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1B9D" w:rsidRDefault="00A65DFA">
      <w:pPr>
        <w:pStyle w:val="a4"/>
        <w:ind w:right="0"/>
        <w:jc w:val="both"/>
        <w:rPr>
          <w:rFonts w:ascii="Times New Roman" w:hAnsi="Times New Roman"/>
          <w:sz w:val="24"/>
        </w:rPr>
      </w:pPr>
      <w:r>
        <w:rPr>
          <w:rFonts w:ascii="Times New Roman" w:hAnsi="Times New Roman"/>
          <w:noProof/>
          <w:sz w:val="20"/>
        </w:rPr>
        <mc:AlternateContent>
          <mc:Choice Requires="wps">
            <w:drawing>
              <wp:anchor distT="0" distB="0" distL="114300" distR="114300" simplePos="0" relativeHeight="251657728" behindDoc="0" locked="0" layoutInCell="1" allowOverlap="1">
                <wp:simplePos x="0" y="0"/>
                <wp:positionH relativeFrom="page">
                  <wp:posOffset>908050</wp:posOffset>
                </wp:positionH>
                <wp:positionV relativeFrom="page">
                  <wp:posOffset>169545</wp:posOffset>
                </wp:positionV>
                <wp:extent cx="6423660" cy="1816100"/>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3660" cy="1816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F2183" w:rsidRDefault="00CF2183" w:rsidP="00A83E47">
                            <w:pPr>
                              <w:pStyle w:val="aa"/>
                              <w:tabs>
                                <w:tab w:val="clear" w:pos="4153"/>
                                <w:tab w:val="clear" w:pos="8306"/>
                              </w:tabs>
                              <w:jc w:val="center"/>
                              <w:rPr>
                                <w:lang w:val="en-US"/>
                              </w:rPr>
                            </w:pPr>
                            <w:r>
                              <w:rPr>
                                <w:noProof/>
                              </w:rPr>
                              <w:drawing>
                                <wp:inline distT="0" distB="0" distL="0" distR="0">
                                  <wp:extent cx="409575" cy="5143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9575" cy="514350"/>
                                          </a:xfrm>
                                          <a:prstGeom prst="rect">
                                            <a:avLst/>
                                          </a:prstGeom>
                                          <a:noFill/>
                                          <a:ln>
                                            <a:noFill/>
                                          </a:ln>
                                        </pic:spPr>
                                      </pic:pic>
                                    </a:graphicData>
                                  </a:graphic>
                                </wp:inline>
                              </w:drawing>
                            </w:r>
                          </w:p>
                          <w:p w:rsidR="00CF2183" w:rsidRPr="00E37623" w:rsidRDefault="00CF2183" w:rsidP="00342CF0">
                            <w:pPr>
                              <w:pStyle w:val="a3"/>
                              <w:spacing w:line="240" w:lineRule="auto"/>
                              <w:rPr>
                                <w:b w:val="0"/>
                                <w:sz w:val="28"/>
                                <w:szCs w:val="28"/>
                              </w:rPr>
                            </w:pPr>
                            <w:r w:rsidRPr="00E37623">
                              <w:rPr>
                                <w:b w:val="0"/>
                                <w:sz w:val="28"/>
                                <w:szCs w:val="28"/>
                              </w:rPr>
                              <w:t>АДМИНИСТРАЦИЯ ГОРОДА ПЕРМИ</w:t>
                            </w:r>
                          </w:p>
                          <w:p w:rsidR="00CF2183" w:rsidRPr="00E37623" w:rsidRDefault="00CF2183" w:rsidP="00342CF0">
                            <w:pPr>
                              <w:rPr>
                                <w:sz w:val="8"/>
                                <w:szCs w:val="8"/>
                              </w:rPr>
                            </w:pPr>
                          </w:p>
                          <w:p w:rsidR="00CF2183" w:rsidRPr="00E37623" w:rsidRDefault="00CF2183" w:rsidP="00D248AC">
                            <w:pPr>
                              <w:pStyle w:val="a3"/>
                              <w:rPr>
                                <w:sz w:val="24"/>
                                <w:szCs w:val="24"/>
                              </w:rPr>
                            </w:pPr>
                            <w:r w:rsidRPr="00E37623">
                              <w:rPr>
                                <w:sz w:val="24"/>
                                <w:szCs w:val="24"/>
                              </w:rPr>
                              <w:t>ДЕПАРТАМЕНТ ФИНАНСОВ</w:t>
                            </w:r>
                          </w:p>
                          <w:p w:rsidR="00CF2183" w:rsidRPr="00E37623" w:rsidRDefault="00CF2183" w:rsidP="00D248AC">
                            <w:pPr>
                              <w:pStyle w:val="a3"/>
                              <w:rPr>
                                <w:sz w:val="24"/>
                                <w:szCs w:val="24"/>
                              </w:rPr>
                            </w:pPr>
                            <w:r w:rsidRPr="00E37623">
                              <w:rPr>
                                <w:sz w:val="24"/>
                                <w:szCs w:val="24"/>
                              </w:rPr>
                              <w:t xml:space="preserve">РУКОВОДИТЕЛЬ МУНИЦИПАЛЬНОГО КАЗЕННОГО УЧРЕЖДЕНИЯ </w:t>
                            </w:r>
                          </w:p>
                          <w:p w:rsidR="00CF2183" w:rsidRPr="00E37623" w:rsidRDefault="00CF2183" w:rsidP="00714A01">
                            <w:pPr>
                              <w:jc w:val="center"/>
                              <w:rPr>
                                <w:sz w:val="8"/>
                                <w:szCs w:val="8"/>
                              </w:rPr>
                            </w:pPr>
                          </w:p>
                          <w:p w:rsidR="00CF2183" w:rsidRPr="00E37623" w:rsidRDefault="00CF2183" w:rsidP="00714A01">
                            <w:pPr>
                              <w:pStyle w:val="a3"/>
                              <w:spacing w:line="240" w:lineRule="auto"/>
                              <w:rPr>
                                <w:sz w:val="24"/>
                                <w:szCs w:val="24"/>
                              </w:rPr>
                            </w:pPr>
                            <w:r w:rsidRPr="00E37623">
                              <w:rPr>
                                <w:sz w:val="24"/>
                                <w:szCs w:val="24"/>
                              </w:rPr>
                              <w:t>«ЦЕНТР БУХГАЛТЕРСКОГО УЧЕТА И ОТЧЕТНОСТИ» ГОРОДА ПЕРМИ</w:t>
                            </w:r>
                          </w:p>
                          <w:p w:rsidR="00CF2183" w:rsidRPr="00E37623" w:rsidRDefault="00CF2183" w:rsidP="008922B4">
                            <w:pPr>
                              <w:jc w:val="center"/>
                              <w:rPr>
                                <w:sz w:val="8"/>
                                <w:szCs w:val="8"/>
                              </w:rPr>
                            </w:pPr>
                          </w:p>
                          <w:p w:rsidR="00CF2183" w:rsidRPr="00F96F45" w:rsidRDefault="00CF2183" w:rsidP="00F96F45">
                            <w:pPr>
                              <w:jc w:val="center"/>
                              <w:rPr>
                                <w:sz w:val="28"/>
                                <w:szCs w:val="28"/>
                              </w:rPr>
                            </w:pPr>
                            <w:r w:rsidRPr="00E37623">
                              <w:rPr>
                                <w:sz w:val="28"/>
                                <w:szCs w:val="28"/>
                              </w:rPr>
                              <w:t>П Р И К А З</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71.5pt;margin-top:13.35pt;width:505.8pt;height:14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" stroked="f">
                <v:textbox inset="0,0,0,0">
                  <w:txbxContent>
                    <w:p w:rsidR="00CF2183" w:rsidRDefault="00CF2183" w:rsidP="00A83E47">
                      <w:pPr>
                        <w:pStyle w:val="aa"/>
                        <w:tabs>
                          <w:tab w:val="clear" w:pos="4153"/>
                          <w:tab w:val="clear" w:pos="8306"/>
                        </w:tabs>
                        <w:jc w:val="center"/>
                        <w:rPr>
                          <w:lang w:val="en-US"/>
                        </w:rPr>
                      </w:pPr>
                      <w:r>
                        <w:rPr>
                          <w:noProof/>
                        </w:rPr>
                        <w:drawing>
                          <wp:inline distT="0" distB="0" distL="0" distR="0">
                            <wp:extent cx="409575" cy="5143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9575" cy="514350"/>
                                    </a:xfrm>
                                    <a:prstGeom prst="rect">
                                      <a:avLst/>
                                    </a:prstGeom>
                                    <a:noFill/>
                                    <a:ln>
                                      <a:noFill/>
                                    </a:ln>
                                  </pic:spPr>
                                </pic:pic>
                              </a:graphicData>
                            </a:graphic>
                          </wp:inline>
                        </w:drawing>
                      </w:r>
                    </w:p>
                    <w:p w:rsidR="00CF2183" w:rsidRPr="00E37623" w:rsidRDefault="00CF2183" w:rsidP="00342CF0">
                      <w:pPr>
                        <w:pStyle w:val="a3"/>
                        <w:spacing w:line="240" w:lineRule="auto"/>
                        <w:rPr>
                          <w:b w:val="0"/>
                          <w:sz w:val="28"/>
                          <w:szCs w:val="28"/>
                        </w:rPr>
                      </w:pPr>
                      <w:r w:rsidRPr="00E37623">
                        <w:rPr>
                          <w:b w:val="0"/>
                          <w:sz w:val="28"/>
                          <w:szCs w:val="28"/>
                        </w:rPr>
                        <w:t>АДМИНИСТРАЦИЯ ГОРОДА ПЕРМИ</w:t>
                      </w:r>
                    </w:p>
                    <w:p w:rsidR="00CF2183" w:rsidRPr="00E37623" w:rsidRDefault="00CF2183" w:rsidP="00342CF0">
                      <w:pPr>
                        <w:rPr>
                          <w:sz w:val="8"/>
                          <w:szCs w:val="8"/>
                        </w:rPr>
                      </w:pPr>
                    </w:p>
                    <w:p w:rsidR="00CF2183" w:rsidRPr="00E37623" w:rsidRDefault="00CF2183" w:rsidP="00D248AC">
                      <w:pPr>
                        <w:pStyle w:val="a3"/>
                        <w:rPr>
                          <w:sz w:val="24"/>
                          <w:szCs w:val="24"/>
                        </w:rPr>
                      </w:pPr>
                      <w:r w:rsidRPr="00E37623">
                        <w:rPr>
                          <w:sz w:val="24"/>
                          <w:szCs w:val="24"/>
                        </w:rPr>
                        <w:t>ДЕПАРТАМЕНТ ФИНАНСОВ</w:t>
                      </w:r>
                    </w:p>
                    <w:p w:rsidR="00CF2183" w:rsidRPr="00E37623" w:rsidRDefault="00CF2183" w:rsidP="00D248AC">
                      <w:pPr>
                        <w:pStyle w:val="a3"/>
                        <w:rPr>
                          <w:sz w:val="24"/>
                          <w:szCs w:val="24"/>
                        </w:rPr>
                      </w:pPr>
                      <w:r w:rsidRPr="00E37623">
                        <w:rPr>
                          <w:sz w:val="24"/>
                          <w:szCs w:val="24"/>
                        </w:rPr>
                        <w:t xml:space="preserve">РУКОВОДИТЕЛЬ МУНИЦИПАЛЬНОГО КАЗЕННОГО УЧРЕЖДЕНИЯ </w:t>
                      </w:r>
                    </w:p>
                    <w:p w:rsidR="00CF2183" w:rsidRPr="00E37623" w:rsidRDefault="00CF2183" w:rsidP="00714A01">
                      <w:pPr>
                        <w:jc w:val="center"/>
                        <w:rPr>
                          <w:sz w:val="8"/>
                          <w:szCs w:val="8"/>
                        </w:rPr>
                      </w:pPr>
                    </w:p>
                    <w:p w:rsidR="00CF2183" w:rsidRPr="00E37623" w:rsidRDefault="00CF2183" w:rsidP="00714A01">
                      <w:pPr>
                        <w:pStyle w:val="a3"/>
                        <w:spacing w:line="240" w:lineRule="auto"/>
                        <w:rPr>
                          <w:sz w:val="24"/>
                          <w:szCs w:val="24"/>
                        </w:rPr>
                      </w:pPr>
                      <w:r w:rsidRPr="00E37623">
                        <w:rPr>
                          <w:sz w:val="24"/>
                          <w:szCs w:val="24"/>
                        </w:rPr>
                        <w:t>«ЦЕНТР БУХГАЛТЕРСКОГО УЧЕТА И ОТЧЕТНОСТИ» ГОРОДА ПЕРМИ</w:t>
                      </w:r>
                    </w:p>
                    <w:p w:rsidR="00CF2183" w:rsidRPr="00E37623" w:rsidRDefault="00CF2183" w:rsidP="008922B4">
                      <w:pPr>
                        <w:jc w:val="center"/>
                        <w:rPr>
                          <w:sz w:val="8"/>
                          <w:szCs w:val="8"/>
                        </w:rPr>
                      </w:pPr>
                    </w:p>
                    <w:p w:rsidR="00CF2183" w:rsidRPr="00F96F45" w:rsidRDefault="00CF2183" w:rsidP="00F96F45">
                      <w:pPr>
                        <w:jc w:val="center"/>
                        <w:rPr>
                          <w:sz w:val="28"/>
                          <w:szCs w:val="28"/>
                        </w:rPr>
                      </w:pPr>
                      <w:r w:rsidRPr="00E37623">
                        <w:rPr>
                          <w:sz w:val="28"/>
                          <w:szCs w:val="28"/>
                        </w:rPr>
                        <w:t>П Р И К А З</w:t>
                      </w:r>
                    </w:p>
                  </w:txbxContent>
                </v:textbox>
                <w10:wrap anchorx="page" anchory="page"/>
              </v:shape>
            </w:pict>
          </mc:Fallback>
        </mc:AlternateContent>
      </w:r>
    </w:p>
    <w:p w:rsidR="00311B9D" w:rsidRDefault="00311B9D">
      <w:pPr>
        <w:pStyle w:val="a4"/>
        <w:ind w:right="0"/>
        <w:jc w:val="both"/>
        <w:rPr>
          <w:rFonts w:ascii="Times New Roman" w:hAnsi="Times New Roman"/>
          <w:sz w:val="24"/>
        </w:rPr>
      </w:pPr>
    </w:p>
    <w:p w:rsidR="00311B9D" w:rsidRDefault="00311B9D">
      <w:pPr>
        <w:pStyle w:val="a4"/>
        <w:adjustRightInd w:val="0"/>
        <w:snapToGrid w:val="0"/>
        <w:ind w:right="0"/>
        <w:jc w:val="both"/>
        <w:rPr>
          <w:rFonts w:ascii="Times New Roman" w:hAnsi="Times New Roman"/>
          <w:sz w:val="24"/>
        </w:rPr>
      </w:pPr>
    </w:p>
    <w:p w:rsidR="00311B9D" w:rsidRDefault="00311B9D">
      <w:pPr>
        <w:jc w:val="both"/>
        <w:rPr>
          <w:sz w:val="24"/>
          <w:lang w:val="en-US"/>
        </w:rPr>
      </w:pPr>
    </w:p>
    <w:p w:rsidR="00311B9D" w:rsidRDefault="00311B9D">
      <w:pPr>
        <w:jc w:val="both"/>
        <w:rPr>
          <w:sz w:val="24"/>
        </w:rPr>
      </w:pPr>
    </w:p>
    <w:p w:rsidR="00311B9D" w:rsidRDefault="00311B9D">
      <w:pPr>
        <w:jc w:val="both"/>
        <w:rPr>
          <w:sz w:val="24"/>
        </w:rPr>
      </w:pPr>
    </w:p>
    <w:p w:rsidR="00311B9D" w:rsidRDefault="00311B9D">
      <w:pPr>
        <w:jc w:val="both"/>
        <w:rPr>
          <w:sz w:val="24"/>
        </w:rPr>
      </w:pPr>
    </w:p>
    <w:p w:rsidR="00311B9D" w:rsidRDefault="00311B9D">
      <w:pPr>
        <w:jc w:val="both"/>
        <w:rPr>
          <w:sz w:val="24"/>
        </w:rPr>
      </w:pPr>
    </w:p>
    <w:p w:rsidR="009C62E5" w:rsidRDefault="009C62E5" w:rsidP="00082BBB">
      <w:pPr>
        <w:jc w:val="both"/>
        <w:rPr>
          <w:sz w:val="28"/>
          <w:szCs w:val="28"/>
        </w:rPr>
      </w:pPr>
    </w:p>
    <w:p w:rsidR="00F85D45" w:rsidRPr="00F85D45" w:rsidRDefault="00F85D45" w:rsidP="00F85D45">
      <w:pPr>
        <w:rPr>
          <w:b/>
          <w:sz w:val="28"/>
          <w:szCs w:val="28"/>
        </w:rPr>
      </w:pPr>
    </w:p>
    <w:p w:rsidR="002B01E3" w:rsidRDefault="002B01E3" w:rsidP="00F85D45">
      <w:pPr>
        <w:spacing w:line="240" w:lineRule="exact"/>
        <w:rPr>
          <w:b/>
          <w:sz w:val="28"/>
          <w:szCs w:val="28"/>
        </w:rPr>
      </w:pPr>
    </w:p>
    <w:p w:rsidR="00EC1297" w:rsidRDefault="00EC1297" w:rsidP="00F85D45">
      <w:pPr>
        <w:spacing w:line="240" w:lineRule="exact"/>
        <w:rPr>
          <w:b/>
          <w:sz w:val="28"/>
          <w:szCs w:val="28"/>
          <w:highlight w:val="green"/>
        </w:rPr>
      </w:pPr>
    </w:p>
    <w:p w:rsidR="002B01E3" w:rsidRPr="00EC1297" w:rsidRDefault="002B01E3" w:rsidP="00F85D45">
      <w:pPr>
        <w:spacing w:line="240" w:lineRule="exact"/>
        <w:rPr>
          <w:b/>
          <w:sz w:val="28"/>
          <w:szCs w:val="28"/>
          <w:highlight w:val="green"/>
        </w:rPr>
      </w:pPr>
    </w:p>
    <w:p w:rsidR="00F85D45" w:rsidRPr="00E37623" w:rsidRDefault="00F85D45" w:rsidP="00F85D45">
      <w:pPr>
        <w:spacing w:line="240" w:lineRule="exact"/>
        <w:rPr>
          <w:b/>
          <w:sz w:val="28"/>
          <w:szCs w:val="28"/>
        </w:rPr>
      </w:pPr>
      <w:r w:rsidRPr="00E37623">
        <w:rPr>
          <w:b/>
          <w:sz w:val="28"/>
          <w:szCs w:val="28"/>
        </w:rPr>
        <w:t>О внесении изменений в Положение</w:t>
      </w:r>
    </w:p>
    <w:p w:rsidR="00F85D45" w:rsidRPr="00E37623" w:rsidRDefault="00F85D45" w:rsidP="00F85D45">
      <w:pPr>
        <w:autoSpaceDE w:val="0"/>
        <w:autoSpaceDN w:val="0"/>
        <w:adjustRightInd w:val="0"/>
        <w:spacing w:line="240" w:lineRule="exact"/>
        <w:rPr>
          <w:b/>
          <w:sz w:val="28"/>
          <w:szCs w:val="28"/>
        </w:rPr>
      </w:pPr>
      <w:r w:rsidRPr="00E37623">
        <w:rPr>
          <w:b/>
          <w:sz w:val="28"/>
          <w:szCs w:val="28"/>
        </w:rPr>
        <w:t>о единой учетной политике субъектов</w:t>
      </w:r>
      <w:r w:rsidRPr="00E37623">
        <w:rPr>
          <w:b/>
          <w:sz w:val="28"/>
          <w:szCs w:val="28"/>
        </w:rPr>
        <w:br/>
      </w:r>
      <w:r w:rsidRPr="00E37623">
        <w:rPr>
          <w:b/>
          <w:bCs/>
          <w:sz w:val="28"/>
          <w:szCs w:val="28"/>
        </w:rPr>
        <w:t>централизованного учета</w:t>
      </w:r>
      <w:r w:rsidRPr="00E37623">
        <w:rPr>
          <w:b/>
          <w:sz w:val="28"/>
          <w:szCs w:val="28"/>
        </w:rPr>
        <w:t>,</w:t>
      </w:r>
    </w:p>
    <w:p w:rsidR="00F85D45" w:rsidRPr="00E37623" w:rsidRDefault="00F85D45" w:rsidP="00F85D45">
      <w:pPr>
        <w:spacing w:line="240" w:lineRule="exact"/>
        <w:rPr>
          <w:b/>
          <w:color w:val="000000"/>
          <w:sz w:val="28"/>
          <w:szCs w:val="28"/>
        </w:rPr>
      </w:pPr>
      <w:r w:rsidRPr="00E37623">
        <w:rPr>
          <w:b/>
          <w:sz w:val="28"/>
          <w:szCs w:val="28"/>
        </w:rPr>
        <w:t xml:space="preserve">утвержденное </w:t>
      </w:r>
      <w:r w:rsidRPr="00E37623">
        <w:rPr>
          <w:b/>
          <w:color w:val="000000"/>
          <w:sz w:val="28"/>
          <w:szCs w:val="28"/>
        </w:rPr>
        <w:t xml:space="preserve">приказом </w:t>
      </w:r>
      <w:r w:rsidR="004A5C8C" w:rsidRPr="00E37623">
        <w:rPr>
          <w:b/>
          <w:color w:val="000000"/>
          <w:sz w:val="28"/>
          <w:szCs w:val="28"/>
        </w:rPr>
        <w:t>директора</w:t>
      </w:r>
    </w:p>
    <w:p w:rsidR="00F85D45" w:rsidRPr="00E37623" w:rsidRDefault="00F85D45" w:rsidP="00F85D45">
      <w:pPr>
        <w:spacing w:line="240" w:lineRule="exact"/>
        <w:rPr>
          <w:b/>
          <w:sz w:val="28"/>
          <w:szCs w:val="28"/>
        </w:rPr>
      </w:pPr>
      <w:r w:rsidRPr="00E37623">
        <w:rPr>
          <w:b/>
          <w:sz w:val="28"/>
          <w:szCs w:val="28"/>
        </w:rPr>
        <w:t>муниципального казенного учреждения</w:t>
      </w:r>
    </w:p>
    <w:p w:rsidR="00F85D45" w:rsidRPr="00202908" w:rsidRDefault="00F85D45" w:rsidP="00F85D45">
      <w:pPr>
        <w:spacing w:line="240" w:lineRule="exact"/>
        <w:rPr>
          <w:b/>
          <w:color w:val="FF0000"/>
          <w:sz w:val="28"/>
          <w:szCs w:val="28"/>
        </w:rPr>
      </w:pPr>
      <w:r w:rsidRPr="00E37623">
        <w:rPr>
          <w:b/>
          <w:sz w:val="28"/>
          <w:szCs w:val="28"/>
        </w:rPr>
        <w:t xml:space="preserve">«Центр бухгалтерского учета и </w:t>
      </w:r>
      <w:r w:rsidRPr="00E37623">
        <w:rPr>
          <w:b/>
          <w:sz w:val="28"/>
          <w:szCs w:val="28"/>
        </w:rPr>
        <w:br/>
        <w:t xml:space="preserve">отчетности» города Перми </w:t>
      </w:r>
      <w:r w:rsidRPr="00E37623">
        <w:rPr>
          <w:b/>
          <w:sz w:val="28"/>
          <w:szCs w:val="28"/>
        </w:rPr>
        <w:br/>
        <w:t>от 31.12.2019 № 059-06/01-01/5-43</w:t>
      </w:r>
      <w:r w:rsidRPr="00F85D45">
        <w:rPr>
          <w:b/>
          <w:sz w:val="28"/>
          <w:szCs w:val="28"/>
        </w:rPr>
        <w:t xml:space="preserve"> </w:t>
      </w:r>
      <w:r w:rsidR="00355759">
        <w:rPr>
          <w:b/>
          <w:sz w:val="28"/>
          <w:szCs w:val="28"/>
        </w:rPr>
        <w:tab/>
      </w:r>
      <w:r w:rsidR="00355759">
        <w:rPr>
          <w:b/>
          <w:sz w:val="28"/>
          <w:szCs w:val="28"/>
        </w:rPr>
        <w:tab/>
      </w:r>
      <w:r w:rsidR="00355759">
        <w:rPr>
          <w:b/>
          <w:sz w:val="28"/>
          <w:szCs w:val="28"/>
        </w:rPr>
        <w:tab/>
      </w:r>
      <w:r w:rsidR="00202908">
        <w:rPr>
          <w:b/>
          <w:sz w:val="28"/>
          <w:szCs w:val="28"/>
        </w:rPr>
        <w:tab/>
      </w:r>
      <w:r w:rsidR="00202908">
        <w:rPr>
          <w:b/>
          <w:sz w:val="28"/>
          <w:szCs w:val="28"/>
        </w:rPr>
        <w:tab/>
      </w:r>
      <w:r w:rsidR="00202908">
        <w:rPr>
          <w:b/>
          <w:sz w:val="28"/>
          <w:szCs w:val="28"/>
        </w:rPr>
        <w:tab/>
      </w:r>
    </w:p>
    <w:p w:rsidR="00F85D45" w:rsidRPr="00F85D45" w:rsidRDefault="00F85D45" w:rsidP="00F85D45">
      <w:pPr>
        <w:jc w:val="both"/>
        <w:rPr>
          <w:sz w:val="28"/>
          <w:szCs w:val="28"/>
        </w:rPr>
      </w:pPr>
    </w:p>
    <w:p w:rsidR="00F85D45" w:rsidRDefault="00F85D45" w:rsidP="00F85D45">
      <w:pPr>
        <w:jc w:val="both"/>
        <w:rPr>
          <w:sz w:val="28"/>
          <w:szCs w:val="28"/>
        </w:rPr>
      </w:pPr>
    </w:p>
    <w:p w:rsidR="00F85D45" w:rsidRPr="001321CE" w:rsidRDefault="00F85D45" w:rsidP="00F85D45">
      <w:pPr>
        <w:autoSpaceDE w:val="0"/>
        <w:autoSpaceDN w:val="0"/>
        <w:adjustRightInd w:val="0"/>
        <w:ind w:firstLine="540"/>
        <w:jc w:val="both"/>
        <w:rPr>
          <w:sz w:val="28"/>
          <w:szCs w:val="28"/>
        </w:rPr>
      </w:pPr>
      <w:r w:rsidRPr="001321CE">
        <w:rPr>
          <w:sz w:val="28"/>
          <w:szCs w:val="28"/>
        </w:rPr>
        <w:t xml:space="preserve">В соответствии </w:t>
      </w:r>
      <w:r w:rsidRPr="001321CE">
        <w:rPr>
          <w:color w:val="000000"/>
          <w:sz w:val="28"/>
          <w:szCs w:val="28"/>
        </w:rPr>
        <w:t xml:space="preserve">с </w:t>
      </w:r>
      <w:hyperlink r:id="rId9" w:history="1">
        <w:r w:rsidRPr="001321CE">
          <w:rPr>
            <w:color w:val="000000"/>
            <w:sz w:val="28"/>
            <w:szCs w:val="28"/>
          </w:rPr>
          <w:t>пунктом 6</w:t>
        </w:r>
        <w:r w:rsidR="005133C3" w:rsidRPr="001321CE">
          <w:rPr>
            <w:color w:val="000000"/>
            <w:sz w:val="28"/>
            <w:szCs w:val="28"/>
          </w:rPr>
          <w:t>, 7</w:t>
        </w:r>
        <w:r w:rsidRPr="001321CE">
          <w:rPr>
            <w:color w:val="000000"/>
            <w:sz w:val="28"/>
            <w:szCs w:val="28"/>
          </w:rPr>
          <w:t xml:space="preserve"> статьи 8</w:t>
        </w:r>
      </w:hyperlink>
      <w:r w:rsidRPr="001321CE">
        <w:rPr>
          <w:color w:val="000000"/>
          <w:sz w:val="28"/>
          <w:szCs w:val="28"/>
        </w:rPr>
        <w:t xml:space="preserve"> Федерального закона от 6 декабря 2011 г. № 402-ФЗ «О бухгалтерском учете», </w:t>
      </w:r>
      <w:hyperlink r:id="rId10" w:history="1">
        <w:r w:rsidR="00FA1531">
          <w:rPr>
            <w:color w:val="000000"/>
            <w:sz w:val="28"/>
            <w:szCs w:val="28"/>
          </w:rPr>
          <w:t>п</w:t>
        </w:r>
        <w:r w:rsidRPr="001321CE">
          <w:rPr>
            <w:color w:val="000000"/>
            <w:sz w:val="28"/>
            <w:szCs w:val="28"/>
          </w:rPr>
          <w:t>риказом</w:t>
        </w:r>
      </w:hyperlink>
      <w:r w:rsidRPr="001321CE">
        <w:rPr>
          <w:color w:val="000000"/>
          <w:sz w:val="28"/>
          <w:szCs w:val="28"/>
        </w:rPr>
        <w:t xml:space="preserve"> Министерства финансов Российской Федерации от 1 декабря 2010 г.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w:t>
      </w:r>
      <w:r w:rsidRPr="001321CE">
        <w:rPr>
          <w:sz w:val="28"/>
          <w:szCs w:val="28"/>
        </w:rPr>
        <w:t>приказом Министерства финансов Российской Федерации от 31 декабря 2016 г. № 256н</w:t>
      </w:r>
      <w:r w:rsidRPr="001321CE">
        <w:rPr>
          <w:color w:val="000000"/>
          <w:sz w:val="28"/>
          <w:szCs w:val="28"/>
        </w:rPr>
        <w:t xml:space="preserve"> «Об утверждении федерального </w:t>
      </w:r>
      <w:hyperlink r:id="rId11" w:history="1">
        <w:r w:rsidRPr="001321CE">
          <w:rPr>
            <w:color w:val="000000"/>
            <w:sz w:val="28"/>
            <w:szCs w:val="28"/>
          </w:rPr>
          <w:t>стандарт</w:t>
        </w:r>
      </w:hyperlink>
      <w:r w:rsidRPr="001321CE">
        <w:rPr>
          <w:color w:val="000000"/>
          <w:sz w:val="28"/>
          <w:szCs w:val="28"/>
        </w:rPr>
        <w:t xml:space="preserve">а бухгалтерского учета для организаций государственного сектора «Концептуальные </w:t>
      </w:r>
      <w:r w:rsidRPr="001321CE">
        <w:rPr>
          <w:sz w:val="28"/>
          <w:szCs w:val="28"/>
        </w:rPr>
        <w:t>основы бухгалтерского учета и отчетности организаций государственного сектора»</w:t>
      </w:r>
    </w:p>
    <w:p w:rsidR="00F85D45" w:rsidRPr="001321CE" w:rsidRDefault="00F85D45" w:rsidP="00F85D45">
      <w:pPr>
        <w:autoSpaceDE w:val="0"/>
        <w:autoSpaceDN w:val="0"/>
        <w:adjustRightInd w:val="0"/>
        <w:jc w:val="both"/>
        <w:rPr>
          <w:color w:val="000000"/>
          <w:sz w:val="28"/>
          <w:szCs w:val="28"/>
        </w:rPr>
      </w:pPr>
      <w:r w:rsidRPr="001321CE">
        <w:rPr>
          <w:sz w:val="28"/>
          <w:szCs w:val="28"/>
        </w:rPr>
        <w:t>ПРИКАЗЫВАЮ</w:t>
      </w:r>
      <w:r w:rsidRPr="001321CE">
        <w:rPr>
          <w:color w:val="000000"/>
          <w:sz w:val="28"/>
          <w:szCs w:val="28"/>
        </w:rPr>
        <w:t>:</w:t>
      </w:r>
    </w:p>
    <w:p w:rsidR="00F85D45" w:rsidRPr="001321CE" w:rsidRDefault="00F85D45" w:rsidP="00F85D45">
      <w:pPr>
        <w:numPr>
          <w:ilvl w:val="0"/>
          <w:numId w:val="15"/>
        </w:numPr>
        <w:autoSpaceDE w:val="0"/>
        <w:autoSpaceDN w:val="0"/>
        <w:adjustRightInd w:val="0"/>
        <w:ind w:left="0" w:firstLine="709"/>
        <w:jc w:val="both"/>
        <w:rPr>
          <w:color w:val="000000"/>
          <w:sz w:val="28"/>
          <w:szCs w:val="28"/>
        </w:rPr>
      </w:pPr>
      <w:r w:rsidRPr="001321CE">
        <w:rPr>
          <w:sz w:val="28"/>
          <w:szCs w:val="28"/>
        </w:rPr>
        <w:t xml:space="preserve">Внести изменения в Положение о единой учетной политике субъектов </w:t>
      </w:r>
      <w:r w:rsidRPr="001321CE">
        <w:rPr>
          <w:bCs/>
          <w:sz w:val="28"/>
          <w:szCs w:val="28"/>
        </w:rPr>
        <w:t>централизованного учета</w:t>
      </w:r>
      <w:r w:rsidRPr="001321CE">
        <w:rPr>
          <w:sz w:val="28"/>
          <w:szCs w:val="28"/>
        </w:rPr>
        <w:t xml:space="preserve">, утвержденное приказом </w:t>
      </w:r>
      <w:r w:rsidR="00FA1531">
        <w:rPr>
          <w:sz w:val="28"/>
          <w:szCs w:val="28"/>
        </w:rPr>
        <w:t>директора</w:t>
      </w:r>
      <w:r w:rsidRPr="001321CE">
        <w:rPr>
          <w:sz w:val="28"/>
          <w:szCs w:val="28"/>
        </w:rPr>
        <w:t xml:space="preserve"> муниципального казенного учреждения «Центр бухгалтерского учета и отчетности» города Перми от 31.12.2019 № 059-06/01-01/5-43 (</w:t>
      </w:r>
      <w:r w:rsidRPr="001321CE">
        <w:rPr>
          <w:bCs/>
          <w:sz w:val="28"/>
          <w:szCs w:val="28"/>
        </w:rPr>
        <w:t xml:space="preserve">в ред. от 11.06.2020 № 059-06/01-01/5-23, от </w:t>
      </w:r>
      <w:r w:rsidRPr="008E33D6">
        <w:rPr>
          <w:bCs/>
          <w:sz w:val="28"/>
          <w:szCs w:val="28"/>
        </w:rPr>
        <w:t>18.</w:t>
      </w:r>
      <w:r w:rsidRPr="001321CE">
        <w:rPr>
          <w:bCs/>
          <w:sz w:val="28"/>
          <w:szCs w:val="28"/>
        </w:rPr>
        <w:t xml:space="preserve">06.2020 № 059-06/01-01/5-27, от 20.10.2020 № 059-06/01-01/5-65, от </w:t>
      </w:r>
      <w:r w:rsidRPr="001321CE">
        <w:rPr>
          <w:sz w:val="28"/>
          <w:szCs w:val="28"/>
        </w:rPr>
        <w:t>15.12.2020 № 059-06/01-01/5-124</w:t>
      </w:r>
      <w:r w:rsidR="00202908" w:rsidRPr="001321CE">
        <w:rPr>
          <w:sz w:val="28"/>
          <w:szCs w:val="28"/>
        </w:rPr>
        <w:t>,</w:t>
      </w:r>
      <w:r w:rsidR="00A44E2D" w:rsidRPr="001321CE">
        <w:rPr>
          <w:sz w:val="28"/>
          <w:szCs w:val="28"/>
        </w:rPr>
        <w:t xml:space="preserve"> от 19.08.2021 № 059-06/01-01/5-77, от 16.10.2021 </w:t>
      </w:r>
      <w:r w:rsidR="004B2272" w:rsidRPr="001321CE">
        <w:rPr>
          <w:sz w:val="28"/>
          <w:szCs w:val="28"/>
        </w:rPr>
        <w:t xml:space="preserve">                </w:t>
      </w:r>
      <w:r w:rsidR="00A1307B">
        <w:rPr>
          <w:sz w:val="28"/>
          <w:szCs w:val="28"/>
        </w:rPr>
        <w:t xml:space="preserve">          </w:t>
      </w:r>
      <w:r w:rsidR="00A44E2D" w:rsidRPr="001321CE">
        <w:rPr>
          <w:sz w:val="28"/>
          <w:szCs w:val="28"/>
        </w:rPr>
        <w:t>№ 059-06/01-01/5-105, от 28.12.2021 № 059-06/01-01/5-158</w:t>
      </w:r>
      <w:r w:rsidR="006A3389" w:rsidRPr="001321CE">
        <w:rPr>
          <w:sz w:val="28"/>
          <w:szCs w:val="28"/>
        </w:rPr>
        <w:t xml:space="preserve">, от 30.06.2022 </w:t>
      </w:r>
      <w:r w:rsidR="004B2272" w:rsidRPr="001321CE">
        <w:rPr>
          <w:sz w:val="28"/>
          <w:szCs w:val="28"/>
        </w:rPr>
        <w:t xml:space="preserve">            </w:t>
      </w:r>
      <w:r w:rsidR="00A1307B">
        <w:rPr>
          <w:sz w:val="28"/>
          <w:szCs w:val="28"/>
        </w:rPr>
        <w:t xml:space="preserve">         </w:t>
      </w:r>
      <w:r w:rsidR="004B2272" w:rsidRPr="001321CE">
        <w:rPr>
          <w:sz w:val="28"/>
          <w:szCs w:val="28"/>
        </w:rPr>
        <w:t xml:space="preserve"> </w:t>
      </w:r>
      <w:r w:rsidR="006A3389" w:rsidRPr="001321CE">
        <w:rPr>
          <w:sz w:val="28"/>
          <w:szCs w:val="28"/>
        </w:rPr>
        <w:t>№ 059-06/01-01/5-92, от 25.10.2022 № 059-06/01-01/5-143</w:t>
      </w:r>
      <w:r w:rsidR="004B6AD7" w:rsidRPr="001321CE">
        <w:rPr>
          <w:sz w:val="28"/>
          <w:szCs w:val="28"/>
        </w:rPr>
        <w:t xml:space="preserve">, от 29.12.2022 </w:t>
      </w:r>
      <w:r w:rsidR="004B2272" w:rsidRPr="001321CE">
        <w:rPr>
          <w:sz w:val="28"/>
          <w:szCs w:val="28"/>
        </w:rPr>
        <w:t xml:space="preserve">             </w:t>
      </w:r>
      <w:r w:rsidR="00A1307B">
        <w:rPr>
          <w:sz w:val="28"/>
          <w:szCs w:val="28"/>
        </w:rPr>
        <w:t xml:space="preserve">          </w:t>
      </w:r>
      <w:r w:rsidR="004B2272" w:rsidRPr="001321CE">
        <w:rPr>
          <w:sz w:val="28"/>
          <w:szCs w:val="28"/>
        </w:rPr>
        <w:t xml:space="preserve">  </w:t>
      </w:r>
      <w:r w:rsidR="004B6AD7" w:rsidRPr="001321CE">
        <w:rPr>
          <w:sz w:val="28"/>
          <w:szCs w:val="28"/>
        </w:rPr>
        <w:t>№ 059-06/01-01/5-173</w:t>
      </w:r>
      <w:r w:rsidR="007F4748" w:rsidRPr="001321CE">
        <w:rPr>
          <w:sz w:val="28"/>
          <w:szCs w:val="28"/>
        </w:rPr>
        <w:t xml:space="preserve">, </w:t>
      </w:r>
      <w:r w:rsidR="005D6F54" w:rsidRPr="001321CE">
        <w:rPr>
          <w:sz w:val="28"/>
          <w:szCs w:val="28"/>
        </w:rPr>
        <w:t xml:space="preserve">от 30.01.2023 № 059-06/01-01-05-15, </w:t>
      </w:r>
      <w:r w:rsidR="007F4748" w:rsidRPr="001321CE">
        <w:rPr>
          <w:sz w:val="28"/>
          <w:szCs w:val="28"/>
        </w:rPr>
        <w:t xml:space="preserve">от 26.09.2023 </w:t>
      </w:r>
      <w:r w:rsidR="00A1307B">
        <w:rPr>
          <w:sz w:val="28"/>
          <w:szCs w:val="28"/>
        </w:rPr>
        <w:t xml:space="preserve">                          </w:t>
      </w:r>
      <w:r w:rsidR="007F4748" w:rsidRPr="001321CE">
        <w:rPr>
          <w:sz w:val="28"/>
          <w:szCs w:val="28"/>
        </w:rPr>
        <w:t>№ 059-06/01-01-05-146</w:t>
      </w:r>
      <w:r w:rsidR="000D3E6D">
        <w:rPr>
          <w:sz w:val="28"/>
          <w:szCs w:val="28"/>
        </w:rPr>
        <w:t xml:space="preserve">, </w:t>
      </w:r>
      <w:r w:rsidR="000D3E6D" w:rsidRPr="00777BED">
        <w:rPr>
          <w:sz w:val="28"/>
          <w:szCs w:val="28"/>
        </w:rPr>
        <w:t xml:space="preserve">от 19.01.2024 № 059-06/01-01-05-5, от 28.02.2024 </w:t>
      </w:r>
      <w:r w:rsidR="00A1307B">
        <w:rPr>
          <w:sz w:val="28"/>
          <w:szCs w:val="28"/>
        </w:rPr>
        <w:t xml:space="preserve">                      </w:t>
      </w:r>
      <w:r w:rsidR="000D3E6D" w:rsidRPr="00777BED">
        <w:rPr>
          <w:sz w:val="28"/>
          <w:szCs w:val="28"/>
        </w:rPr>
        <w:t>№ 059-06/01-01-05-39, от 11.04.2024 № 059-06/01-01-05-64</w:t>
      </w:r>
      <w:r w:rsidR="003F272A">
        <w:rPr>
          <w:sz w:val="28"/>
          <w:szCs w:val="28"/>
        </w:rPr>
        <w:t xml:space="preserve">, от 31.07.2024 </w:t>
      </w:r>
      <w:r w:rsidR="00A1307B">
        <w:rPr>
          <w:sz w:val="28"/>
          <w:szCs w:val="28"/>
        </w:rPr>
        <w:t xml:space="preserve">                   </w:t>
      </w:r>
      <w:r w:rsidR="003F272A">
        <w:rPr>
          <w:sz w:val="28"/>
          <w:szCs w:val="28"/>
        </w:rPr>
        <w:t>№</w:t>
      </w:r>
      <w:r w:rsidR="00A1307B">
        <w:rPr>
          <w:sz w:val="28"/>
          <w:szCs w:val="28"/>
        </w:rPr>
        <w:t xml:space="preserve"> </w:t>
      </w:r>
      <w:r w:rsidR="003F272A">
        <w:rPr>
          <w:sz w:val="28"/>
          <w:szCs w:val="28"/>
        </w:rPr>
        <w:t>059-06/01-05-111, от 27.12.2024 № 059-06/01-01-05-251</w:t>
      </w:r>
      <w:r w:rsidR="000D3E6D" w:rsidRPr="00777BED">
        <w:rPr>
          <w:sz w:val="28"/>
          <w:szCs w:val="28"/>
        </w:rPr>
        <w:t>)</w:t>
      </w:r>
      <w:r w:rsidR="000D3E6D">
        <w:rPr>
          <w:sz w:val="28"/>
          <w:szCs w:val="28"/>
        </w:rPr>
        <w:t xml:space="preserve"> </w:t>
      </w:r>
      <w:r w:rsidRPr="001321CE">
        <w:rPr>
          <w:bCs/>
          <w:sz w:val="28"/>
          <w:szCs w:val="28"/>
        </w:rPr>
        <w:t xml:space="preserve">(далее – МКУ «ЦБУ», Положение о единой учетной политике) </w:t>
      </w:r>
      <w:r w:rsidRPr="001321CE">
        <w:rPr>
          <w:sz w:val="28"/>
          <w:szCs w:val="28"/>
        </w:rPr>
        <w:t>излож</w:t>
      </w:r>
      <w:r w:rsidR="00D37946" w:rsidRPr="001321CE">
        <w:rPr>
          <w:sz w:val="28"/>
          <w:szCs w:val="28"/>
        </w:rPr>
        <w:t>ив его в редакции, согласно прил</w:t>
      </w:r>
      <w:r w:rsidRPr="001321CE">
        <w:rPr>
          <w:sz w:val="28"/>
          <w:szCs w:val="28"/>
        </w:rPr>
        <w:t xml:space="preserve">ожению к настоящему приказу. </w:t>
      </w:r>
    </w:p>
    <w:p w:rsidR="00F85D45" w:rsidRPr="001321CE" w:rsidRDefault="00294F57" w:rsidP="00F85D45">
      <w:pPr>
        <w:autoSpaceDE w:val="0"/>
        <w:autoSpaceDN w:val="0"/>
        <w:adjustRightInd w:val="0"/>
        <w:ind w:firstLine="709"/>
        <w:jc w:val="both"/>
        <w:rPr>
          <w:sz w:val="28"/>
          <w:szCs w:val="28"/>
        </w:rPr>
      </w:pPr>
      <w:r>
        <w:rPr>
          <w:color w:val="000000"/>
          <w:sz w:val="28"/>
          <w:szCs w:val="28"/>
        </w:rPr>
        <w:lastRenderedPageBreak/>
        <w:t>2</w:t>
      </w:r>
      <w:r w:rsidR="00F85D45" w:rsidRPr="001321CE">
        <w:rPr>
          <w:color w:val="000000"/>
          <w:sz w:val="28"/>
          <w:szCs w:val="28"/>
        </w:rPr>
        <w:t xml:space="preserve">. </w:t>
      </w:r>
      <w:r w:rsidR="00F85D45" w:rsidRPr="001321CE">
        <w:rPr>
          <w:sz w:val="28"/>
          <w:szCs w:val="28"/>
        </w:rPr>
        <w:t>Настоящий приказ вступает в силу со дня подписания и распространяет свое действие на прав</w:t>
      </w:r>
      <w:r w:rsidR="00777BED">
        <w:rPr>
          <w:sz w:val="28"/>
          <w:szCs w:val="28"/>
        </w:rPr>
        <w:t xml:space="preserve">оотношения возникшие с 01 </w:t>
      </w:r>
      <w:r w:rsidR="003F272A">
        <w:rPr>
          <w:sz w:val="28"/>
          <w:szCs w:val="28"/>
        </w:rPr>
        <w:t xml:space="preserve">января </w:t>
      </w:r>
      <w:r w:rsidR="00F85D45" w:rsidRPr="001321CE">
        <w:rPr>
          <w:sz w:val="28"/>
          <w:szCs w:val="28"/>
        </w:rPr>
        <w:t>202</w:t>
      </w:r>
      <w:r w:rsidR="003F272A">
        <w:rPr>
          <w:sz w:val="28"/>
          <w:szCs w:val="28"/>
        </w:rPr>
        <w:t>5</w:t>
      </w:r>
      <w:r w:rsidR="00F85D45" w:rsidRPr="001321CE">
        <w:rPr>
          <w:sz w:val="28"/>
          <w:szCs w:val="28"/>
        </w:rPr>
        <w:t xml:space="preserve"> года.</w:t>
      </w:r>
    </w:p>
    <w:p w:rsidR="00F85D45" w:rsidRPr="001321CE" w:rsidRDefault="00294F57" w:rsidP="00F85D45">
      <w:pPr>
        <w:tabs>
          <w:tab w:val="left" w:pos="1134"/>
        </w:tabs>
        <w:autoSpaceDE w:val="0"/>
        <w:autoSpaceDN w:val="0"/>
        <w:adjustRightInd w:val="0"/>
        <w:ind w:firstLine="709"/>
        <w:jc w:val="both"/>
        <w:rPr>
          <w:sz w:val="28"/>
          <w:szCs w:val="28"/>
        </w:rPr>
      </w:pPr>
      <w:r>
        <w:rPr>
          <w:sz w:val="28"/>
          <w:szCs w:val="28"/>
        </w:rPr>
        <w:t>3</w:t>
      </w:r>
      <w:r w:rsidR="00F85D45" w:rsidRPr="001321CE">
        <w:rPr>
          <w:sz w:val="28"/>
          <w:szCs w:val="28"/>
        </w:rPr>
        <w:t xml:space="preserve">. </w:t>
      </w:r>
      <w:r w:rsidR="000D3E6D">
        <w:rPr>
          <w:sz w:val="28"/>
          <w:szCs w:val="28"/>
        </w:rPr>
        <w:t>Начальнику</w:t>
      </w:r>
      <w:r w:rsidR="00F85D45" w:rsidRPr="001321CE">
        <w:rPr>
          <w:sz w:val="28"/>
          <w:szCs w:val="28"/>
        </w:rPr>
        <w:t xml:space="preserve"> административно-хозяйственного отдела</w:t>
      </w:r>
      <w:r>
        <w:rPr>
          <w:sz w:val="28"/>
          <w:szCs w:val="28"/>
        </w:rPr>
        <w:t xml:space="preserve"> (заведующему хозяйством)</w:t>
      </w:r>
      <w:r w:rsidR="00F85D45" w:rsidRPr="001321CE">
        <w:rPr>
          <w:sz w:val="28"/>
          <w:szCs w:val="28"/>
        </w:rPr>
        <w:t xml:space="preserve"> МКУ «ЦБУ»</w:t>
      </w:r>
      <w:r w:rsidR="00E83DFF">
        <w:rPr>
          <w:sz w:val="28"/>
          <w:szCs w:val="28"/>
        </w:rPr>
        <w:t xml:space="preserve"> </w:t>
      </w:r>
      <w:r w:rsidR="000D3E6D">
        <w:rPr>
          <w:sz w:val="28"/>
          <w:szCs w:val="28"/>
        </w:rPr>
        <w:t>Кармановой К.В.</w:t>
      </w:r>
      <w:r w:rsidR="00F85D45" w:rsidRPr="001321CE">
        <w:rPr>
          <w:sz w:val="28"/>
          <w:szCs w:val="28"/>
        </w:rPr>
        <w:t xml:space="preserve"> обеспечить опубликование </w:t>
      </w:r>
      <w:r w:rsidR="00FC66CF" w:rsidRPr="001321CE">
        <w:rPr>
          <w:sz w:val="28"/>
          <w:szCs w:val="28"/>
        </w:rPr>
        <w:t xml:space="preserve">Положения о единой учетной политике </w:t>
      </w:r>
      <w:r w:rsidR="00F85D45" w:rsidRPr="001321CE">
        <w:rPr>
          <w:sz w:val="28"/>
          <w:szCs w:val="28"/>
        </w:rPr>
        <w:t xml:space="preserve">на официальном сайте </w:t>
      </w:r>
      <w:r w:rsidR="00661C98" w:rsidRPr="001321CE">
        <w:rPr>
          <w:sz w:val="28"/>
          <w:szCs w:val="28"/>
        </w:rPr>
        <w:t>МКУ «ЦБУ»</w:t>
      </w:r>
      <w:r w:rsidR="00F85D45" w:rsidRPr="001321CE">
        <w:rPr>
          <w:sz w:val="28"/>
          <w:szCs w:val="28"/>
        </w:rPr>
        <w:t>.</w:t>
      </w:r>
    </w:p>
    <w:p w:rsidR="00F85D45" w:rsidRPr="001321CE" w:rsidRDefault="00294F57" w:rsidP="00F85D45">
      <w:pPr>
        <w:tabs>
          <w:tab w:val="left" w:pos="851"/>
        </w:tabs>
        <w:autoSpaceDE w:val="0"/>
        <w:autoSpaceDN w:val="0"/>
        <w:adjustRightInd w:val="0"/>
        <w:ind w:firstLine="709"/>
        <w:jc w:val="both"/>
        <w:rPr>
          <w:sz w:val="28"/>
          <w:szCs w:val="28"/>
        </w:rPr>
      </w:pPr>
      <w:r>
        <w:rPr>
          <w:sz w:val="28"/>
          <w:szCs w:val="28"/>
        </w:rPr>
        <w:t>4</w:t>
      </w:r>
      <w:r w:rsidR="00F85D45" w:rsidRPr="001321CE">
        <w:rPr>
          <w:sz w:val="28"/>
          <w:szCs w:val="28"/>
        </w:rPr>
        <w:t xml:space="preserve">. Контроль за исполнением приказа возложить на заместителя </w:t>
      </w:r>
      <w:r w:rsidR="00F85D45" w:rsidRPr="001321CE">
        <w:rPr>
          <w:sz w:val="28"/>
          <w:szCs w:val="28"/>
        </w:rPr>
        <w:br/>
        <w:t>директора – главного бухгалтера МКУ «ЦБУ» Никулину И.Е.</w:t>
      </w:r>
    </w:p>
    <w:p w:rsidR="00F85D45" w:rsidRPr="001321CE" w:rsidRDefault="00F85D45" w:rsidP="00F85D45">
      <w:pPr>
        <w:autoSpaceDE w:val="0"/>
        <w:autoSpaceDN w:val="0"/>
        <w:adjustRightInd w:val="0"/>
        <w:jc w:val="both"/>
        <w:rPr>
          <w:sz w:val="28"/>
          <w:szCs w:val="28"/>
        </w:rPr>
      </w:pPr>
    </w:p>
    <w:p w:rsidR="00F85D45" w:rsidRPr="001321CE" w:rsidRDefault="00F85D45" w:rsidP="00F85D45">
      <w:pPr>
        <w:autoSpaceDE w:val="0"/>
        <w:autoSpaceDN w:val="0"/>
        <w:adjustRightInd w:val="0"/>
        <w:jc w:val="both"/>
        <w:rPr>
          <w:sz w:val="28"/>
          <w:szCs w:val="28"/>
        </w:rPr>
      </w:pPr>
    </w:p>
    <w:p w:rsidR="00F85D45" w:rsidRPr="001321CE" w:rsidRDefault="00F85D45" w:rsidP="00D144D2">
      <w:pPr>
        <w:autoSpaceDE w:val="0"/>
        <w:autoSpaceDN w:val="0"/>
        <w:adjustRightInd w:val="0"/>
        <w:jc w:val="both"/>
        <w:rPr>
          <w:sz w:val="28"/>
          <w:szCs w:val="28"/>
        </w:rPr>
      </w:pPr>
      <w:r w:rsidRPr="001321CE">
        <w:rPr>
          <w:sz w:val="28"/>
          <w:szCs w:val="28"/>
        </w:rPr>
        <w:tab/>
        <w:t xml:space="preserve"> </w:t>
      </w:r>
      <w:r w:rsidRPr="001321CE">
        <w:rPr>
          <w:sz w:val="28"/>
          <w:szCs w:val="28"/>
        </w:rPr>
        <w:tab/>
      </w:r>
      <w:r w:rsidRPr="001321CE">
        <w:rPr>
          <w:sz w:val="28"/>
          <w:szCs w:val="28"/>
        </w:rPr>
        <w:tab/>
        <w:t xml:space="preserve">      </w:t>
      </w:r>
      <w:r w:rsidRPr="001321CE">
        <w:rPr>
          <w:sz w:val="28"/>
          <w:szCs w:val="28"/>
        </w:rPr>
        <w:tab/>
      </w:r>
      <w:r w:rsidRPr="001321CE">
        <w:rPr>
          <w:sz w:val="28"/>
          <w:szCs w:val="28"/>
        </w:rPr>
        <w:tab/>
      </w:r>
      <w:r w:rsidRPr="001321CE">
        <w:rPr>
          <w:sz w:val="28"/>
          <w:szCs w:val="28"/>
        </w:rPr>
        <w:tab/>
      </w:r>
      <w:r w:rsidRPr="001321CE">
        <w:rPr>
          <w:sz w:val="28"/>
          <w:szCs w:val="28"/>
        </w:rPr>
        <w:tab/>
      </w:r>
      <w:r w:rsidRPr="001321CE">
        <w:rPr>
          <w:sz w:val="28"/>
          <w:szCs w:val="28"/>
        </w:rPr>
        <w:tab/>
      </w:r>
      <w:r w:rsidRPr="001321CE">
        <w:rPr>
          <w:sz w:val="28"/>
          <w:szCs w:val="28"/>
        </w:rPr>
        <w:tab/>
      </w:r>
      <w:r w:rsidRPr="001321CE">
        <w:rPr>
          <w:sz w:val="28"/>
          <w:szCs w:val="28"/>
        </w:rPr>
        <w:tab/>
      </w:r>
      <w:r w:rsidRPr="001321CE">
        <w:rPr>
          <w:sz w:val="28"/>
          <w:szCs w:val="28"/>
        </w:rPr>
        <w:tab/>
      </w:r>
    </w:p>
    <w:p w:rsidR="00F85D45" w:rsidRPr="001321CE" w:rsidRDefault="00202908" w:rsidP="00F85D45">
      <w:pPr>
        <w:autoSpaceDE w:val="0"/>
        <w:autoSpaceDN w:val="0"/>
        <w:adjustRightInd w:val="0"/>
        <w:ind w:firstLine="540"/>
        <w:jc w:val="center"/>
        <w:rPr>
          <w:sz w:val="28"/>
          <w:szCs w:val="28"/>
        </w:rPr>
      </w:pPr>
      <w:r w:rsidRPr="001321CE">
        <w:rPr>
          <w:sz w:val="28"/>
          <w:szCs w:val="28"/>
        </w:rPr>
        <w:tab/>
      </w:r>
      <w:r w:rsidRPr="001321CE">
        <w:rPr>
          <w:sz w:val="28"/>
          <w:szCs w:val="28"/>
        </w:rPr>
        <w:tab/>
      </w:r>
      <w:r w:rsidRPr="001321CE">
        <w:rPr>
          <w:sz w:val="28"/>
          <w:szCs w:val="28"/>
        </w:rPr>
        <w:tab/>
      </w:r>
      <w:r w:rsidRPr="001321CE">
        <w:rPr>
          <w:sz w:val="28"/>
          <w:szCs w:val="28"/>
        </w:rPr>
        <w:tab/>
      </w:r>
      <w:r w:rsidRPr="001321CE">
        <w:rPr>
          <w:sz w:val="28"/>
          <w:szCs w:val="28"/>
        </w:rPr>
        <w:tab/>
      </w:r>
      <w:r w:rsidRPr="001321CE">
        <w:rPr>
          <w:sz w:val="28"/>
          <w:szCs w:val="28"/>
        </w:rPr>
        <w:tab/>
      </w:r>
      <w:r w:rsidRPr="001321CE">
        <w:rPr>
          <w:sz w:val="28"/>
          <w:szCs w:val="28"/>
        </w:rPr>
        <w:tab/>
      </w:r>
      <w:r w:rsidRPr="001321CE">
        <w:rPr>
          <w:sz w:val="28"/>
          <w:szCs w:val="28"/>
        </w:rPr>
        <w:tab/>
      </w:r>
      <w:r w:rsidRPr="001321CE">
        <w:rPr>
          <w:sz w:val="28"/>
          <w:szCs w:val="28"/>
        </w:rPr>
        <w:tab/>
      </w:r>
      <w:r w:rsidRPr="001321CE">
        <w:rPr>
          <w:sz w:val="28"/>
          <w:szCs w:val="28"/>
        </w:rPr>
        <w:tab/>
      </w:r>
      <w:r w:rsidR="00FA1531">
        <w:rPr>
          <w:sz w:val="28"/>
          <w:szCs w:val="28"/>
        </w:rPr>
        <w:t xml:space="preserve">        </w:t>
      </w:r>
      <w:r w:rsidRPr="001321CE">
        <w:rPr>
          <w:sz w:val="28"/>
          <w:szCs w:val="28"/>
        </w:rPr>
        <w:t>Т.М.</w:t>
      </w:r>
      <w:r w:rsidR="00FA1531">
        <w:rPr>
          <w:sz w:val="28"/>
          <w:szCs w:val="28"/>
        </w:rPr>
        <w:t xml:space="preserve"> </w:t>
      </w:r>
      <w:r w:rsidRPr="001321CE">
        <w:rPr>
          <w:sz w:val="28"/>
          <w:szCs w:val="28"/>
        </w:rPr>
        <w:t>Мельникова</w:t>
      </w:r>
    </w:p>
    <w:p w:rsidR="00F85D45" w:rsidRPr="001321CE" w:rsidRDefault="00F85D45" w:rsidP="00F85D45">
      <w:pPr>
        <w:autoSpaceDE w:val="0"/>
        <w:autoSpaceDN w:val="0"/>
        <w:adjustRightInd w:val="0"/>
        <w:ind w:firstLine="540"/>
        <w:jc w:val="center"/>
        <w:rPr>
          <w:sz w:val="28"/>
          <w:szCs w:val="28"/>
        </w:rPr>
      </w:pPr>
    </w:p>
    <w:p w:rsidR="00F85D45" w:rsidRPr="001321CE" w:rsidRDefault="00F85D45" w:rsidP="00F85D45">
      <w:pPr>
        <w:autoSpaceDE w:val="0"/>
        <w:autoSpaceDN w:val="0"/>
        <w:adjustRightInd w:val="0"/>
        <w:ind w:firstLine="540"/>
        <w:jc w:val="center"/>
        <w:rPr>
          <w:sz w:val="28"/>
          <w:szCs w:val="28"/>
        </w:rPr>
      </w:pPr>
    </w:p>
    <w:p w:rsidR="00F85D45" w:rsidRPr="001321CE" w:rsidRDefault="00F85D45" w:rsidP="00F85D45">
      <w:pPr>
        <w:autoSpaceDE w:val="0"/>
        <w:autoSpaceDN w:val="0"/>
        <w:adjustRightInd w:val="0"/>
        <w:ind w:firstLine="540"/>
        <w:jc w:val="center"/>
        <w:rPr>
          <w:sz w:val="28"/>
          <w:szCs w:val="28"/>
        </w:rPr>
      </w:pPr>
    </w:p>
    <w:p w:rsidR="00F85D45" w:rsidRPr="001321CE" w:rsidRDefault="00F85D45" w:rsidP="00F85D45">
      <w:pPr>
        <w:autoSpaceDE w:val="0"/>
        <w:autoSpaceDN w:val="0"/>
        <w:adjustRightInd w:val="0"/>
        <w:ind w:firstLine="540"/>
        <w:jc w:val="center"/>
        <w:rPr>
          <w:sz w:val="28"/>
          <w:szCs w:val="28"/>
        </w:rPr>
      </w:pPr>
    </w:p>
    <w:p w:rsidR="00F85D45" w:rsidRPr="001321CE" w:rsidRDefault="00F85D45" w:rsidP="00F85D45">
      <w:pPr>
        <w:autoSpaceDE w:val="0"/>
        <w:autoSpaceDN w:val="0"/>
        <w:adjustRightInd w:val="0"/>
        <w:ind w:firstLine="540"/>
        <w:jc w:val="center"/>
        <w:rPr>
          <w:sz w:val="28"/>
          <w:szCs w:val="28"/>
        </w:rPr>
      </w:pPr>
    </w:p>
    <w:p w:rsidR="00F85D45" w:rsidRPr="001321CE" w:rsidRDefault="00F85D45" w:rsidP="00F85D45">
      <w:pPr>
        <w:autoSpaceDE w:val="0"/>
        <w:autoSpaceDN w:val="0"/>
        <w:adjustRightInd w:val="0"/>
        <w:ind w:firstLine="540"/>
        <w:jc w:val="center"/>
        <w:rPr>
          <w:sz w:val="28"/>
          <w:szCs w:val="28"/>
        </w:rPr>
      </w:pPr>
    </w:p>
    <w:p w:rsidR="00F85D45" w:rsidRPr="001321CE" w:rsidRDefault="00F85D45" w:rsidP="00F85D45">
      <w:pPr>
        <w:autoSpaceDE w:val="0"/>
        <w:autoSpaceDN w:val="0"/>
        <w:adjustRightInd w:val="0"/>
        <w:ind w:firstLine="540"/>
        <w:jc w:val="center"/>
        <w:rPr>
          <w:sz w:val="28"/>
          <w:szCs w:val="28"/>
        </w:rPr>
      </w:pPr>
    </w:p>
    <w:p w:rsidR="00F85D45" w:rsidRPr="001321CE" w:rsidRDefault="00F85D45" w:rsidP="00F85D45">
      <w:pPr>
        <w:autoSpaceDE w:val="0"/>
        <w:autoSpaceDN w:val="0"/>
        <w:adjustRightInd w:val="0"/>
        <w:ind w:firstLine="540"/>
        <w:jc w:val="center"/>
        <w:rPr>
          <w:sz w:val="28"/>
          <w:szCs w:val="28"/>
        </w:rPr>
      </w:pPr>
    </w:p>
    <w:p w:rsidR="00F85D45" w:rsidRPr="001321CE" w:rsidRDefault="00F85D45" w:rsidP="00F85D45">
      <w:pPr>
        <w:autoSpaceDE w:val="0"/>
        <w:autoSpaceDN w:val="0"/>
        <w:adjustRightInd w:val="0"/>
        <w:ind w:firstLine="540"/>
        <w:jc w:val="center"/>
        <w:rPr>
          <w:sz w:val="28"/>
          <w:szCs w:val="28"/>
        </w:rPr>
      </w:pPr>
    </w:p>
    <w:p w:rsidR="00F85D45" w:rsidRPr="001321CE" w:rsidRDefault="00F85D45" w:rsidP="00F85D45">
      <w:pPr>
        <w:autoSpaceDE w:val="0"/>
        <w:autoSpaceDN w:val="0"/>
        <w:adjustRightInd w:val="0"/>
        <w:ind w:firstLine="540"/>
        <w:jc w:val="center"/>
        <w:rPr>
          <w:sz w:val="28"/>
          <w:szCs w:val="28"/>
        </w:rPr>
      </w:pPr>
    </w:p>
    <w:p w:rsidR="00F85D45" w:rsidRPr="001321CE" w:rsidRDefault="00F85D45" w:rsidP="00F85D45">
      <w:pPr>
        <w:autoSpaceDE w:val="0"/>
        <w:autoSpaceDN w:val="0"/>
        <w:adjustRightInd w:val="0"/>
        <w:ind w:firstLine="540"/>
        <w:jc w:val="center"/>
        <w:rPr>
          <w:sz w:val="28"/>
          <w:szCs w:val="28"/>
        </w:rPr>
      </w:pPr>
    </w:p>
    <w:p w:rsidR="00F85D45" w:rsidRPr="001321CE" w:rsidRDefault="00F85D45" w:rsidP="00F85D45">
      <w:pPr>
        <w:autoSpaceDE w:val="0"/>
        <w:autoSpaceDN w:val="0"/>
        <w:adjustRightInd w:val="0"/>
        <w:ind w:firstLine="540"/>
        <w:jc w:val="center"/>
        <w:rPr>
          <w:sz w:val="28"/>
          <w:szCs w:val="28"/>
        </w:rPr>
      </w:pPr>
    </w:p>
    <w:p w:rsidR="00F85D45" w:rsidRPr="001321CE" w:rsidRDefault="00F85D45" w:rsidP="00F85D45">
      <w:pPr>
        <w:autoSpaceDE w:val="0"/>
        <w:autoSpaceDN w:val="0"/>
        <w:adjustRightInd w:val="0"/>
        <w:ind w:firstLine="540"/>
        <w:jc w:val="center"/>
        <w:rPr>
          <w:sz w:val="28"/>
          <w:szCs w:val="28"/>
        </w:rPr>
      </w:pPr>
    </w:p>
    <w:p w:rsidR="00F85D45" w:rsidRPr="001321CE" w:rsidRDefault="00F85D45" w:rsidP="00F85D45">
      <w:pPr>
        <w:autoSpaceDE w:val="0"/>
        <w:autoSpaceDN w:val="0"/>
        <w:adjustRightInd w:val="0"/>
        <w:ind w:firstLine="540"/>
        <w:jc w:val="center"/>
        <w:rPr>
          <w:sz w:val="28"/>
          <w:szCs w:val="28"/>
        </w:rPr>
      </w:pPr>
    </w:p>
    <w:p w:rsidR="00F85D45" w:rsidRPr="001321CE" w:rsidRDefault="00F85D45" w:rsidP="00F85D45">
      <w:pPr>
        <w:autoSpaceDE w:val="0"/>
        <w:autoSpaceDN w:val="0"/>
        <w:adjustRightInd w:val="0"/>
        <w:ind w:firstLine="540"/>
        <w:jc w:val="center"/>
        <w:rPr>
          <w:sz w:val="28"/>
          <w:szCs w:val="28"/>
        </w:rPr>
      </w:pPr>
    </w:p>
    <w:p w:rsidR="0057347A" w:rsidRPr="001321CE" w:rsidRDefault="00AD6B87" w:rsidP="00A66282">
      <w:pPr>
        <w:ind w:firstLine="567"/>
        <w:jc w:val="both"/>
        <w:rPr>
          <w:color w:val="000000"/>
          <w:sz w:val="28"/>
          <w:szCs w:val="28"/>
        </w:rPr>
      </w:pPr>
      <w:r w:rsidRPr="001321CE">
        <w:rPr>
          <w:bCs/>
          <w:sz w:val="28"/>
          <w:szCs w:val="28"/>
        </w:rPr>
        <w:t xml:space="preserve"> </w:t>
      </w:r>
    </w:p>
    <w:p w:rsidR="0057347A" w:rsidRPr="001321CE" w:rsidRDefault="0057347A" w:rsidP="0057347A">
      <w:pPr>
        <w:suppressAutoHyphens/>
        <w:autoSpaceDE w:val="0"/>
        <w:autoSpaceDN w:val="0"/>
        <w:adjustRightInd w:val="0"/>
        <w:jc w:val="both"/>
        <w:outlineLvl w:val="0"/>
        <w:rPr>
          <w:b/>
          <w:sz w:val="28"/>
          <w:szCs w:val="28"/>
        </w:rPr>
      </w:pPr>
      <w:r w:rsidRPr="001321CE">
        <w:rPr>
          <w:color w:val="000000"/>
          <w:sz w:val="28"/>
          <w:szCs w:val="28"/>
        </w:rPr>
        <w:tab/>
      </w:r>
      <w:r w:rsidRPr="001321CE">
        <w:rPr>
          <w:b/>
          <w:sz w:val="28"/>
          <w:szCs w:val="28"/>
        </w:rPr>
        <w:t xml:space="preserve">           </w:t>
      </w:r>
    </w:p>
    <w:p w:rsidR="001941A6" w:rsidRPr="001321CE" w:rsidRDefault="001941A6" w:rsidP="00FE38E7">
      <w:pPr>
        <w:autoSpaceDE w:val="0"/>
        <w:autoSpaceDN w:val="0"/>
        <w:adjustRightInd w:val="0"/>
        <w:spacing w:line="240" w:lineRule="exact"/>
        <w:ind w:firstLine="5103"/>
        <w:rPr>
          <w:rFonts w:eastAsia="Calibri"/>
          <w:sz w:val="28"/>
          <w:szCs w:val="28"/>
        </w:rPr>
      </w:pPr>
    </w:p>
    <w:p w:rsidR="00294F57" w:rsidRDefault="00294F57" w:rsidP="00FE38E7">
      <w:pPr>
        <w:autoSpaceDE w:val="0"/>
        <w:autoSpaceDN w:val="0"/>
        <w:adjustRightInd w:val="0"/>
        <w:spacing w:line="240" w:lineRule="exact"/>
        <w:ind w:firstLine="5103"/>
        <w:rPr>
          <w:rFonts w:eastAsia="Calibri"/>
          <w:sz w:val="28"/>
          <w:szCs w:val="28"/>
        </w:rPr>
      </w:pPr>
    </w:p>
    <w:p w:rsidR="00294F57" w:rsidRDefault="00294F57" w:rsidP="00FE38E7">
      <w:pPr>
        <w:autoSpaceDE w:val="0"/>
        <w:autoSpaceDN w:val="0"/>
        <w:adjustRightInd w:val="0"/>
        <w:spacing w:line="240" w:lineRule="exact"/>
        <w:ind w:firstLine="5103"/>
        <w:rPr>
          <w:rFonts w:eastAsia="Calibri"/>
          <w:sz w:val="28"/>
          <w:szCs w:val="28"/>
        </w:rPr>
      </w:pPr>
    </w:p>
    <w:p w:rsidR="00294F57" w:rsidRDefault="00294F57" w:rsidP="00FE38E7">
      <w:pPr>
        <w:autoSpaceDE w:val="0"/>
        <w:autoSpaceDN w:val="0"/>
        <w:adjustRightInd w:val="0"/>
        <w:spacing w:line="240" w:lineRule="exact"/>
        <w:ind w:firstLine="5103"/>
        <w:rPr>
          <w:rFonts w:eastAsia="Calibri"/>
          <w:sz w:val="28"/>
          <w:szCs w:val="28"/>
        </w:rPr>
      </w:pPr>
    </w:p>
    <w:p w:rsidR="00294F57" w:rsidRDefault="00294F57" w:rsidP="00FE38E7">
      <w:pPr>
        <w:autoSpaceDE w:val="0"/>
        <w:autoSpaceDN w:val="0"/>
        <w:adjustRightInd w:val="0"/>
        <w:spacing w:line="240" w:lineRule="exact"/>
        <w:ind w:firstLine="5103"/>
        <w:rPr>
          <w:rFonts w:eastAsia="Calibri"/>
          <w:sz w:val="28"/>
          <w:szCs w:val="28"/>
        </w:rPr>
      </w:pPr>
    </w:p>
    <w:p w:rsidR="00294F57" w:rsidRDefault="00294F57" w:rsidP="00FE38E7">
      <w:pPr>
        <w:autoSpaceDE w:val="0"/>
        <w:autoSpaceDN w:val="0"/>
        <w:adjustRightInd w:val="0"/>
        <w:spacing w:line="240" w:lineRule="exact"/>
        <w:ind w:firstLine="5103"/>
        <w:rPr>
          <w:rFonts w:eastAsia="Calibri"/>
          <w:sz w:val="28"/>
          <w:szCs w:val="28"/>
        </w:rPr>
      </w:pPr>
    </w:p>
    <w:p w:rsidR="00294F57" w:rsidRDefault="00294F57" w:rsidP="00FE38E7">
      <w:pPr>
        <w:autoSpaceDE w:val="0"/>
        <w:autoSpaceDN w:val="0"/>
        <w:adjustRightInd w:val="0"/>
        <w:spacing w:line="240" w:lineRule="exact"/>
        <w:ind w:firstLine="5103"/>
        <w:rPr>
          <w:rFonts w:eastAsia="Calibri"/>
          <w:sz w:val="28"/>
          <w:szCs w:val="28"/>
        </w:rPr>
      </w:pPr>
    </w:p>
    <w:p w:rsidR="00294F57" w:rsidRDefault="00294F57" w:rsidP="00FE38E7">
      <w:pPr>
        <w:autoSpaceDE w:val="0"/>
        <w:autoSpaceDN w:val="0"/>
        <w:adjustRightInd w:val="0"/>
        <w:spacing w:line="240" w:lineRule="exact"/>
        <w:ind w:firstLine="5103"/>
        <w:rPr>
          <w:rFonts w:eastAsia="Calibri"/>
          <w:sz w:val="28"/>
          <w:szCs w:val="28"/>
        </w:rPr>
      </w:pPr>
    </w:p>
    <w:p w:rsidR="00294F57" w:rsidRDefault="00294F57" w:rsidP="00FE38E7">
      <w:pPr>
        <w:autoSpaceDE w:val="0"/>
        <w:autoSpaceDN w:val="0"/>
        <w:adjustRightInd w:val="0"/>
        <w:spacing w:line="240" w:lineRule="exact"/>
        <w:ind w:firstLine="5103"/>
        <w:rPr>
          <w:rFonts w:eastAsia="Calibri"/>
          <w:sz w:val="28"/>
          <w:szCs w:val="28"/>
        </w:rPr>
      </w:pPr>
    </w:p>
    <w:p w:rsidR="00294F57" w:rsidRDefault="00294F57" w:rsidP="00FE38E7">
      <w:pPr>
        <w:autoSpaceDE w:val="0"/>
        <w:autoSpaceDN w:val="0"/>
        <w:adjustRightInd w:val="0"/>
        <w:spacing w:line="240" w:lineRule="exact"/>
        <w:ind w:firstLine="5103"/>
        <w:rPr>
          <w:rFonts w:eastAsia="Calibri"/>
          <w:sz w:val="28"/>
          <w:szCs w:val="28"/>
        </w:rPr>
      </w:pPr>
    </w:p>
    <w:p w:rsidR="00294F57" w:rsidRDefault="00294F57" w:rsidP="00FE38E7">
      <w:pPr>
        <w:autoSpaceDE w:val="0"/>
        <w:autoSpaceDN w:val="0"/>
        <w:adjustRightInd w:val="0"/>
        <w:spacing w:line="240" w:lineRule="exact"/>
        <w:ind w:firstLine="5103"/>
        <w:rPr>
          <w:rFonts w:eastAsia="Calibri"/>
          <w:sz w:val="28"/>
          <w:szCs w:val="28"/>
        </w:rPr>
      </w:pPr>
    </w:p>
    <w:p w:rsidR="00294F57" w:rsidRDefault="00294F57" w:rsidP="00FE38E7">
      <w:pPr>
        <w:autoSpaceDE w:val="0"/>
        <w:autoSpaceDN w:val="0"/>
        <w:adjustRightInd w:val="0"/>
        <w:spacing w:line="240" w:lineRule="exact"/>
        <w:ind w:firstLine="5103"/>
        <w:rPr>
          <w:rFonts w:eastAsia="Calibri"/>
          <w:sz w:val="28"/>
          <w:szCs w:val="28"/>
        </w:rPr>
      </w:pPr>
    </w:p>
    <w:p w:rsidR="00294F57" w:rsidRDefault="00294F57" w:rsidP="00FE38E7">
      <w:pPr>
        <w:autoSpaceDE w:val="0"/>
        <w:autoSpaceDN w:val="0"/>
        <w:adjustRightInd w:val="0"/>
        <w:spacing w:line="240" w:lineRule="exact"/>
        <w:ind w:firstLine="5103"/>
        <w:rPr>
          <w:rFonts w:eastAsia="Calibri"/>
          <w:sz w:val="28"/>
          <w:szCs w:val="28"/>
        </w:rPr>
      </w:pPr>
    </w:p>
    <w:p w:rsidR="00294F57" w:rsidRDefault="00294F57" w:rsidP="00FE38E7">
      <w:pPr>
        <w:autoSpaceDE w:val="0"/>
        <w:autoSpaceDN w:val="0"/>
        <w:adjustRightInd w:val="0"/>
        <w:spacing w:line="240" w:lineRule="exact"/>
        <w:ind w:firstLine="5103"/>
        <w:rPr>
          <w:rFonts w:eastAsia="Calibri"/>
          <w:sz w:val="28"/>
          <w:szCs w:val="28"/>
        </w:rPr>
      </w:pPr>
    </w:p>
    <w:p w:rsidR="00294F57" w:rsidRDefault="00294F57" w:rsidP="00FE38E7">
      <w:pPr>
        <w:autoSpaceDE w:val="0"/>
        <w:autoSpaceDN w:val="0"/>
        <w:adjustRightInd w:val="0"/>
        <w:spacing w:line="240" w:lineRule="exact"/>
        <w:ind w:firstLine="5103"/>
        <w:rPr>
          <w:rFonts w:eastAsia="Calibri"/>
          <w:sz w:val="28"/>
          <w:szCs w:val="28"/>
        </w:rPr>
      </w:pPr>
    </w:p>
    <w:p w:rsidR="00294F57" w:rsidRDefault="00294F57" w:rsidP="00FE38E7">
      <w:pPr>
        <w:autoSpaceDE w:val="0"/>
        <w:autoSpaceDN w:val="0"/>
        <w:adjustRightInd w:val="0"/>
        <w:spacing w:line="240" w:lineRule="exact"/>
        <w:ind w:firstLine="5103"/>
        <w:rPr>
          <w:rFonts w:eastAsia="Calibri"/>
          <w:sz w:val="28"/>
          <w:szCs w:val="28"/>
        </w:rPr>
      </w:pPr>
    </w:p>
    <w:p w:rsidR="00294F57" w:rsidRDefault="00294F57" w:rsidP="00FE38E7">
      <w:pPr>
        <w:autoSpaceDE w:val="0"/>
        <w:autoSpaceDN w:val="0"/>
        <w:adjustRightInd w:val="0"/>
        <w:spacing w:line="240" w:lineRule="exact"/>
        <w:ind w:firstLine="5103"/>
        <w:rPr>
          <w:rFonts w:eastAsia="Calibri"/>
          <w:sz w:val="28"/>
          <w:szCs w:val="28"/>
        </w:rPr>
      </w:pPr>
    </w:p>
    <w:p w:rsidR="00294F57" w:rsidRDefault="00294F57" w:rsidP="00FE38E7">
      <w:pPr>
        <w:autoSpaceDE w:val="0"/>
        <w:autoSpaceDN w:val="0"/>
        <w:adjustRightInd w:val="0"/>
        <w:spacing w:line="240" w:lineRule="exact"/>
        <w:ind w:firstLine="5103"/>
        <w:rPr>
          <w:rFonts w:eastAsia="Calibri"/>
          <w:sz w:val="28"/>
          <w:szCs w:val="28"/>
        </w:rPr>
      </w:pPr>
    </w:p>
    <w:p w:rsidR="00294F57" w:rsidRDefault="00294F57" w:rsidP="00FE38E7">
      <w:pPr>
        <w:autoSpaceDE w:val="0"/>
        <w:autoSpaceDN w:val="0"/>
        <w:adjustRightInd w:val="0"/>
        <w:spacing w:line="240" w:lineRule="exact"/>
        <w:ind w:firstLine="5103"/>
        <w:rPr>
          <w:rFonts w:eastAsia="Calibri"/>
          <w:sz w:val="28"/>
          <w:szCs w:val="28"/>
        </w:rPr>
      </w:pPr>
    </w:p>
    <w:p w:rsidR="00294F57" w:rsidRDefault="00294F57" w:rsidP="00FE38E7">
      <w:pPr>
        <w:autoSpaceDE w:val="0"/>
        <w:autoSpaceDN w:val="0"/>
        <w:adjustRightInd w:val="0"/>
        <w:spacing w:line="240" w:lineRule="exact"/>
        <w:ind w:firstLine="5103"/>
        <w:rPr>
          <w:rFonts w:eastAsia="Calibri"/>
          <w:sz w:val="28"/>
          <w:szCs w:val="28"/>
        </w:rPr>
      </w:pPr>
    </w:p>
    <w:p w:rsidR="00294F57" w:rsidRDefault="00294F57" w:rsidP="00FE38E7">
      <w:pPr>
        <w:autoSpaceDE w:val="0"/>
        <w:autoSpaceDN w:val="0"/>
        <w:adjustRightInd w:val="0"/>
        <w:spacing w:line="240" w:lineRule="exact"/>
        <w:ind w:firstLine="5103"/>
        <w:rPr>
          <w:rFonts w:eastAsia="Calibri"/>
          <w:sz w:val="28"/>
          <w:szCs w:val="28"/>
        </w:rPr>
      </w:pPr>
    </w:p>
    <w:p w:rsidR="00294F57" w:rsidRDefault="00294F57" w:rsidP="00FE38E7">
      <w:pPr>
        <w:autoSpaceDE w:val="0"/>
        <w:autoSpaceDN w:val="0"/>
        <w:adjustRightInd w:val="0"/>
        <w:spacing w:line="240" w:lineRule="exact"/>
        <w:ind w:firstLine="5103"/>
        <w:rPr>
          <w:rFonts w:eastAsia="Calibri"/>
          <w:sz w:val="28"/>
          <w:szCs w:val="28"/>
        </w:rPr>
      </w:pPr>
    </w:p>
    <w:p w:rsidR="00294F57" w:rsidRDefault="00294F57" w:rsidP="00FE38E7">
      <w:pPr>
        <w:autoSpaceDE w:val="0"/>
        <w:autoSpaceDN w:val="0"/>
        <w:adjustRightInd w:val="0"/>
        <w:spacing w:line="240" w:lineRule="exact"/>
        <w:ind w:firstLine="5103"/>
        <w:rPr>
          <w:rFonts w:eastAsia="Calibri"/>
          <w:sz w:val="28"/>
          <w:szCs w:val="28"/>
        </w:rPr>
      </w:pPr>
    </w:p>
    <w:p w:rsidR="00294F57" w:rsidRDefault="00294F57" w:rsidP="00FE38E7">
      <w:pPr>
        <w:autoSpaceDE w:val="0"/>
        <w:autoSpaceDN w:val="0"/>
        <w:adjustRightInd w:val="0"/>
        <w:spacing w:line="240" w:lineRule="exact"/>
        <w:ind w:firstLine="5103"/>
        <w:rPr>
          <w:rFonts w:eastAsia="Calibri"/>
          <w:sz w:val="28"/>
          <w:szCs w:val="28"/>
        </w:rPr>
      </w:pPr>
    </w:p>
    <w:p w:rsidR="00A1307B" w:rsidRDefault="00FA1531" w:rsidP="00FE38E7">
      <w:pPr>
        <w:autoSpaceDE w:val="0"/>
        <w:autoSpaceDN w:val="0"/>
        <w:adjustRightInd w:val="0"/>
        <w:spacing w:line="240" w:lineRule="exact"/>
        <w:ind w:firstLine="5103"/>
        <w:rPr>
          <w:rFonts w:eastAsia="Calibri"/>
          <w:sz w:val="28"/>
          <w:szCs w:val="28"/>
        </w:rPr>
      </w:pPr>
      <w:r>
        <w:rPr>
          <w:rFonts w:eastAsia="Calibri"/>
          <w:sz w:val="28"/>
          <w:szCs w:val="28"/>
        </w:rPr>
        <w:t xml:space="preserve">       </w:t>
      </w:r>
    </w:p>
    <w:p w:rsidR="00FE38E7" w:rsidRPr="00E37623" w:rsidRDefault="00FE38E7" w:rsidP="00A1307B">
      <w:pPr>
        <w:autoSpaceDE w:val="0"/>
        <w:autoSpaceDN w:val="0"/>
        <w:adjustRightInd w:val="0"/>
        <w:spacing w:line="240" w:lineRule="exact"/>
        <w:ind w:left="1314" w:firstLine="4446"/>
        <w:rPr>
          <w:rFonts w:eastAsia="Calibri"/>
          <w:sz w:val="28"/>
          <w:szCs w:val="28"/>
        </w:rPr>
      </w:pPr>
      <w:r w:rsidRPr="00E37623">
        <w:rPr>
          <w:rFonts w:eastAsia="Calibri"/>
          <w:sz w:val="28"/>
          <w:szCs w:val="28"/>
        </w:rPr>
        <w:lastRenderedPageBreak/>
        <w:t>Приложение</w:t>
      </w:r>
    </w:p>
    <w:p w:rsidR="00FE38E7" w:rsidRPr="00E37623" w:rsidRDefault="00FA1531" w:rsidP="00FE38E7">
      <w:pPr>
        <w:autoSpaceDE w:val="0"/>
        <w:autoSpaceDN w:val="0"/>
        <w:adjustRightInd w:val="0"/>
        <w:spacing w:line="240" w:lineRule="exact"/>
        <w:ind w:firstLine="5103"/>
        <w:rPr>
          <w:rFonts w:eastAsia="Calibri"/>
          <w:sz w:val="28"/>
          <w:szCs w:val="28"/>
        </w:rPr>
      </w:pPr>
      <w:r w:rsidRPr="00E37623">
        <w:rPr>
          <w:rFonts w:eastAsia="Calibri"/>
          <w:sz w:val="28"/>
          <w:szCs w:val="28"/>
        </w:rPr>
        <w:t xml:space="preserve">        </w:t>
      </w:r>
      <w:r w:rsidR="00A1307B" w:rsidRPr="00E37623">
        <w:rPr>
          <w:rFonts w:eastAsia="Calibri"/>
          <w:sz w:val="28"/>
          <w:szCs w:val="28"/>
        </w:rPr>
        <w:tab/>
      </w:r>
      <w:r w:rsidRPr="00E37623">
        <w:rPr>
          <w:rFonts w:eastAsia="Calibri"/>
          <w:sz w:val="28"/>
          <w:szCs w:val="28"/>
        </w:rPr>
        <w:t>к приказу директора</w:t>
      </w:r>
      <w:r w:rsidR="00FE38E7" w:rsidRPr="00E37623">
        <w:rPr>
          <w:rFonts w:eastAsia="Calibri"/>
          <w:sz w:val="28"/>
          <w:szCs w:val="28"/>
        </w:rPr>
        <w:t xml:space="preserve"> МКУ «ЦБУ»</w:t>
      </w:r>
    </w:p>
    <w:p w:rsidR="00F85D45" w:rsidRPr="00E37623" w:rsidRDefault="00F85D45" w:rsidP="00F85D45">
      <w:pPr>
        <w:autoSpaceDE w:val="0"/>
        <w:autoSpaceDN w:val="0"/>
        <w:adjustRightInd w:val="0"/>
        <w:ind w:firstLine="540"/>
        <w:jc w:val="center"/>
        <w:rPr>
          <w:sz w:val="28"/>
          <w:szCs w:val="28"/>
        </w:rPr>
      </w:pPr>
    </w:p>
    <w:p w:rsidR="00723C25" w:rsidRPr="00E37623" w:rsidRDefault="00723C25" w:rsidP="00F85D45">
      <w:pPr>
        <w:autoSpaceDE w:val="0"/>
        <w:autoSpaceDN w:val="0"/>
        <w:adjustRightInd w:val="0"/>
        <w:ind w:firstLine="540"/>
        <w:jc w:val="center"/>
        <w:rPr>
          <w:b/>
          <w:bCs/>
          <w:sz w:val="28"/>
          <w:szCs w:val="28"/>
        </w:rPr>
      </w:pPr>
    </w:p>
    <w:p w:rsidR="00F85D45" w:rsidRPr="00E37623" w:rsidRDefault="00F85D45" w:rsidP="00F85D45">
      <w:pPr>
        <w:autoSpaceDE w:val="0"/>
        <w:autoSpaceDN w:val="0"/>
        <w:adjustRightInd w:val="0"/>
        <w:ind w:firstLine="540"/>
        <w:jc w:val="center"/>
        <w:rPr>
          <w:b/>
          <w:bCs/>
          <w:sz w:val="28"/>
          <w:szCs w:val="28"/>
        </w:rPr>
      </w:pPr>
      <w:r w:rsidRPr="00E37623">
        <w:rPr>
          <w:b/>
          <w:bCs/>
          <w:sz w:val="28"/>
          <w:szCs w:val="28"/>
        </w:rPr>
        <w:t>Положение о единой учетной политике</w:t>
      </w:r>
      <w:r w:rsidRPr="00E37623">
        <w:rPr>
          <w:b/>
          <w:sz w:val="28"/>
          <w:szCs w:val="28"/>
        </w:rPr>
        <w:t xml:space="preserve"> субъектов </w:t>
      </w:r>
      <w:r w:rsidRPr="00E37623">
        <w:rPr>
          <w:b/>
          <w:bCs/>
          <w:sz w:val="28"/>
          <w:szCs w:val="28"/>
        </w:rPr>
        <w:t xml:space="preserve">централизованного учета </w:t>
      </w:r>
      <w:r w:rsidRPr="00E37623">
        <w:rPr>
          <w:b/>
          <w:sz w:val="28"/>
          <w:szCs w:val="28"/>
        </w:rPr>
        <w:t>в целях организации и ведения муниципальным казенным учреждением «Центр бухгалтерского учета и отчетности» города Перми бухгалтерского</w:t>
      </w:r>
      <w:r w:rsidR="00810740" w:rsidRPr="00E37623">
        <w:rPr>
          <w:b/>
          <w:sz w:val="28"/>
          <w:szCs w:val="28"/>
        </w:rPr>
        <w:t xml:space="preserve"> (бюджетного)</w:t>
      </w:r>
      <w:r w:rsidRPr="00E37623">
        <w:rPr>
          <w:b/>
          <w:sz w:val="28"/>
          <w:szCs w:val="28"/>
        </w:rPr>
        <w:t xml:space="preserve"> учета</w:t>
      </w:r>
      <w:r w:rsidR="00A1307B" w:rsidRPr="00E37623">
        <w:rPr>
          <w:b/>
          <w:sz w:val="28"/>
          <w:szCs w:val="28"/>
        </w:rPr>
        <w:t>.</w:t>
      </w:r>
    </w:p>
    <w:p w:rsidR="00F85D45" w:rsidRPr="00E37623" w:rsidRDefault="00F85D45" w:rsidP="00F85D45">
      <w:pPr>
        <w:jc w:val="center"/>
        <w:rPr>
          <w:b/>
          <w:sz w:val="28"/>
          <w:szCs w:val="28"/>
        </w:rPr>
      </w:pPr>
    </w:p>
    <w:p w:rsidR="00F85D45" w:rsidRPr="00E37623" w:rsidRDefault="00F85D45" w:rsidP="00F85D45">
      <w:pPr>
        <w:numPr>
          <w:ilvl w:val="0"/>
          <w:numId w:val="16"/>
        </w:numPr>
        <w:jc w:val="center"/>
        <w:rPr>
          <w:b/>
          <w:sz w:val="28"/>
          <w:szCs w:val="28"/>
        </w:rPr>
      </w:pPr>
      <w:r w:rsidRPr="00E37623">
        <w:rPr>
          <w:b/>
          <w:sz w:val="28"/>
          <w:szCs w:val="28"/>
        </w:rPr>
        <w:t>Общие положения</w:t>
      </w:r>
      <w:r w:rsidR="00A1307B" w:rsidRPr="00E37623">
        <w:rPr>
          <w:b/>
          <w:sz w:val="28"/>
          <w:szCs w:val="28"/>
        </w:rPr>
        <w:t>.</w:t>
      </w:r>
    </w:p>
    <w:p w:rsidR="00F85D45" w:rsidRPr="00E37623" w:rsidRDefault="00F85D45" w:rsidP="00F85D45">
      <w:pPr>
        <w:jc w:val="center"/>
        <w:rPr>
          <w:b/>
          <w:sz w:val="28"/>
          <w:szCs w:val="28"/>
        </w:rPr>
      </w:pPr>
    </w:p>
    <w:p w:rsidR="00F85D45" w:rsidRPr="00E37623" w:rsidRDefault="00F85D45" w:rsidP="00F85D45">
      <w:pPr>
        <w:ind w:firstLine="709"/>
        <w:jc w:val="both"/>
        <w:rPr>
          <w:bCs/>
          <w:sz w:val="28"/>
          <w:szCs w:val="28"/>
        </w:rPr>
      </w:pPr>
      <w:r w:rsidRPr="00E37623">
        <w:rPr>
          <w:bCs/>
          <w:sz w:val="28"/>
          <w:szCs w:val="28"/>
        </w:rPr>
        <w:t xml:space="preserve">Настоящее Положение </w:t>
      </w:r>
      <w:r w:rsidRPr="00E37623">
        <w:rPr>
          <w:sz w:val="28"/>
          <w:szCs w:val="28"/>
        </w:rPr>
        <w:t xml:space="preserve">о </w:t>
      </w:r>
      <w:r w:rsidRPr="00E37623">
        <w:rPr>
          <w:bCs/>
          <w:sz w:val="28"/>
          <w:szCs w:val="28"/>
        </w:rPr>
        <w:t>единой учетной политике</w:t>
      </w:r>
      <w:r w:rsidRPr="00E37623">
        <w:rPr>
          <w:sz w:val="28"/>
          <w:szCs w:val="28"/>
        </w:rPr>
        <w:t xml:space="preserve"> субъектов </w:t>
      </w:r>
      <w:r w:rsidRPr="00E37623">
        <w:rPr>
          <w:bCs/>
          <w:sz w:val="28"/>
          <w:szCs w:val="28"/>
        </w:rPr>
        <w:t xml:space="preserve">централизованного учета </w:t>
      </w:r>
      <w:r w:rsidRPr="00E37623">
        <w:rPr>
          <w:sz w:val="28"/>
          <w:szCs w:val="28"/>
        </w:rPr>
        <w:t>в целях организации и ведения б</w:t>
      </w:r>
      <w:r w:rsidR="00A11A4C" w:rsidRPr="00E37623">
        <w:rPr>
          <w:sz w:val="28"/>
          <w:szCs w:val="28"/>
        </w:rPr>
        <w:t>ухгалтерского</w:t>
      </w:r>
      <w:r w:rsidR="00810740" w:rsidRPr="00E37623">
        <w:rPr>
          <w:b/>
          <w:sz w:val="28"/>
          <w:szCs w:val="28"/>
        </w:rPr>
        <w:t xml:space="preserve"> </w:t>
      </w:r>
      <w:r w:rsidR="00810740" w:rsidRPr="00E37623">
        <w:rPr>
          <w:sz w:val="28"/>
          <w:szCs w:val="28"/>
        </w:rPr>
        <w:t>(бюджетного</w:t>
      </w:r>
      <w:r w:rsidRPr="00E37623">
        <w:rPr>
          <w:sz w:val="28"/>
          <w:szCs w:val="28"/>
        </w:rPr>
        <w:t xml:space="preserve">) учета муниципальным казенным учреждением «Центр бухгалтерского учета и отчетности» города Перми </w:t>
      </w:r>
      <w:r w:rsidRPr="00E37623">
        <w:rPr>
          <w:color w:val="000000"/>
          <w:sz w:val="28"/>
          <w:szCs w:val="28"/>
        </w:rPr>
        <w:t>(далее – Положение</w:t>
      </w:r>
      <w:r w:rsidRPr="00E37623">
        <w:rPr>
          <w:sz w:val="28"/>
          <w:szCs w:val="28"/>
        </w:rPr>
        <w:t xml:space="preserve"> о </w:t>
      </w:r>
      <w:r w:rsidRPr="00E37623">
        <w:rPr>
          <w:bCs/>
          <w:sz w:val="28"/>
          <w:szCs w:val="28"/>
        </w:rPr>
        <w:t>единой учетной политике</w:t>
      </w:r>
      <w:r w:rsidRPr="00E37623">
        <w:rPr>
          <w:color w:val="000000"/>
          <w:sz w:val="28"/>
          <w:szCs w:val="28"/>
        </w:rPr>
        <w:t>, МКУ «ЦБУ») подготовлено для</w:t>
      </w:r>
      <w:r w:rsidRPr="00E37623">
        <w:rPr>
          <w:bCs/>
          <w:sz w:val="28"/>
          <w:szCs w:val="28"/>
        </w:rPr>
        <w:t xml:space="preserve"> установления единых требований к ведению </w:t>
      </w:r>
      <w:r w:rsidR="00810740" w:rsidRPr="00E37623">
        <w:rPr>
          <w:sz w:val="28"/>
          <w:szCs w:val="28"/>
        </w:rPr>
        <w:t>бухгалтерского</w:t>
      </w:r>
      <w:r w:rsidR="00810740" w:rsidRPr="00E37623">
        <w:rPr>
          <w:b/>
          <w:sz w:val="28"/>
          <w:szCs w:val="28"/>
        </w:rPr>
        <w:t xml:space="preserve"> </w:t>
      </w:r>
      <w:r w:rsidR="00810740" w:rsidRPr="00E37623">
        <w:rPr>
          <w:sz w:val="28"/>
          <w:szCs w:val="28"/>
        </w:rPr>
        <w:t>(бюджетного) учета</w:t>
      </w:r>
      <w:r w:rsidRPr="00E37623">
        <w:rPr>
          <w:bCs/>
          <w:sz w:val="28"/>
          <w:szCs w:val="28"/>
        </w:rPr>
        <w:t xml:space="preserve">, в том числе формирования </w:t>
      </w:r>
      <w:r w:rsidR="00810740" w:rsidRPr="00E37623">
        <w:rPr>
          <w:sz w:val="28"/>
          <w:szCs w:val="28"/>
        </w:rPr>
        <w:t>бухгалтерской</w:t>
      </w:r>
      <w:r w:rsidR="00810740" w:rsidRPr="00E37623">
        <w:rPr>
          <w:b/>
          <w:sz w:val="28"/>
          <w:szCs w:val="28"/>
        </w:rPr>
        <w:t xml:space="preserve"> </w:t>
      </w:r>
      <w:r w:rsidR="00810740" w:rsidRPr="00E37623">
        <w:rPr>
          <w:sz w:val="28"/>
          <w:szCs w:val="28"/>
        </w:rPr>
        <w:t>(бюджетной</w:t>
      </w:r>
      <w:r w:rsidR="006C77BC" w:rsidRPr="00E37623">
        <w:rPr>
          <w:sz w:val="28"/>
          <w:szCs w:val="28"/>
        </w:rPr>
        <w:t>) (</w:t>
      </w:r>
      <w:r w:rsidRPr="00E37623">
        <w:rPr>
          <w:bCs/>
          <w:sz w:val="28"/>
          <w:szCs w:val="28"/>
        </w:rPr>
        <w:t xml:space="preserve">финансовой) отчетности, а также создание механизма регулирования </w:t>
      </w:r>
      <w:r w:rsidR="00810740" w:rsidRPr="00E37623">
        <w:rPr>
          <w:sz w:val="28"/>
          <w:szCs w:val="28"/>
        </w:rPr>
        <w:t>бухгалтерского</w:t>
      </w:r>
      <w:r w:rsidR="00810740" w:rsidRPr="00E37623">
        <w:rPr>
          <w:b/>
          <w:sz w:val="28"/>
          <w:szCs w:val="28"/>
        </w:rPr>
        <w:t xml:space="preserve"> </w:t>
      </w:r>
      <w:r w:rsidR="00810740" w:rsidRPr="00E37623">
        <w:rPr>
          <w:sz w:val="28"/>
          <w:szCs w:val="28"/>
        </w:rPr>
        <w:t>(бюджетного)</w:t>
      </w:r>
      <w:r w:rsidR="00565787" w:rsidRPr="00E37623">
        <w:rPr>
          <w:sz w:val="28"/>
          <w:szCs w:val="28"/>
        </w:rPr>
        <w:t xml:space="preserve"> </w:t>
      </w:r>
      <w:r w:rsidRPr="00E37623">
        <w:rPr>
          <w:bCs/>
          <w:sz w:val="28"/>
          <w:szCs w:val="28"/>
        </w:rPr>
        <w:t>учета.</w:t>
      </w:r>
    </w:p>
    <w:p w:rsidR="00F85D45" w:rsidRPr="00E37623" w:rsidRDefault="00F85D45" w:rsidP="00F85D45">
      <w:pPr>
        <w:ind w:firstLine="709"/>
        <w:jc w:val="both"/>
        <w:rPr>
          <w:sz w:val="28"/>
          <w:szCs w:val="28"/>
        </w:rPr>
      </w:pPr>
      <w:r w:rsidRPr="00E37623">
        <w:rPr>
          <w:sz w:val="28"/>
          <w:szCs w:val="28"/>
        </w:rPr>
        <w:t xml:space="preserve">В целях организации и ведения </w:t>
      </w:r>
      <w:r w:rsidR="00810740" w:rsidRPr="00E37623">
        <w:rPr>
          <w:sz w:val="28"/>
          <w:szCs w:val="28"/>
        </w:rPr>
        <w:t>бухгалтерского</w:t>
      </w:r>
      <w:r w:rsidR="00810740" w:rsidRPr="00E37623">
        <w:rPr>
          <w:b/>
          <w:sz w:val="28"/>
          <w:szCs w:val="28"/>
        </w:rPr>
        <w:t xml:space="preserve"> </w:t>
      </w:r>
      <w:r w:rsidR="00810740" w:rsidRPr="00E37623">
        <w:rPr>
          <w:sz w:val="28"/>
          <w:szCs w:val="28"/>
        </w:rPr>
        <w:t>(бюджетного)</w:t>
      </w:r>
      <w:r w:rsidR="00B972FD" w:rsidRPr="00E37623">
        <w:rPr>
          <w:sz w:val="28"/>
          <w:szCs w:val="28"/>
        </w:rPr>
        <w:t xml:space="preserve"> </w:t>
      </w:r>
      <w:r w:rsidRPr="00E37623">
        <w:rPr>
          <w:sz w:val="28"/>
          <w:szCs w:val="28"/>
        </w:rPr>
        <w:t xml:space="preserve">учета настоящим Положением о </w:t>
      </w:r>
      <w:r w:rsidRPr="00E37623">
        <w:rPr>
          <w:bCs/>
          <w:sz w:val="28"/>
          <w:szCs w:val="28"/>
        </w:rPr>
        <w:t>единой учетной политике</w:t>
      </w:r>
      <w:r w:rsidRPr="00E37623">
        <w:rPr>
          <w:sz w:val="28"/>
          <w:szCs w:val="28"/>
        </w:rPr>
        <w:t xml:space="preserve"> утверждаются:</w:t>
      </w:r>
    </w:p>
    <w:p w:rsidR="00F85D45" w:rsidRPr="00E37623" w:rsidRDefault="00F85D45" w:rsidP="00F85D45">
      <w:pPr>
        <w:jc w:val="both"/>
        <w:rPr>
          <w:sz w:val="28"/>
          <w:szCs w:val="28"/>
        </w:rPr>
      </w:pPr>
      <w:r w:rsidRPr="00E37623">
        <w:rPr>
          <w:sz w:val="28"/>
          <w:szCs w:val="28"/>
        </w:rPr>
        <w:tab/>
        <w:t xml:space="preserve">методы оценки объектов </w:t>
      </w:r>
      <w:r w:rsidR="00810740" w:rsidRPr="00E37623">
        <w:rPr>
          <w:sz w:val="28"/>
          <w:szCs w:val="28"/>
        </w:rPr>
        <w:t>бухгалтерского</w:t>
      </w:r>
      <w:r w:rsidR="00810740" w:rsidRPr="00E37623">
        <w:rPr>
          <w:b/>
          <w:sz w:val="28"/>
          <w:szCs w:val="28"/>
        </w:rPr>
        <w:t xml:space="preserve"> </w:t>
      </w:r>
      <w:r w:rsidR="00810740" w:rsidRPr="00E37623">
        <w:rPr>
          <w:sz w:val="28"/>
          <w:szCs w:val="28"/>
        </w:rPr>
        <w:t>(бюджетного)</w:t>
      </w:r>
      <w:r w:rsidR="006C77BC" w:rsidRPr="00E37623">
        <w:rPr>
          <w:sz w:val="28"/>
          <w:szCs w:val="28"/>
        </w:rPr>
        <w:t xml:space="preserve"> </w:t>
      </w:r>
      <w:r w:rsidRPr="00E37623">
        <w:rPr>
          <w:sz w:val="28"/>
          <w:szCs w:val="28"/>
        </w:rPr>
        <w:t xml:space="preserve">учета, порядок признания (постановки на учет), порядок прекращения признания (выбытия из учета) объектов </w:t>
      </w:r>
      <w:r w:rsidR="00810740" w:rsidRPr="00E37623">
        <w:rPr>
          <w:sz w:val="28"/>
          <w:szCs w:val="28"/>
        </w:rPr>
        <w:t>бухгалтерского</w:t>
      </w:r>
      <w:r w:rsidR="00810740" w:rsidRPr="00E37623">
        <w:rPr>
          <w:b/>
          <w:sz w:val="28"/>
          <w:szCs w:val="28"/>
        </w:rPr>
        <w:t xml:space="preserve"> </w:t>
      </w:r>
      <w:r w:rsidR="00810740" w:rsidRPr="00E37623">
        <w:rPr>
          <w:sz w:val="28"/>
          <w:szCs w:val="28"/>
        </w:rPr>
        <w:t>(бюджетного)</w:t>
      </w:r>
      <w:r w:rsidR="00565787" w:rsidRPr="00E37623">
        <w:rPr>
          <w:sz w:val="28"/>
          <w:szCs w:val="28"/>
        </w:rPr>
        <w:t xml:space="preserve"> </w:t>
      </w:r>
      <w:r w:rsidRPr="00E37623">
        <w:rPr>
          <w:sz w:val="28"/>
          <w:szCs w:val="28"/>
        </w:rPr>
        <w:t>учета;</w:t>
      </w:r>
    </w:p>
    <w:p w:rsidR="00F85D45" w:rsidRPr="00E37623" w:rsidRDefault="00F85D45" w:rsidP="00F85D45">
      <w:pPr>
        <w:jc w:val="both"/>
        <w:rPr>
          <w:sz w:val="28"/>
          <w:szCs w:val="28"/>
        </w:rPr>
      </w:pPr>
      <w:r w:rsidRPr="00E37623">
        <w:rPr>
          <w:sz w:val="28"/>
          <w:szCs w:val="28"/>
        </w:rPr>
        <w:tab/>
      </w:r>
      <w:r w:rsidR="00634394" w:rsidRPr="00E37623">
        <w:rPr>
          <w:sz w:val="28"/>
          <w:szCs w:val="28"/>
        </w:rPr>
        <w:t>рабочий план счетов бюджетного учета активов и обязательств в разрезе дополнительных аналитических признаков для казенных учреждений, рабочий план счетов бухгалтерского учета для бюджетных учреждений, коды аналитических счетов (КОСГУ), применяемые в 24-26 разрядах номера счета рабочего плана счетов бухгалтерского (бюджетного) учета</w:t>
      </w:r>
      <w:r w:rsidRPr="00E37623">
        <w:rPr>
          <w:sz w:val="28"/>
          <w:szCs w:val="28"/>
        </w:rPr>
        <w:t>;</w:t>
      </w:r>
    </w:p>
    <w:p w:rsidR="00F85D45" w:rsidRPr="00E37623" w:rsidRDefault="00F85D45" w:rsidP="00F85D45">
      <w:pPr>
        <w:jc w:val="both"/>
        <w:rPr>
          <w:sz w:val="28"/>
          <w:szCs w:val="28"/>
        </w:rPr>
      </w:pPr>
      <w:r w:rsidRPr="00E37623">
        <w:rPr>
          <w:sz w:val="28"/>
          <w:szCs w:val="28"/>
        </w:rPr>
        <w:tab/>
        <w:t xml:space="preserve">порядок проведения инвентаризации активов, имущества, учитываемого на </w:t>
      </w:r>
      <w:proofErr w:type="spellStart"/>
      <w:r w:rsidRPr="00E37623">
        <w:rPr>
          <w:sz w:val="28"/>
          <w:szCs w:val="28"/>
        </w:rPr>
        <w:t>забалансовых</w:t>
      </w:r>
      <w:proofErr w:type="spellEnd"/>
      <w:r w:rsidRPr="00E37623">
        <w:rPr>
          <w:sz w:val="28"/>
          <w:szCs w:val="28"/>
        </w:rPr>
        <w:t xml:space="preserve"> счетах, обязательств, иных объектов </w:t>
      </w:r>
      <w:r w:rsidR="00810740" w:rsidRPr="00E37623">
        <w:rPr>
          <w:sz w:val="28"/>
          <w:szCs w:val="28"/>
        </w:rPr>
        <w:t>бухгалтерского</w:t>
      </w:r>
      <w:r w:rsidR="00810740" w:rsidRPr="00E37623">
        <w:rPr>
          <w:b/>
          <w:sz w:val="28"/>
          <w:szCs w:val="28"/>
        </w:rPr>
        <w:t xml:space="preserve"> </w:t>
      </w:r>
      <w:r w:rsidR="00810740" w:rsidRPr="00E37623">
        <w:rPr>
          <w:sz w:val="28"/>
          <w:szCs w:val="28"/>
        </w:rPr>
        <w:t>(бюджетного)</w:t>
      </w:r>
      <w:r w:rsidRPr="00E37623">
        <w:rPr>
          <w:sz w:val="28"/>
          <w:szCs w:val="28"/>
        </w:rPr>
        <w:t xml:space="preserve"> учета;</w:t>
      </w:r>
    </w:p>
    <w:p w:rsidR="00F85D45" w:rsidRPr="00E37623" w:rsidRDefault="00F85D45" w:rsidP="00F85D45">
      <w:pPr>
        <w:jc w:val="both"/>
        <w:rPr>
          <w:sz w:val="28"/>
          <w:szCs w:val="28"/>
        </w:rPr>
      </w:pPr>
      <w:r w:rsidRPr="00E37623">
        <w:rPr>
          <w:sz w:val="28"/>
          <w:szCs w:val="28"/>
        </w:rPr>
        <w:tab/>
        <w:t xml:space="preserve">формы первичных (сводных) учетных документов, регистров </w:t>
      </w:r>
      <w:r w:rsidR="00810740" w:rsidRPr="00E37623">
        <w:rPr>
          <w:sz w:val="28"/>
          <w:szCs w:val="28"/>
        </w:rPr>
        <w:t>бухгалтерского</w:t>
      </w:r>
      <w:r w:rsidR="00810740" w:rsidRPr="00E37623">
        <w:rPr>
          <w:b/>
          <w:sz w:val="28"/>
          <w:szCs w:val="28"/>
        </w:rPr>
        <w:t xml:space="preserve"> </w:t>
      </w:r>
      <w:r w:rsidR="00810740" w:rsidRPr="00E37623">
        <w:rPr>
          <w:sz w:val="28"/>
          <w:szCs w:val="28"/>
        </w:rPr>
        <w:t xml:space="preserve">(бюджетного) </w:t>
      </w:r>
      <w:r w:rsidRPr="00E37623">
        <w:rPr>
          <w:sz w:val="28"/>
          <w:szCs w:val="28"/>
        </w:rPr>
        <w:t xml:space="preserve">учета, иных документов </w:t>
      </w:r>
      <w:r w:rsidR="005A5F91" w:rsidRPr="00E37623">
        <w:rPr>
          <w:sz w:val="28"/>
          <w:szCs w:val="28"/>
        </w:rPr>
        <w:t>бухгалтерского</w:t>
      </w:r>
      <w:r w:rsidR="005A5F91" w:rsidRPr="00E37623">
        <w:rPr>
          <w:b/>
          <w:sz w:val="28"/>
          <w:szCs w:val="28"/>
        </w:rPr>
        <w:t xml:space="preserve"> </w:t>
      </w:r>
      <w:r w:rsidR="005A5F91" w:rsidRPr="00E37623">
        <w:rPr>
          <w:sz w:val="28"/>
          <w:szCs w:val="28"/>
        </w:rPr>
        <w:t>(бюджетного)</w:t>
      </w:r>
      <w:r w:rsidRPr="00E37623">
        <w:rPr>
          <w:sz w:val="28"/>
          <w:szCs w:val="28"/>
        </w:rPr>
        <w:t xml:space="preserve"> учета, по которым законодательством Российской Федерации не предусмотрены обязательные для их оформления формы документов;</w:t>
      </w:r>
    </w:p>
    <w:p w:rsidR="00F85D45" w:rsidRPr="00E37623" w:rsidRDefault="00F85D45" w:rsidP="00F85D45">
      <w:pPr>
        <w:jc w:val="both"/>
        <w:rPr>
          <w:sz w:val="28"/>
          <w:szCs w:val="28"/>
        </w:rPr>
      </w:pPr>
      <w:r w:rsidRPr="00E37623">
        <w:rPr>
          <w:sz w:val="28"/>
          <w:szCs w:val="28"/>
        </w:rPr>
        <w:tab/>
        <w:t xml:space="preserve">правила документооборота и технология обработки учетной информации, в том числе порядок и сроки передачи первичных документов для отражения в </w:t>
      </w:r>
      <w:r w:rsidR="005A5F91" w:rsidRPr="00E37623">
        <w:rPr>
          <w:sz w:val="28"/>
          <w:szCs w:val="28"/>
        </w:rPr>
        <w:t>бухгалтерско</w:t>
      </w:r>
      <w:r w:rsidR="006C77BC" w:rsidRPr="00E37623">
        <w:rPr>
          <w:sz w:val="28"/>
          <w:szCs w:val="28"/>
        </w:rPr>
        <w:t>м</w:t>
      </w:r>
      <w:r w:rsidR="005A5F91" w:rsidRPr="00E37623">
        <w:rPr>
          <w:b/>
          <w:sz w:val="28"/>
          <w:szCs w:val="28"/>
        </w:rPr>
        <w:t xml:space="preserve"> </w:t>
      </w:r>
      <w:r w:rsidR="005A5F91" w:rsidRPr="00E37623">
        <w:rPr>
          <w:sz w:val="28"/>
          <w:szCs w:val="28"/>
        </w:rPr>
        <w:t>(бюджетно</w:t>
      </w:r>
      <w:r w:rsidR="006C77BC" w:rsidRPr="00E37623">
        <w:rPr>
          <w:sz w:val="28"/>
          <w:szCs w:val="28"/>
        </w:rPr>
        <w:t>м</w:t>
      </w:r>
      <w:r w:rsidR="005A5F91" w:rsidRPr="00E37623">
        <w:rPr>
          <w:sz w:val="28"/>
          <w:szCs w:val="28"/>
        </w:rPr>
        <w:t>)</w:t>
      </w:r>
      <w:r w:rsidR="006C77BC" w:rsidRPr="00E37623">
        <w:rPr>
          <w:sz w:val="28"/>
          <w:szCs w:val="28"/>
        </w:rPr>
        <w:t xml:space="preserve"> </w:t>
      </w:r>
      <w:r w:rsidRPr="00E37623">
        <w:rPr>
          <w:sz w:val="28"/>
          <w:szCs w:val="28"/>
        </w:rPr>
        <w:t>учете;</w:t>
      </w:r>
    </w:p>
    <w:p w:rsidR="00D7180A" w:rsidRPr="00E37623" w:rsidRDefault="00F85D45" w:rsidP="00F85D45">
      <w:pPr>
        <w:jc w:val="both"/>
        <w:rPr>
          <w:sz w:val="28"/>
          <w:szCs w:val="28"/>
        </w:rPr>
      </w:pPr>
      <w:r w:rsidRPr="00E37623">
        <w:rPr>
          <w:sz w:val="28"/>
          <w:szCs w:val="28"/>
        </w:rPr>
        <w:tab/>
      </w:r>
      <w:r w:rsidR="00D7180A" w:rsidRPr="00E37623">
        <w:rPr>
          <w:sz w:val="28"/>
          <w:szCs w:val="28"/>
        </w:rPr>
        <w:t>порядок организации и обеспечения (осуществления) внутреннего финансового контроля (внутреннего контроля);</w:t>
      </w:r>
    </w:p>
    <w:p w:rsidR="00F85D45" w:rsidRPr="00E37623" w:rsidRDefault="00F85D45" w:rsidP="00F85D45">
      <w:pPr>
        <w:jc w:val="both"/>
        <w:rPr>
          <w:sz w:val="28"/>
          <w:szCs w:val="28"/>
        </w:rPr>
      </w:pPr>
      <w:r w:rsidRPr="00E37623">
        <w:rPr>
          <w:sz w:val="28"/>
          <w:szCs w:val="28"/>
        </w:rPr>
        <w:tab/>
        <w:t xml:space="preserve">порядок признания </w:t>
      </w:r>
      <w:r w:rsidR="00DB0893" w:rsidRPr="00E37623">
        <w:rPr>
          <w:sz w:val="28"/>
          <w:szCs w:val="28"/>
        </w:rPr>
        <w:t xml:space="preserve">в бухгалтерском (бюджетном) учете </w:t>
      </w:r>
      <w:r w:rsidRPr="00E37623">
        <w:rPr>
          <w:sz w:val="28"/>
          <w:szCs w:val="28"/>
        </w:rPr>
        <w:t xml:space="preserve">и раскрытия в </w:t>
      </w:r>
      <w:r w:rsidR="005A5F91" w:rsidRPr="00E37623">
        <w:rPr>
          <w:sz w:val="28"/>
          <w:szCs w:val="28"/>
        </w:rPr>
        <w:t>бухгалтерской</w:t>
      </w:r>
      <w:r w:rsidR="005A5F91" w:rsidRPr="00E37623">
        <w:rPr>
          <w:b/>
          <w:sz w:val="28"/>
          <w:szCs w:val="28"/>
        </w:rPr>
        <w:t xml:space="preserve"> </w:t>
      </w:r>
      <w:r w:rsidR="005A5F91" w:rsidRPr="00E37623">
        <w:rPr>
          <w:sz w:val="28"/>
          <w:szCs w:val="28"/>
        </w:rPr>
        <w:t>(бюджетной)</w:t>
      </w:r>
      <w:r w:rsidRPr="00E37623">
        <w:rPr>
          <w:sz w:val="28"/>
          <w:szCs w:val="28"/>
        </w:rPr>
        <w:t xml:space="preserve"> (финансовой) отчетности событий после отчетной даты;</w:t>
      </w:r>
    </w:p>
    <w:p w:rsidR="00F85D45" w:rsidRPr="00E37623" w:rsidRDefault="00F85D45" w:rsidP="00F85D45">
      <w:pPr>
        <w:jc w:val="both"/>
        <w:rPr>
          <w:sz w:val="28"/>
          <w:szCs w:val="28"/>
        </w:rPr>
      </w:pPr>
      <w:r w:rsidRPr="00E37623">
        <w:rPr>
          <w:sz w:val="28"/>
          <w:szCs w:val="28"/>
        </w:rPr>
        <w:tab/>
        <w:t xml:space="preserve">иные способы ведения </w:t>
      </w:r>
      <w:r w:rsidR="005A5F91" w:rsidRPr="00E37623">
        <w:rPr>
          <w:sz w:val="28"/>
          <w:szCs w:val="28"/>
        </w:rPr>
        <w:t>бухгалтерского</w:t>
      </w:r>
      <w:r w:rsidR="005A5F91" w:rsidRPr="00E37623">
        <w:rPr>
          <w:b/>
          <w:sz w:val="28"/>
          <w:szCs w:val="28"/>
        </w:rPr>
        <w:t xml:space="preserve"> </w:t>
      </w:r>
      <w:r w:rsidR="005A5F91" w:rsidRPr="00E37623">
        <w:rPr>
          <w:sz w:val="28"/>
          <w:szCs w:val="28"/>
        </w:rPr>
        <w:t>(бюджетного)</w:t>
      </w:r>
      <w:r w:rsidRPr="00E37623">
        <w:rPr>
          <w:sz w:val="28"/>
          <w:szCs w:val="28"/>
        </w:rPr>
        <w:t xml:space="preserve"> учета, необходимые для организации ведения </w:t>
      </w:r>
      <w:r w:rsidR="005A5F91" w:rsidRPr="00E37623">
        <w:rPr>
          <w:sz w:val="28"/>
          <w:szCs w:val="28"/>
        </w:rPr>
        <w:t>бухгалтерского</w:t>
      </w:r>
      <w:r w:rsidR="005A5F91" w:rsidRPr="00E37623">
        <w:rPr>
          <w:b/>
          <w:sz w:val="28"/>
          <w:szCs w:val="28"/>
        </w:rPr>
        <w:t xml:space="preserve"> </w:t>
      </w:r>
      <w:r w:rsidR="005A5F91" w:rsidRPr="00E37623">
        <w:rPr>
          <w:sz w:val="28"/>
          <w:szCs w:val="28"/>
        </w:rPr>
        <w:t xml:space="preserve">(бюджетного) учета </w:t>
      </w:r>
      <w:r w:rsidRPr="00E37623">
        <w:rPr>
          <w:sz w:val="28"/>
          <w:szCs w:val="28"/>
        </w:rPr>
        <w:t>и формирования отчетности.</w:t>
      </w:r>
    </w:p>
    <w:p w:rsidR="00F85D45" w:rsidRPr="00E37623" w:rsidRDefault="00F85D45" w:rsidP="00F85D45">
      <w:pPr>
        <w:jc w:val="center"/>
        <w:rPr>
          <w:b/>
          <w:sz w:val="28"/>
          <w:szCs w:val="28"/>
        </w:rPr>
      </w:pPr>
    </w:p>
    <w:p w:rsidR="00F85D45" w:rsidRPr="00E37623" w:rsidRDefault="00F85D45" w:rsidP="00F85D45">
      <w:pPr>
        <w:numPr>
          <w:ilvl w:val="0"/>
          <w:numId w:val="16"/>
        </w:numPr>
        <w:autoSpaceDE w:val="0"/>
        <w:autoSpaceDN w:val="0"/>
        <w:adjustRightInd w:val="0"/>
        <w:jc w:val="center"/>
        <w:outlineLvl w:val="0"/>
        <w:rPr>
          <w:b/>
          <w:bCs/>
          <w:sz w:val="28"/>
          <w:szCs w:val="28"/>
        </w:rPr>
      </w:pPr>
      <w:r w:rsidRPr="00E37623">
        <w:rPr>
          <w:b/>
          <w:bCs/>
          <w:sz w:val="28"/>
          <w:szCs w:val="28"/>
        </w:rPr>
        <w:t>Основные понятия, используемые в настоящем Положении</w:t>
      </w:r>
      <w:r w:rsidRPr="00E37623">
        <w:rPr>
          <w:b/>
          <w:sz w:val="28"/>
          <w:szCs w:val="28"/>
        </w:rPr>
        <w:t xml:space="preserve"> о </w:t>
      </w:r>
      <w:r w:rsidRPr="00E37623">
        <w:rPr>
          <w:b/>
          <w:bCs/>
          <w:sz w:val="28"/>
          <w:szCs w:val="28"/>
        </w:rPr>
        <w:t>единой учетной политике</w:t>
      </w:r>
      <w:r w:rsidR="00A1307B" w:rsidRPr="00E37623">
        <w:rPr>
          <w:b/>
          <w:bCs/>
          <w:sz w:val="28"/>
          <w:szCs w:val="28"/>
        </w:rPr>
        <w:t>.</w:t>
      </w:r>
    </w:p>
    <w:p w:rsidR="00F85D45" w:rsidRPr="00E37623" w:rsidRDefault="00F85D45" w:rsidP="00F85D45">
      <w:pPr>
        <w:autoSpaceDE w:val="0"/>
        <w:autoSpaceDN w:val="0"/>
        <w:adjustRightInd w:val="0"/>
        <w:ind w:firstLine="540"/>
        <w:jc w:val="both"/>
        <w:outlineLvl w:val="0"/>
        <w:rPr>
          <w:b/>
          <w:bCs/>
          <w:sz w:val="28"/>
          <w:szCs w:val="28"/>
        </w:rPr>
      </w:pPr>
    </w:p>
    <w:p w:rsidR="00F85D45" w:rsidRPr="00E37623" w:rsidRDefault="00F85D45" w:rsidP="00F85D45">
      <w:pPr>
        <w:autoSpaceDE w:val="0"/>
        <w:autoSpaceDN w:val="0"/>
        <w:adjustRightInd w:val="0"/>
        <w:ind w:firstLine="709"/>
        <w:jc w:val="both"/>
        <w:rPr>
          <w:sz w:val="28"/>
          <w:szCs w:val="28"/>
        </w:rPr>
      </w:pPr>
      <w:r w:rsidRPr="00E37623">
        <w:rPr>
          <w:sz w:val="28"/>
          <w:szCs w:val="28"/>
        </w:rPr>
        <w:t xml:space="preserve">Для целей настоящего Положения о </w:t>
      </w:r>
      <w:r w:rsidRPr="00E37623">
        <w:rPr>
          <w:bCs/>
          <w:sz w:val="28"/>
          <w:szCs w:val="28"/>
        </w:rPr>
        <w:t>единой учетной политике</w:t>
      </w:r>
      <w:r w:rsidRPr="00E37623">
        <w:rPr>
          <w:sz w:val="28"/>
          <w:szCs w:val="28"/>
        </w:rPr>
        <w:t xml:space="preserve"> используются следующие основные понятия:</w:t>
      </w:r>
    </w:p>
    <w:p w:rsidR="00F85D45" w:rsidRPr="00E37623" w:rsidRDefault="005A5F91" w:rsidP="00F85D45">
      <w:pPr>
        <w:autoSpaceDE w:val="0"/>
        <w:autoSpaceDN w:val="0"/>
        <w:adjustRightInd w:val="0"/>
        <w:ind w:firstLine="709"/>
        <w:jc w:val="both"/>
        <w:rPr>
          <w:sz w:val="28"/>
          <w:szCs w:val="28"/>
        </w:rPr>
      </w:pPr>
      <w:r w:rsidRPr="00E37623">
        <w:rPr>
          <w:sz w:val="28"/>
          <w:szCs w:val="28"/>
        </w:rPr>
        <w:t>бухгалтерский</w:t>
      </w:r>
      <w:r w:rsidRPr="00E37623">
        <w:rPr>
          <w:b/>
          <w:sz w:val="28"/>
          <w:szCs w:val="28"/>
        </w:rPr>
        <w:t xml:space="preserve"> </w:t>
      </w:r>
      <w:r w:rsidRPr="00E37623">
        <w:rPr>
          <w:sz w:val="28"/>
          <w:szCs w:val="28"/>
        </w:rPr>
        <w:t xml:space="preserve">(бюджетный) учет </w:t>
      </w:r>
      <w:r w:rsidR="00F85D45" w:rsidRPr="00E37623">
        <w:rPr>
          <w:bCs/>
          <w:sz w:val="28"/>
          <w:szCs w:val="28"/>
        </w:rPr>
        <w:t xml:space="preserve">- формирование документированной систематизированной информации об объектах, в соответствии с требованиями, установленными Федеральным законом </w:t>
      </w:r>
      <w:r w:rsidR="00F85D45" w:rsidRPr="00E37623">
        <w:rPr>
          <w:color w:val="000000"/>
          <w:sz w:val="28"/>
          <w:szCs w:val="28"/>
        </w:rPr>
        <w:t xml:space="preserve">от 06.12.2011 № 402-ФЗ </w:t>
      </w:r>
      <w:r w:rsidR="00F85D45" w:rsidRPr="00E37623">
        <w:rPr>
          <w:color w:val="000000"/>
          <w:sz w:val="28"/>
          <w:szCs w:val="28"/>
        </w:rPr>
        <w:br/>
        <w:t>«О бухгалтерском учете»</w:t>
      </w:r>
      <w:r w:rsidR="00823325" w:rsidRPr="00E37623">
        <w:rPr>
          <w:color w:val="000000"/>
          <w:sz w:val="28"/>
          <w:szCs w:val="28"/>
        </w:rPr>
        <w:t xml:space="preserve"> </w:t>
      </w:r>
      <w:r w:rsidR="00823325" w:rsidRPr="00E37623">
        <w:rPr>
          <w:bCs/>
          <w:sz w:val="28"/>
          <w:szCs w:val="28"/>
        </w:rPr>
        <w:t>(далее – закон № 402-ФЗ)</w:t>
      </w:r>
      <w:r w:rsidR="00F85D45" w:rsidRPr="00E37623">
        <w:rPr>
          <w:bCs/>
          <w:sz w:val="28"/>
          <w:szCs w:val="28"/>
        </w:rPr>
        <w:t xml:space="preserve"> и составление на ее основе </w:t>
      </w:r>
      <w:r w:rsidRPr="00E37623">
        <w:rPr>
          <w:sz w:val="28"/>
          <w:szCs w:val="28"/>
        </w:rPr>
        <w:t>бухгалтерск</w:t>
      </w:r>
      <w:r w:rsidR="00823325" w:rsidRPr="00E37623">
        <w:rPr>
          <w:sz w:val="28"/>
          <w:szCs w:val="28"/>
        </w:rPr>
        <w:t>ой</w:t>
      </w:r>
      <w:r w:rsidRPr="00E37623">
        <w:rPr>
          <w:b/>
          <w:sz w:val="28"/>
          <w:szCs w:val="28"/>
        </w:rPr>
        <w:t xml:space="preserve"> </w:t>
      </w:r>
      <w:r w:rsidRPr="00E37623">
        <w:rPr>
          <w:sz w:val="28"/>
          <w:szCs w:val="28"/>
        </w:rPr>
        <w:t>(бюджетн</w:t>
      </w:r>
      <w:r w:rsidR="00823325" w:rsidRPr="00E37623">
        <w:rPr>
          <w:sz w:val="28"/>
          <w:szCs w:val="28"/>
        </w:rPr>
        <w:t>ой)</w:t>
      </w:r>
      <w:r w:rsidR="00F85D45" w:rsidRPr="00E37623">
        <w:rPr>
          <w:bCs/>
          <w:sz w:val="28"/>
          <w:szCs w:val="28"/>
        </w:rPr>
        <w:t xml:space="preserve"> (финансовой) отчетности</w:t>
      </w:r>
      <w:r w:rsidR="00823325" w:rsidRPr="00E37623">
        <w:rPr>
          <w:bCs/>
          <w:sz w:val="28"/>
          <w:szCs w:val="28"/>
        </w:rPr>
        <w:t xml:space="preserve">; </w:t>
      </w:r>
    </w:p>
    <w:p w:rsidR="00F85D45" w:rsidRPr="00E37623" w:rsidRDefault="00462B70" w:rsidP="00F85D45">
      <w:pPr>
        <w:autoSpaceDE w:val="0"/>
        <w:autoSpaceDN w:val="0"/>
        <w:adjustRightInd w:val="0"/>
        <w:ind w:firstLine="709"/>
        <w:jc w:val="both"/>
        <w:rPr>
          <w:color w:val="000000"/>
          <w:sz w:val="28"/>
          <w:szCs w:val="28"/>
        </w:rPr>
      </w:pPr>
      <w:r w:rsidRPr="00E37623">
        <w:rPr>
          <w:sz w:val="28"/>
          <w:szCs w:val="28"/>
        </w:rPr>
        <w:t>бухгалтерская</w:t>
      </w:r>
      <w:r w:rsidR="00823325" w:rsidRPr="00E37623">
        <w:rPr>
          <w:sz w:val="28"/>
          <w:szCs w:val="28"/>
        </w:rPr>
        <w:t xml:space="preserve"> (бюджетная)</w:t>
      </w:r>
      <w:r w:rsidR="00F85D45" w:rsidRPr="00E37623">
        <w:rPr>
          <w:sz w:val="28"/>
          <w:szCs w:val="28"/>
        </w:rPr>
        <w:t xml:space="preserve"> (финансовая) отчетность - информация о финансовом положении </w:t>
      </w:r>
      <w:r w:rsidR="00F85D45" w:rsidRPr="00E37623">
        <w:rPr>
          <w:color w:val="000000"/>
          <w:sz w:val="28"/>
          <w:szCs w:val="28"/>
        </w:rPr>
        <w:t>Заказчиков</w:t>
      </w:r>
      <w:r w:rsidR="00F85D45" w:rsidRPr="00E37623">
        <w:rPr>
          <w:sz w:val="28"/>
          <w:szCs w:val="28"/>
        </w:rPr>
        <w:t xml:space="preserve"> на отчетную дату, финансовом результате его деятельности и движении денежных средств за отчетный период, систематизированная в соответствии с требованиями, установленными </w:t>
      </w:r>
      <w:r w:rsidR="00F50ED0" w:rsidRPr="00E37623">
        <w:rPr>
          <w:sz w:val="28"/>
          <w:szCs w:val="28"/>
        </w:rPr>
        <w:t>З</w:t>
      </w:r>
      <w:r w:rsidR="00F85D45" w:rsidRPr="00E37623">
        <w:rPr>
          <w:bCs/>
          <w:sz w:val="28"/>
          <w:szCs w:val="28"/>
        </w:rPr>
        <w:t xml:space="preserve">аконом </w:t>
      </w:r>
      <w:r w:rsidR="00F85D45" w:rsidRPr="00E37623">
        <w:rPr>
          <w:color w:val="000000"/>
          <w:sz w:val="28"/>
          <w:szCs w:val="28"/>
        </w:rPr>
        <w:t>№ 402-ФЗ;</w:t>
      </w:r>
    </w:p>
    <w:p w:rsidR="00F85D45" w:rsidRPr="00E37623" w:rsidRDefault="00F85D45" w:rsidP="00F85D45">
      <w:pPr>
        <w:autoSpaceDE w:val="0"/>
        <w:autoSpaceDN w:val="0"/>
        <w:adjustRightInd w:val="0"/>
        <w:ind w:firstLine="709"/>
        <w:jc w:val="both"/>
        <w:rPr>
          <w:sz w:val="28"/>
          <w:szCs w:val="28"/>
        </w:rPr>
      </w:pPr>
      <w:r w:rsidRPr="00E37623">
        <w:rPr>
          <w:sz w:val="28"/>
          <w:szCs w:val="28"/>
        </w:rPr>
        <w:t xml:space="preserve">стандарт </w:t>
      </w:r>
      <w:r w:rsidR="00462B70" w:rsidRPr="00E37623">
        <w:rPr>
          <w:sz w:val="28"/>
          <w:szCs w:val="28"/>
        </w:rPr>
        <w:t>бухгалтерского</w:t>
      </w:r>
      <w:r w:rsidR="00823325" w:rsidRPr="00E37623">
        <w:rPr>
          <w:sz w:val="28"/>
          <w:szCs w:val="28"/>
        </w:rPr>
        <w:t xml:space="preserve"> (бюджетного)</w:t>
      </w:r>
      <w:r w:rsidRPr="00E37623">
        <w:rPr>
          <w:sz w:val="28"/>
          <w:szCs w:val="28"/>
        </w:rPr>
        <w:t xml:space="preserve"> учета - документ, </w:t>
      </w:r>
      <w:r w:rsidR="00462B70" w:rsidRPr="00E37623">
        <w:rPr>
          <w:sz w:val="28"/>
          <w:szCs w:val="28"/>
        </w:rPr>
        <w:t xml:space="preserve">утвержденный Министерством финансов Российской Федерации и </w:t>
      </w:r>
      <w:r w:rsidRPr="00E37623">
        <w:rPr>
          <w:sz w:val="28"/>
          <w:szCs w:val="28"/>
        </w:rPr>
        <w:t xml:space="preserve">устанавливающий минимально необходимые требования к </w:t>
      </w:r>
      <w:r w:rsidR="00823325" w:rsidRPr="00E37623">
        <w:rPr>
          <w:sz w:val="28"/>
          <w:szCs w:val="28"/>
        </w:rPr>
        <w:t xml:space="preserve">бухгалтерскому (бюджетному </w:t>
      </w:r>
      <w:r w:rsidRPr="00E37623">
        <w:rPr>
          <w:sz w:val="28"/>
          <w:szCs w:val="28"/>
        </w:rPr>
        <w:t xml:space="preserve">учету, а также допустимые способы ведения </w:t>
      </w:r>
      <w:r w:rsidR="00823325" w:rsidRPr="00E37623">
        <w:rPr>
          <w:sz w:val="28"/>
          <w:szCs w:val="28"/>
        </w:rPr>
        <w:t>бухгалтерского (бюджетного)</w:t>
      </w:r>
      <w:r w:rsidRPr="00E37623">
        <w:rPr>
          <w:sz w:val="28"/>
          <w:szCs w:val="28"/>
        </w:rPr>
        <w:t>учета;</w:t>
      </w:r>
    </w:p>
    <w:p w:rsidR="00F85D45" w:rsidRPr="00E37623" w:rsidRDefault="00D7180A" w:rsidP="00F85D45">
      <w:pPr>
        <w:autoSpaceDE w:val="0"/>
        <w:autoSpaceDN w:val="0"/>
        <w:adjustRightInd w:val="0"/>
        <w:ind w:firstLine="709"/>
        <w:jc w:val="both"/>
        <w:rPr>
          <w:sz w:val="28"/>
          <w:szCs w:val="28"/>
        </w:rPr>
      </w:pPr>
      <w:r w:rsidRPr="00E37623">
        <w:rPr>
          <w:sz w:val="28"/>
          <w:szCs w:val="28"/>
        </w:rPr>
        <w:t>рабочий план счетов бухгалтерского (бюджетного) учета - систематизированный перечень счетов бухгалтерского (бюджетного) учета, установленный Министерством финансов Российской Федерации</w:t>
      </w:r>
      <w:r w:rsidR="00F85D45" w:rsidRPr="00E37623">
        <w:rPr>
          <w:sz w:val="28"/>
          <w:szCs w:val="28"/>
        </w:rPr>
        <w:t>;</w:t>
      </w:r>
    </w:p>
    <w:p w:rsidR="00F85D45" w:rsidRPr="00E37623" w:rsidRDefault="00F85D45" w:rsidP="00F85D45">
      <w:pPr>
        <w:autoSpaceDE w:val="0"/>
        <w:autoSpaceDN w:val="0"/>
        <w:adjustRightInd w:val="0"/>
        <w:ind w:firstLine="709"/>
        <w:jc w:val="both"/>
        <w:rPr>
          <w:sz w:val="28"/>
          <w:szCs w:val="28"/>
        </w:rPr>
      </w:pPr>
      <w:r w:rsidRPr="00E37623">
        <w:rPr>
          <w:sz w:val="28"/>
          <w:szCs w:val="28"/>
        </w:rPr>
        <w:t xml:space="preserve">отчетный период - период, за который составляется </w:t>
      </w:r>
      <w:r w:rsidR="00462B70" w:rsidRPr="00E37623">
        <w:rPr>
          <w:sz w:val="28"/>
          <w:szCs w:val="28"/>
        </w:rPr>
        <w:t>бухгалтерская</w:t>
      </w:r>
      <w:r w:rsidR="00B972FD" w:rsidRPr="00E37623">
        <w:rPr>
          <w:sz w:val="28"/>
          <w:szCs w:val="28"/>
        </w:rPr>
        <w:t xml:space="preserve"> (бюджетная)</w:t>
      </w:r>
      <w:r w:rsidR="00462B70" w:rsidRPr="00E37623">
        <w:rPr>
          <w:sz w:val="28"/>
          <w:szCs w:val="28"/>
        </w:rPr>
        <w:t xml:space="preserve"> </w:t>
      </w:r>
      <w:r w:rsidRPr="00E37623">
        <w:rPr>
          <w:sz w:val="28"/>
          <w:szCs w:val="28"/>
        </w:rPr>
        <w:t>(финансовая) отчетность;</w:t>
      </w:r>
    </w:p>
    <w:p w:rsidR="00F85D45" w:rsidRPr="00E37623" w:rsidRDefault="00F85D45" w:rsidP="00F85D45">
      <w:pPr>
        <w:autoSpaceDE w:val="0"/>
        <w:autoSpaceDN w:val="0"/>
        <w:adjustRightInd w:val="0"/>
        <w:ind w:firstLine="709"/>
        <w:jc w:val="both"/>
        <w:rPr>
          <w:sz w:val="28"/>
          <w:szCs w:val="28"/>
        </w:rPr>
      </w:pPr>
      <w:r w:rsidRPr="00E37623">
        <w:rPr>
          <w:sz w:val="28"/>
          <w:szCs w:val="28"/>
        </w:rPr>
        <w:t>факт хозяйственной жизни - сделка, событие, операция, которые оказывают или способны оказать влияние на финансовое положение экономического субъекта, финансовый результат его деятельности и (или) движение денежных средств</w:t>
      </w:r>
      <w:r w:rsidR="00C7388E" w:rsidRPr="00E37623">
        <w:rPr>
          <w:sz w:val="28"/>
          <w:szCs w:val="28"/>
        </w:rPr>
        <w:t xml:space="preserve"> (пункт 8 статьи 3 </w:t>
      </w:r>
      <w:r w:rsidR="00F50ED0" w:rsidRPr="00E37623">
        <w:rPr>
          <w:sz w:val="28"/>
          <w:szCs w:val="28"/>
        </w:rPr>
        <w:t>З</w:t>
      </w:r>
      <w:r w:rsidR="00C7388E" w:rsidRPr="00E37623">
        <w:rPr>
          <w:sz w:val="28"/>
          <w:szCs w:val="28"/>
        </w:rPr>
        <w:t>акона № 402-ФЗ)</w:t>
      </w:r>
      <w:r w:rsidRPr="00E37623">
        <w:rPr>
          <w:sz w:val="28"/>
          <w:szCs w:val="28"/>
        </w:rPr>
        <w:t>.</w:t>
      </w:r>
    </w:p>
    <w:p w:rsidR="00F85D45" w:rsidRPr="00E37623" w:rsidRDefault="00F85D45" w:rsidP="00F85D45">
      <w:pPr>
        <w:autoSpaceDE w:val="0"/>
        <w:autoSpaceDN w:val="0"/>
        <w:adjustRightInd w:val="0"/>
        <w:ind w:firstLine="709"/>
        <w:jc w:val="both"/>
        <w:rPr>
          <w:sz w:val="28"/>
          <w:szCs w:val="28"/>
        </w:rPr>
      </w:pPr>
      <w:r w:rsidRPr="00E37623">
        <w:rPr>
          <w:sz w:val="28"/>
          <w:szCs w:val="28"/>
        </w:rPr>
        <w:t>Заказчик</w:t>
      </w:r>
      <w:r w:rsidR="00462B70" w:rsidRPr="00E37623">
        <w:rPr>
          <w:sz w:val="28"/>
          <w:szCs w:val="28"/>
        </w:rPr>
        <w:t>и</w:t>
      </w:r>
      <w:r w:rsidRPr="00E37623">
        <w:rPr>
          <w:sz w:val="28"/>
          <w:szCs w:val="28"/>
        </w:rPr>
        <w:t xml:space="preserve"> </w:t>
      </w:r>
      <w:r w:rsidR="00B31F05" w:rsidRPr="00E37623">
        <w:rPr>
          <w:sz w:val="28"/>
          <w:szCs w:val="28"/>
        </w:rPr>
        <w:t>–</w:t>
      </w:r>
      <w:r w:rsidRPr="00E37623">
        <w:rPr>
          <w:sz w:val="28"/>
          <w:szCs w:val="28"/>
        </w:rPr>
        <w:t xml:space="preserve"> </w:t>
      </w:r>
      <w:r w:rsidR="00B31F05" w:rsidRPr="00E37623">
        <w:rPr>
          <w:sz w:val="28"/>
          <w:szCs w:val="28"/>
        </w:rPr>
        <w:t xml:space="preserve">администрация города Перми, </w:t>
      </w:r>
      <w:r w:rsidRPr="00E37623">
        <w:rPr>
          <w:sz w:val="28"/>
          <w:szCs w:val="28"/>
        </w:rPr>
        <w:t>территориальные, функциональные органы администрации города Перми и их подведомственные учреждения;</w:t>
      </w:r>
    </w:p>
    <w:p w:rsidR="00F85D45" w:rsidRPr="00E37623" w:rsidRDefault="00F85D45" w:rsidP="00F85D45">
      <w:pPr>
        <w:autoSpaceDE w:val="0"/>
        <w:autoSpaceDN w:val="0"/>
        <w:adjustRightInd w:val="0"/>
        <w:jc w:val="both"/>
        <w:rPr>
          <w:sz w:val="28"/>
          <w:szCs w:val="28"/>
        </w:rPr>
      </w:pPr>
      <w:r w:rsidRPr="00E37623">
        <w:rPr>
          <w:sz w:val="28"/>
          <w:szCs w:val="28"/>
        </w:rPr>
        <w:tab/>
        <w:t>материально - ответственн</w:t>
      </w:r>
      <w:r w:rsidR="00823325" w:rsidRPr="00E37623">
        <w:rPr>
          <w:sz w:val="28"/>
          <w:szCs w:val="28"/>
        </w:rPr>
        <w:t>ые</w:t>
      </w:r>
      <w:r w:rsidRPr="00E37623">
        <w:rPr>
          <w:sz w:val="28"/>
          <w:szCs w:val="28"/>
        </w:rPr>
        <w:t xml:space="preserve"> лиц</w:t>
      </w:r>
      <w:r w:rsidR="00823325" w:rsidRPr="00E37623">
        <w:rPr>
          <w:sz w:val="28"/>
          <w:szCs w:val="28"/>
        </w:rPr>
        <w:t>а</w:t>
      </w:r>
      <w:r w:rsidRPr="00E37623">
        <w:rPr>
          <w:sz w:val="28"/>
          <w:szCs w:val="28"/>
        </w:rPr>
        <w:t xml:space="preserve"> – работники (служащи</w:t>
      </w:r>
      <w:r w:rsidR="00823325" w:rsidRPr="00E37623">
        <w:rPr>
          <w:sz w:val="28"/>
          <w:szCs w:val="28"/>
        </w:rPr>
        <w:t>е</w:t>
      </w:r>
      <w:r w:rsidRPr="00E37623">
        <w:rPr>
          <w:sz w:val="28"/>
          <w:szCs w:val="28"/>
        </w:rPr>
        <w:t>) Заказчиков, с которым</w:t>
      </w:r>
      <w:r w:rsidR="00823325" w:rsidRPr="00E37623">
        <w:rPr>
          <w:sz w:val="28"/>
          <w:szCs w:val="28"/>
        </w:rPr>
        <w:t>и</w:t>
      </w:r>
      <w:r w:rsidRPr="00E37623">
        <w:rPr>
          <w:sz w:val="28"/>
          <w:szCs w:val="28"/>
        </w:rPr>
        <w:t xml:space="preserve"> заключен</w:t>
      </w:r>
      <w:r w:rsidR="00823325" w:rsidRPr="00E37623">
        <w:rPr>
          <w:sz w:val="28"/>
          <w:szCs w:val="28"/>
        </w:rPr>
        <w:t>ы</w:t>
      </w:r>
      <w:r w:rsidRPr="00E37623">
        <w:rPr>
          <w:sz w:val="28"/>
          <w:szCs w:val="28"/>
        </w:rPr>
        <w:t xml:space="preserve"> письменны</w:t>
      </w:r>
      <w:r w:rsidR="00823325" w:rsidRPr="00E37623">
        <w:rPr>
          <w:sz w:val="28"/>
          <w:szCs w:val="28"/>
        </w:rPr>
        <w:t>е</w:t>
      </w:r>
      <w:r w:rsidRPr="00E37623">
        <w:rPr>
          <w:sz w:val="28"/>
          <w:szCs w:val="28"/>
        </w:rPr>
        <w:t xml:space="preserve"> договор</w:t>
      </w:r>
      <w:r w:rsidR="00823325" w:rsidRPr="00E37623">
        <w:rPr>
          <w:sz w:val="28"/>
          <w:szCs w:val="28"/>
        </w:rPr>
        <w:t>ы</w:t>
      </w:r>
      <w:r w:rsidRPr="00E37623">
        <w:rPr>
          <w:sz w:val="28"/>
          <w:szCs w:val="28"/>
        </w:rPr>
        <w:t xml:space="preserve"> о полной индивидуальной материальной ответственности;</w:t>
      </w:r>
    </w:p>
    <w:p w:rsidR="00F85D45" w:rsidRPr="00E37623" w:rsidRDefault="00F85D45" w:rsidP="00F85D45">
      <w:pPr>
        <w:autoSpaceDE w:val="0"/>
        <w:autoSpaceDN w:val="0"/>
        <w:adjustRightInd w:val="0"/>
        <w:jc w:val="both"/>
        <w:rPr>
          <w:sz w:val="28"/>
          <w:szCs w:val="28"/>
        </w:rPr>
      </w:pPr>
      <w:r w:rsidRPr="00E37623">
        <w:rPr>
          <w:sz w:val="28"/>
          <w:szCs w:val="28"/>
        </w:rPr>
        <w:tab/>
        <w:t>активом признается имущество, включая наличные и безналичные денежные средства, принадлежащее Заказчикам и (или) находящиеся в его пользовании</w:t>
      </w:r>
      <w:r w:rsidR="00823325" w:rsidRPr="00E37623">
        <w:rPr>
          <w:sz w:val="28"/>
          <w:szCs w:val="28"/>
        </w:rPr>
        <w:t>, управлении</w:t>
      </w:r>
      <w:r w:rsidRPr="00E37623">
        <w:rPr>
          <w:sz w:val="28"/>
          <w:szCs w:val="28"/>
        </w:rPr>
        <w:t>, контролируемое Заказчиками в результате произошедших фактов хозяйственной жизни, от которого ожидается поступление полезного потенциала или получение экономических выгод;</w:t>
      </w:r>
    </w:p>
    <w:p w:rsidR="00F85D45" w:rsidRPr="00E37623" w:rsidRDefault="00F85D45" w:rsidP="00F85D45">
      <w:pPr>
        <w:autoSpaceDE w:val="0"/>
        <w:autoSpaceDN w:val="0"/>
        <w:adjustRightInd w:val="0"/>
        <w:jc w:val="both"/>
        <w:rPr>
          <w:bCs/>
          <w:sz w:val="28"/>
          <w:szCs w:val="28"/>
        </w:rPr>
      </w:pPr>
      <w:r w:rsidRPr="00E37623">
        <w:rPr>
          <w:sz w:val="28"/>
          <w:szCs w:val="28"/>
        </w:rPr>
        <w:tab/>
      </w:r>
      <w:r w:rsidRPr="00E37623">
        <w:rPr>
          <w:bCs/>
          <w:sz w:val="28"/>
          <w:szCs w:val="28"/>
        </w:rPr>
        <w:t>принимаемые обязательства - обусловленные законом, иным нормативным правовым актом обязанности Заказчиков, предоставить с использованием конкурентных способов определения поставщиков (подрядчиков, исполнителей) (конкурсы, аукционы, запрос котировок, запрос предложений) в соответствующем финансовом году денежные средства;</w:t>
      </w:r>
    </w:p>
    <w:p w:rsidR="00F85D45" w:rsidRPr="00E37623" w:rsidRDefault="00F85D45" w:rsidP="00F85D45">
      <w:pPr>
        <w:autoSpaceDE w:val="0"/>
        <w:autoSpaceDN w:val="0"/>
        <w:adjustRightInd w:val="0"/>
        <w:jc w:val="both"/>
        <w:rPr>
          <w:bCs/>
          <w:sz w:val="28"/>
          <w:szCs w:val="28"/>
        </w:rPr>
      </w:pPr>
      <w:r w:rsidRPr="00E37623">
        <w:rPr>
          <w:bCs/>
          <w:sz w:val="28"/>
          <w:szCs w:val="28"/>
        </w:rPr>
        <w:lastRenderedPageBreak/>
        <w:tab/>
        <w:t xml:space="preserve">обязательства - обусловленные законом, иным нормативным правовым актом, контрактом или соглашением обязанности Заказчиков, предоставить в соответствующем году физическому или юридическому лицу, иному </w:t>
      </w:r>
      <w:r w:rsidR="004B2272" w:rsidRPr="00E37623">
        <w:rPr>
          <w:bCs/>
          <w:sz w:val="28"/>
          <w:szCs w:val="28"/>
        </w:rPr>
        <w:t xml:space="preserve">             </w:t>
      </w:r>
      <w:r w:rsidRPr="00E37623">
        <w:rPr>
          <w:bCs/>
          <w:sz w:val="28"/>
          <w:szCs w:val="28"/>
        </w:rPr>
        <w:t>публично-правовому образованию, субъекту международного права денежные средства;</w:t>
      </w:r>
    </w:p>
    <w:p w:rsidR="00F85D45" w:rsidRPr="00E37623" w:rsidRDefault="00F85D45" w:rsidP="00F85D45">
      <w:pPr>
        <w:autoSpaceDE w:val="0"/>
        <w:autoSpaceDN w:val="0"/>
        <w:adjustRightInd w:val="0"/>
        <w:jc w:val="both"/>
        <w:rPr>
          <w:bCs/>
          <w:sz w:val="28"/>
          <w:szCs w:val="28"/>
        </w:rPr>
      </w:pPr>
      <w:r w:rsidRPr="00E37623">
        <w:rPr>
          <w:bCs/>
          <w:sz w:val="28"/>
          <w:szCs w:val="28"/>
        </w:rPr>
        <w:tab/>
        <w:t>денежные обязательства - обязанность Заказчика уплатить бюджету, физическому лицу или юридическому лицу определенные денежные средства в соответствии с выполненными условиями гражданско-правовой сделки, заключенной в рамках его полномочий, или в соответствии с положениями законодательства Российской Федерации, иного правового акта, условиями договора или соглашения;</w:t>
      </w:r>
    </w:p>
    <w:p w:rsidR="00F85D45" w:rsidRPr="00E37623" w:rsidRDefault="00F85D45" w:rsidP="00F85D45">
      <w:pPr>
        <w:autoSpaceDE w:val="0"/>
        <w:autoSpaceDN w:val="0"/>
        <w:adjustRightInd w:val="0"/>
        <w:ind w:firstLine="709"/>
        <w:jc w:val="both"/>
        <w:rPr>
          <w:bCs/>
          <w:sz w:val="28"/>
          <w:szCs w:val="28"/>
        </w:rPr>
      </w:pPr>
      <w:r w:rsidRPr="00E37623">
        <w:rPr>
          <w:bCs/>
          <w:sz w:val="28"/>
          <w:szCs w:val="28"/>
        </w:rPr>
        <w:t>отложенные обязательства - обязательства Заказчиков, величина которых определена на момент их принятия условно (</w:t>
      </w:r>
      <w:proofErr w:type="spellStart"/>
      <w:r w:rsidRPr="00E37623">
        <w:rPr>
          <w:bCs/>
          <w:sz w:val="28"/>
          <w:szCs w:val="28"/>
        </w:rPr>
        <w:t>расчетно</w:t>
      </w:r>
      <w:proofErr w:type="spellEnd"/>
      <w:r w:rsidRPr="00E37623">
        <w:rPr>
          <w:bCs/>
          <w:sz w:val="28"/>
          <w:szCs w:val="28"/>
        </w:rPr>
        <w:t>) и (или) по которым                  не определено время (финансовый период) их исполнения, при условии создания в учете учреждения по данным обязательствам резерва предстоящих расходов;</w:t>
      </w:r>
    </w:p>
    <w:p w:rsidR="00F85D45" w:rsidRPr="00E37623" w:rsidRDefault="00F85D45" w:rsidP="00F85D45">
      <w:pPr>
        <w:autoSpaceDE w:val="0"/>
        <w:autoSpaceDN w:val="0"/>
        <w:adjustRightInd w:val="0"/>
        <w:ind w:firstLine="709"/>
        <w:jc w:val="both"/>
        <w:rPr>
          <w:bCs/>
          <w:sz w:val="28"/>
          <w:szCs w:val="28"/>
        </w:rPr>
      </w:pPr>
      <w:r w:rsidRPr="00E37623">
        <w:rPr>
          <w:color w:val="000000"/>
          <w:spacing w:val="8"/>
          <w:sz w:val="28"/>
          <w:szCs w:val="28"/>
          <w:shd w:val="clear" w:color="auto" w:fill="FFFFFF"/>
        </w:rPr>
        <w:t>организации государственного сектора - исполнительные органы государственной власти Пермского края, органы местного самоуправления, государственные и муниципальные учреждения Пермского края.</w:t>
      </w:r>
    </w:p>
    <w:p w:rsidR="00F85D45" w:rsidRPr="00E37623" w:rsidRDefault="00F85D45" w:rsidP="00F85D45">
      <w:pPr>
        <w:autoSpaceDE w:val="0"/>
        <w:autoSpaceDN w:val="0"/>
        <w:adjustRightInd w:val="0"/>
        <w:ind w:firstLine="709"/>
        <w:jc w:val="both"/>
        <w:rPr>
          <w:bCs/>
          <w:sz w:val="28"/>
          <w:szCs w:val="28"/>
        </w:rPr>
      </w:pPr>
    </w:p>
    <w:p w:rsidR="00F50ED0" w:rsidRPr="00E37623" w:rsidRDefault="00F85D45" w:rsidP="00F50ED0">
      <w:pPr>
        <w:numPr>
          <w:ilvl w:val="0"/>
          <w:numId w:val="16"/>
        </w:numPr>
        <w:autoSpaceDE w:val="0"/>
        <w:autoSpaceDN w:val="0"/>
        <w:adjustRightInd w:val="0"/>
        <w:jc w:val="center"/>
        <w:outlineLvl w:val="0"/>
        <w:rPr>
          <w:b/>
          <w:color w:val="000000"/>
          <w:sz w:val="28"/>
          <w:szCs w:val="28"/>
        </w:rPr>
      </w:pPr>
      <w:r w:rsidRPr="00E37623">
        <w:rPr>
          <w:b/>
          <w:color w:val="000000"/>
          <w:sz w:val="28"/>
          <w:szCs w:val="28"/>
        </w:rPr>
        <w:t xml:space="preserve">Нормативные документы, регламентирующие порядок организации </w:t>
      </w:r>
    </w:p>
    <w:p w:rsidR="00F85D45" w:rsidRPr="00E37623" w:rsidRDefault="00F50ED0" w:rsidP="00F50ED0">
      <w:pPr>
        <w:autoSpaceDE w:val="0"/>
        <w:autoSpaceDN w:val="0"/>
        <w:adjustRightInd w:val="0"/>
        <w:ind w:left="720"/>
        <w:jc w:val="center"/>
        <w:outlineLvl w:val="0"/>
        <w:rPr>
          <w:b/>
          <w:color w:val="000000"/>
          <w:sz w:val="28"/>
          <w:szCs w:val="28"/>
        </w:rPr>
      </w:pPr>
      <w:r w:rsidRPr="00E37623">
        <w:rPr>
          <w:b/>
          <w:color w:val="000000"/>
          <w:sz w:val="28"/>
          <w:szCs w:val="28"/>
        </w:rPr>
        <w:t>бухгалтерского (</w:t>
      </w:r>
      <w:r w:rsidR="00F85D45" w:rsidRPr="00E37623">
        <w:rPr>
          <w:b/>
          <w:color w:val="000000"/>
          <w:sz w:val="28"/>
          <w:szCs w:val="28"/>
        </w:rPr>
        <w:t>бюджетного</w:t>
      </w:r>
      <w:r w:rsidRPr="00E37623">
        <w:rPr>
          <w:b/>
          <w:color w:val="000000"/>
          <w:sz w:val="28"/>
          <w:szCs w:val="28"/>
        </w:rPr>
        <w:t>)</w:t>
      </w:r>
      <w:r w:rsidR="00F85D45" w:rsidRPr="00E37623">
        <w:rPr>
          <w:b/>
          <w:color w:val="000000"/>
          <w:sz w:val="28"/>
          <w:szCs w:val="28"/>
        </w:rPr>
        <w:t xml:space="preserve"> учета</w:t>
      </w:r>
      <w:r w:rsidR="00A1307B" w:rsidRPr="00E37623">
        <w:rPr>
          <w:b/>
          <w:color w:val="000000"/>
          <w:sz w:val="28"/>
          <w:szCs w:val="28"/>
        </w:rPr>
        <w:t>.</w:t>
      </w:r>
    </w:p>
    <w:p w:rsidR="00F85D45" w:rsidRPr="00E37623" w:rsidRDefault="00F85D45" w:rsidP="00F85D45">
      <w:pPr>
        <w:ind w:left="360"/>
        <w:jc w:val="center"/>
        <w:rPr>
          <w:sz w:val="28"/>
          <w:szCs w:val="28"/>
        </w:rPr>
      </w:pPr>
    </w:p>
    <w:p w:rsidR="00D4500E" w:rsidRPr="00E37623" w:rsidRDefault="00D4500E" w:rsidP="00D4500E">
      <w:pPr>
        <w:suppressAutoHyphens/>
        <w:autoSpaceDE w:val="0"/>
        <w:autoSpaceDN w:val="0"/>
        <w:adjustRightInd w:val="0"/>
        <w:ind w:firstLine="709"/>
        <w:jc w:val="both"/>
        <w:rPr>
          <w:sz w:val="28"/>
          <w:szCs w:val="28"/>
        </w:rPr>
      </w:pPr>
      <w:r w:rsidRPr="00E37623">
        <w:rPr>
          <w:sz w:val="28"/>
          <w:szCs w:val="28"/>
        </w:rPr>
        <w:t>Нормативные документы, регламентирующие порядок организации бюджетного учета и составления бюджетной отчетности:</w:t>
      </w:r>
    </w:p>
    <w:p w:rsidR="00D4500E" w:rsidRPr="00E37623" w:rsidRDefault="00D4500E" w:rsidP="00D4500E">
      <w:pPr>
        <w:suppressAutoHyphens/>
        <w:ind w:firstLine="709"/>
        <w:jc w:val="both"/>
        <w:rPr>
          <w:sz w:val="28"/>
          <w:szCs w:val="28"/>
        </w:rPr>
      </w:pPr>
      <w:r w:rsidRPr="00E37623">
        <w:rPr>
          <w:sz w:val="28"/>
          <w:szCs w:val="28"/>
        </w:rPr>
        <w:t>Бюджетный кодекс Российской Федерации (далее – БК РФ);</w:t>
      </w:r>
    </w:p>
    <w:p w:rsidR="00D4500E" w:rsidRPr="00E37623" w:rsidRDefault="00D4500E" w:rsidP="00D4500E">
      <w:pPr>
        <w:suppressAutoHyphens/>
        <w:ind w:firstLine="709"/>
        <w:jc w:val="both"/>
        <w:rPr>
          <w:sz w:val="28"/>
          <w:szCs w:val="28"/>
        </w:rPr>
      </w:pPr>
      <w:r w:rsidRPr="00E37623">
        <w:rPr>
          <w:sz w:val="28"/>
          <w:szCs w:val="28"/>
        </w:rPr>
        <w:t>Налоговый кодекс Российской Федерации (далее – НК РФ);</w:t>
      </w:r>
    </w:p>
    <w:p w:rsidR="00D4500E" w:rsidRPr="00E37623" w:rsidRDefault="00D4500E" w:rsidP="00D4500E">
      <w:pPr>
        <w:suppressAutoHyphens/>
        <w:ind w:firstLine="709"/>
        <w:jc w:val="both"/>
        <w:rPr>
          <w:sz w:val="28"/>
          <w:szCs w:val="28"/>
        </w:rPr>
      </w:pPr>
      <w:r w:rsidRPr="00E37623">
        <w:rPr>
          <w:sz w:val="28"/>
          <w:szCs w:val="28"/>
        </w:rPr>
        <w:t>Трудовой кодекс Российской Федерации (далее – ТК РФ);</w:t>
      </w:r>
    </w:p>
    <w:p w:rsidR="00D4500E" w:rsidRPr="00E37623" w:rsidRDefault="00D4500E" w:rsidP="00D4500E">
      <w:pPr>
        <w:suppressAutoHyphens/>
        <w:autoSpaceDE w:val="0"/>
        <w:autoSpaceDN w:val="0"/>
        <w:adjustRightInd w:val="0"/>
        <w:ind w:firstLine="709"/>
        <w:jc w:val="both"/>
        <w:rPr>
          <w:sz w:val="28"/>
          <w:szCs w:val="28"/>
        </w:rPr>
      </w:pPr>
      <w:r w:rsidRPr="00E37623">
        <w:rPr>
          <w:sz w:val="28"/>
          <w:szCs w:val="28"/>
        </w:rPr>
        <w:t>Гражданский кодекс Российской Федерации (далее – ГК РФ);</w:t>
      </w:r>
    </w:p>
    <w:p w:rsidR="00D4500E" w:rsidRPr="00E37623" w:rsidRDefault="00D4500E" w:rsidP="00D4500E">
      <w:pPr>
        <w:suppressAutoHyphens/>
        <w:ind w:firstLine="709"/>
        <w:jc w:val="both"/>
        <w:rPr>
          <w:sz w:val="28"/>
          <w:szCs w:val="28"/>
        </w:rPr>
      </w:pPr>
      <w:r w:rsidRPr="00E37623">
        <w:rPr>
          <w:sz w:val="28"/>
          <w:szCs w:val="28"/>
        </w:rPr>
        <w:t>Федеральный закон от 12.01.1996 № 7-ФЗ «О некоммерческих организациях» (далее - Закон № 7-ФЗ);</w:t>
      </w:r>
    </w:p>
    <w:p w:rsidR="00D4500E" w:rsidRPr="00E37623" w:rsidRDefault="00D4500E" w:rsidP="00D4500E">
      <w:pPr>
        <w:suppressAutoHyphens/>
        <w:ind w:firstLine="709"/>
        <w:jc w:val="both"/>
        <w:rPr>
          <w:sz w:val="28"/>
          <w:szCs w:val="28"/>
        </w:rPr>
      </w:pPr>
      <w:r w:rsidRPr="00E37623">
        <w:rPr>
          <w:sz w:val="28"/>
          <w:szCs w:val="28"/>
        </w:rPr>
        <w:t xml:space="preserve">Федеральный закон от 08.05.2010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(далее - Закон № 83-ФЗ); </w:t>
      </w:r>
    </w:p>
    <w:p w:rsidR="00D4500E" w:rsidRPr="00E37623" w:rsidRDefault="00D4500E" w:rsidP="00D4500E">
      <w:pPr>
        <w:suppressAutoHyphens/>
        <w:autoSpaceDE w:val="0"/>
        <w:autoSpaceDN w:val="0"/>
        <w:adjustRightInd w:val="0"/>
        <w:jc w:val="both"/>
        <w:rPr>
          <w:sz w:val="28"/>
          <w:szCs w:val="28"/>
        </w:rPr>
      </w:pPr>
      <w:r w:rsidRPr="00E37623">
        <w:rPr>
          <w:color w:val="000000"/>
          <w:sz w:val="28"/>
          <w:szCs w:val="28"/>
        </w:rPr>
        <w:tab/>
      </w:r>
      <w:r w:rsidRPr="00E37623">
        <w:rPr>
          <w:sz w:val="28"/>
          <w:szCs w:val="28"/>
        </w:rPr>
        <w:t xml:space="preserve">Федеральный закон от 06.12.2011 </w:t>
      </w:r>
      <w:r w:rsidR="00F734BE" w:rsidRPr="00E37623">
        <w:rPr>
          <w:sz w:val="28"/>
          <w:szCs w:val="28"/>
        </w:rPr>
        <w:t>№</w:t>
      </w:r>
      <w:r w:rsidRPr="00E37623">
        <w:rPr>
          <w:sz w:val="28"/>
          <w:szCs w:val="28"/>
        </w:rPr>
        <w:t xml:space="preserve"> 402-ФЗ «О бухгалтерском учете»;</w:t>
      </w:r>
    </w:p>
    <w:p w:rsidR="00F734BE" w:rsidRPr="00E37623" w:rsidRDefault="00F734BE" w:rsidP="00F734BE">
      <w:pPr>
        <w:autoSpaceDE w:val="0"/>
        <w:autoSpaceDN w:val="0"/>
        <w:adjustRightInd w:val="0"/>
        <w:ind w:firstLine="540"/>
        <w:jc w:val="both"/>
        <w:rPr>
          <w:sz w:val="28"/>
          <w:szCs w:val="28"/>
        </w:rPr>
      </w:pPr>
      <w:r w:rsidRPr="00E37623">
        <w:rPr>
          <w:sz w:val="28"/>
          <w:szCs w:val="28"/>
        </w:rPr>
        <w:tab/>
      </w:r>
      <w:r w:rsidRPr="00E37623">
        <w:rPr>
          <w:color w:val="000000"/>
          <w:sz w:val="28"/>
          <w:szCs w:val="28"/>
        </w:rPr>
        <w:t xml:space="preserve">Федеральный </w:t>
      </w:r>
      <w:hyperlink r:id="rId12" w:history="1">
        <w:r w:rsidRPr="00E37623">
          <w:rPr>
            <w:color w:val="000000"/>
            <w:sz w:val="28"/>
            <w:szCs w:val="28"/>
          </w:rPr>
          <w:t>закон</w:t>
        </w:r>
      </w:hyperlink>
      <w:r w:rsidRPr="00E37623">
        <w:rPr>
          <w:color w:val="000000"/>
          <w:sz w:val="28"/>
          <w:szCs w:val="28"/>
        </w:rPr>
        <w:t xml:space="preserve"> от 06.04.2011 № 63-ФЗ «Об электронной подписи» (далее - Закон № 63-ФЗ);</w:t>
      </w:r>
    </w:p>
    <w:p w:rsidR="00D4500E" w:rsidRPr="00E37623" w:rsidRDefault="00D4500E" w:rsidP="00D4500E">
      <w:pPr>
        <w:suppressAutoHyphens/>
        <w:jc w:val="both"/>
        <w:rPr>
          <w:sz w:val="28"/>
          <w:szCs w:val="28"/>
        </w:rPr>
      </w:pPr>
      <w:r w:rsidRPr="00E37623">
        <w:rPr>
          <w:sz w:val="28"/>
          <w:szCs w:val="28"/>
        </w:rPr>
        <w:tab/>
        <w:t>Федеральный стандарт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утвержденный приказом Министерства финансов Российской Федерации от 31.12.2016 № 256н (далее – ФСГС «Концептуальные основы»);</w:t>
      </w:r>
    </w:p>
    <w:p w:rsidR="00D4500E" w:rsidRPr="00E37623" w:rsidRDefault="00D4500E" w:rsidP="00D4500E">
      <w:pPr>
        <w:suppressAutoHyphens/>
        <w:ind w:firstLine="709"/>
        <w:jc w:val="both"/>
        <w:rPr>
          <w:sz w:val="28"/>
          <w:szCs w:val="28"/>
        </w:rPr>
      </w:pPr>
      <w:r w:rsidRPr="00E37623">
        <w:rPr>
          <w:sz w:val="28"/>
          <w:szCs w:val="28"/>
        </w:rPr>
        <w:t>Федеральный стандарт бухгалтерского учета для организаций государственного сектора «Основные средства», утвержденный приказом Министерства финансов Российской Федерации от 31.12.2016 № 257н (далее – ФСГС «Основные средства»);</w:t>
      </w:r>
    </w:p>
    <w:p w:rsidR="00D4500E" w:rsidRPr="00E37623" w:rsidRDefault="00D4500E" w:rsidP="00D4500E">
      <w:pPr>
        <w:suppressAutoHyphens/>
        <w:ind w:firstLine="709"/>
        <w:jc w:val="both"/>
        <w:rPr>
          <w:sz w:val="28"/>
          <w:szCs w:val="28"/>
        </w:rPr>
      </w:pPr>
      <w:r w:rsidRPr="00E37623">
        <w:rPr>
          <w:sz w:val="28"/>
          <w:szCs w:val="28"/>
        </w:rPr>
        <w:lastRenderedPageBreak/>
        <w:t>Федеральный стандарт бухгалтерского учета для организаций государственного сектора «Аренда», утвержденный приказом Министерства финансов Российской Федерации от 31.12.2016 № 258н (далее – ФСГС «Аренда»);</w:t>
      </w:r>
    </w:p>
    <w:p w:rsidR="00D4500E" w:rsidRPr="00E37623" w:rsidRDefault="00D4500E" w:rsidP="00D4500E">
      <w:pPr>
        <w:suppressAutoHyphens/>
        <w:ind w:firstLine="709"/>
        <w:jc w:val="both"/>
        <w:rPr>
          <w:sz w:val="28"/>
          <w:szCs w:val="28"/>
        </w:rPr>
      </w:pPr>
      <w:r w:rsidRPr="00E37623">
        <w:rPr>
          <w:sz w:val="28"/>
          <w:szCs w:val="28"/>
        </w:rPr>
        <w:t>Федеральный стандарт бухгалтерского учета для организаций государственного сектора «Обесценение активов», утвержденный приказом Министерства финансов Российской Федерации от 31.12.2016 № 259н (далее – ФСГС «Обесценение активов»);</w:t>
      </w:r>
    </w:p>
    <w:p w:rsidR="00D4500E" w:rsidRPr="00E37623" w:rsidRDefault="00D4500E" w:rsidP="00D4500E">
      <w:pPr>
        <w:suppressAutoHyphens/>
        <w:ind w:firstLine="709"/>
        <w:jc w:val="both"/>
        <w:rPr>
          <w:sz w:val="28"/>
          <w:szCs w:val="28"/>
        </w:rPr>
      </w:pPr>
      <w:r w:rsidRPr="00E37623">
        <w:rPr>
          <w:sz w:val="28"/>
          <w:szCs w:val="28"/>
        </w:rPr>
        <w:t>Федеральный стандарт бухгалтерского учета для организаций государственного сектора «Представление бухгалтерской (финансовой) отчетности», утвержденный приказом Министерства финансов Российской Федерации от 31.12.2016 № 260н (далее – ФСГС «Представление отчетности»);</w:t>
      </w:r>
    </w:p>
    <w:p w:rsidR="00D4500E" w:rsidRPr="00E37623" w:rsidRDefault="00D4500E" w:rsidP="00D4500E">
      <w:pPr>
        <w:suppressAutoHyphens/>
        <w:ind w:firstLine="709"/>
        <w:jc w:val="both"/>
        <w:rPr>
          <w:sz w:val="28"/>
          <w:szCs w:val="28"/>
        </w:rPr>
      </w:pPr>
      <w:r w:rsidRPr="00E37623">
        <w:rPr>
          <w:sz w:val="28"/>
          <w:szCs w:val="28"/>
        </w:rPr>
        <w:t>Федеральный стандарт бухгалтерского учета для организаций государственного сектора «Учетная политика, оценочные значения и ошибки», утвержденный приказом Министерства финансов Российской Федерации от 30.12.2017 № 274н (далее – ФСГС «Учетная политика»);</w:t>
      </w:r>
    </w:p>
    <w:p w:rsidR="00D4500E" w:rsidRPr="00E37623" w:rsidRDefault="00D4500E" w:rsidP="00D4500E">
      <w:pPr>
        <w:suppressAutoHyphens/>
        <w:ind w:firstLine="709"/>
        <w:jc w:val="both"/>
        <w:rPr>
          <w:color w:val="000000"/>
          <w:sz w:val="28"/>
          <w:szCs w:val="28"/>
        </w:rPr>
      </w:pPr>
      <w:r w:rsidRPr="00E37623">
        <w:rPr>
          <w:color w:val="000000"/>
          <w:sz w:val="28"/>
          <w:szCs w:val="28"/>
        </w:rPr>
        <w:t xml:space="preserve">Федеральный </w:t>
      </w:r>
      <w:hyperlink r:id="rId13" w:history="1">
        <w:r w:rsidRPr="00E37623">
          <w:rPr>
            <w:color w:val="000000"/>
            <w:sz w:val="28"/>
            <w:szCs w:val="28"/>
          </w:rPr>
          <w:t>стандарт</w:t>
        </w:r>
      </w:hyperlink>
      <w:r w:rsidRPr="00E37623">
        <w:rPr>
          <w:color w:val="000000"/>
          <w:sz w:val="28"/>
          <w:szCs w:val="28"/>
        </w:rPr>
        <w:t xml:space="preserve"> бухгалтерского учета для организаций государственного сектора «События после отчетной даты», утвержденным Приказом Министерства финансов Российской Федерации от 30.12.2017 № 275н (далее - Ф</w:t>
      </w:r>
      <w:hyperlink r:id="rId14" w:history="1">
        <w:r w:rsidRPr="00E37623">
          <w:rPr>
            <w:color w:val="000000"/>
            <w:sz w:val="28"/>
            <w:szCs w:val="28"/>
          </w:rPr>
          <w:t>СГС</w:t>
        </w:r>
      </w:hyperlink>
      <w:r w:rsidRPr="00E37623">
        <w:rPr>
          <w:color w:val="000000"/>
          <w:sz w:val="28"/>
          <w:szCs w:val="28"/>
        </w:rPr>
        <w:t xml:space="preserve"> «События после отчетной даты»);</w:t>
      </w:r>
    </w:p>
    <w:p w:rsidR="00D4500E" w:rsidRPr="00E37623" w:rsidRDefault="00D4500E" w:rsidP="00D4500E">
      <w:pPr>
        <w:suppressAutoHyphens/>
        <w:ind w:firstLine="709"/>
        <w:jc w:val="both"/>
        <w:rPr>
          <w:color w:val="000000"/>
          <w:sz w:val="28"/>
          <w:szCs w:val="28"/>
        </w:rPr>
      </w:pPr>
      <w:r w:rsidRPr="00E37623">
        <w:rPr>
          <w:color w:val="000000"/>
          <w:sz w:val="28"/>
          <w:szCs w:val="28"/>
        </w:rPr>
        <w:t xml:space="preserve">Федеральный </w:t>
      </w:r>
      <w:hyperlink r:id="rId15" w:history="1">
        <w:r w:rsidRPr="00E37623">
          <w:rPr>
            <w:color w:val="000000"/>
            <w:sz w:val="28"/>
            <w:szCs w:val="28"/>
          </w:rPr>
          <w:t>стандарт</w:t>
        </w:r>
      </w:hyperlink>
      <w:r w:rsidRPr="00E37623">
        <w:rPr>
          <w:color w:val="000000"/>
          <w:sz w:val="28"/>
          <w:szCs w:val="28"/>
        </w:rPr>
        <w:t xml:space="preserve"> бухгалтерского учета для организаций государственного сектора «Информация о связанных сторонах», утвержденный приказом Министерства финансов Российской Федерации от 30.12.2017 № 277н (далее - Ф</w:t>
      </w:r>
      <w:hyperlink r:id="rId16" w:history="1">
        <w:r w:rsidRPr="00E37623">
          <w:rPr>
            <w:color w:val="000000"/>
            <w:sz w:val="28"/>
            <w:szCs w:val="28"/>
          </w:rPr>
          <w:t>СГС</w:t>
        </w:r>
      </w:hyperlink>
      <w:r w:rsidRPr="00E37623">
        <w:rPr>
          <w:color w:val="000000"/>
          <w:sz w:val="28"/>
          <w:szCs w:val="28"/>
        </w:rPr>
        <w:t xml:space="preserve"> «Информация о связанных сторонах»);</w:t>
      </w:r>
    </w:p>
    <w:p w:rsidR="00D4500E" w:rsidRPr="00E37623" w:rsidRDefault="00D4500E" w:rsidP="00D4500E">
      <w:pPr>
        <w:suppressAutoHyphens/>
        <w:jc w:val="both"/>
        <w:rPr>
          <w:color w:val="000000"/>
          <w:sz w:val="28"/>
          <w:szCs w:val="28"/>
        </w:rPr>
      </w:pPr>
      <w:r w:rsidRPr="00E37623">
        <w:rPr>
          <w:sz w:val="28"/>
          <w:szCs w:val="28"/>
        </w:rPr>
        <w:tab/>
        <w:t>Ф</w:t>
      </w:r>
      <w:r w:rsidRPr="00E37623">
        <w:rPr>
          <w:color w:val="000000"/>
          <w:sz w:val="28"/>
          <w:szCs w:val="28"/>
        </w:rPr>
        <w:t xml:space="preserve">едеральный </w:t>
      </w:r>
      <w:hyperlink r:id="rId17" w:history="1">
        <w:r w:rsidRPr="00E37623">
          <w:rPr>
            <w:color w:val="000000"/>
            <w:sz w:val="28"/>
            <w:szCs w:val="28"/>
          </w:rPr>
          <w:t>стандарт</w:t>
        </w:r>
      </w:hyperlink>
      <w:r w:rsidRPr="00E37623">
        <w:rPr>
          <w:color w:val="000000"/>
          <w:sz w:val="28"/>
          <w:szCs w:val="28"/>
        </w:rPr>
        <w:t xml:space="preserve"> бухгалтерского учета для организаций государственного сектора «Отчет о движении денежных средств», утвержденный приказом Министерства финансов Российской Федерации от 30.12.2017 № 278н (далее - Ф</w:t>
      </w:r>
      <w:hyperlink r:id="rId18" w:history="1">
        <w:r w:rsidRPr="00E37623">
          <w:rPr>
            <w:color w:val="000000"/>
            <w:sz w:val="28"/>
            <w:szCs w:val="28"/>
          </w:rPr>
          <w:t>СГС</w:t>
        </w:r>
      </w:hyperlink>
      <w:r w:rsidRPr="00E37623">
        <w:rPr>
          <w:color w:val="000000"/>
          <w:sz w:val="28"/>
          <w:szCs w:val="28"/>
        </w:rPr>
        <w:t xml:space="preserve"> «Отчет о движении денежных средств»);</w:t>
      </w:r>
    </w:p>
    <w:p w:rsidR="00D4500E" w:rsidRPr="00E37623" w:rsidRDefault="00D4500E" w:rsidP="00D4500E">
      <w:pPr>
        <w:suppressAutoHyphens/>
        <w:ind w:firstLine="720"/>
        <w:jc w:val="both"/>
        <w:rPr>
          <w:color w:val="000000"/>
          <w:sz w:val="28"/>
          <w:szCs w:val="28"/>
        </w:rPr>
      </w:pPr>
      <w:r w:rsidRPr="00E37623">
        <w:rPr>
          <w:color w:val="000000"/>
          <w:sz w:val="28"/>
          <w:szCs w:val="28"/>
        </w:rPr>
        <w:t xml:space="preserve">Федеральный </w:t>
      </w:r>
      <w:hyperlink r:id="rId19" w:history="1">
        <w:r w:rsidRPr="00E37623">
          <w:rPr>
            <w:color w:val="000000"/>
            <w:sz w:val="28"/>
            <w:szCs w:val="28"/>
          </w:rPr>
          <w:t>стандарт</w:t>
        </w:r>
      </w:hyperlink>
      <w:r w:rsidRPr="00E37623">
        <w:rPr>
          <w:color w:val="000000"/>
          <w:sz w:val="28"/>
          <w:szCs w:val="28"/>
        </w:rPr>
        <w:t xml:space="preserve"> бухгалтерского учета для организаций государственного сектора «Доходы», утвержденный </w:t>
      </w:r>
      <w:r w:rsidRPr="00E37623">
        <w:rPr>
          <w:sz w:val="28"/>
          <w:szCs w:val="28"/>
        </w:rPr>
        <w:t>приказом Министерства финансов Российской Федерации</w:t>
      </w:r>
      <w:r w:rsidRPr="00E37623">
        <w:rPr>
          <w:color w:val="000000"/>
          <w:sz w:val="28"/>
          <w:szCs w:val="28"/>
        </w:rPr>
        <w:t xml:space="preserve"> от 27.02.2018 № 32н (далее - Ф</w:t>
      </w:r>
      <w:hyperlink r:id="rId20" w:history="1">
        <w:r w:rsidRPr="00E37623">
          <w:rPr>
            <w:color w:val="000000"/>
            <w:sz w:val="28"/>
            <w:szCs w:val="28"/>
          </w:rPr>
          <w:t>СГС</w:t>
        </w:r>
      </w:hyperlink>
      <w:r w:rsidRPr="00E37623">
        <w:rPr>
          <w:color w:val="000000"/>
          <w:sz w:val="28"/>
          <w:szCs w:val="28"/>
        </w:rPr>
        <w:t xml:space="preserve"> «Доходы»);</w:t>
      </w:r>
    </w:p>
    <w:p w:rsidR="00D4500E" w:rsidRPr="00E37623" w:rsidRDefault="00D4500E" w:rsidP="00D4500E">
      <w:pPr>
        <w:suppressAutoHyphens/>
        <w:ind w:firstLine="720"/>
        <w:jc w:val="both"/>
        <w:rPr>
          <w:sz w:val="28"/>
          <w:szCs w:val="28"/>
        </w:rPr>
      </w:pPr>
      <w:r w:rsidRPr="00E37623">
        <w:rPr>
          <w:sz w:val="28"/>
          <w:szCs w:val="28"/>
        </w:rPr>
        <w:t>Федеральный стандарт бухгалтерского учета для организаций государственного сектора «Запасы», утвержденный приказом Министерства финансов Российской Федерации от 07.12.2018 № 256н (далее – ФСГС «Запасы»);</w:t>
      </w:r>
    </w:p>
    <w:p w:rsidR="00D4500E" w:rsidRPr="00E37623" w:rsidRDefault="00D4500E" w:rsidP="00D4500E">
      <w:pPr>
        <w:suppressAutoHyphens/>
        <w:ind w:firstLine="720"/>
        <w:jc w:val="both"/>
        <w:rPr>
          <w:sz w:val="28"/>
          <w:szCs w:val="28"/>
        </w:rPr>
      </w:pPr>
      <w:r w:rsidRPr="00E37623">
        <w:rPr>
          <w:sz w:val="28"/>
          <w:szCs w:val="28"/>
        </w:rPr>
        <w:t>Федеральный стандарт бухгалтерского учета для организаций государственного сектора «Резервы. Раскрытие информации об условных обязательствах и условных активах», утвержденный приказом Министерства финансов Российской Федерации от 30.05.2018 № 124н (далее – ФСГС «Резервы»);</w:t>
      </w:r>
    </w:p>
    <w:p w:rsidR="00D4500E" w:rsidRPr="00E37623" w:rsidRDefault="00D4500E" w:rsidP="00D4500E">
      <w:pPr>
        <w:suppressAutoHyphens/>
        <w:ind w:firstLine="720"/>
        <w:jc w:val="both"/>
        <w:rPr>
          <w:sz w:val="28"/>
          <w:szCs w:val="28"/>
        </w:rPr>
      </w:pPr>
      <w:r w:rsidRPr="00E37623">
        <w:rPr>
          <w:sz w:val="28"/>
          <w:szCs w:val="28"/>
        </w:rPr>
        <w:t>Федеральный стандарт бухгалтерского учета для организаций государственного сектора «Непроизведенные активы», утвержденный приказом Министерства финансов Российской Федерации от 28.02.2018 № 34н (далее – ФСГС «Непроизведенные активы»);</w:t>
      </w:r>
    </w:p>
    <w:p w:rsidR="00D4500E" w:rsidRPr="00E37623" w:rsidRDefault="00D4500E" w:rsidP="00D4500E">
      <w:pPr>
        <w:suppressAutoHyphens/>
        <w:ind w:firstLine="720"/>
        <w:jc w:val="both"/>
        <w:rPr>
          <w:sz w:val="28"/>
          <w:szCs w:val="28"/>
        </w:rPr>
      </w:pPr>
      <w:r w:rsidRPr="00E37623">
        <w:rPr>
          <w:sz w:val="28"/>
          <w:szCs w:val="28"/>
        </w:rPr>
        <w:t>Федеральный стандарт бухгалтерского учета для организаций государственного сектора «Бюджетная информация в бухгалтерской (финансовой) отчетности», утвержденный приказом Министерства финансов Российской Федерации от 28.02.2018 № 37н (далее – ФСГС «Бюджетная информация»);</w:t>
      </w:r>
    </w:p>
    <w:p w:rsidR="00D4500E" w:rsidRPr="00E37623" w:rsidRDefault="00D4500E" w:rsidP="00D4500E">
      <w:pPr>
        <w:suppressAutoHyphens/>
        <w:ind w:firstLine="720"/>
        <w:jc w:val="both"/>
        <w:rPr>
          <w:sz w:val="28"/>
          <w:szCs w:val="28"/>
        </w:rPr>
      </w:pPr>
      <w:r w:rsidRPr="00E37623">
        <w:rPr>
          <w:sz w:val="28"/>
          <w:szCs w:val="28"/>
        </w:rPr>
        <w:lastRenderedPageBreak/>
        <w:t>Федеральный стандарт бухгалтерского учета для организаций государственного сектора «Влияние изменений курсов иностранных валют», утвержденный приказом Министерства финансов Российской Федерации от 30.05.2018 № 122н (далее – ФСГС «Влияние изменений курсов иностранных валют»);</w:t>
      </w:r>
    </w:p>
    <w:p w:rsidR="00D4500E" w:rsidRPr="00E37623" w:rsidRDefault="00D4500E" w:rsidP="00D4500E">
      <w:pPr>
        <w:suppressAutoHyphens/>
        <w:jc w:val="both"/>
        <w:rPr>
          <w:sz w:val="28"/>
          <w:szCs w:val="28"/>
        </w:rPr>
      </w:pPr>
      <w:r w:rsidRPr="00E37623">
        <w:rPr>
          <w:sz w:val="28"/>
          <w:szCs w:val="28"/>
        </w:rPr>
        <w:tab/>
        <w:t>Федеральный стандарт бухгалтерского учета для организаций государственного сектора «Концессионные соглашения», утвержденный приказом Министерства финансов Российской Федерации от 29.06.2018 № 146н (далее – ФСГС «Концессионные соглашения»);</w:t>
      </w:r>
    </w:p>
    <w:p w:rsidR="00D4500E" w:rsidRPr="00E37623" w:rsidRDefault="00D4500E" w:rsidP="00D4500E">
      <w:pPr>
        <w:suppressAutoHyphens/>
        <w:ind w:firstLine="720"/>
        <w:jc w:val="both"/>
        <w:rPr>
          <w:sz w:val="28"/>
          <w:szCs w:val="28"/>
        </w:rPr>
      </w:pPr>
      <w:r w:rsidRPr="00E37623">
        <w:rPr>
          <w:sz w:val="28"/>
          <w:szCs w:val="28"/>
        </w:rPr>
        <w:t>Федеральный стандарт бухгалтерского учета для организаций государственного сектора «Долгосрочные договоры», утвержденный приказом Министерства финансов Российской Федерации от 29.06.2018 № 145н (далее – ФСГС «Долгосрочные договоры»);</w:t>
      </w:r>
    </w:p>
    <w:p w:rsidR="00D4500E" w:rsidRPr="00E37623" w:rsidRDefault="00D4500E" w:rsidP="00D4500E">
      <w:pPr>
        <w:suppressAutoHyphens/>
        <w:ind w:firstLine="720"/>
        <w:jc w:val="both"/>
        <w:rPr>
          <w:sz w:val="28"/>
          <w:szCs w:val="28"/>
        </w:rPr>
      </w:pPr>
      <w:r w:rsidRPr="00E37623">
        <w:rPr>
          <w:sz w:val="28"/>
          <w:szCs w:val="28"/>
        </w:rPr>
        <w:t>Федеральный стандарт бухгалтерского учета для организаций государственного сектора «Бухгалтерская (финансовая) отчетность с учетом инфляции», утвержденный приказом Министерства финансов Российской Федерации от 29.12.2018 № 305н (далее – ФСГС «Бухгалтерская (финансовая) отчетность с учетом инфляции»);</w:t>
      </w:r>
    </w:p>
    <w:p w:rsidR="00D4500E" w:rsidRPr="00E37623" w:rsidRDefault="00D4500E" w:rsidP="00D4500E">
      <w:pPr>
        <w:suppressAutoHyphens/>
        <w:ind w:firstLine="720"/>
        <w:jc w:val="both"/>
        <w:rPr>
          <w:sz w:val="28"/>
          <w:szCs w:val="28"/>
        </w:rPr>
      </w:pPr>
      <w:r w:rsidRPr="00E37623">
        <w:rPr>
          <w:sz w:val="28"/>
          <w:szCs w:val="28"/>
        </w:rPr>
        <w:t>Федеральный стандарт бухгалтерского учета для организаций государственного сектора «Нематериальные активы», утвержденный приказом Министерства финансов Российской Федерации от 15.11.2019 № 181н (далее – ФСГС «Нематериальные активы»);</w:t>
      </w:r>
    </w:p>
    <w:p w:rsidR="00D4500E" w:rsidRPr="00E37623" w:rsidRDefault="00D4500E" w:rsidP="00D4500E">
      <w:pPr>
        <w:suppressAutoHyphens/>
        <w:ind w:firstLine="720"/>
        <w:jc w:val="both"/>
        <w:rPr>
          <w:sz w:val="28"/>
          <w:szCs w:val="28"/>
        </w:rPr>
      </w:pPr>
      <w:r w:rsidRPr="00E37623">
        <w:rPr>
          <w:sz w:val="28"/>
          <w:szCs w:val="28"/>
        </w:rPr>
        <w:t>Федеральный стандарт бухгалтерского учета для организаций государственного сектора «Затраты по заимствованию», утвержденный приказом Министерства финансов Российской Федерации от 15.11.2019 № 182н (далее – ФСГС «Затраты по заимствованию»);</w:t>
      </w:r>
    </w:p>
    <w:p w:rsidR="00D4500E" w:rsidRPr="00E37623" w:rsidRDefault="00D4500E" w:rsidP="00D4500E">
      <w:pPr>
        <w:suppressAutoHyphens/>
        <w:jc w:val="both"/>
        <w:rPr>
          <w:sz w:val="28"/>
          <w:szCs w:val="28"/>
        </w:rPr>
      </w:pPr>
      <w:r w:rsidRPr="00E37623">
        <w:rPr>
          <w:sz w:val="28"/>
          <w:szCs w:val="28"/>
        </w:rPr>
        <w:tab/>
        <w:t>Федеральный стандарт бухгалтерского учета для организаций государственного сектора «Совместная деятельность», утвержденный приказом Министерства финансов Российской Федерации от 15.11.2019 № 183н (далее – ФСГС «Совместная деятельность»);</w:t>
      </w:r>
    </w:p>
    <w:p w:rsidR="00D4500E" w:rsidRPr="00E37623" w:rsidRDefault="00D4500E" w:rsidP="00D4500E">
      <w:pPr>
        <w:suppressAutoHyphens/>
        <w:jc w:val="both"/>
        <w:rPr>
          <w:sz w:val="28"/>
          <w:szCs w:val="28"/>
        </w:rPr>
      </w:pPr>
      <w:r w:rsidRPr="00E37623">
        <w:rPr>
          <w:sz w:val="28"/>
          <w:szCs w:val="28"/>
        </w:rPr>
        <w:tab/>
        <w:t>Федеральный стандарт бухгалтерского учета для организаций государственного сектора «Выплаты персоналу», утвержденный приказом Министерства финансов Российской Федерации от 15.11.2019 № 184н (далее – ФСГС «Выплаты персоналу»);</w:t>
      </w:r>
    </w:p>
    <w:p w:rsidR="00D4500E" w:rsidRPr="00E37623" w:rsidRDefault="00D4500E" w:rsidP="00D4500E">
      <w:pPr>
        <w:suppressAutoHyphens/>
        <w:ind w:firstLine="720"/>
        <w:jc w:val="both"/>
        <w:rPr>
          <w:sz w:val="28"/>
          <w:szCs w:val="28"/>
        </w:rPr>
      </w:pPr>
      <w:r w:rsidRPr="00E37623">
        <w:rPr>
          <w:sz w:val="28"/>
          <w:szCs w:val="28"/>
        </w:rPr>
        <w:t>Федеральный стандарт бухгалтерского учета для организаций государственного сектора «Финансовые инструменты», утвержденный приказом Министерства финансов Российской Федерации от 30.06.2020 № 129н (далее – ФСГС «Финансовые инструменты»);</w:t>
      </w:r>
    </w:p>
    <w:p w:rsidR="00D4500E" w:rsidRPr="00E37623" w:rsidRDefault="00D4500E" w:rsidP="00D4500E">
      <w:pPr>
        <w:suppressAutoHyphens/>
        <w:ind w:firstLine="720"/>
        <w:jc w:val="both"/>
        <w:rPr>
          <w:sz w:val="28"/>
          <w:szCs w:val="28"/>
        </w:rPr>
      </w:pPr>
      <w:r w:rsidRPr="00E37623">
        <w:rPr>
          <w:sz w:val="28"/>
          <w:szCs w:val="28"/>
        </w:rPr>
        <w:t>Федеральный стандарт бухгалтерского учета для организаций государственного сектора «Сведения о показателях бухгалтерской (финансовой) отчетности по сегментам», утвержденный приказом Министерства финансов Российской Федерации от 29.09.2020 № 223н (далее – ФСГС «Сведения о показателях бухгалтерской (финансовой) отчетности по сегментам»);</w:t>
      </w:r>
    </w:p>
    <w:p w:rsidR="00D4500E" w:rsidRPr="00E37623" w:rsidRDefault="00D4500E" w:rsidP="00D4500E">
      <w:pPr>
        <w:suppressAutoHyphens/>
        <w:ind w:firstLine="720"/>
        <w:jc w:val="both"/>
        <w:rPr>
          <w:sz w:val="28"/>
          <w:szCs w:val="28"/>
        </w:rPr>
      </w:pPr>
      <w:r w:rsidRPr="00E37623">
        <w:rPr>
          <w:sz w:val="28"/>
          <w:szCs w:val="28"/>
        </w:rPr>
        <w:t xml:space="preserve">Федеральный стандарт бухгалтерского учета для организаций государственного сектора «Метод долевого участия», утвержденный приказом </w:t>
      </w:r>
      <w:r w:rsidRPr="00E37623">
        <w:rPr>
          <w:sz w:val="28"/>
          <w:szCs w:val="28"/>
        </w:rPr>
        <w:lastRenderedPageBreak/>
        <w:t>Министерства финансов Российской Федерации от 30.10.2020 № 254н (далее – ФСГС «Метод долевого участия»);</w:t>
      </w:r>
    </w:p>
    <w:p w:rsidR="00000D5A" w:rsidRPr="00E37623" w:rsidRDefault="00D4500E" w:rsidP="00000D5A">
      <w:pPr>
        <w:suppressAutoHyphens/>
        <w:ind w:firstLine="720"/>
        <w:jc w:val="both"/>
        <w:rPr>
          <w:sz w:val="28"/>
          <w:szCs w:val="28"/>
        </w:rPr>
      </w:pPr>
      <w:r w:rsidRPr="00E37623">
        <w:rPr>
          <w:sz w:val="28"/>
          <w:szCs w:val="28"/>
        </w:rPr>
        <w:t>Федеральный стандарт бухгалтерского учета для организаций государственного сектора «Биологические активы», утвержденный приказом Министерства финансов Российской Федерации от 16.12.2020 № 310н (далее – ФСГС «Биологические активы»);</w:t>
      </w:r>
    </w:p>
    <w:p w:rsidR="00000D5A" w:rsidRPr="00E37623" w:rsidRDefault="00000D5A" w:rsidP="00000D5A">
      <w:pPr>
        <w:suppressAutoHyphens/>
        <w:ind w:firstLine="720"/>
        <w:jc w:val="both"/>
        <w:rPr>
          <w:sz w:val="28"/>
          <w:szCs w:val="28"/>
        </w:rPr>
      </w:pPr>
      <w:r w:rsidRPr="00E37623">
        <w:rPr>
          <w:sz w:val="28"/>
          <w:szCs w:val="28"/>
        </w:rPr>
        <w:t>Федеральный стандарт бухгалтерского учета для организаций государственного сектора «Государственная (муниципальная) казна», утвержденный приказом Министерства финансов Российской Федерации от 15.06.2021 № 84н (далее – ФСГС «Государственная (муниципальная) казна»);</w:t>
      </w:r>
    </w:p>
    <w:p w:rsidR="00D4500E" w:rsidRPr="00E37623" w:rsidRDefault="00D4500E" w:rsidP="00000D5A">
      <w:pPr>
        <w:suppressAutoHyphens/>
        <w:ind w:firstLine="720"/>
        <w:jc w:val="both"/>
        <w:rPr>
          <w:color w:val="000000"/>
          <w:sz w:val="28"/>
          <w:szCs w:val="28"/>
        </w:rPr>
      </w:pPr>
      <w:r w:rsidRPr="00E37623">
        <w:rPr>
          <w:color w:val="000000"/>
          <w:sz w:val="28"/>
          <w:szCs w:val="28"/>
        </w:rPr>
        <w:t>Приказ Министерства финансов Российской Федерации от 01.12. 2010</w:t>
      </w:r>
      <w:r w:rsidR="004B2272" w:rsidRPr="00E37623">
        <w:rPr>
          <w:color w:val="000000"/>
          <w:sz w:val="28"/>
          <w:szCs w:val="28"/>
        </w:rPr>
        <w:t xml:space="preserve">          </w:t>
      </w:r>
      <w:r w:rsidR="00A1307B" w:rsidRPr="00E37623">
        <w:rPr>
          <w:color w:val="000000"/>
          <w:sz w:val="28"/>
          <w:szCs w:val="28"/>
        </w:rPr>
        <w:t xml:space="preserve">  </w:t>
      </w:r>
      <w:r w:rsidRPr="00E37623">
        <w:rPr>
          <w:color w:val="000000"/>
          <w:sz w:val="28"/>
          <w:szCs w:val="28"/>
        </w:rPr>
        <w:t xml:space="preserve"> </w:t>
      </w:r>
      <w:hyperlink r:id="rId21" w:history="1">
        <w:r w:rsidRPr="00E37623">
          <w:rPr>
            <w:color w:val="000000"/>
            <w:sz w:val="28"/>
            <w:szCs w:val="28"/>
          </w:rPr>
          <w:t>№ 157н</w:t>
        </w:r>
      </w:hyperlink>
      <w:r w:rsidRPr="00E37623">
        <w:rPr>
          <w:color w:val="000000"/>
          <w:sz w:val="28"/>
          <w:szCs w:val="28"/>
        </w:rPr>
        <w:t xml:space="preserve"> «Об утверждении Единого плана счетов бюджетного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(далее - Инструкция №157н);</w:t>
      </w:r>
    </w:p>
    <w:p w:rsidR="00D4500E" w:rsidRPr="00E37623" w:rsidRDefault="00D4500E" w:rsidP="00D4500E">
      <w:pPr>
        <w:suppressAutoHyphens/>
        <w:ind w:firstLine="709"/>
        <w:jc w:val="both"/>
        <w:rPr>
          <w:color w:val="000000"/>
          <w:sz w:val="28"/>
          <w:szCs w:val="28"/>
        </w:rPr>
      </w:pPr>
      <w:r w:rsidRPr="00E37623">
        <w:rPr>
          <w:color w:val="000000"/>
          <w:sz w:val="28"/>
          <w:szCs w:val="28"/>
        </w:rPr>
        <w:t xml:space="preserve">Приказ Министерства финансов Российской Федерации от 06.12.2010 </w:t>
      </w:r>
      <w:r w:rsidR="004B2272" w:rsidRPr="00E37623">
        <w:rPr>
          <w:color w:val="000000"/>
          <w:sz w:val="28"/>
          <w:szCs w:val="28"/>
        </w:rPr>
        <w:t xml:space="preserve">        </w:t>
      </w:r>
      <w:r w:rsidR="00A1307B" w:rsidRPr="00E37623">
        <w:rPr>
          <w:color w:val="000000"/>
          <w:sz w:val="28"/>
          <w:szCs w:val="28"/>
        </w:rPr>
        <w:t xml:space="preserve">          </w:t>
      </w:r>
      <w:r w:rsidR="004B2272" w:rsidRPr="00E37623">
        <w:rPr>
          <w:color w:val="000000"/>
          <w:sz w:val="28"/>
          <w:szCs w:val="28"/>
        </w:rPr>
        <w:t xml:space="preserve">  </w:t>
      </w:r>
      <w:hyperlink r:id="rId22" w:history="1">
        <w:r w:rsidRPr="00E37623">
          <w:rPr>
            <w:color w:val="000000"/>
            <w:sz w:val="28"/>
            <w:szCs w:val="28"/>
          </w:rPr>
          <w:t>№</w:t>
        </w:r>
      </w:hyperlink>
      <w:r w:rsidRPr="00E37623">
        <w:rPr>
          <w:color w:val="000000"/>
          <w:sz w:val="28"/>
          <w:szCs w:val="28"/>
        </w:rPr>
        <w:t xml:space="preserve"> 162н «Об утверждении Плана счетов бюджетного учета и Инструкции по его применению» (далее - Инструкция №162н);</w:t>
      </w:r>
    </w:p>
    <w:p w:rsidR="00D4500E" w:rsidRPr="00E37623" w:rsidRDefault="00D4500E" w:rsidP="00D4500E">
      <w:pPr>
        <w:suppressAutoHyphens/>
        <w:ind w:firstLine="709"/>
        <w:jc w:val="both"/>
        <w:rPr>
          <w:sz w:val="28"/>
          <w:szCs w:val="28"/>
        </w:rPr>
      </w:pPr>
      <w:r w:rsidRPr="00E37623">
        <w:rPr>
          <w:color w:val="000000"/>
          <w:sz w:val="28"/>
          <w:szCs w:val="28"/>
        </w:rPr>
        <w:t>П</w:t>
      </w:r>
      <w:r w:rsidRPr="00E37623">
        <w:rPr>
          <w:sz w:val="28"/>
          <w:szCs w:val="28"/>
        </w:rPr>
        <w:t>риказ Министерства финансов Российской Федерации от 30.03.2015</w:t>
      </w:r>
      <w:r w:rsidR="004B2272" w:rsidRPr="00E37623">
        <w:rPr>
          <w:sz w:val="28"/>
          <w:szCs w:val="28"/>
        </w:rPr>
        <w:t xml:space="preserve">       </w:t>
      </w:r>
      <w:r w:rsidR="00A1307B" w:rsidRPr="00E37623">
        <w:rPr>
          <w:sz w:val="28"/>
          <w:szCs w:val="28"/>
        </w:rPr>
        <w:t xml:space="preserve">          </w:t>
      </w:r>
      <w:r w:rsidRPr="00E37623">
        <w:rPr>
          <w:sz w:val="28"/>
          <w:szCs w:val="28"/>
        </w:rPr>
        <w:t xml:space="preserve">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 Приказ № 52н);</w:t>
      </w:r>
    </w:p>
    <w:p w:rsidR="006A3389" w:rsidRPr="00E37623" w:rsidRDefault="006A3389" w:rsidP="00D4500E">
      <w:pPr>
        <w:suppressAutoHyphens/>
        <w:ind w:firstLine="709"/>
        <w:jc w:val="both"/>
        <w:rPr>
          <w:sz w:val="28"/>
          <w:szCs w:val="28"/>
        </w:rPr>
      </w:pPr>
      <w:r w:rsidRPr="00E37623">
        <w:rPr>
          <w:sz w:val="28"/>
          <w:szCs w:val="28"/>
        </w:rPr>
        <w:t>Приказ Министерства финансов Российской Федерации от 15.06.2020</w:t>
      </w:r>
      <w:r w:rsidR="004B2272" w:rsidRPr="00E37623">
        <w:rPr>
          <w:sz w:val="28"/>
          <w:szCs w:val="28"/>
        </w:rPr>
        <w:t xml:space="preserve">        </w:t>
      </w:r>
      <w:r w:rsidR="00A1307B" w:rsidRPr="00E37623">
        <w:rPr>
          <w:sz w:val="28"/>
          <w:szCs w:val="28"/>
        </w:rPr>
        <w:t xml:space="preserve">        </w:t>
      </w:r>
      <w:r w:rsidRPr="00E37623">
        <w:rPr>
          <w:sz w:val="28"/>
          <w:szCs w:val="28"/>
        </w:rPr>
        <w:t xml:space="preserve"> № 103н «О внесении изменений в приложения № 1 - 5 к приказу Министерства финансов Российской Федерации от 30 марта 2015 г. № 52н «Об утверждении форм первичных учетных документов и регистров бухгалтерского учета, применяемых органами</w:t>
      </w:r>
      <w:r w:rsidR="0088414E" w:rsidRPr="00E37623">
        <w:rPr>
          <w:sz w:val="28"/>
          <w:szCs w:val="28"/>
        </w:rPr>
        <w:t xml:space="preserve"> </w:t>
      </w:r>
      <w:r w:rsidRPr="00E37623">
        <w:rPr>
          <w:sz w:val="28"/>
          <w:szCs w:val="28"/>
        </w:rPr>
        <w:t>государственной власти (государственными органами), органами местного</w:t>
      </w:r>
      <w:r w:rsidR="0088414E" w:rsidRPr="00E37623">
        <w:rPr>
          <w:sz w:val="28"/>
          <w:szCs w:val="28"/>
        </w:rPr>
        <w:t xml:space="preserve"> с</w:t>
      </w:r>
      <w:r w:rsidRPr="00E37623">
        <w:rPr>
          <w:sz w:val="28"/>
          <w:szCs w:val="28"/>
        </w:rPr>
        <w:t xml:space="preserve">амоуправления, органами управления государственными внебюджетными </w:t>
      </w:r>
      <w:r w:rsidR="0088414E" w:rsidRPr="00E37623">
        <w:rPr>
          <w:sz w:val="28"/>
          <w:szCs w:val="28"/>
        </w:rPr>
        <w:t>фонд</w:t>
      </w:r>
      <w:r w:rsidRPr="00E37623">
        <w:rPr>
          <w:sz w:val="28"/>
          <w:szCs w:val="28"/>
        </w:rPr>
        <w:t>ами, государственными (муниципальными) учреждениями, и Методических указаний по их применению»;</w:t>
      </w:r>
    </w:p>
    <w:p w:rsidR="002B4649" w:rsidRPr="00E37623" w:rsidRDefault="002B4649" w:rsidP="002B4649">
      <w:pPr>
        <w:autoSpaceDE w:val="0"/>
        <w:autoSpaceDN w:val="0"/>
        <w:adjustRightInd w:val="0"/>
        <w:jc w:val="both"/>
        <w:rPr>
          <w:sz w:val="28"/>
          <w:szCs w:val="28"/>
        </w:rPr>
      </w:pPr>
      <w:r w:rsidRPr="00E37623">
        <w:rPr>
          <w:sz w:val="28"/>
          <w:szCs w:val="28"/>
        </w:rPr>
        <w:tab/>
      </w:r>
      <w:r w:rsidRPr="00E37623">
        <w:rPr>
          <w:color w:val="000000"/>
          <w:sz w:val="28"/>
          <w:szCs w:val="28"/>
        </w:rPr>
        <w:t>П</w:t>
      </w:r>
      <w:r w:rsidRPr="00E37623">
        <w:rPr>
          <w:sz w:val="28"/>
          <w:szCs w:val="28"/>
        </w:rPr>
        <w:t>риказ Министерства финансов Российской Федерации от 15.04.2021</w:t>
      </w:r>
      <w:r w:rsidR="004B2272" w:rsidRPr="00E37623">
        <w:rPr>
          <w:sz w:val="28"/>
          <w:szCs w:val="28"/>
        </w:rPr>
        <w:t xml:space="preserve">       </w:t>
      </w:r>
      <w:r w:rsidR="00A1307B" w:rsidRPr="00E37623">
        <w:rPr>
          <w:sz w:val="28"/>
          <w:szCs w:val="28"/>
        </w:rPr>
        <w:t xml:space="preserve">         </w:t>
      </w:r>
      <w:r w:rsidR="004B2272" w:rsidRPr="00E37623">
        <w:rPr>
          <w:sz w:val="28"/>
          <w:szCs w:val="28"/>
        </w:rPr>
        <w:t xml:space="preserve">  </w:t>
      </w:r>
      <w:r w:rsidRPr="00E37623">
        <w:rPr>
          <w:sz w:val="28"/>
          <w:szCs w:val="28"/>
        </w:rPr>
        <w:t xml:space="preserve"> №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w:t>
      </w:r>
      <w:r w:rsidR="00B4053A" w:rsidRPr="00E37623">
        <w:rPr>
          <w:sz w:val="28"/>
          <w:szCs w:val="28"/>
        </w:rPr>
        <w:t>ных (муниципальных) учреждений</w:t>
      </w:r>
      <w:r w:rsidR="004B2272" w:rsidRPr="00E37623">
        <w:rPr>
          <w:sz w:val="28"/>
          <w:szCs w:val="28"/>
        </w:rPr>
        <w:t xml:space="preserve">                     </w:t>
      </w:r>
      <w:r w:rsidRPr="00E37623">
        <w:rPr>
          <w:sz w:val="28"/>
          <w:szCs w:val="28"/>
        </w:rPr>
        <w:t>и Методических указаний по их формированию и применению» (далее – Приказ № 61н);</w:t>
      </w:r>
    </w:p>
    <w:p w:rsidR="00093F76" w:rsidRPr="00E37623" w:rsidRDefault="00093F76" w:rsidP="002B4649">
      <w:pPr>
        <w:autoSpaceDE w:val="0"/>
        <w:autoSpaceDN w:val="0"/>
        <w:adjustRightInd w:val="0"/>
        <w:jc w:val="both"/>
        <w:rPr>
          <w:sz w:val="28"/>
          <w:szCs w:val="28"/>
        </w:rPr>
      </w:pPr>
      <w:r w:rsidRPr="00E37623">
        <w:rPr>
          <w:sz w:val="28"/>
          <w:szCs w:val="28"/>
        </w:rPr>
        <w:tab/>
      </w:r>
      <w:r w:rsidRPr="00E37623">
        <w:rPr>
          <w:color w:val="000000"/>
          <w:sz w:val="28"/>
          <w:szCs w:val="28"/>
        </w:rPr>
        <w:t>П</w:t>
      </w:r>
      <w:r w:rsidRPr="00E37623">
        <w:rPr>
          <w:sz w:val="28"/>
          <w:szCs w:val="28"/>
        </w:rPr>
        <w:t xml:space="preserve">риказ Министерства финансов Российской Федерации от 30.09.2021 </w:t>
      </w:r>
      <w:r w:rsidR="004B2272" w:rsidRPr="00E37623">
        <w:rPr>
          <w:sz w:val="28"/>
          <w:szCs w:val="28"/>
        </w:rPr>
        <w:t xml:space="preserve">          </w:t>
      </w:r>
      <w:r w:rsidR="00A1307B" w:rsidRPr="00E37623">
        <w:rPr>
          <w:sz w:val="28"/>
          <w:szCs w:val="28"/>
        </w:rPr>
        <w:t xml:space="preserve">  </w:t>
      </w:r>
      <w:r w:rsidR="004B2272" w:rsidRPr="00E37623">
        <w:rPr>
          <w:sz w:val="28"/>
          <w:szCs w:val="28"/>
        </w:rPr>
        <w:t xml:space="preserve"> </w:t>
      </w:r>
      <w:r w:rsidRPr="00E37623">
        <w:rPr>
          <w:sz w:val="28"/>
          <w:szCs w:val="28"/>
        </w:rPr>
        <w:t xml:space="preserve">№ 142н «О внесении изменений в приложения № 1 - 5 к приказу Министерства финансов Российской Федерации от 15.04.2021 № 61н «Об утверждении унифицированных форм электронных документов бухгалтерского учета, применяемых при ведении бюджетного учета, бухгалтерского учета </w:t>
      </w:r>
      <w:r w:rsidRPr="00E37623">
        <w:rPr>
          <w:sz w:val="28"/>
          <w:szCs w:val="28"/>
        </w:rPr>
        <w:lastRenderedPageBreak/>
        <w:t>государственных (муниципальных) учреждений, и Методических указаний по их формированию и применению»</w:t>
      </w:r>
      <w:r w:rsidR="00A354AC" w:rsidRPr="00E37623">
        <w:rPr>
          <w:sz w:val="28"/>
          <w:szCs w:val="28"/>
        </w:rPr>
        <w:t xml:space="preserve"> (далее – Приказ № 142н)</w:t>
      </w:r>
      <w:r w:rsidRPr="00E37623">
        <w:rPr>
          <w:sz w:val="28"/>
          <w:szCs w:val="28"/>
        </w:rPr>
        <w:t>;</w:t>
      </w:r>
    </w:p>
    <w:p w:rsidR="00B4053A" w:rsidRPr="00E37623" w:rsidRDefault="00B4053A" w:rsidP="002B4649">
      <w:pPr>
        <w:autoSpaceDE w:val="0"/>
        <w:autoSpaceDN w:val="0"/>
        <w:adjustRightInd w:val="0"/>
        <w:jc w:val="both"/>
        <w:rPr>
          <w:sz w:val="28"/>
          <w:szCs w:val="28"/>
        </w:rPr>
      </w:pPr>
      <w:r w:rsidRPr="00E37623">
        <w:rPr>
          <w:sz w:val="28"/>
          <w:szCs w:val="28"/>
        </w:rPr>
        <w:tab/>
        <w:t>Приказ Министерства финансов Российской Федерации от 28.06.2022</w:t>
      </w:r>
      <w:r w:rsidR="00A1307B" w:rsidRPr="00E37623">
        <w:rPr>
          <w:sz w:val="28"/>
          <w:szCs w:val="28"/>
        </w:rPr>
        <w:t xml:space="preserve">                   </w:t>
      </w:r>
      <w:r w:rsidRPr="00E37623">
        <w:rPr>
          <w:sz w:val="28"/>
          <w:szCs w:val="28"/>
        </w:rPr>
        <w:t xml:space="preserve"> № 100н «О внесении изменений в приложения № 1 - 5 к приказу Министерства финансов Российской Федерации от 15 апреля 2021 г. №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w:t>
      </w:r>
    </w:p>
    <w:p w:rsidR="00D4500E" w:rsidRPr="00E37623" w:rsidRDefault="00D4500E" w:rsidP="00D4500E">
      <w:pPr>
        <w:pStyle w:val="af2"/>
        <w:tabs>
          <w:tab w:val="left" w:pos="1134"/>
        </w:tabs>
        <w:suppressAutoHyphens/>
        <w:spacing w:after="0" w:line="240" w:lineRule="auto"/>
        <w:ind w:left="0" w:firstLine="567"/>
        <w:jc w:val="both"/>
      </w:pPr>
      <w:r w:rsidRPr="00E37623">
        <w:t xml:space="preserve"> </w:t>
      </w:r>
      <w:r w:rsidRPr="00E37623">
        <w:rPr>
          <w:color w:val="000000"/>
        </w:rPr>
        <w:t>П</w:t>
      </w:r>
      <w:r w:rsidRPr="00E37623">
        <w:t>риказ Министерства финансов Российской Федерации от 16.12.2010</w:t>
      </w:r>
      <w:r w:rsidR="004B2272" w:rsidRPr="00E37623">
        <w:t xml:space="preserve">         </w:t>
      </w:r>
      <w:r w:rsidR="00A1307B" w:rsidRPr="00E37623">
        <w:t xml:space="preserve"> </w:t>
      </w:r>
      <w:r w:rsidR="004B2272" w:rsidRPr="00E37623">
        <w:t xml:space="preserve">   </w:t>
      </w:r>
      <w:r w:rsidRPr="00E37623">
        <w:t xml:space="preserve"> № 174н «Об утверждении Плана счетов бухгалтерского учета бюджетных учреждений и Инструкции по его применению»</w:t>
      </w:r>
      <w:r w:rsidRPr="00E37623">
        <w:rPr>
          <w:sz w:val="32"/>
        </w:rPr>
        <w:t xml:space="preserve"> </w:t>
      </w:r>
      <w:r w:rsidRPr="00E37623">
        <w:t>(далее – Инструкция № 174н);</w:t>
      </w:r>
    </w:p>
    <w:p w:rsidR="00D4500E" w:rsidRPr="00E37623" w:rsidRDefault="00D4500E" w:rsidP="00D4500E">
      <w:pPr>
        <w:suppressAutoHyphens/>
        <w:ind w:firstLine="709"/>
        <w:jc w:val="both"/>
        <w:rPr>
          <w:sz w:val="28"/>
          <w:szCs w:val="28"/>
        </w:rPr>
      </w:pPr>
      <w:r w:rsidRPr="00E37623">
        <w:rPr>
          <w:color w:val="000000"/>
          <w:sz w:val="28"/>
          <w:szCs w:val="28"/>
        </w:rPr>
        <w:t>П</w:t>
      </w:r>
      <w:r w:rsidRPr="00E37623">
        <w:rPr>
          <w:sz w:val="28"/>
          <w:szCs w:val="28"/>
        </w:rPr>
        <w:t xml:space="preserve">риказ Министерства финансов Российской Федерации </w:t>
      </w:r>
      <w:r w:rsidRPr="00E37623">
        <w:rPr>
          <w:color w:val="000000"/>
          <w:sz w:val="28"/>
          <w:szCs w:val="28"/>
        </w:rPr>
        <w:t xml:space="preserve">от 28.12.2010 </w:t>
      </w:r>
      <w:r w:rsidR="00B4053A" w:rsidRPr="00E37623">
        <w:rPr>
          <w:color w:val="000000"/>
          <w:sz w:val="28"/>
          <w:szCs w:val="28"/>
        </w:rPr>
        <w:t xml:space="preserve">      </w:t>
      </w:r>
      <w:r w:rsidR="00A1307B" w:rsidRPr="00E37623">
        <w:rPr>
          <w:color w:val="000000"/>
          <w:sz w:val="28"/>
          <w:szCs w:val="28"/>
        </w:rPr>
        <w:t xml:space="preserve">        </w:t>
      </w:r>
      <w:r w:rsidR="00B4053A" w:rsidRPr="00E37623">
        <w:rPr>
          <w:color w:val="000000"/>
          <w:sz w:val="28"/>
          <w:szCs w:val="28"/>
        </w:rPr>
        <w:t xml:space="preserve">  </w:t>
      </w:r>
      <w:r w:rsidRPr="00E37623">
        <w:rPr>
          <w:color w:val="000000"/>
          <w:sz w:val="28"/>
          <w:szCs w:val="28"/>
        </w:rPr>
        <w:t>№</w:t>
      </w:r>
      <w:r w:rsidR="00B4053A" w:rsidRPr="00E37623">
        <w:rPr>
          <w:color w:val="000000"/>
          <w:sz w:val="28"/>
          <w:szCs w:val="28"/>
        </w:rPr>
        <w:t xml:space="preserve"> </w:t>
      </w:r>
      <w:r w:rsidRPr="00E37623">
        <w:rPr>
          <w:color w:val="000000"/>
          <w:sz w:val="28"/>
          <w:szCs w:val="28"/>
        </w:rPr>
        <w:t xml:space="preserve">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w:t>
      </w:r>
      <w:r w:rsidRPr="00E37623">
        <w:rPr>
          <w:sz w:val="28"/>
          <w:szCs w:val="28"/>
        </w:rPr>
        <w:t>(далее – Инструкция № 191н);</w:t>
      </w:r>
    </w:p>
    <w:p w:rsidR="00D4500E" w:rsidRPr="00E37623" w:rsidRDefault="00D4500E" w:rsidP="00D4500E">
      <w:pPr>
        <w:suppressAutoHyphens/>
        <w:ind w:firstLine="709"/>
        <w:jc w:val="both"/>
        <w:rPr>
          <w:sz w:val="28"/>
          <w:szCs w:val="28"/>
        </w:rPr>
      </w:pPr>
      <w:r w:rsidRPr="00E37623">
        <w:rPr>
          <w:color w:val="000000"/>
          <w:sz w:val="28"/>
          <w:szCs w:val="28"/>
        </w:rPr>
        <w:t>П</w:t>
      </w:r>
      <w:r w:rsidRPr="00E37623">
        <w:rPr>
          <w:sz w:val="28"/>
          <w:szCs w:val="28"/>
        </w:rPr>
        <w:t xml:space="preserve">риказ Министерства финансов Российской Федерации от 25.03.2011 </w:t>
      </w:r>
      <w:r w:rsidR="004B2272" w:rsidRPr="00E37623">
        <w:rPr>
          <w:sz w:val="28"/>
          <w:szCs w:val="28"/>
        </w:rPr>
        <w:t xml:space="preserve">         </w:t>
      </w:r>
      <w:r w:rsidR="00A1307B" w:rsidRPr="00E37623">
        <w:rPr>
          <w:sz w:val="28"/>
          <w:szCs w:val="28"/>
        </w:rPr>
        <w:t xml:space="preserve">   </w:t>
      </w:r>
      <w:r w:rsidR="004B2272" w:rsidRPr="00E37623">
        <w:rPr>
          <w:sz w:val="28"/>
          <w:szCs w:val="28"/>
        </w:rPr>
        <w:t xml:space="preserve">  </w:t>
      </w:r>
      <w:r w:rsidRPr="00E37623">
        <w:rPr>
          <w:sz w:val="28"/>
          <w:szCs w:val="28"/>
        </w:rPr>
        <w:t>№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(далее – Инструкция № 33н);</w:t>
      </w:r>
      <w:r w:rsidR="00A1307B" w:rsidRPr="00E37623">
        <w:rPr>
          <w:sz w:val="28"/>
          <w:szCs w:val="28"/>
        </w:rPr>
        <w:t xml:space="preserve"> </w:t>
      </w:r>
    </w:p>
    <w:p w:rsidR="00EC63F7" w:rsidRPr="00E37623" w:rsidRDefault="00D4500E" w:rsidP="00EC67F5">
      <w:pPr>
        <w:suppressAutoHyphens/>
        <w:jc w:val="both"/>
        <w:rPr>
          <w:strike/>
          <w:sz w:val="28"/>
          <w:szCs w:val="28"/>
        </w:rPr>
      </w:pPr>
      <w:r w:rsidRPr="00E37623">
        <w:rPr>
          <w:sz w:val="28"/>
          <w:szCs w:val="28"/>
        </w:rPr>
        <w:tab/>
      </w:r>
      <w:r w:rsidR="00EC63F7" w:rsidRPr="00E37623">
        <w:rPr>
          <w:color w:val="000000"/>
          <w:sz w:val="28"/>
          <w:szCs w:val="28"/>
        </w:rPr>
        <w:t>П</w:t>
      </w:r>
      <w:r w:rsidR="00EC63F7" w:rsidRPr="00E37623">
        <w:rPr>
          <w:sz w:val="28"/>
          <w:szCs w:val="28"/>
        </w:rPr>
        <w:t xml:space="preserve">риказ Министерства финансов Российской Федерации от 24.05.2022 </w:t>
      </w:r>
      <w:r w:rsidR="004B2272" w:rsidRPr="00E37623">
        <w:rPr>
          <w:sz w:val="28"/>
          <w:szCs w:val="28"/>
        </w:rPr>
        <w:t xml:space="preserve">       </w:t>
      </w:r>
      <w:r w:rsidR="00A1307B" w:rsidRPr="00E37623">
        <w:rPr>
          <w:sz w:val="28"/>
          <w:szCs w:val="28"/>
        </w:rPr>
        <w:t xml:space="preserve">        </w:t>
      </w:r>
      <w:r w:rsidR="004B2272" w:rsidRPr="00E37623">
        <w:rPr>
          <w:sz w:val="28"/>
          <w:szCs w:val="28"/>
        </w:rPr>
        <w:t xml:space="preserve">   </w:t>
      </w:r>
      <w:r w:rsidR="00EC63F7" w:rsidRPr="00E37623">
        <w:rPr>
          <w:sz w:val="28"/>
          <w:szCs w:val="28"/>
        </w:rPr>
        <w:t>№ 82н «О Порядке формирования и применения кодов бюджетной классификации Российской Федерации, их структуре и принципах назначения» (далее – Приказ № 82н);</w:t>
      </w:r>
    </w:p>
    <w:p w:rsidR="00D4500E" w:rsidRPr="00E37623" w:rsidRDefault="00D4500E" w:rsidP="00D4500E">
      <w:pPr>
        <w:suppressAutoHyphens/>
        <w:autoSpaceDE w:val="0"/>
        <w:autoSpaceDN w:val="0"/>
        <w:adjustRightInd w:val="0"/>
        <w:ind w:firstLine="709"/>
        <w:jc w:val="both"/>
        <w:rPr>
          <w:sz w:val="28"/>
          <w:szCs w:val="28"/>
        </w:rPr>
      </w:pPr>
      <w:r w:rsidRPr="00E37623">
        <w:rPr>
          <w:sz w:val="28"/>
          <w:szCs w:val="28"/>
        </w:rPr>
        <w:tab/>
        <w:t xml:space="preserve">Приказ Министерства финансов Российской Федерации от 29.11.2017 </w:t>
      </w:r>
      <w:r w:rsidR="004B2272" w:rsidRPr="00E37623">
        <w:rPr>
          <w:sz w:val="28"/>
          <w:szCs w:val="28"/>
        </w:rPr>
        <w:t xml:space="preserve">      </w:t>
      </w:r>
      <w:r w:rsidR="00A1307B" w:rsidRPr="00E37623">
        <w:rPr>
          <w:sz w:val="28"/>
          <w:szCs w:val="28"/>
        </w:rPr>
        <w:t xml:space="preserve">  </w:t>
      </w:r>
      <w:r w:rsidR="004B2272" w:rsidRPr="00E37623">
        <w:rPr>
          <w:sz w:val="28"/>
          <w:szCs w:val="28"/>
        </w:rPr>
        <w:t xml:space="preserve">     </w:t>
      </w:r>
      <w:r w:rsidRPr="00E37623">
        <w:rPr>
          <w:sz w:val="28"/>
          <w:szCs w:val="28"/>
        </w:rPr>
        <w:t xml:space="preserve">№ 209н «Об утверждении Порядка применения классификации сектора государственного управления» (далее – </w:t>
      </w:r>
      <w:r w:rsidR="00D245FA" w:rsidRPr="00E37623">
        <w:rPr>
          <w:sz w:val="28"/>
          <w:szCs w:val="28"/>
        </w:rPr>
        <w:t xml:space="preserve">Порядок </w:t>
      </w:r>
      <w:r w:rsidRPr="00E37623">
        <w:rPr>
          <w:sz w:val="28"/>
          <w:szCs w:val="28"/>
        </w:rPr>
        <w:t>№ 209н);</w:t>
      </w:r>
    </w:p>
    <w:p w:rsidR="00892641" w:rsidRPr="00E37623" w:rsidRDefault="00892641" w:rsidP="00735B21">
      <w:pPr>
        <w:autoSpaceDE w:val="0"/>
        <w:autoSpaceDN w:val="0"/>
        <w:adjustRightInd w:val="0"/>
        <w:jc w:val="both"/>
        <w:rPr>
          <w:color w:val="000000" w:themeColor="text1"/>
          <w:sz w:val="28"/>
          <w:szCs w:val="28"/>
        </w:rPr>
      </w:pPr>
      <w:r w:rsidRPr="00E37623">
        <w:rPr>
          <w:sz w:val="28"/>
          <w:szCs w:val="28"/>
        </w:rPr>
        <w:tab/>
      </w:r>
      <w:r w:rsidRPr="00E37623">
        <w:rPr>
          <w:color w:val="000000" w:themeColor="text1"/>
          <w:sz w:val="28"/>
          <w:szCs w:val="28"/>
        </w:rPr>
        <w:t>Приказ Министерства финансов Российской Федерации от 01.06.2023</w:t>
      </w:r>
      <w:r w:rsidR="003405F5" w:rsidRPr="00E37623">
        <w:rPr>
          <w:color w:val="000000" w:themeColor="text1"/>
          <w:sz w:val="28"/>
          <w:szCs w:val="28"/>
        </w:rPr>
        <w:t xml:space="preserve">      </w:t>
      </w:r>
      <w:r w:rsidR="00A1307B" w:rsidRPr="00E37623">
        <w:rPr>
          <w:color w:val="000000" w:themeColor="text1"/>
          <w:sz w:val="28"/>
          <w:szCs w:val="28"/>
        </w:rPr>
        <w:t xml:space="preserve"> </w:t>
      </w:r>
      <w:r w:rsidR="003405F5" w:rsidRPr="00E37623">
        <w:rPr>
          <w:color w:val="000000" w:themeColor="text1"/>
          <w:sz w:val="28"/>
          <w:szCs w:val="28"/>
        </w:rPr>
        <w:t xml:space="preserve">     </w:t>
      </w:r>
      <w:r w:rsidRPr="00E37623">
        <w:rPr>
          <w:color w:val="000000" w:themeColor="text1"/>
          <w:sz w:val="28"/>
          <w:szCs w:val="28"/>
        </w:rPr>
        <w:t xml:space="preserve"> № 80н «Об утверждении кодов (перечней кодов) бюджетной классификации Российской Федерации на 2024 год (на 2024 год и на плановый период 2025 и 2026 годов)»;</w:t>
      </w:r>
    </w:p>
    <w:p w:rsidR="003405F5" w:rsidRPr="00E37623" w:rsidRDefault="003405F5" w:rsidP="003405F5">
      <w:pPr>
        <w:pStyle w:val="afb"/>
        <w:spacing w:before="0" w:beforeAutospacing="0" w:after="0" w:afterAutospacing="0" w:line="288" w:lineRule="atLeast"/>
        <w:ind w:firstLine="709"/>
        <w:jc w:val="both"/>
      </w:pPr>
      <w:r w:rsidRPr="00E37623">
        <w:rPr>
          <w:color w:val="FF0000"/>
          <w:sz w:val="28"/>
          <w:szCs w:val="28"/>
        </w:rPr>
        <w:tab/>
      </w:r>
      <w:r w:rsidRPr="00E37623">
        <w:rPr>
          <w:sz w:val="28"/>
          <w:szCs w:val="28"/>
        </w:rPr>
        <w:t xml:space="preserve">Приказ Министерства финансов Российской Федерации от 10.06.2024       </w:t>
      </w:r>
      <w:r w:rsidR="00A1307B" w:rsidRPr="00E37623">
        <w:rPr>
          <w:sz w:val="28"/>
          <w:szCs w:val="28"/>
        </w:rPr>
        <w:t xml:space="preserve">       </w:t>
      </w:r>
      <w:r w:rsidRPr="00E37623">
        <w:rPr>
          <w:sz w:val="28"/>
          <w:szCs w:val="28"/>
        </w:rPr>
        <w:t xml:space="preserve">   № 85н «Об утверждении кодов (перечней кодов) бюджетной классификации Российской Федерации на 2025 год (на 2025 год и на плановый период 2026 и 2027 годов)»;</w:t>
      </w:r>
    </w:p>
    <w:p w:rsidR="00D4500E" w:rsidRPr="00E37623" w:rsidRDefault="00D4500E" w:rsidP="00D4500E">
      <w:pPr>
        <w:suppressAutoHyphens/>
        <w:autoSpaceDE w:val="0"/>
        <w:autoSpaceDN w:val="0"/>
        <w:adjustRightInd w:val="0"/>
        <w:ind w:firstLine="709"/>
        <w:jc w:val="both"/>
        <w:rPr>
          <w:sz w:val="28"/>
          <w:szCs w:val="28"/>
        </w:rPr>
      </w:pPr>
      <w:r w:rsidRPr="00E37623">
        <w:rPr>
          <w:sz w:val="28"/>
          <w:szCs w:val="28"/>
        </w:rPr>
        <w:t xml:space="preserve">Приказ Министерства финансов Пермского края от 28.02.2018 </w:t>
      </w:r>
      <w:r w:rsidR="00B4053A" w:rsidRPr="00E37623">
        <w:rPr>
          <w:sz w:val="28"/>
          <w:szCs w:val="28"/>
        </w:rPr>
        <w:t xml:space="preserve">                     </w:t>
      </w:r>
      <w:r w:rsidR="00A1307B" w:rsidRPr="00E37623">
        <w:rPr>
          <w:sz w:val="28"/>
          <w:szCs w:val="28"/>
        </w:rPr>
        <w:t xml:space="preserve">     </w:t>
      </w:r>
      <w:r w:rsidR="00B4053A" w:rsidRPr="00E37623">
        <w:rPr>
          <w:sz w:val="28"/>
          <w:szCs w:val="28"/>
        </w:rPr>
        <w:t xml:space="preserve">    </w:t>
      </w:r>
      <w:r w:rsidRPr="00E37623">
        <w:rPr>
          <w:sz w:val="28"/>
          <w:szCs w:val="28"/>
        </w:rPr>
        <w:t>№ СЭД-39-01-22-54 «Об утверждении Единых правил управления финансово-хозяйственной деятельностью организаций государственного сектора Пермского края по ведению кадрового, бюджетного (бухгалтерского), налогового и управленческого учета»;</w:t>
      </w:r>
    </w:p>
    <w:p w:rsidR="00D4500E" w:rsidRPr="00E37623" w:rsidRDefault="00D4500E" w:rsidP="00D4500E">
      <w:pPr>
        <w:suppressAutoHyphens/>
        <w:jc w:val="both"/>
        <w:rPr>
          <w:sz w:val="28"/>
          <w:szCs w:val="28"/>
        </w:rPr>
      </w:pPr>
      <w:r w:rsidRPr="00E37623">
        <w:rPr>
          <w:sz w:val="28"/>
          <w:szCs w:val="28"/>
        </w:rPr>
        <w:tab/>
        <w:t xml:space="preserve">Постановление Правительства Российской Федерации от 26.07.2010 № 538 «О порядке отнесения имущества автономного или бюджетного учреждения к категории особо ценного движимого имущества» (далее – Постановление № 538); </w:t>
      </w:r>
    </w:p>
    <w:p w:rsidR="00D4500E" w:rsidRPr="00E37623" w:rsidRDefault="00D4500E" w:rsidP="00D4500E">
      <w:pPr>
        <w:suppressAutoHyphens/>
        <w:jc w:val="both"/>
        <w:rPr>
          <w:sz w:val="28"/>
          <w:szCs w:val="28"/>
        </w:rPr>
      </w:pPr>
      <w:r w:rsidRPr="00E37623">
        <w:rPr>
          <w:sz w:val="28"/>
          <w:szCs w:val="28"/>
        </w:rPr>
        <w:tab/>
        <w:t xml:space="preserve">Указание Банка России от 11.03.2014 № 3210-У «О порядке ведения кассовых операций юридическими лицами и упрощенном порядке ведения кассовых </w:t>
      </w:r>
      <w:r w:rsidRPr="00E37623">
        <w:rPr>
          <w:sz w:val="28"/>
          <w:szCs w:val="28"/>
        </w:rPr>
        <w:lastRenderedPageBreak/>
        <w:t>операций индивидуальными предпринимателями и субъектами малого предпринимательства» (далее – Указания № 3210-У);</w:t>
      </w:r>
    </w:p>
    <w:p w:rsidR="00D4500E" w:rsidRPr="00E37623" w:rsidRDefault="00D4500E" w:rsidP="00D4500E">
      <w:pPr>
        <w:suppressAutoHyphens/>
        <w:ind w:firstLine="720"/>
        <w:jc w:val="both"/>
        <w:rPr>
          <w:color w:val="000000"/>
          <w:sz w:val="28"/>
          <w:szCs w:val="28"/>
        </w:rPr>
      </w:pPr>
      <w:r w:rsidRPr="00E37623">
        <w:rPr>
          <w:color w:val="000000"/>
          <w:sz w:val="28"/>
          <w:szCs w:val="28"/>
        </w:rPr>
        <w:t>Решения Пермской городской Думы о бюджете города Перми на соответствующий год и плановый период;</w:t>
      </w:r>
    </w:p>
    <w:p w:rsidR="00D4500E" w:rsidRPr="00E37623" w:rsidRDefault="00D4500E" w:rsidP="00D4500E">
      <w:pPr>
        <w:autoSpaceDE w:val="0"/>
        <w:autoSpaceDN w:val="0"/>
        <w:adjustRightInd w:val="0"/>
        <w:jc w:val="both"/>
        <w:rPr>
          <w:sz w:val="28"/>
          <w:szCs w:val="28"/>
        </w:rPr>
      </w:pPr>
      <w:r w:rsidRPr="00E37623">
        <w:rPr>
          <w:color w:val="000000"/>
          <w:sz w:val="28"/>
          <w:szCs w:val="28"/>
        </w:rPr>
        <w:tab/>
        <w:t xml:space="preserve">Решение Пермской городской Думы от 17.04.2007 </w:t>
      </w:r>
      <w:r w:rsidRPr="00E37623">
        <w:rPr>
          <w:sz w:val="28"/>
          <w:szCs w:val="28"/>
        </w:rPr>
        <w:t>№ 78 «Об утверждении Положения об управлении имуществом муниципальной казны города Перми»;</w:t>
      </w:r>
    </w:p>
    <w:p w:rsidR="00D4500E" w:rsidRPr="00E37623" w:rsidRDefault="00D4500E" w:rsidP="00D4500E">
      <w:pPr>
        <w:suppressAutoHyphens/>
        <w:ind w:firstLine="720"/>
        <w:jc w:val="both"/>
        <w:rPr>
          <w:sz w:val="28"/>
          <w:szCs w:val="28"/>
        </w:rPr>
      </w:pPr>
      <w:r w:rsidRPr="00E37623">
        <w:rPr>
          <w:sz w:val="28"/>
          <w:szCs w:val="28"/>
        </w:rPr>
        <w:t>Решение Пермской городской Думы от 02.11.2010 № 173 «Об утверждении Положения о порядке сноса объектов муниципальной собственности города Перми»;</w:t>
      </w:r>
    </w:p>
    <w:p w:rsidR="00F56CA5" w:rsidRPr="00E37623" w:rsidRDefault="00D10BA9" w:rsidP="00F56CA5">
      <w:pPr>
        <w:autoSpaceDE w:val="0"/>
        <w:autoSpaceDN w:val="0"/>
        <w:adjustRightInd w:val="0"/>
        <w:jc w:val="both"/>
        <w:rPr>
          <w:sz w:val="28"/>
          <w:szCs w:val="28"/>
        </w:rPr>
      </w:pPr>
      <w:r w:rsidRPr="00E37623">
        <w:rPr>
          <w:sz w:val="28"/>
          <w:szCs w:val="28"/>
        </w:rPr>
        <w:tab/>
      </w:r>
      <w:r w:rsidR="00A9778D" w:rsidRPr="00E37623">
        <w:rPr>
          <w:sz w:val="28"/>
          <w:szCs w:val="28"/>
        </w:rPr>
        <w:t>Постановление администрации города Перми от 01.10.2015 № 704</w:t>
      </w:r>
      <w:r w:rsidR="00F56CA5" w:rsidRPr="00E37623">
        <w:rPr>
          <w:sz w:val="28"/>
          <w:szCs w:val="28"/>
        </w:rPr>
        <w:t xml:space="preserve"> «Об утверждении Порядка принятия решений о списании затрат, понесенных на незавершенное строительство объектов капитального строительства муниципальной собственности города Перми, финансовое обеспечение которых осуществлялось за счет средств бюджета города Перми»;</w:t>
      </w:r>
    </w:p>
    <w:p w:rsidR="00A311D1" w:rsidRPr="00E37623" w:rsidRDefault="00A311D1" w:rsidP="00F56CA5">
      <w:pPr>
        <w:autoSpaceDE w:val="0"/>
        <w:autoSpaceDN w:val="0"/>
        <w:adjustRightInd w:val="0"/>
        <w:jc w:val="both"/>
        <w:rPr>
          <w:sz w:val="28"/>
          <w:szCs w:val="28"/>
        </w:rPr>
      </w:pPr>
      <w:r w:rsidRPr="00E37623">
        <w:rPr>
          <w:sz w:val="28"/>
          <w:szCs w:val="28"/>
        </w:rPr>
        <w:tab/>
        <w:t xml:space="preserve">Письмо Министерства финансов Российской Федерации от 01.12.2022 </w:t>
      </w:r>
      <w:r w:rsidR="00957BEA" w:rsidRPr="00E37623">
        <w:rPr>
          <w:sz w:val="28"/>
          <w:szCs w:val="28"/>
        </w:rPr>
        <w:t xml:space="preserve">      </w:t>
      </w:r>
      <w:r w:rsidRPr="00E37623">
        <w:rPr>
          <w:sz w:val="28"/>
          <w:szCs w:val="28"/>
        </w:rPr>
        <w:t xml:space="preserve">№ 02-07-07/117981 «О Методических рекомендациях по переходу на применение с 2023 года унифицированных форм электронных первичных документов» </w:t>
      </w:r>
      <w:r w:rsidR="00957BEA" w:rsidRPr="00E37623">
        <w:rPr>
          <w:sz w:val="28"/>
          <w:szCs w:val="28"/>
        </w:rPr>
        <w:t xml:space="preserve">         </w:t>
      </w:r>
      <w:r w:rsidRPr="00E37623">
        <w:rPr>
          <w:sz w:val="28"/>
          <w:szCs w:val="28"/>
        </w:rPr>
        <w:t xml:space="preserve">(вместе с «Методическими рекомендациями по формированию первичного </w:t>
      </w:r>
      <w:r w:rsidR="00957BEA" w:rsidRPr="00E37623">
        <w:rPr>
          <w:sz w:val="28"/>
          <w:szCs w:val="28"/>
        </w:rPr>
        <w:t xml:space="preserve">        </w:t>
      </w:r>
      <w:r w:rsidRPr="00E37623">
        <w:rPr>
          <w:sz w:val="28"/>
          <w:szCs w:val="28"/>
        </w:rPr>
        <w:t xml:space="preserve">учетного документа «Решение о прекращении признания активами объектов </w:t>
      </w:r>
      <w:r w:rsidR="00957BEA" w:rsidRPr="00E37623">
        <w:rPr>
          <w:sz w:val="28"/>
          <w:szCs w:val="28"/>
        </w:rPr>
        <w:t xml:space="preserve">          </w:t>
      </w:r>
      <w:r w:rsidRPr="00E37623">
        <w:rPr>
          <w:sz w:val="28"/>
          <w:szCs w:val="28"/>
        </w:rPr>
        <w:t xml:space="preserve">нефинансовых активов» (ф. 0510440)», «Методическими рекомендациями по формированию электронного первичного учетного документа «Решение о </w:t>
      </w:r>
      <w:r w:rsidR="00957BEA" w:rsidRPr="00E37623">
        <w:rPr>
          <w:sz w:val="28"/>
          <w:szCs w:val="28"/>
        </w:rPr>
        <w:t xml:space="preserve">          </w:t>
      </w:r>
      <w:r w:rsidRPr="00E37623">
        <w:rPr>
          <w:sz w:val="28"/>
          <w:szCs w:val="28"/>
        </w:rPr>
        <w:t xml:space="preserve">признании объектов нефинансовых активов» (ф. 0510441)», «Методическими </w:t>
      </w:r>
      <w:r w:rsidR="00957BEA" w:rsidRPr="00E37623">
        <w:rPr>
          <w:sz w:val="28"/>
          <w:szCs w:val="28"/>
        </w:rPr>
        <w:t xml:space="preserve">       </w:t>
      </w:r>
      <w:r w:rsidRPr="00E37623">
        <w:rPr>
          <w:sz w:val="28"/>
          <w:szCs w:val="28"/>
        </w:rPr>
        <w:t xml:space="preserve">рекомендациями по заполнению первичного учетного документа </w:t>
      </w:r>
      <w:r w:rsidR="00683022" w:rsidRPr="00E37623">
        <w:rPr>
          <w:sz w:val="28"/>
          <w:szCs w:val="28"/>
        </w:rPr>
        <w:t>«</w:t>
      </w:r>
      <w:r w:rsidRPr="00E37623">
        <w:rPr>
          <w:sz w:val="28"/>
          <w:szCs w:val="28"/>
        </w:rPr>
        <w:t xml:space="preserve">Решение об оценки стоимости имущества, отчужденного не в пользу Организации бюджетной сферы (ф. 0510442)», «Методическими рекомендациями по формированию </w:t>
      </w:r>
      <w:r w:rsidR="00957BEA" w:rsidRPr="00E37623">
        <w:rPr>
          <w:sz w:val="28"/>
          <w:szCs w:val="28"/>
        </w:rPr>
        <w:t xml:space="preserve">     </w:t>
      </w:r>
      <w:r w:rsidRPr="00E37623">
        <w:rPr>
          <w:sz w:val="28"/>
          <w:szCs w:val="28"/>
        </w:rPr>
        <w:t xml:space="preserve">первичного учетного документа «Изменение решения о проведении </w:t>
      </w:r>
      <w:r w:rsidR="00957BEA" w:rsidRPr="00E37623">
        <w:rPr>
          <w:sz w:val="28"/>
          <w:szCs w:val="28"/>
        </w:rPr>
        <w:t xml:space="preserve">                  </w:t>
      </w:r>
      <w:r w:rsidRPr="00E37623">
        <w:rPr>
          <w:sz w:val="28"/>
          <w:szCs w:val="28"/>
        </w:rPr>
        <w:t xml:space="preserve">инвентаризации» (ф. 0510447)», «Методическими рекомендациями по </w:t>
      </w:r>
      <w:r w:rsidR="00957BEA" w:rsidRPr="00E37623">
        <w:rPr>
          <w:sz w:val="28"/>
          <w:szCs w:val="28"/>
        </w:rPr>
        <w:t xml:space="preserve">             </w:t>
      </w:r>
      <w:r w:rsidRPr="00E37623">
        <w:rPr>
          <w:sz w:val="28"/>
          <w:szCs w:val="28"/>
        </w:rPr>
        <w:t>формированию первичного учетного документа «Решение о проведении</w:t>
      </w:r>
      <w:r w:rsidR="00957BEA" w:rsidRPr="00E37623">
        <w:rPr>
          <w:sz w:val="28"/>
          <w:szCs w:val="28"/>
        </w:rPr>
        <w:t xml:space="preserve">                </w:t>
      </w:r>
      <w:r w:rsidRPr="00E37623">
        <w:rPr>
          <w:sz w:val="28"/>
          <w:szCs w:val="28"/>
        </w:rPr>
        <w:t xml:space="preserve"> инвентаризации» (ф. 0510439)»)</w:t>
      </w:r>
      <w:r w:rsidR="00685C17" w:rsidRPr="00E37623">
        <w:rPr>
          <w:sz w:val="28"/>
          <w:szCs w:val="28"/>
        </w:rPr>
        <w:t xml:space="preserve"> (далее – </w:t>
      </w:r>
      <w:r w:rsidR="00D11C56" w:rsidRPr="00E37623">
        <w:rPr>
          <w:sz w:val="28"/>
          <w:szCs w:val="28"/>
        </w:rPr>
        <w:t>Методические рекомендации к письму</w:t>
      </w:r>
      <w:r w:rsidR="00685C17" w:rsidRPr="00E37623">
        <w:rPr>
          <w:sz w:val="28"/>
          <w:szCs w:val="28"/>
        </w:rPr>
        <w:t xml:space="preserve"> № 02-07-07/117981)</w:t>
      </w:r>
      <w:r w:rsidRPr="00E37623">
        <w:rPr>
          <w:sz w:val="28"/>
          <w:szCs w:val="28"/>
        </w:rPr>
        <w:t>;</w:t>
      </w:r>
    </w:p>
    <w:p w:rsidR="00D4500E" w:rsidRPr="00E37623" w:rsidRDefault="00657FD2" w:rsidP="00B4053A">
      <w:pPr>
        <w:autoSpaceDE w:val="0"/>
        <w:autoSpaceDN w:val="0"/>
        <w:adjustRightInd w:val="0"/>
        <w:jc w:val="both"/>
        <w:rPr>
          <w:sz w:val="28"/>
          <w:szCs w:val="28"/>
        </w:rPr>
      </w:pPr>
      <w:r w:rsidRPr="00E37623">
        <w:rPr>
          <w:sz w:val="28"/>
          <w:szCs w:val="28"/>
        </w:rPr>
        <w:tab/>
      </w:r>
      <w:r w:rsidR="00D4500E" w:rsidRPr="00E37623">
        <w:rPr>
          <w:sz w:val="28"/>
          <w:szCs w:val="28"/>
        </w:rPr>
        <w:t xml:space="preserve">иные нормативные акты в сфере бухгалтерского (бюджетного) учета и </w:t>
      </w:r>
      <w:r w:rsidR="00EB557A" w:rsidRPr="00E37623">
        <w:rPr>
          <w:sz w:val="28"/>
          <w:szCs w:val="28"/>
        </w:rPr>
        <w:t xml:space="preserve">составления </w:t>
      </w:r>
      <w:r w:rsidR="00D4500E" w:rsidRPr="00E37623">
        <w:rPr>
          <w:sz w:val="28"/>
          <w:szCs w:val="28"/>
        </w:rPr>
        <w:t>отчетности.</w:t>
      </w:r>
    </w:p>
    <w:p w:rsidR="00D5684B" w:rsidRPr="00E37623" w:rsidRDefault="00D5684B" w:rsidP="00F85D45">
      <w:pPr>
        <w:autoSpaceDE w:val="0"/>
        <w:autoSpaceDN w:val="0"/>
        <w:adjustRightInd w:val="0"/>
        <w:jc w:val="center"/>
        <w:outlineLvl w:val="0"/>
        <w:rPr>
          <w:b/>
          <w:bCs/>
          <w:sz w:val="28"/>
          <w:szCs w:val="28"/>
        </w:rPr>
      </w:pPr>
    </w:p>
    <w:p w:rsidR="001D18FE" w:rsidRPr="00E37623" w:rsidRDefault="00F85D45" w:rsidP="00A1307B">
      <w:pPr>
        <w:numPr>
          <w:ilvl w:val="0"/>
          <w:numId w:val="16"/>
        </w:numPr>
        <w:autoSpaceDE w:val="0"/>
        <w:autoSpaceDN w:val="0"/>
        <w:adjustRightInd w:val="0"/>
        <w:jc w:val="center"/>
        <w:outlineLvl w:val="0"/>
        <w:rPr>
          <w:b/>
          <w:bCs/>
          <w:sz w:val="28"/>
          <w:szCs w:val="28"/>
        </w:rPr>
      </w:pPr>
      <w:r w:rsidRPr="00E37623">
        <w:rPr>
          <w:b/>
          <w:bCs/>
          <w:color w:val="000000"/>
          <w:sz w:val="28"/>
          <w:szCs w:val="28"/>
        </w:rPr>
        <w:t>Объект</w:t>
      </w:r>
      <w:r w:rsidR="001D18FE" w:rsidRPr="00E37623">
        <w:rPr>
          <w:b/>
          <w:bCs/>
          <w:color w:val="000000"/>
          <w:sz w:val="28"/>
          <w:szCs w:val="28"/>
        </w:rPr>
        <w:t>ы</w:t>
      </w:r>
      <w:r w:rsidRPr="00E37623">
        <w:rPr>
          <w:b/>
          <w:bCs/>
          <w:color w:val="000000"/>
          <w:sz w:val="28"/>
          <w:szCs w:val="28"/>
        </w:rPr>
        <w:t xml:space="preserve"> </w:t>
      </w:r>
      <w:r w:rsidR="00D5684B" w:rsidRPr="00E37623">
        <w:rPr>
          <w:b/>
          <w:sz w:val="28"/>
          <w:szCs w:val="28"/>
        </w:rPr>
        <w:t xml:space="preserve">бухгалтерского (бюджетного) учета </w:t>
      </w:r>
      <w:r w:rsidRPr="00E37623">
        <w:rPr>
          <w:b/>
          <w:bCs/>
          <w:color w:val="000000"/>
          <w:sz w:val="28"/>
          <w:szCs w:val="28"/>
        </w:rPr>
        <w:t>и</w:t>
      </w:r>
    </w:p>
    <w:p w:rsidR="00F85D45" w:rsidRPr="00E37623" w:rsidRDefault="00F85D45" w:rsidP="00A1307B">
      <w:pPr>
        <w:autoSpaceDE w:val="0"/>
        <w:autoSpaceDN w:val="0"/>
        <w:adjustRightInd w:val="0"/>
        <w:ind w:left="720"/>
        <w:jc w:val="center"/>
        <w:outlineLvl w:val="0"/>
        <w:rPr>
          <w:b/>
          <w:bCs/>
          <w:sz w:val="28"/>
          <w:szCs w:val="28"/>
        </w:rPr>
      </w:pPr>
      <w:r w:rsidRPr="00E37623">
        <w:rPr>
          <w:b/>
          <w:bCs/>
          <w:sz w:val="28"/>
          <w:szCs w:val="28"/>
        </w:rPr>
        <w:t xml:space="preserve">организация </w:t>
      </w:r>
      <w:r w:rsidR="00D5684B" w:rsidRPr="00E37623">
        <w:rPr>
          <w:b/>
          <w:sz w:val="28"/>
          <w:szCs w:val="28"/>
        </w:rPr>
        <w:t>бухгалтерского (бюджетного)</w:t>
      </w:r>
      <w:r w:rsidRPr="00E37623">
        <w:rPr>
          <w:b/>
          <w:bCs/>
          <w:sz w:val="28"/>
          <w:szCs w:val="28"/>
        </w:rPr>
        <w:t xml:space="preserve"> учета</w:t>
      </w:r>
      <w:r w:rsidR="00A1307B" w:rsidRPr="00E37623">
        <w:rPr>
          <w:b/>
          <w:bCs/>
          <w:sz w:val="28"/>
          <w:szCs w:val="28"/>
        </w:rPr>
        <w:t>.</w:t>
      </w:r>
    </w:p>
    <w:p w:rsidR="00F85D45" w:rsidRPr="00E37623" w:rsidRDefault="00F85D45" w:rsidP="00F85D45">
      <w:pPr>
        <w:ind w:firstLine="851"/>
        <w:jc w:val="both"/>
        <w:rPr>
          <w:sz w:val="28"/>
          <w:szCs w:val="28"/>
        </w:rPr>
      </w:pPr>
    </w:p>
    <w:p w:rsidR="00F85D45" w:rsidRPr="00E37623" w:rsidRDefault="00F85D45" w:rsidP="00F85D45">
      <w:pPr>
        <w:ind w:firstLine="709"/>
        <w:jc w:val="both"/>
        <w:rPr>
          <w:sz w:val="28"/>
          <w:szCs w:val="28"/>
        </w:rPr>
      </w:pPr>
      <w:r w:rsidRPr="00E37623">
        <w:rPr>
          <w:color w:val="000000"/>
          <w:sz w:val="28"/>
          <w:szCs w:val="28"/>
        </w:rPr>
        <w:t xml:space="preserve">4.1. Заказчик </w:t>
      </w:r>
      <w:r w:rsidRPr="00E37623">
        <w:rPr>
          <w:sz w:val="28"/>
          <w:szCs w:val="28"/>
        </w:rPr>
        <w:t>является юридическим лицом, имеет в своем оперативном управлении обособленное имущество, самостоятельный баланс, лицевой счет в финансовом органе города Перми, печать со своим полным наименованием и изображением герба города Перми, а также соответствующие печати, штампы, бланки.</w:t>
      </w:r>
    </w:p>
    <w:p w:rsidR="00F85D45" w:rsidRPr="00E37623" w:rsidRDefault="00F85D45" w:rsidP="00F85D45">
      <w:pPr>
        <w:ind w:firstLine="709"/>
        <w:jc w:val="both"/>
        <w:rPr>
          <w:color w:val="000000"/>
          <w:sz w:val="28"/>
          <w:szCs w:val="28"/>
        </w:rPr>
      </w:pPr>
      <w:r w:rsidRPr="00E37623">
        <w:rPr>
          <w:sz w:val="28"/>
          <w:szCs w:val="28"/>
        </w:rPr>
        <w:t>4.2.</w:t>
      </w:r>
      <w:r w:rsidRPr="00E37623">
        <w:rPr>
          <w:color w:val="000000"/>
          <w:sz w:val="28"/>
          <w:szCs w:val="28"/>
        </w:rPr>
        <w:t xml:space="preserve"> Для осуществления кассовых операций в департаменте финансов администрации города Перми (далее – </w:t>
      </w:r>
      <w:r w:rsidR="00507B33" w:rsidRPr="00E37623">
        <w:rPr>
          <w:color w:val="000000"/>
          <w:sz w:val="28"/>
          <w:szCs w:val="28"/>
        </w:rPr>
        <w:t>д</w:t>
      </w:r>
      <w:r w:rsidRPr="00E37623">
        <w:rPr>
          <w:color w:val="000000"/>
          <w:sz w:val="28"/>
          <w:szCs w:val="28"/>
        </w:rPr>
        <w:t>епартамент финансов)</w:t>
      </w:r>
      <w:r w:rsidR="001D18FE" w:rsidRPr="00E37623">
        <w:rPr>
          <w:color w:val="000000"/>
          <w:sz w:val="28"/>
          <w:szCs w:val="28"/>
        </w:rPr>
        <w:t xml:space="preserve"> и</w:t>
      </w:r>
      <w:r w:rsidRPr="00E37623">
        <w:rPr>
          <w:color w:val="000000"/>
          <w:sz w:val="28"/>
          <w:szCs w:val="28"/>
        </w:rPr>
        <w:t xml:space="preserve"> в управлении Федерального казначейства по Пермскому краю открыты следующие лицевые счета: </w:t>
      </w:r>
    </w:p>
    <w:p w:rsidR="00F85D45" w:rsidRPr="00E37623" w:rsidRDefault="00D01E5D" w:rsidP="00D01E5D">
      <w:pPr>
        <w:autoSpaceDE w:val="0"/>
        <w:autoSpaceDN w:val="0"/>
        <w:adjustRightInd w:val="0"/>
        <w:jc w:val="both"/>
        <w:rPr>
          <w:color w:val="000000"/>
          <w:sz w:val="28"/>
          <w:szCs w:val="28"/>
        </w:rPr>
      </w:pPr>
      <w:r w:rsidRPr="00E37623">
        <w:rPr>
          <w:color w:val="000000"/>
          <w:sz w:val="28"/>
          <w:szCs w:val="28"/>
        </w:rPr>
        <w:lastRenderedPageBreak/>
        <w:tab/>
      </w:r>
      <w:r w:rsidR="00F85D45" w:rsidRPr="00E37623">
        <w:rPr>
          <w:color w:val="000000"/>
          <w:sz w:val="28"/>
          <w:szCs w:val="28"/>
        </w:rPr>
        <w:t xml:space="preserve">4.2.1. для осуществления полномочий </w:t>
      </w:r>
      <w:r w:rsidRPr="00E37623">
        <w:rPr>
          <w:sz w:val="28"/>
          <w:szCs w:val="28"/>
        </w:rPr>
        <w:t>главного распорядителя (распорядителя) бюджетных средств)</w:t>
      </w:r>
      <w:r w:rsidR="00F85D45" w:rsidRPr="00E37623">
        <w:rPr>
          <w:color w:val="000000"/>
          <w:sz w:val="28"/>
          <w:szCs w:val="28"/>
        </w:rPr>
        <w:t>;</w:t>
      </w:r>
    </w:p>
    <w:p w:rsidR="00F85D45" w:rsidRPr="00E37623" w:rsidRDefault="00F85D45" w:rsidP="00F85D45">
      <w:pPr>
        <w:ind w:firstLine="709"/>
        <w:jc w:val="both"/>
        <w:rPr>
          <w:color w:val="000000"/>
          <w:sz w:val="28"/>
          <w:szCs w:val="28"/>
        </w:rPr>
      </w:pPr>
      <w:r w:rsidRPr="00E37623">
        <w:rPr>
          <w:color w:val="000000"/>
          <w:sz w:val="28"/>
          <w:szCs w:val="28"/>
        </w:rPr>
        <w:t xml:space="preserve">4.2.2. для осуществления операций по кассовым операциям получателя </w:t>
      </w:r>
      <w:r w:rsidR="00D01E5D" w:rsidRPr="00E37623">
        <w:rPr>
          <w:color w:val="000000"/>
          <w:sz w:val="28"/>
          <w:szCs w:val="28"/>
        </w:rPr>
        <w:t xml:space="preserve">бюджетных </w:t>
      </w:r>
      <w:r w:rsidRPr="00E37623">
        <w:rPr>
          <w:color w:val="000000"/>
          <w:sz w:val="28"/>
          <w:szCs w:val="28"/>
        </w:rPr>
        <w:t xml:space="preserve">средств; </w:t>
      </w:r>
    </w:p>
    <w:p w:rsidR="00D01E5D" w:rsidRPr="00E37623" w:rsidRDefault="00D01E5D" w:rsidP="00F85D45">
      <w:pPr>
        <w:ind w:firstLine="709"/>
        <w:jc w:val="both"/>
        <w:rPr>
          <w:color w:val="000000"/>
          <w:sz w:val="28"/>
          <w:szCs w:val="28"/>
        </w:rPr>
      </w:pPr>
      <w:r w:rsidRPr="00E37623">
        <w:rPr>
          <w:color w:val="000000"/>
          <w:sz w:val="28"/>
          <w:szCs w:val="28"/>
        </w:rPr>
        <w:t>4.2.3. для отражения операций, связанных с администрированием доходов бюджетов бюджетной системы Российской Федерации</w:t>
      </w:r>
      <w:r w:rsidR="009F3EEF" w:rsidRPr="00E37623">
        <w:rPr>
          <w:color w:val="000000"/>
          <w:sz w:val="28"/>
          <w:szCs w:val="28"/>
        </w:rPr>
        <w:t>;</w:t>
      </w:r>
    </w:p>
    <w:p w:rsidR="00F85D45" w:rsidRPr="00E37623" w:rsidRDefault="00F85D45" w:rsidP="00F85D45">
      <w:pPr>
        <w:ind w:firstLine="709"/>
        <w:jc w:val="both"/>
        <w:rPr>
          <w:color w:val="000000"/>
          <w:sz w:val="28"/>
          <w:szCs w:val="28"/>
        </w:rPr>
      </w:pPr>
      <w:r w:rsidRPr="00E37623">
        <w:rPr>
          <w:color w:val="000000"/>
          <w:sz w:val="28"/>
          <w:szCs w:val="28"/>
        </w:rPr>
        <w:t>4.2.</w:t>
      </w:r>
      <w:r w:rsidR="00D01E5D" w:rsidRPr="00E37623">
        <w:rPr>
          <w:color w:val="000000"/>
          <w:sz w:val="28"/>
          <w:szCs w:val="28"/>
        </w:rPr>
        <w:t>4</w:t>
      </w:r>
      <w:r w:rsidRPr="00E37623">
        <w:rPr>
          <w:color w:val="000000"/>
          <w:sz w:val="28"/>
          <w:szCs w:val="28"/>
        </w:rPr>
        <w:t>.</w:t>
      </w:r>
      <w:r w:rsidRPr="00E37623">
        <w:rPr>
          <w:b/>
          <w:color w:val="000000"/>
          <w:sz w:val="28"/>
          <w:szCs w:val="28"/>
        </w:rPr>
        <w:t xml:space="preserve"> </w:t>
      </w:r>
      <w:r w:rsidRPr="00E37623">
        <w:rPr>
          <w:color w:val="000000"/>
          <w:sz w:val="28"/>
          <w:szCs w:val="28"/>
        </w:rPr>
        <w:t>по операциям с использованием средств краевого и местного бюджетов;</w:t>
      </w:r>
    </w:p>
    <w:p w:rsidR="00F85D45" w:rsidRPr="00E37623" w:rsidRDefault="00F85D45" w:rsidP="00F85D45">
      <w:pPr>
        <w:autoSpaceDE w:val="0"/>
        <w:autoSpaceDN w:val="0"/>
        <w:adjustRightInd w:val="0"/>
        <w:ind w:firstLine="709"/>
        <w:jc w:val="both"/>
        <w:rPr>
          <w:color w:val="000000"/>
          <w:sz w:val="28"/>
          <w:szCs w:val="28"/>
        </w:rPr>
      </w:pPr>
      <w:r w:rsidRPr="00E37623">
        <w:rPr>
          <w:color w:val="000000"/>
          <w:sz w:val="28"/>
          <w:szCs w:val="28"/>
        </w:rPr>
        <w:t>4.2.</w:t>
      </w:r>
      <w:r w:rsidR="00D01E5D" w:rsidRPr="00E37623">
        <w:rPr>
          <w:color w:val="000000"/>
          <w:sz w:val="28"/>
          <w:szCs w:val="28"/>
        </w:rPr>
        <w:t>5</w:t>
      </w:r>
      <w:r w:rsidRPr="00E37623">
        <w:rPr>
          <w:color w:val="000000"/>
          <w:sz w:val="28"/>
          <w:szCs w:val="28"/>
        </w:rPr>
        <w:t>. по операциям с использованием средств, поступающих во временное распоряжение</w:t>
      </w:r>
      <w:r w:rsidR="009F3EEF" w:rsidRPr="00E37623">
        <w:rPr>
          <w:color w:val="000000"/>
          <w:sz w:val="28"/>
          <w:szCs w:val="28"/>
        </w:rPr>
        <w:t xml:space="preserve"> получателя бюджетных средств</w:t>
      </w:r>
      <w:r w:rsidRPr="00E37623">
        <w:rPr>
          <w:color w:val="000000"/>
          <w:sz w:val="28"/>
          <w:szCs w:val="28"/>
        </w:rPr>
        <w:t>;</w:t>
      </w:r>
    </w:p>
    <w:p w:rsidR="00F85D45" w:rsidRPr="00E37623" w:rsidRDefault="00F85D45" w:rsidP="00F85D45">
      <w:pPr>
        <w:autoSpaceDE w:val="0"/>
        <w:autoSpaceDN w:val="0"/>
        <w:adjustRightInd w:val="0"/>
        <w:ind w:firstLine="709"/>
        <w:jc w:val="both"/>
        <w:rPr>
          <w:color w:val="000000"/>
          <w:sz w:val="28"/>
          <w:szCs w:val="28"/>
        </w:rPr>
      </w:pPr>
      <w:r w:rsidRPr="00E37623">
        <w:rPr>
          <w:color w:val="000000"/>
          <w:sz w:val="28"/>
          <w:szCs w:val="28"/>
        </w:rPr>
        <w:t>4.2.</w:t>
      </w:r>
      <w:r w:rsidR="00D01E5D" w:rsidRPr="00E37623">
        <w:rPr>
          <w:color w:val="000000"/>
          <w:sz w:val="28"/>
          <w:szCs w:val="28"/>
        </w:rPr>
        <w:t>6</w:t>
      </w:r>
      <w:r w:rsidRPr="00E37623">
        <w:rPr>
          <w:color w:val="000000"/>
          <w:sz w:val="28"/>
          <w:szCs w:val="28"/>
        </w:rPr>
        <w:t>. лицевой счет бюджетного учреждения;</w:t>
      </w:r>
    </w:p>
    <w:p w:rsidR="00F85D45" w:rsidRPr="00E37623" w:rsidRDefault="00F85D45" w:rsidP="00F85D45">
      <w:pPr>
        <w:autoSpaceDE w:val="0"/>
        <w:autoSpaceDN w:val="0"/>
        <w:adjustRightInd w:val="0"/>
        <w:ind w:firstLine="709"/>
        <w:jc w:val="both"/>
        <w:rPr>
          <w:color w:val="000000"/>
          <w:sz w:val="28"/>
          <w:szCs w:val="28"/>
        </w:rPr>
      </w:pPr>
      <w:r w:rsidRPr="00E37623">
        <w:rPr>
          <w:color w:val="000000"/>
          <w:sz w:val="28"/>
          <w:szCs w:val="28"/>
        </w:rPr>
        <w:t>4.2.</w:t>
      </w:r>
      <w:r w:rsidR="00D01E5D" w:rsidRPr="00E37623">
        <w:rPr>
          <w:color w:val="000000"/>
          <w:sz w:val="28"/>
          <w:szCs w:val="28"/>
        </w:rPr>
        <w:t>7</w:t>
      </w:r>
      <w:r w:rsidRPr="00E37623">
        <w:rPr>
          <w:color w:val="000000"/>
          <w:sz w:val="28"/>
          <w:szCs w:val="28"/>
        </w:rPr>
        <w:t xml:space="preserve"> отдельный лицевой счет бюджетного учреждения.</w:t>
      </w:r>
    </w:p>
    <w:p w:rsidR="00F85D45" w:rsidRPr="00E37623" w:rsidRDefault="00F85D45" w:rsidP="00F85D45">
      <w:pPr>
        <w:autoSpaceDE w:val="0"/>
        <w:autoSpaceDN w:val="0"/>
        <w:adjustRightInd w:val="0"/>
        <w:ind w:firstLine="709"/>
        <w:jc w:val="both"/>
        <w:rPr>
          <w:sz w:val="28"/>
          <w:szCs w:val="28"/>
        </w:rPr>
      </w:pPr>
      <w:r w:rsidRPr="00E37623">
        <w:rPr>
          <w:color w:val="000000"/>
          <w:sz w:val="28"/>
          <w:szCs w:val="28"/>
        </w:rPr>
        <w:t>4</w:t>
      </w:r>
      <w:r w:rsidRPr="00E37623">
        <w:rPr>
          <w:sz w:val="28"/>
          <w:szCs w:val="28"/>
        </w:rPr>
        <w:t>.3. Финансовое обеспечение деятельности Заказчиков осуществляется:</w:t>
      </w:r>
    </w:p>
    <w:p w:rsidR="00F85D45" w:rsidRPr="00E37623" w:rsidRDefault="00F85D45" w:rsidP="00F85D45">
      <w:pPr>
        <w:autoSpaceDE w:val="0"/>
        <w:autoSpaceDN w:val="0"/>
        <w:adjustRightInd w:val="0"/>
        <w:ind w:firstLine="709"/>
        <w:jc w:val="both"/>
        <w:rPr>
          <w:color w:val="000000"/>
          <w:sz w:val="28"/>
          <w:szCs w:val="28"/>
        </w:rPr>
      </w:pPr>
      <w:r w:rsidRPr="00E37623">
        <w:rPr>
          <w:color w:val="000000"/>
          <w:sz w:val="28"/>
          <w:szCs w:val="28"/>
        </w:rPr>
        <w:t xml:space="preserve">за счет средств бюджета города Перми, </w:t>
      </w:r>
    </w:p>
    <w:p w:rsidR="00F85D45" w:rsidRPr="00E37623" w:rsidRDefault="00F85D45" w:rsidP="00F85D45">
      <w:pPr>
        <w:autoSpaceDE w:val="0"/>
        <w:autoSpaceDN w:val="0"/>
        <w:adjustRightInd w:val="0"/>
        <w:ind w:firstLine="709"/>
        <w:jc w:val="both"/>
        <w:rPr>
          <w:sz w:val="28"/>
          <w:szCs w:val="28"/>
        </w:rPr>
      </w:pPr>
      <w:r w:rsidRPr="00E37623">
        <w:rPr>
          <w:color w:val="000000"/>
          <w:sz w:val="28"/>
          <w:szCs w:val="28"/>
        </w:rPr>
        <w:t>за счет поступлений из других бюджетов бюджетной системы Российской Федерации переданных на выполнение государственных полномочий</w:t>
      </w:r>
      <w:r w:rsidRPr="00E37623">
        <w:rPr>
          <w:sz w:val="28"/>
          <w:szCs w:val="28"/>
        </w:rPr>
        <w:t xml:space="preserve"> на основании бюджетной сметы.</w:t>
      </w:r>
    </w:p>
    <w:p w:rsidR="00F85D45" w:rsidRPr="00E37623" w:rsidRDefault="00F85D45" w:rsidP="009F3EEF">
      <w:pPr>
        <w:autoSpaceDE w:val="0"/>
        <w:autoSpaceDN w:val="0"/>
        <w:adjustRightInd w:val="0"/>
        <w:ind w:firstLine="709"/>
        <w:jc w:val="both"/>
        <w:outlineLvl w:val="0"/>
        <w:rPr>
          <w:sz w:val="28"/>
          <w:szCs w:val="28"/>
        </w:rPr>
      </w:pPr>
      <w:r w:rsidRPr="00E37623">
        <w:rPr>
          <w:color w:val="000000"/>
          <w:sz w:val="28"/>
          <w:szCs w:val="28"/>
        </w:rPr>
        <w:t>4</w:t>
      </w:r>
      <w:r w:rsidRPr="00E37623">
        <w:rPr>
          <w:sz w:val="28"/>
          <w:szCs w:val="28"/>
        </w:rPr>
        <w:t>.4. Ведение бухгалтерского</w:t>
      </w:r>
      <w:r w:rsidR="009F3EEF" w:rsidRPr="00E37623">
        <w:rPr>
          <w:sz w:val="28"/>
          <w:szCs w:val="28"/>
        </w:rPr>
        <w:t xml:space="preserve"> (бюджетного)</w:t>
      </w:r>
      <w:r w:rsidRPr="00E37623">
        <w:rPr>
          <w:sz w:val="28"/>
          <w:szCs w:val="28"/>
        </w:rPr>
        <w:t xml:space="preserve"> учета Заказчиков осуществляется МКУ «ЦБУ», согласно заключенным соглашениям об оказании услуг по ведению бухгалтерского (бюджетного), налогового, статистического учета и составления отчетности (ч. 3 ст. 7 Закона № 402-ФЗ, </w:t>
      </w:r>
      <w:proofErr w:type="spellStart"/>
      <w:r w:rsidRPr="00E37623">
        <w:rPr>
          <w:sz w:val="28"/>
          <w:szCs w:val="28"/>
        </w:rPr>
        <w:t>п.п</w:t>
      </w:r>
      <w:proofErr w:type="spellEnd"/>
      <w:r w:rsidRPr="00E37623">
        <w:rPr>
          <w:sz w:val="28"/>
          <w:szCs w:val="28"/>
        </w:rPr>
        <w:t>. 4, 5 ФСГС «Учетная политика»)</w:t>
      </w:r>
      <w:r w:rsidR="009F3EEF" w:rsidRPr="00E37623">
        <w:rPr>
          <w:sz w:val="28"/>
          <w:szCs w:val="28"/>
        </w:rPr>
        <w:t xml:space="preserve"> и н</w:t>
      </w:r>
      <w:r w:rsidR="009F3EEF" w:rsidRPr="00E37623">
        <w:rPr>
          <w:color w:val="000000"/>
          <w:sz w:val="28"/>
          <w:szCs w:val="28"/>
        </w:rPr>
        <w:t>ормативными документами, регламентирующими порядок организации бухгалтерского (бюджетного) учета, указанными в пункте 3 настоящего Положения</w:t>
      </w:r>
      <w:r w:rsidR="009F3EEF" w:rsidRPr="00E37623">
        <w:rPr>
          <w:sz w:val="28"/>
          <w:szCs w:val="28"/>
        </w:rPr>
        <w:t xml:space="preserve"> о </w:t>
      </w:r>
      <w:r w:rsidR="009F3EEF" w:rsidRPr="00E37623">
        <w:rPr>
          <w:bCs/>
          <w:sz w:val="28"/>
          <w:szCs w:val="28"/>
        </w:rPr>
        <w:t>единой учетной политике.</w:t>
      </w:r>
    </w:p>
    <w:p w:rsidR="00F85D45" w:rsidRPr="00E37623" w:rsidRDefault="00F85D45" w:rsidP="00F85D45">
      <w:pPr>
        <w:jc w:val="both"/>
        <w:rPr>
          <w:i/>
          <w:sz w:val="28"/>
          <w:szCs w:val="28"/>
        </w:rPr>
      </w:pPr>
      <w:r w:rsidRPr="00E37623">
        <w:rPr>
          <w:sz w:val="28"/>
          <w:szCs w:val="28"/>
        </w:rPr>
        <w:tab/>
        <w:t xml:space="preserve">Организацию учетной работы и распределение ее объема осуществляет директор МКУ «ЦБУ» </w:t>
      </w:r>
      <w:r w:rsidR="00790009" w:rsidRPr="00E37623">
        <w:rPr>
          <w:sz w:val="28"/>
          <w:szCs w:val="28"/>
        </w:rPr>
        <w:t>или</w:t>
      </w:r>
      <w:r w:rsidRPr="00E37623">
        <w:rPr>
          <w:sz w:val="28"/>
          <w:szCs w:val="28"/>
        </w:rPr>
        <w:t xml:space="preserve"> главный бухгалтер МКУ «ЦБУ» по согласованию с директором.</w:t>
      </w:r>
    </w:p>
    <w:p w:rsidR="00F85D45" w:rsidRPr="00E37623" w:rsidRDefault="00F85D45" w:rsidP="00F85D45">
      <w:pPr>
        <w:jc w:val="both"/>
        <w:rPr>
          <w:sz w:val="28"/>
          <w:szCs w:val="28"/>
        </w:rPr>
      </w:pPr>
      <w:r w:rsidRPr="00E37623">
        <w:rPr>
          <w:sz w:val="28"/>
          <w:szCs w:val="28"/>
        </w:rPr>
        <w:tab/>
        <w:t xml:space="preserve">Все денежные и расчетные документы, финансовые и кредитные обязательства без подписи руководителя Заказчика </w:t>
      </w:r>
      <w:r w:rsidR="00790009" w:rsidRPr="00E37623">
        <w:rPr>
          <w:sz w:val="28"/>
          <w:szCs w:val="28"/>
        </w:rPr>
        <w:t>или</w:t>
      </w:r>
      <w:r w:rsidRPr="00E37623">
        <w:rPr>
          <w:sz w:val="28"/>
          <w:szCs w:val="28"/>
        </w:rPr>
        <w:t xml:space="preserve"> уполномоченного на то лица недействительны и к исполнению не принимаются.</w:t>
      </w:r>
    </w:p>
    <w:p w:rsidR="00F85D45" w:rsidRPr="00E37623" w:rsidRDefault="00F85D45" w:rsidP="00F85D45">
      <w:pPr>
        <w:jc w:val="both"/>
        <w:rPr>
          <w:sz w:val="28"/>
          <w:szCs w:val="28"/>
        </w:rPr>
      </w:pPr>
      <w:r w:rsidRPr="00E37623">
        <w:rPr>
          <w:sz w:val="28"/>
          <w:szCs w:val="28"/>
        </w:rPr>
        <w:tab/>
        <w:t>Кассовые операции ведутся в кассе Заказчика лицом, назначаемым распоряжением (приказом) руководителя Заказчика (ч. 3 ст. 7 Закона № 402-ФЗ, п. 5 Инструкции № 157н, п. 14 ФСГС «Концептуальные основы», п. 4 Указаний № 3210-У).</w:t>
      </w:r>
    </w:p>
    <w:p w:rsidR="00F85D45" w:rsidRPr="00E37623" w:rsidRDefault="00F85D45" w:rsidP="00F85D45">
      <w:pPr>
        <w:tabs>
          <w:tab w:val="left" w:pos="567"/>
          <w:tab w:val="left" w:pos="709"/>
        </w:tabs>
        <w:autoSpaceDE w:val="0"/>
        <w:autoSpaceDN w:val="0"/>
        <w:adjustRightInd w:val="0"/>
        <w:ind w:firstLine="709"/>
        <w:jc w:val="both"/>
        <w:rPr>
          <w:sz w:val="28"/>
          <w:szCs w:val="28"/>
        </w:rPr>
      </w:pPr>
      <w:r w:rsidRPr="00E37623">
        <w:rPr>
          <w:color w:val="000000"/>
          <w:sz w:val="28"/>
          <w:szCs w:val="28"/>
        </w:rPr>
        <w:t>4.5.</w:t>
      </w:r>
      <w:r w:rsidRPr="00E37623">
        <w:rPr>
          <w:sz w:val="28"/>
          <w:szCs w:val="28"/>
        </w:rPr>
        <w:t xml:space="preserve"> При ведении бухгалтерского </w:t>
      </w:r>
      <w:r w:rsidR="004C721A" w:rsidRPr="00E37623">
        <w:rPr>
          <w:sz w:val="28"/>
          <w:szCs w:val="28"/>
        </w:rPr>
        <w:t xml:space="preserve">(бюджетного) </w:t>
      </w:r>
      <w:r w:rsidRPr="00E37623">
        <w:rPr>
          <w:sz w:val="28"/>
          <w:szCs w:val="28"/>
        </w:rPr>
        <w:t>учета:</w:t>
      </w:r>
    </w:p>
    <w:p w:rsidR="00F85D45" w:rsidRPr="00E37623" w:rsidRDefault="00F85D45" w:rsidP="00F85D45">
      <w:pPr>
        <w:autoSpaceDE w:val="0"/>
        <w:autoSpaceDN w:val="0"/>
        <w:adjustRightInd w:val="0"/>
        <w:ind w:firstLine="709"/>
        <w:jc w:val="both"/>
        <w:rPr>
          <w:sz w:val="28"/>
          <w:szCs w:val="28"/>
        </w:rPr>
      </w:pPr>
      <w:r w:rsidRPr="00E37623">
        <w:rPr>
          <w:color w:val="000000"/>
          <w:sz w:val="28"/>
          <w:szCs w:val="28"/>
        </w:rPr>
        <w:t>4</w:t>
      </w:r>
      <w:r w:rsidRPr="00E37623">
        <w:rPr>
          <w:sz w:val="28"/>
          <w:szCs w:val="28"/>
        </w:rPr>
        <w:t xml:space="preserve">.5.1. </w:t>
      </w:r>
      <w:r w:rsidR="00A70DDF" w:rsidRPr="00E37623">
        <w:rPr>
          <w:sz w:val="28"/>
          <w:szCs w:val="28"/>
        </w:rPr>
        <w:t>бухгалтерский (бюджетный)</w:t>
      </w:r>
      <w:r w:rsidRPr="00E37623">
        <w:rPr>
          <w:sz w:val="28"/>
          <w:szCs w:val="28"/>
        </w:rPr>
        <w:t xml:space="preserve"> учет активов, обязательств, источников финансирования их деятельности, операций их изменяющих (фактов хозяйственной жизни), финансовых результатов осуществляется методом двойной записи на взаимосвязанных балансовых счетах бухгалтерского учета, включенных в Рабочий план счетов. Учет объектов бухгалтерского учета, отражаемых на </w:t>
      </w:r>
      <w:proofErr w:type="spellStart"/>
      <w:r w:rsidRPr="00E37623">
        <w:rPr>
          <w:sz w:val="28"/>
          <w:szCs w:val="28"/>
        </w:rPr>
        <w:t>забалансовых</w:t>
      </w:r>
      <w:proofErr w:type="spellEnd"/>
      <w:r w:rsidRPr="00E37623">
        <w:rPr>
          <w:sz w:val="28"/>
          <w:szCs w:val="28"/>
        </w:rPr>
        <w:t xml:space="preserve"> счетах бухгалтерского учета, включенных в Рабочий план счетов, ведется по простой системе бухгалтерских записей;</w:t>
      </w:r>
    </w:p>
    <w:p w:rsidR="00F85D45" w:rsidRPr="00E37623" w:rsidRDefault="00F85D45" w:rsidP="00F85D45">
      <w:pPr>
        <w:autoSpaceDE w:val="0"/>
        <w:autoSpaceDN w:val="0"/>
        <w:adjustRightInd w:val="0"/>
        <w:ind w:firstLine="709"/>
        <w:jc w:val="both"/>
        <w:rPr>
          <w:sz w:val="28"/>
          <w:szCs w:val="28"/>
        </w:rPr>
      </w:pPr>
      <w:r w:rsidRPr="00E37623">
        <w:rPr>
          <w:color w:val="000000"/>
          <w:sz w:val="28"/>
          <w:szCs w:val="28"/>
        </w:rPr>
        <w:t>4</w:t>
      </w:r>
      <w:r w:rsidRPr="00E37623">
        <w:rPr>
          <w:sz w:val="28"/>
          <w:szCs w:val="28"/>
        </w:rPr>
        <w:t xml:space="preserve">.5.2. </w:t>
      </w:r>
      <w:r w:rsidR="00A70DDF" w:rsidRPr="00E37623">
        <w:rPr>
          <w:sz w:val="28"/>
          <w:szCs w:val="28"/>
        </w:rPr>
        <w:t xml:space="preserve">бухгалтерский (бюджетный) учет </w:t>
      </w:r>
      <w:r w:rsidRPr="00E37623">
        <w:rPr>
          <w:sz w:val="28"/>
          <w:szCs w:val="28"/>
        </w:rPr>
        <w:t>ведется методом начисления, согласно которому результаты операций признаются по факту их совершения, независимо от того, когда получены или выплачены денежные средства (или их эквиваленты) при расчетах, связанных с осуществлением указанных операций;</w:t>
      </w:r>
    </w:p>
    <w:p w:rsidR="00F85D45" w:rsidRPr="00E37623" w:rsidRDefault="00F85D45" w:rsidP="00F85D45">
      <w:pPr>
        <w:autoSpaceDE w:val="0"/>
        <w:autoSpaceDN w:val="0"/>
        <w:adjustRightInd w:val="0"/>
        <w:ind w:firstLine="709"/>
        <w:jc w:val="both"/>
        <w:rPr>
          <w:sz w:val="28"/>
          <w:szCs w:val="28"/>
        </w:rPr>
      </w:pPr>
      <w:r w:rsidRPr="00E37623">
        <w:rPr>
          <w:sz w:val="28"/>
          <w:szCs w:val="28"/>
        </w:rPr>
        <w:lastRenderedPageBreak/>
        <w:t xml:space="preserve">4.5.3. </w:t>
      </w:r>
      <w:r w:rsidR="00A70DDF" w:rsidRPr="00E37623">
        <w:rPr>
          <w:sz w:val="28"/>
          <w:szCs w:val="28"/>
        </w:rPr>
        <w:t xml:space="preserve">бухгалтерский (бюджетный) учет </w:t>
      </w:r>
      <w:r w:rsidRPr="00E37623">
        <w:rPr>
          <w:sz w:val="28"/>
          <w:szCs w:val="28"/>
        </w:rPr>
        <w:t>ведется непрерывно исходя из допущения непрерывности деятельности Заказчиков в обозримом будущем;</w:t>
      </w:r>
    </w:p>
    <w:p w:rsidR="00F85D45" w:rsidRPr="00E37623" w:rsidRDefault="00F85D45" w:rsidP="00F85D45">
      <w:pPr>
        <w:autoSpaceDE w:val="0"/>
        <w:autoSpaceDN w:val="0"/>
        <w:adjustRightInd w:val="0"/>
        <w:ind w:firstLine="709"/>
        <w:jc w:val="both"/>
        <w:rPr>
          <w:sz w:val="28"/>
          <w:szCs w:val="28"/>
        </w:rPr>
      </w:pPr>
      <w:r w:rsidRPr="00E37623">
        <w:rPr>
          <w:color w:val="000000"/>
          <w:sz w:val="28"/>
          <w:szCs w:val="28"/>
        </w:rPr>
        <w:t>4</w:t>
      </w:r>
      <w:r w:rsidRPr="00E37623">
        <w:rPr>
          <w:sz w:val="28"/>
          <w:szCs w:val="28"/>
        </w:rPr>
        <w:t xml:space="preserve">.5.4. к </w:t>
      </w:r>
      <w:r w:rsidR="00A70DDF" w:rsidRPr="00E37623">
        <w:rPr>
          <w:sz w:val="28"/>
          <w:szCs w:val="28"/>
        </w:rPr>
        <w:t xml:space="preserve">бухгалтерскому (бюджетному) учету </w:t>
      </w:r>
      <w:r w:rsidRPr="00E37623">
        <w:rPr>
          <w:sz w:val="28"/>
          <w:szCs w:val="28"/>
        </w:rPr>
        <w:t>принимаются первичные учетные документы</w:t>
      </w:r>
      <w:r w:rsidR="009B1C97" w:rsidRPr="00E37623">
        <w:rPr>
          <w:sz w:val="28"/>
          <w:szCs w:val="28"/>
        </w:rPr>
        <w:t xml:space="preserve"> (электронные первичные учетные документы)</w:t>
      </w:r>
      <w:r w:rsidRPr="00E37623">
        <w:rPr>
          <w:sz w:val="28"/>
          <w:szCs w:val="28"/>
        </w:rPr>
        <w:t>, поступившие по результатам внутреннего контроля совершаемых фактов хозяйственной жизни для регистрации содержащихся в них данных в регистрах бухгалтерского учета, из предположения надлежащего составления первичных учетных документов по совершенным фактам хозяйственной жизни лицами Заказчиков, ответственными за их оформление</w:t>
      </w:r>
      <w:r w:rsidR="00A70DDF" w:rsidRPr="00E37623">
        <w:rPr>
          <w:sz w:val="28"/>
          <w:szCs w:val="28"/>
        </w:rPr>
        <w:t>. Внутренний контроль совершаемых фактов хозяйственной жизни осуществляют Заказчики</w:t>
      </w:r>
      <w:r w:rsidR="00790009" w:rsidRPr="00E37623">
        <w:rPr>
          <w:sz w:val="28"/>
          <w:szCs w:val="28"/>
        </w:rPr>
        <w:t>. Р</w:t>
      </w:r>
      <w:r w:rsidR="00A70DDF" w:rsidRPr="00E37623">
        <w:rPr>
          <w:sz w:val="28"/>
          <w:szCs w:val="28"/>
        </w:rPr>
        <w:t>аботники отдела контроля и аудита МКУ «ЦБУ» при приемке</w:t>
      </w:r>
      <w:r w:rsidR="00790009" w:rsidRPr="00E37623">
        <w:rPr>
          <w:sz w:val="28"/>
          <w:szCs w:val="28"/>
        </w:rPr>
        <w:t xml:space="preserve"> первичных </w:t>
      </w:r>
      <w:r w:rsidR="00A70DDF" w:rsidRPr="00E37623">
        <w:rPr>
          <w:sz w:val="28"/>
          <w:szCs w:val="28"/>
        </w:rPr>
        <w:t>документов</w:t>
      </w:r>
      <w:r w:rsidR="00790009" w:rsidRPr="00E37623">
        <w:rPr>
          <w:sz w:val="28"/>
          <w:szCs w:val="28"/>
        </w:rPr>
        <w:t xml:space="preserve"> проверяют их на соответствие Закону № 402-ФЗ</w:t>
      </w:r>
      <w:r w:rsidRPr="00E37623">
        <w:rPr>
          <w:sz w:val="28"/>
          <w:szCs w:val="28"/>
        </w:rPr>
        <w:t>;</w:t>
      </w:r>
    </w:p>
    <w:p w:rsidR="00F85D45" w:rsidRPr="00E37623" w:rsidRDefault="00F85D45" w:rsidP="00F85D45">
      <w:pPr>
        <w:autoSpaceDE w:val="0"/>
        <w:autoSpaceDN w:val="0"/>
        <w:adjustRightInd w:val="0"/>
        <w:ind w:firstLine="709"/>
        <w:jc w:val="both"/>
        <w:rPr>
          <w:sz w:val="28"/>
          <w:szCs w:val="28"/>
        </w:rPr>
      </w:pPr>
      <w:r w:rsidRPr="00E37623">
        <w:rPr>
          <w:color w:val="000000"/>
          <w:sz w:val="28"/>
          <w:szCs w:val="28"/>
        </w:rPr>
        <w:t>4</w:t>
      </w:r>
      <w:r w:rsidRPr="00E37623">
        <w:rPr>
          <w:sz w:val="28"/>
          <w:szCs w:val="28"/>
        </w:rPr>
        <w:t>.5.5. данные бухгалтерского</w:t>
      </w:r>
      <w:r w:rsidR="00187CB9" w:rsidRPr="00E37623">
        <w:rPr>
          <w:sz w:val="28"/>
          <w:szCs w:val="28"/>
        </w:rPr>
        <w:t xml:space="preserve"> (бюджетного)</w:t>
      </w:r>
      <w:r w:rsidRPr="00E37623">
        <w:rPr>
          <w:sz w:val="28"/>
          <w:szCs w:val="28"/>
        </w:rPr>
        <w:t xml:space="preserve"> учета и сформированная на их основе отчетность Заказчика формируются с учетом существенности фактов хозяйственной жизни, которые оказали или могут оказать влияние на финансовое состояние, движение денежных средств или результаты деятельности Заказчика и имели место в период между отчетной датой и датой </w:t>
      </w:r>
      <w:r w:rsidR="00187CB9" w:rsidRPr="00E37623">
        <w:rPr>
          <w:sz w:val="28"/>
          <w:szCs w:val="28"/>
        </w:rPr>
        <w:t>представления</w:t>
      </w:r>
      <w:r w:rsidRPr="00E37623">
        <w:rPr>
          <w:sz w:val="28"/>
          <w:szCs w:val="28"/>
        </w:rPr>
        <w:t xml:space="preserve"> бухгалтерской </w:t>
      </w:r>
      <w:r w:rsidR="00187CB9" w:rsidRPr="00E37623">
        <w:rPr>
          <w:sz w:val="28"/>
          <w:szCs w:val="28"/>
        </w:rPr>
        <w:t xml:space="preserve">(бюджетной) </w:t>
      </w:r>
      <w:r w:rsidRPr="00E37623">
        <w:rPr>
          <w:sz w:val="28"/>
          <w:szCs w:val="28"/>
        </w:rPr>
        <w:t>(финансовой) отчетности (далее - событие после отчетной даты);</w:t>
      </w:r>
    </w:p>
    <w:p w:rsidR="00F85D45" w:rsidRPr="00E37623" w:rsidRDefault="00F85D45" w:rsidP="00F85D45">
      <w:pPr>
        <w:autoSpaceDE w:val="0"/>
        <w:autoSpaceDN w:val="0"/>
        <w:adjustRightInd w:val="0"/>
        <w:ind w:firstLine="709"/>
        <w:jc w:val="both"/>
        <w:rPr>
          <w:sz w:val="28"/>
          <w:szCs w:val="28"/>
        </w:rPr>
      </w:pPr>
      <w:r w:rsidRPr="00E37623">
        <w:rPr>
          <w:color w:val="000000"/>
          <w:sz w:val="28"/>
          <w:szCs w:val="28"/>
        </w:rPr>
        <w:t>4</w:t>
      </w:r>
      <w:r w:rsidRPr="00E37623">
        <w:rPr>
          <w:sz w:val="28"/>
          <w:szCs w:val="28"/>
        </w:rPr>
        <w:t>.5.6. в случае, если для соблюдения сроков представления бухгалтерской</w:t>
      </w:r>
      <w:r w:rsidR="000C0381" w:rsidRPr="00E37623">
        <w:rPr>
          <w:sz w:val="28"/>
          <w:szCs w:val="28"/>
        </w:rPr>
        <w:t xml:space="preserve"> (бюджетной)</w:t>
      </w:r>
      <w:r w:rsidRPr="00E37623">
        <w:rPr>
          <w:sz w:val="28"/>
          <w:szCs w:val="28"/>
        </w:rPr>
        <w:t xml:space="preserve"> (финансовой) отчетности и (или) в связи с поздним поступлением первичных учетных документов информация о событии после отчетной даты не используется при формировании показателей бухгалтерской </w:t>
      </w:r>
      <w:r w:rsidR="000C0381" w:rsidRPr="00E37623">
        <w:rPr>
          <w:sz w:val="28"/>
          <w:szCs w:val="28"/>
        </w:rPr>
        <w:t xml:space="preserve">(бюджетной) </w:t>
      </w:r>
      <w:r w:rsidRPr="00E37623">
        <w:rPr>
          <w:sz w:val="28"/>
          <w:szCs w:val="28"/>
        </w:rPr>
        <w:t>(финансовой) отчетности, информация об указанном событии и его оценке в денежном выражении раскрывается в бухгалтерской (финансовой) отчетности (текстовой части пояснительной записки).</w:t>
      </w:r>
    </w:p>
    <w:p w:rsidR="00F85D45" w:rsidRPr="00E37623" w:rsidRDefault="00F85D45" w:rsidP="00F85D45">
      <w:pPr>
        <w:ind w:firstLine="709"/>
        <w:jc w:val="both"/>
        <w:rPr>
          <w:bCs/>
          <w:sz w:val="28"/>
          <w:szCs w:val="28"/>
        </w:rPr>
      </w:pPr>
      <w:r w:rsidRPr="00E37623">
        <w:rPr>
          <w:sz w:val="28"/>
          <w:szCs w:val="28"/>
        </w:rPr>
        <w:t xml:space="preserve">Порядок </w:t>
      </w:r>
      <w:r w:rsidRPr="00E37623">
        <w:rPr>
          <w:bCs/>
          <w:sz w:val="28"/>
          <w:szCs w:val="28"/>
        </w:rPr>
        <w:t>признания и отражения в учете и бухгалтерской</w:t>
      </w:r>
      <w:r w:rsidR="000C0381" w:rsidRPr="00E37623">
        <w:rPr>
          <w:bCs/>
          <w:sz w:val="28"/>
          <w:szCs w:val="28"/>
        </w:rPr>
        <w:t xml:space="preserve"> (</w:t>
      </w:r>
      <w:r w:rsidR="00790598" w:rsidRPr="00E37623">
        <w:rPr>
          <w:bCs/>
          <w:sz w:val="28"/>
          <w:szCs w:val="28"/>
        </w:rPr>
        <w:t xml:space="preserve">бюджетной, </w:t>
      </w:r>
      <w:r w:rsidR="000C0381" w:rsidRPr="00E37623">
        <w:rPr>
          <w:bCs/>
          <w:sz w:val="28"/>
          <w:szCs w:val="28"/>
        </w:rPr>
        <w:t>финансовой)</w:t>
      </w:r>
      <w:r w:rsidRPr="00E37623">
        <w:rPr>
          <w:bCs/>
          <w:sz w:val="28"/>
          <w:szCs w:val="28"/>
        </w:rPr>
        <w:t xml:space="preserve"> отчетности событий после отчетной даты определен приложением 1 к Положению</w:t>
      </w:r>
      <w:r w:rsidRPr="00E37623">
        <w:rPr>
          <w:sz w:val="28"/>
          <w:szCs w:val="28"/>
        </w:rPr>
        <w:t xml:space="preserve"> о </w:t>
      </w:r>
      <w:r w:rsidRPr="00E37623">
        <w:rPr>
          <w:bCs/>
          <w:sz w:val="28"/>
          <w:szCs w:val="28"/>
        </w:rPr>
        <w:t>единой учетной политике.</w:t>
      </w:r>
    </w:p>
    <w:p w:rsidR="000C0381" w:rsidRPr="00E37623" w:rsidRDefault="003D5DC3" w:rsidP="003D5DC3">
      <w:pPr>
        <w:autoSpaceDE w:val="0"/>
        <w:autoSpaceDN w:val="0"/>
        <w:adjustRightInd w:val="0"/>
        <w:jc w:val="both"/>
        <w:rPr>
          <w:color w:val="000000"/>
          <w:sz w:val="28"/>
          <w:szCs w:val="28"/>
        </w:rPr>
      </w:pPr>
      <w:r w:rsidRPr="00E37623">
        <w:rPr>
          <w:color w:val="000000"/>
          <w:sz w:val="28"/>
          <w:szCs w:val="28"/>
        </w:rPr>
        <w:tab/>
      </w:r>
      <w:r w:rsidR="00F85D45" w:rsidRPr="00E37623">
        <w:rPr>
          <w:color w:val="000000"/>
          <w:sz w:val="28"/>
          <w:szCs w:val="28"/>
        </w:rPr>
        <w:t>4</w:t>
      </w:r>
      <w:r w:rsidR="00F85D45" w:rsidRPr="00E37623">
        <w:rPr>
          <w:sz w:val="28"/>
          <w:szCs w:val="28"/>
        </w:rPr>
        <w:t xml:space="preserve">.6. </w:t>
      </w:r>
      <w:r w:rsidR="00F85D45" w:rsidRPr="00E37623">
        <w:rPr>
          <w:color w:val="000000"/>
          <w:sz w:val="28"/>
          <w:szCs w:val="28"/>
        </w:rPr>
        <w:t>Ведение бухгалтерского учета Заказчиков осуществляется</w:t>
      </w:r>
      <w:r w:rsidR="000C0381" w:rsidRPr="00E37623">
        <w:rPr>
          <w:color w:val="000000"/>
          <w:sz w:val="28"/>
          <w:szCs w:val="28"/>
        </w:rPr>
        <w:t xml:space="preserve"> </w:t>
      </w:r>
      <w:r w:rsidR="000C0381" w:rsidRPr="00E37623">
        <w:rPr>
          <w:sz w:val="28"/>
          <w:szCs w:val="28"/>
        </w:rPr>
        <w:t>с применением программного продукта «1</w:t>
      </w:r>
      <w:proofErr w:type="gramStart"/>
      <w:r w:rsidR="000C0381" w:rsidRPr="00E37623">
        <w:rPr>
          <w:sz w:val="28"/>
          <w:szCs w:val="28"/>
        </w:rPr>
        <w:t>С:Предприятие</w:t>
      </w:r>
      <w:proofErr w:type="gramEnd"/>
      <w:r w:rsidR="000C0381" w:rsidRPr="00E37623">
        <w:rPr>
          <w:sz w:val="28"/>
          <w:szCs w:val="28"/>
        </w:rPr>
        <w:t xml:space="preserve"> 8», конфигурация  «Бухгалтерия государственного учреждения» Единой информационной системы управления финансово-хозяйственной деятельностью организации бюджетной сферы Пермского края (далее – Система ЕИС УФХД ПК).</w:t>
      </w:r>
    </w:p>
    <w:p w:rsidR="00F85D45" w:rsidRPr="00E37623" w:rsidRDefault="005129DE" w:rsidP="00F85D45">
      <w:pPr>
        <w:keepNext/>
        <w:ind w:right="-1" w:firstLine="709"/>
        <w:jc w:val="both"/>
        <w:outlineLvl w:val="1"/>
        <w:rPr>
          <w:color w:val="000000"/>
          <w:spacing w:val="8"/>
          <w:sz w:val="28"/>
          <w:szCs w:val="28"/>
          <w:shd w:val="clear" w:color="auto" w:fill="FFFFFF"/>
        </w:rPr>
      </w:pPr>
      <w:r w:rsidRPr="00E37623">
        <w:rPr>
          <w:color w:val="000000"/>
          <w:spacing w:val="8"/>
          <w:sz w:val="28"/>
          <w:szCs w:val="28"/>
          <w:shd w:val="clear" w:color="auto" w:fill="FFFFFF"/>
        </w:rPr>
        <w:t xml:space="preserve">Система </w:t>
      </w:r>
      <w:r w:rsidR="00F85D45" w:rsidRPr="00E37623">
        <w:rPr>
          <w:color w:val="000000"/>
          <w:spacing w:val="8"/>
          <w:sz w:val="28"/>
          <w:szCs w:val="28"/>
          <w:shd w:val="clear" w:color="auto" w:fill="FFFFFF"/>
        </w:rPr>
        <w:t xml:space="preserve">ЕИС </w:t>
      </w:r>
      <w:r w:rsidRPr="00E37623">
        <w:rPr>
          <w:color w:val="000000"/>
          <w:spacing w:val="8"/>
          <w:sz w:val="28"/>
          <w:szCs w:val="28"/>
          <w:shd w:val="clear" w:color="auto" w:fill="FFFFFF"/>
        </w:rPr>
        <w:t>УФХД ПК</w:t>
      </w:r>
      <w:r w:rsidR="00F85D45" w:rsidRPr="00E37623">
        <w:rPr>
          <w:color w:val="000000"/>
          <w:spacing w:val="8"/>
          <w:sz w:val="28"/>
          <w:szCs w:val="28"/>
          <w:shd w:val="clear" w:color="auto" w:fill="FFFFFF"/>
        </w:rPr>
        <w:t xml:space="preserve"> предназначена для информационно-аналитической поддержки </w:t>
      </w:r>
      <w:r w:rsidR="00C73ADD" w:rsidRPr="00E37623">
        <w:rPr>
          <w:color w:val="000000"/>
          <w:spacing w:val="8"/>
          <w:sz w:val="28"/>
          <w:szCs w:val="28"/>
          <w:shd w:val="clear" w:color="auto" w:fill="FFFFFF"/>
        </w:rPr>
        <w:t xml:space="preserve">автоматизированного </w:t>
      </w:r>
      <w:r w:rsidR="00F85D45" w:rsidRPr="00E37623">
        <w:rPr>
          <w:color w:val="000000"/>
          <w:spacing w:val="8"/>
          <w:sz w:val="28"/>
          <w:szCs w:val="28"/>
          <w:shd w:val="clear" w:color="auto" w:fill="FFFFFF"/>
        </w:rPr>
        <w:t>процесса ведения бухгалтерского (бюджетного), кадрового и управленческого учета, расчета заработных плат, консолидации учетных данных организаций государственного сектора на территории Пермского края и формирования на их основе бухгалтерской (бюджетной) и финансовой отчетности, а также для контроля за изменением кредиторской (дебиторской) задолженности.</w:t>
      </w:r>
    </w:p>
    <w:p w:rsidR="00F85D45" w:rsidRPr="00E37623" w:rsidRDefault="00F85D45" w:rsidP="00F85D45">
      <w:pPr>
        <w:widowControl w:val="0"/>
        <w:autoSpaceDE w:val="0"/>
        <w:autoSpaceDN w:val="0"/>
        <w:ind w:firstLine="709"/>
        <w:jc w:val="both"/>
        <w:rPr>
          <w:sz w:val="28"/>
          <w:szCs w:val="28"/>
        </w:rPr>
      </w:pPr>
      <w:r w:rsidRPr="00E37623">
        <w:rPr>
          <w:color w:val="000000"/>
          <w:sz w:val="28"/>
          <w:szCs w:val="28"/>
        </w:rPr>
        <w:t xml:space="preserve">4.7. </w:t>
      </w:r>
      <w:r w:rsidRPr="00E37623">
        <w:rPr>
          <w:sz w:val="28"/>
          <w:szCs w:val="28"/>
        </w:rPr>
        <w:t xml:space="preserve">Бухгалтерский </w:t>
      </w:r>
      <w:r w:rsidR="00274169" w:rsidRPr="00E37623">
        <w:rPr>
          <w:sz w:val="28"/>
          <w:szCs w:val="28"/>
        </w:rPr>
        <w:t xml:space="preserve">(бюджетный) </w:t>
      </w:r>
      <w:r w:rsidRPr="00E37623">
        <w:rPr>
          <w:sz w:val="28"/>
          <w:szCs w:val="28"/>
        </w:rPr>
        <w:t>учет Заказчиков ведется в валюте Российской Федерации - в рублях. Стоимость объектов учета, выраженная в иностранной валюте, подлежит пересчету в валюту Российской Федерации (</w:t>
      </w:r>
      <w:r w:rsidR="00CD4A10" w:rsidRPr="00E37623">
        <w:rPr>
          <w:sz w:val="28"/>
          <w:szCs w:val="28"/>
        </w:rPr>
        <w:t>ст.12 Закона № 4</w:t>
      </w:r>
      <w:r w:rsidR="00283666" w:rsidRPr="00E37623">
        <w:rPr>
          <w:sz w:val="28"/>
          <w:szCs w:val="28"/>
        </w:rPr>
        <w:t>0</w:t>
      </w:r>
      <w:r w:rsidR="00CD4A10" w:rsidRPr="00E37623">
        <w:rPr>
          <w:sz w:val="28"/>
          <w:szCs w:val="28"/>
        </w:rPr>
        <w:t>2-ФЗ</w:t>
      </w:r>
      <w:r w:rsidRPr="00E37623">
        <w:rPr>
          <w:sz w:val="28"/>
          <w:szCs w:val="28"/>
        </w:rPr>
        <w:t>).</w:t>
      </w:r>
    </w:p>
    <w:p w:rsidR="00834FB5" w:rsidRPr="00E37623" w:rsidRDefault="00834FB5" w:rsidP="00834FB5">
      <w:pPr>
        <w:autoSpaceDE w:val="0"/>
        <w:autoSpaceDN w:val="0"/>
        <w:adjustRightInd w:val="0"/>
        <w:jc w:val="both"/>
        <w:rPr>
          <w:sz w:val="28"/>
          <w:szCs w:val="28"/>
        </w:rPr>
      </w:pPr>
      <w:r w:rsidRPr="00E37623">
        <w:rPr>
          <w:color w:val="000000"/>
          <w:sz w:val="28"/>
          <w:szCs w:val="28"/>
        </w:rPr>
        <w:tab/>
        <w:t>4.8.</w:t>
      </w:r>
      <w:r w:rsidRPr="00E37623">
        <w:rPr>
          <w:sz w:val="28"/>
          <w:szCs w:val="28"/>
        </w:rPr>
        <w:t xml:space="preserve"> Для организации раздельного учета полномочий по администрированию доходов, зачисляемых в бюджеты бюджетной системы Российской Федерации, операции отражаются по источникам финансового обеспечения (далее - ИФО):</w:t>
      </w:r>
    </w:p>
    <w:p w:rsidR="00834FB5" w:rsidRPr="00E37623" w:rsidRDefault="00834FB5" w:rsidP="00834FB5">
      <w:pPr>
        <w:ind w:firstLine="720"/>
        <w:jc w:val="both"/>
        <w:rPr>
          <w:sz w:val="28"/>
          <w:szCs w:val="28"/>
        </w:rPr>
      </w:pPr>
      <w:r w:rsidRPr="00E37623">
        <w:rPr>
          <w:sz w:val="28"/>
          <w:szCs w:val="28"/>
        </w:rPr>
        <w:lastRenderedPageBreak/>
        <w:t>основная деятельность;</w:t>
      </w:r>
    </w:p>
    <w:p w:rsidR="00834FB5" w:rsidRPr="00E37623" w:rsidRDefault="00834FB5" w:rsidP="00834FB5">
      <w:pPr>
        <w:ind w:firstLine="720"/>
        <w:jc w:val="both"/>
        <w:rPr>
          <w:sz w:val="28"/>
          <w:szCs w:val="28"/>
        </w:rPr>
      </w:pPr>
      <w:r w:rsidRPr="00E37623">
        <w:rPr>
          <w:sz w:val="28"/>
          <w:szCs w:val="28"/>
        </w:rPr>
        <w:t>переданные полномочия по исполнению публичных нормативных обязательств;</w:t>
      </w:r>
    </w:p>
    <w:p w:rsidR="00834FB5" w:rsidRPr="00E37623" w:rsidRDefault="00834FB5" w:rsidP="00834FB5">
      <w:pPr>
        <w:ind w:firstLine="720"/>
        <w:jc w:val="both"/>
        <w:rPr>
          <w:sz w:val="28"/>
          <w:szCs w:val="28"/>
        </w:rPr>
      </w:pPr>
      <w:r w:rsidRPr="00E37623">
        <w:rPr>
          <w:sz w:val="28"/>
          <w:szCs w:val="28"/>
        </w:rPr>
        <w:t>переданные полномочия по администрированию доходов.</w:t>
      </w:r>
    </w:p>
    <w:p w:rsidR="00F85D45" w:rsidRPr="00E37623" w:rsidRDefault="00F85D45" w:rsidP="00F85D45">
      <w:pPr>
        <w:autoSpaceDE w:val="0"/>
        <w:autoSpaceDN w:val="0"/>
        <w:adjustRightInd w:val="0"/>
        <w:ind w:firstLine="709"/>
        <w:jc w:val="both"/>
        <w:rPr>
          <w:sz w:val="28"/>
          <w:szCs w:val="28"/>
        </w:rPr>
      </w:pPr>
    </w:p>
    <w:p w:rsidR="00F85D45" w:rsidRPr="00E37623" w:rsidRDefault="00F85D45" w:rsidP="00B431E4">
      <w:pPr>
        <w:numPr>
          <w:ilvl w:val="0"/>
          <w:numId w:val="16"/>
        </w:numPr>
        <w:autoSpaceDE w:val="0"/>
        <w:autoSpaceDN w:val="0"/>
        <w:adjustRightInd w:val="0"/>
        <w:jc w:val="center"/>
        <w:outlineLvl w:val="1"/>
        <w:rPr>
          <w:b/>
          <w:color w:val="000000"/>
          <w:sz w:val="28"/>
          <w:szCs w:val="28"/>
        </w:rPr>
      </w:pPr>
      <w:r w:rsidRPr="00E37623">
        <w:rPr>
          <w:b/>
          <w:color w:val="000000"/>
          <w:sz w:val="28"/>
          <w:szCs w:val="28"/>
        </w:rPr>
        <w:t>План счетов</w:t>
      </w:r>
      <w:r w:rsidR="00B431E4" w:rsidRPr="00E37623">
        <w:rPr>
          <w:b/>
          <w:color w:val="000000"/>
          <w:sz w:val="28"/>
          <w:szCs w:val="28"/>
        </w:rPr>
        <w:t>.</w:t>
      </w:r>
    </w:p>
    <w:p w:rsidR="00B431E4" w:rsidRPr="00E37623" w:rsidRDefault="00B431E4" w:rsidP="00B431E4">
      <w:pPr>
        <w:autoSpaceDE w:val="0"/>
        <w:autoSpaceDN w:val="0"/>
        <w:adjustRightInd w:val="0"/>
        <w:ind w:left="360"/>
        <w:jc w:val="center"/>
        <w:outlineLvl w:val="1"/>
        <w:rPr>
          <w:b/>
          <w:color w:val="000000"/>
          <w:sz w:val="28"/>
          <w:szCs w:val="28"/>
        </w:rPr>
      </w:pPr>
    </w:p>
    <w:p w:rsidR="00AF299D" w:rsidRPr="00E37623" w:rsidRDefault="00AF299D" w:rsidP="00AF299D">
      <w:pPr>
        <w:tabs>
          <w:tab w:val="left" w:pos="567"/>
        </w:tabs>
        <w:autoSpaceDE w:val="0"/>
        <w:autoSpaceDN w:val="0"/>
        <w:adjustRightInd w:val="0"/>
        <w:ind w:firstLine="709"/>
        <w:jc w:val="both"/>
        <w:rPr>
          <w:bCs/>
          <w:sz w:val="28"/>
          <w:szCs w:val="28"/>
        </w:rPr>
      </w:pPr>
      <w:r w:rsidRPr="00E37623">
        <w:rPr>
          <w:bCs/>
          <w:sz w:val="28"/>
          <w:szCs w:val="28"/>
        </w:rPr>
        <w:t>5.1. Рабочий план счетов бухгалтерского (бюджетного) учета Заказчиков</w:t>
      </w:r>
      <w:r w:rsidRPr="00E37623">
        <w:rPr>
          <w:bCs/>
          <w:strike/>
          <w:sz w:val="28"/>
          <w:szCs w:val="28"/>
        </w:rPr>
        <w:t xml:space="preserve"> </w:t>
      </w:r>
      <w:r w:rsidRPr="00E37623">
        <w:rPr>
          <w:bCs/>
          <w:sz w:val="28"/>
          <w:szCs w:val="28"/>
        </w:rPr>
        <w:t xml:space="preserve">разработан в соответствии с требованиями Инструкций №157н, №162н, 174н </w:t>
      </w:r>
      <w:r w:rsidRPr="00E37623">
        <w:rPr>
          <w:sz w:val="28"/>
          <w:szCs w:val="28"/>
        </w:rPr>
        <w:t xml:space="preserve">согласно приложениям 2, 3 к Положению о </w:t>
      </w:r>
      <w:r w:rsidRPr="00E37623">
        <w:rPr>
          <w:bCs/>
          <w:sz w:val="28"/>
          <w:szCs w:val="28"/>
        </w:rPr>
        <w:t>единой учетной политике</w:t>
      </w:r>
      <w:r w:rsidRPr="00E37623">
        <w:rPr>
          <w:color w:val="000000"/>
          <w:sz w:val="28"/>
          <w:szCs w:val="28"/>
        </w:rPr>
        <w:t>.</w:t>
      </w:r>
    </w:p>
    <w:p w:rsidR="00AF299D" w:rsidRPr="00E37623" w:rsidRDefault="00AF299D" w:rsidP="00AF299D">
      <w:pPr>
        <w:autoSpaceDE w:val="0"/>
        <w:autoSpaceDN w:val="0"/>
        <w:adjustRightInd w:val="0"/>
        <w:jc w:val="both"/>
        <w:rPr>
          <w:color w:val="000000"/>
          <w:sz w:val="28"/>
          <w:szCs w:val="28"/>
        </w:rPr>
      </w:pPr>
      <w:r w:rsidRPr="00E37623">
        <w:rPr>
          <w:bCs/>
          <w:color w:val="000000"/>
          <w:sz w:val="28"/>
          <w:szCs w:val="28"/>
        </w:rPr>
        <w:tab/>
        <w:t>5.2.</w:t>
      </w:r>
      <w:r w:rsidRPr="00E37623">
        <w:rPr>
          <w:color w:val="000000"/>
          <w:sz w:val="28"/>
          <w:szCs w:val="28"/>
        </w:rPr>
        <w:t xml:space="preserve"> При ведении бюджетного учета Заказчика применяется рабочий план счетов </w:t>
      </w:r>
      <w:r w:rsidR="00790598" w:rsidRPr="00E37623">
        <w:rPr>
          <w:color w:val="000000"/>
          <w:sz w:val="28"/>
          <w:szCs w:val="28"/>
        </w:rPr>
        <w:t xml:space="preserve">бюджетного учета активов и обязательств в разрезе дополнительных аналитических признаков </w:t>
      </w:r>
      <w:r w:rsidRPr="00E37623">
        <w:rPr>
          <w:color w:val="000000"/>
          <w:sz w:val="28"/>
          <w:szCs w:val="28"/>
        </w:rPr>
        <w:t>для казенных учреждений (приложение 2 к Положению</w:t>
      </w:r>
      <w:r w:rsidRPr="00E37623">
        <w:t xml:space="preserve"> </w:t>
      </w:r>
      <w:r w:rsidRPr="00E37623">
        <w:rPr>
          <w:color w:val="000000"/>
          <w:sz w:val="28"/>
          <w:szCs w:val="28"/>
        </w:rPr>
        <w:t xml:space="preserve">о единой учетной политике). </w:t>
      </w:r>
    </w:p>
    <w:p w:rsidR="00AF299D" w:rsidRPr="00E37623" w:rsidRDefault="00AF299D" w:rsidP="00AF299D">
      <w:pPr>
        <w:autoSpaceDE w:val="0"/>
        <w:autoSpaceDN w:val="0"/>
        <w:adjustRightInd w:val="0"/>
        <w:ind w:firstLine="539"/>
        <w:jc w:val="both"/>
        <w:rPr>
          <w:color w:val="000000"/>
          <w:sz w:val="28"/>
          <w:szCs w:val="28"/>
        </w:rPr>
      </w:pPr>
      <w:r w:rsidRPr="00E37623">
        <w:rPr>
          <w:color w:val="000000"/>
          <w:sz w:val="28"/>
          <w:szCs w:val="28"/>
        </w:rPr>
        <w:t>Аналитические коды в номере счета рабочего плана счетов в учете отражаются в соответствии с Инструкцией 162н:</w:t>
      </w:r>
    </w:p>
    <w:p w:rsidR="00AF299D" w:rsidRPr="00E37623" w:rsidRDefault="00AF299D" w:rsidP="00AF299D">
      <w:pPr>
        <w:autoSpaceDE w:val="0"/>
        <w:autoSpaceDN w:val="0"/>
        <w:adjustRightInd w:val="0"/>
        <w:ind w:firstLine="539"/>
        <w:jc w:val="both"/>
        <w:rPr>
          <w:color w:val="000000"/>
          <w:sz w:val="28"/>
          <w:szCs w:val="28"/>
        </w:rPr>
      </w:pPr>
      <w:r w:rsidRPr="00E37623">
        <w:rPr>
          <w:color w:val="000000"/>
          <w:sz w:val="28"/>
          <w:szCs w:val="28"/>
        </w:rPr>
        <w:t>в 1 - 17 разрядов номера счета указываются коды (составные части кодов) бюджетной классификации Российской Федерации применительно к бюджетной классификации Российской Федерации текущего (отчетного) финансового года:</w:t>
      </w:r>
    </w:p>
    <w:p w:rsidR="00AF299D" w:rsidRPr="00E37623" w:rsidRDefault="00AF299D" w:rsidP="00AF299D">
      <w:pPr>
        <w:autoSpaceDE w:val="0"/>
        <w:autoSpaceDN w:val="0"/>
        <w:adjustRightInd w:val="0"/>
        <w:ind w:firstLine="539"/>
        <w:jc w:val="both"/>
        <w:rPr>
          <w:color w:val="000000"/>
          <w:sz w:val="28"/>
          <w:szCs w:val="28"/>
        </w:rPr>
      </w:pPr>
      <w:r w:rsidRPr="00E37623">
        <w:rPr>
          <w:color w:val="000000"/>
          <w:sz w:val="28"/>
          <w:szCs w:val="28"/>
        </w:rPr>
        <w:t>по классификации доходов бюджета п</w:t>
      </w:r>
      <w:r w:rsidRPr="00E37623">
        <w:rPr>
          <w:sz w:val="28"/>
          <w:szCs w:val="28"/>
        </w:rPr>
        <w:t>еречень доходов бюджета города Перми, администрируемых Заказчиками, определяется в соответствии с приложением к решению Пермской городской Думы о бюджете города Перми на текущий (отчетный) финансовый год и плановый период, утверждающим перечень главных администраторов доходов бюджета города Перми, с учетом изменений, внесенных в перечень распоряжениями начальника департамента финансов администрации города Перми;</w:t>
      </w:r>
    </w:p>
    <w:p w:rsidR="00AF299D" w:rsidRPr="00E37623" w:rsidRDefault="00AF299D" w:rsidP="00AF299D">
      <w:pPr>
        <w:autoSpaceDE w:val="0"/>
        <w:autoSpaceDN w:val="0"/>
        <w:adjustRightInd w:val="0"/>
        <w:ind w:firstLine="709"/>
        <w:jc w:val="both"/>
        <w:rPr>
          <w:sz w:val="28"/>
          <w:szCs w:val="28"/>
        </w:rPr>
      </w:pPr>
      <w:r w:rsidRPr="00E37623">
        <w:rPr>
          <w:color w:val="000000"/>
          <w:sz w:val="28"/>
          <w:szCs w:val="28"/>
        </w:rPr>
        <w:t>по классификации расходов бюджета п</w:t>
      </w:r>
      <w:r w:rsidRPr="00E37623">
        <w:rPr>
          <w:sz w:val="28"/>
          <w:szCs w:val="28"/>
        </w:rPr>
        <w:t>еречень расходов бюджета города Перми определяется в соответствии с бюджетной росписью и утвержденными бюджетными ассигнованиями согласно решению Пермской городской Думы о бюджете города Перми на текущий (отчетный) финансовый год и плановый период;</w:t>
      </w:r>
    </w:p>
    <w:p w:rsidR="00AF299D" w:rsidRPr="00E37623" w:rsidRDefault="00AF299D" w:rsidP="00AF299D">
      <w:pPr>
        <w:autoSpaceDE w:val="0"/>
        <w:autoSpaceDN w:val="0"/>
        <w:adjustRightInd w:val="0"/>
        <w:ind w:firstLine="540"/>
        <w:jc w:val="both"/>
        <w:rPr>
          <w:sz w:val="28"/>
          <w:szCs w:val="28"/>
        </w:rPr>
      </w:pPr>
      <w:r w:rsidRPr="00E37623">
        <w:rPr>
          <w:sz w:val="28"/>
          <w:szCs w:val="28"/>
        </w:rPr>
        <w:t>по классификатору источников финансирования дефицитов бюджетов - 00001050201040000510 «Увеличение прочих остатков денежных средств бюджетов городских округов» согласно решению Пермской городской Думы о бюджете города Перми на текущий (отчетный) финансовый год и плановый период;</w:t>
      </w:r>
    </w:p>
    <w:p w:rsidR="00AF299D" w:rsidRPr="00E37623" w:rsidRDefault="005F7D3C" w:rsidP="00B52ABC">
      <w:pPr>
        <w:autoSpaceDE w:val="0"/>
        <w:autoSpaceDN w:val="0"/>
        <w:adjustRightInd w:val="0"/>
        <w:jc w:val="both"/>
        <w:outlineLvl w:val="0"/>
        <w:rPr>
          <w:color w:val="000000"/>
          <w:sz w:val="28"/>
          <w:szCs w:val="28"/>
        </w:rPr>
      </w:pPr>
      <w:r w:rsidRPr="00E37623">
        <w:rPr>
          <w:sz w:val="28"/>
          <w:szCs w:val="28"/>
        </w:rPr>
        <w:tab/>
      </w:r>
      <w:r w:rsidR="00AF299D" w:rsidRPr="00E37623">
        <w:rPr>
          <w:color w:val="000000"/>
          <w:sz w:val="28"/>
          <w:szCs w:val="28"/>
        </w:rPr>
        <w:t>в 24 - 26 разрядах номера счета указываются коды аналитических счетов (КОСГУ) согласно приложению 1</w:t>
      </w:r>
      <w:r w:rsidR="004D0F76" w:rsidRPr="00E37623">
        <w:rPr>
          <w:color w:val="000000"/>
          <w:sz w:val="28"/>
          <w:szCs w:val="28"/>
        </w:rPr>
        <w:t>6</w:t>
      </w:r>
      <w:r w:rsidR="00AF299D" w:rsidRPr="00E37623">
        <w:rPr>
          <w:color w:val="000000"/>
          <w:sz w:val="28"/>
          <w:szCs w:val="28"/>
        </w:rPr>
        <w:t xml:space="preserve"> к Положению о единой учетной политике.</w:t>
      </w:r>
    </w:p>
    <w:p w:rsidR="003A712D" w:rsidRPr="00E37623" w:rsidRDefault="003A712D" w:rsidP="003A712D">
      <w:pPr>
        <w:autoSpaceDE w:val="0"/>
        <w:autoSpaceDN w:val="0"/>
        <w:adjustRightInd w:val="0"/>
        <w:ind w:firstLine="540"/>
        <w:jc w:val="both"/>
        <w:rPr>
          <w:color w:val="000000"/>
          <w:sz w:val="28"/>
          <w:szCs w:val="28"/>
        </w:rPr>
      </w:pPr>
      <w:r w:rsidRPr="00E37623">
        <w:rPr>
          <w:color w:val="000000"/>
          <w:sz w:val="28"/>
          <w:szCs w:val="28"/>
        </w:rPr>
        <w:t>По счетам аналитического учета счетов:</w:t>
      </w:r>
    </w:p>
    <w:p w:rsidR="003A712D" w:rsidRPr="00E37623" w:rsidRDefault="003A712D" w:rsidP="003A712D">
      <w:pPr>
        <w:autoSpaceDE w:val="0"/>
        <w:autoSpaceDN w:val="0"/>
        <w:adjustRightInd w:val="0"/>
        <w:ind w:firstLine="540"/>
        <w:jc w:val="both"/>
        <w:rPr>
          <w:color w:val="000000"/>
          <w:sz w:val="28"/>
          <w:szCs w:val="28"/>
        </w:rPr>
      </w:pPr>
      <w:r w:rsidRPr="00E37623">
        <w:rPr>
          <w:color w:val="000000"/>
          <w:sz w:val="28"/>
          <w:szCs w:val="28"/>
        </w:rPr>
        <w:t>110000000 «Нефинансовые активы», за исключением счетов аналитического учета счетов 110600000 «Вложения в нефинансовые активы», 110700000 «Нефинансовые активы в пути», 110900000 «Затраты на изготовление готовой продукции, выполнение работ, услуг» и по корреспондирующим с ними счетам 140120000 «</w:t>
      </w:r>
      <w:r w:rsidRPr="00E37623">
        <w:rPr>
          <w:sz w:val="28"/>
          <w:szCs w:val="28"/>
        </w:rPr>
        <w:t xml:space="preserve">Расходы текущего финансового года» (140120240, 140120250, 140120270, 140120280), 130404000 «Внутриведомственные расчеты», 111160000 </w:t>
      </w:r>
      <w:r w:rsidRPr="00E37623">
        <w:rPr>
          <w:sz w:val="28"/>
          <w:szCs w:val="28"/>
        </w:rPr>
        <w:lastRenderedPageBreak/>
        <w:t>«Права пользования нематериальными активами» в 5 - 17 разрядах номера счета отражаются нули, с учетом следующих особенностей:</w:t>
      </w:r>
    </w:p>
    <w:p w:rsidR="003A712D" w:rsidRPr="00E37623" w:rsidRDefault="00C34274" w:rsidP="003A712D">
      <w:pPr>
        <w:autoSpaceDE w:val="0"/>
        <w:autoSpaceDN w:val="0"/>
        <w:adjustRightInd w:val="0"/>
        <w:ind w:firstLine="540"/>
        <w:jc w:val="both"/>
        <w:rPr>
          <w:color w:val="000000"/>
          <w:sz w:val="28"/>
          <w:szCs w:val="28"/>
        </w:rPr>
      </w:pPr>
      <w:r w:rsidRPr="00E37623">
        <w:rPr>
          <w:color w:val="000000"/>
          <w:sz w:val="28"/>
          <w:szCs w:val="28"/>
        </w:rPr>
        <w:t xml:space="preserve"> </w:t>
      </w:r>
      <w:r w:rsidR="003A712D" w:rsidRPr="00E37623">
        <w:rPr>
          <w:color w:val="000000"/>
          <w:sz w:val="28"/>
          <w:szCs w:val="28"/>
        </w:rPr>
        <w:t xml:space="preserve">при безвозмездных передачах имущества (по коду счета 110000000 «Нефинансовые активы», за исключением счетов аналитического учета счетов 110600000 «Вложения в нефинансовые активы», 110700000 «Нефинансовые активы в пути», 110900000 «Затраты на изготовление готовой продукции, выполнение работ, услуг») по корреспондирующим с ними счетам 140120000 «Расходы текущего финансового года» (140120240, 140120250, 40120280), 130404000 «Внутриведомственные расчеты», в 15-17 разрядах номера счета отражаются коды видов расходов, утвержденные Приказом № </w:t>
      </w:r>
      <w:r w:rsidR="00EC63F7" w:rsidRPr="00E37623">
        <w:rPr>
          <w:color w:val="000000"/>
          <w:sz w:val="28"/>
          <w:szCs w:val="28"/>
        </w:rPr>
        <w:t xml:space="preserve"> </w:t>
      </w:r>
      <w:r w:rsidR="004323B3" w:rsidRPr="00E37623">
        <w:rPr>
          <w:color w:val="000000"/>
          <w:sz w:val="28"/>
          <w:szCs w:val="28"/>
        </w:rPr>
        <w:t>82н;</w:t>
      </w:r>
    </w:p>
    <w:p w:rsidR="00AF299D" w:rsidRPr="00E37623" w:rsidRDefault="00AF299D" w:rsidP="00AF299D">
      <w:pPr>
        <w:autoSpaceDE w:val="0"/>
        <w:autoSpaceDN w:val="0"/>
        <w:adjustRightInd w:val="0"/>
        <w:ind w:firstLine="540"/>
        <w:jc w:val="both"/>
        <w:rPr>
          <w:color w:val="000000"/>
          <w:sz w:val="28"/>
          <w:szCs w:val="28"/>
        </w:rPr>
      </w:pPr>
      <w:r w:rsidRPr="00E37623">
        <w:rPr>
          <w:color w:val="000000"/>
          <w:sz w:val="28"/>
          <w:szCs w:val="28"/>
        </w:rPr>
        <w:t>020100000 «Денежные средства учреждения», 120981000 «Расчеты по недостачам денежных средств» в 15 - 17 разрядах номера счета отражаются нули,</w:t>
      </w:r>
    </w:p>
    <w:p w:rsidR="00AF299D" w:rsidRPr="00E37623" w:rsidRDefault="00AF299D" w:rsidP="00AF299D">
      <w:pPr>
        <w:autoSpaceDE w:val="0"/>
        <w:autoSpaceDN w:val="0"/>
        <w:adjustRightInd w:val="0"/>
        <w:ind w:firstLine="540"/>
        <w:jc w:val="both"/>
        <w:rPr>
          <w:color w:val="000000"/>
          <w:sz w:val="28"/>
          <w:szCs w:val="28"/>
        </w:rPr>
      </w:pPr>
      <w:r w:rsidRPr="00E37623">
        <w:rPr>
          <w:color w:val="000000"/>
          <w:sz w:val="28"/>
          <w:szCs w:val="28"/>
        </w:rPr>
        <w:t>120400000 «Финансовые вложения», 330401000 «Расчеты по средствам, полученным во временное распоряжение» в 1 - 17 разрядах номера счета отражаются нули;</w:t>
      </w:r>
    </w:p>
    <w:p w:rsidR="00AF299D" w:rsidRPr="00E37623" w:rsidRDefault="00AF299D" w:rsidP="00AF299D">
      <w:pPr>
        <w:autoSpaceDE w:val="0"/>
        <w:autoSpaceDN w:val="0"/>
        <w:adjustRightInd w:val="0"/>
        <w:ind w:firstLine="540"/>
        <w:jc w:val="both"/>
        <w:rPr>
          <w:color w:val="000000"/>
          <w:sz w:val="28"/>
          <w:szCs w:val="28"/>
        </w:rPr>
      </w:pPr>
      <w:r w:rsidRPr="00E37623">
        <w:rPr>
          <w:color w:val="000000"/>
          <w:sz w:val="28"/>
          <w:szCs w:val="28"/>
        </w:rPr>
        <w:t>121005000 «Расчеты с прочими дебиторами» в 5 - 14 разрядах номера счета указываются коды (составные части кодов) бюджетной классификации Российской Федерации, в 15 - 17 разрядах - аналитический код поступлений (510), за исключением отражения операций по передаче имущества на условиях безвозмездной (льготной) аренды, в этом случае в 5 - 17 разрядах номера счета 121005000 «Расчеты с прочими дебиторами» отражаются нули,</w:t>
      </w:r>
    </w:p>
    <w:p w:rsidR="00AF299D" w:rsidRPr="00E37623" w:rsidRDefault="00AF299D" w:rsidP="00AF299D">
      <w:pPr>
        <w:autoSpaceDE w:val="0"/>
        <w:autoSpaceDN w:val="0"/>
        <w:adjustRightInd w:val="0"/>
        <w:ind w:firstLine="540"/>
        <w:jc w:val="both"/>
        <w:rPr>
          <w:color w:val="000000"/>
          <w:sz w:val="28"/>
          <w:szCs w:val="28"/>
        </w:rPr>
      </w:pPr>
      <w:r w:rsidRPr="00E37623">
        <w:rPr>
          <w:color w:val="000000"/>
          <w:sz w:val="28"/>
          <w:szCs w:val="28"/>
        </w:rPr>
        <w:t>140160000 «Резервы предстоящих расходов» (формирование резерва по обязательствам, возникающим в рамках рассмотрения претензий, исков) и корреспондирующих с ними счетами 140120000 «Расходы текущего финансового года» в 5 - 14 разрядах номера счета отражаются нули,</w:t>
      </w:r>
    </w:p>
    <w:p w:rsidR="00AF299D" w:rsidRPr="00E37623" w:rsidRDefault="00AF299D" w:rsidP="00AF299D">
      <w:pPr>
        <w:autoSpaceDE w:val="0"/>
        <w:autoSpaceDN w:val="0"/>
        <w:adjustRightInd w:val="0"/>
        <w:ind w:firstLine="540"/>
        <w:jc w:val="both"/>
        <w:rPr>
          <w:color w:val="000000"/>
          <w:sz w:val="28"/>
          <w:szCs w:val="28"/>
        </w:rPr>
      </w:pPr>
      <w:r w:rsidRPr="00E37623">
        <w:rPr>
          <w:color w:val="000000"/>
          <w:sz w:val="28"/>
          <w:szCs w:val="28"/>
        </w:rPr>
        <w:t>130100000 «Расчеты с кредиторами по долговым обязательствам», отражающих сумму основного долга по кредитам, займам (ссудам), в 15 - 17 разрядах номера счета отражается аналитический код выбытия, соответствующий коду аналитической группы вида источников финансирования дефицитов бюджетов 810 «Уменьшение задолженности по внутреннему государственному (муниципальному) долгу» или 820 «Уменьшение задолженности по внешнему государственному долгу»,</w:t>
      </w:r>
    </w:p>
    <w:p w:rsidR="00AF299D" w:rsidRPr="00E37623" w:rsidRDefault="00AF299D" w:rsidP="00AF299D">
      <w:pPr>
        <w:autoSpaceDE w:val="0"/>
        <w:autoSpaceDN w:val="0"/>
        <w:adjustRightInd w:val="0"/>
        <w:ind w:firstLine="540"/>
        <w:jc w:val="both"/>
        <w:rPr>
          <w:color w:val="000000"/>
          <w:sz w:val="28"/>
          <w:szCs w:val="28"/>
        </w:rPr>
      </w:pPr>
      <w:r w:rsidRPr="00E37623">
        <w:rPr>
          <w:color w:val="000000"/>
          <w:sz w:val="28"/>
          <w:szCs w:val="28"/>
        </w:rPr>
        <w:t>120135000 «Денежные документы», 140160000 «Резервы предстоящих расходов» (формирование резервов предстоящих расходов на оплату отпусков, включая платежи на обязательное социальное страхование) и корреспондирующих с ними счетами 140120000 «Расходы текущего финансового года» в 1 - 17 разрядах номера счета отражаются коды раздела, подраздела, целевой статьи и вида расходов согласно целевому назначению выделенных средств.</w:t>
      </w:r>
    </w:p>
    <w:p w:rsidR="00AF299D" w:rsidRPr="00E37623" w:rsidRDefault="00AF299D" w:rsidP="00AF299D">
      <w:pPr>
        <w:autoSpaceDE w:val="0"/>
        <w:autoSpaceDN w:val="0"/>
        <w:adjustRightInd w:val="0"/>
        <w:ind w:firstLine="540"/>
        <w:jc w:val="both"/>
        <w:rPr>
          <w:color w:val="000000"/>
          <w:sz w:val="28"/>
          <w:szCs w:val="28"/>
        </w:rPr>
      </w:pPr>
      <w:r w:rsidRPr="00E37623">
        <w:rPr>
          <w:color w:val="000000"/>
          <w:sz w:val="28"/>
          <w:szCs w:val="28"/>
        </w:rPr>
        <w:t xml:space="preserve">5.3. При ведении бухгалтерского учета Заказчика </w:t>
      </w:r>
      <w:r w:rsidR="00790598" w:rsidRPr="00E37623">
        <w:rPr>
          <w:color w:val="000000"/>
          <w:sz w:val="28"/>
          <w:szCs w:val="28"/>
        </w:rPr>
        <w:t>применяется рабочий план</w:t>
      </w:r>
      <w:r w:rsidRPr="00E37623">
        <w:rPr>
          <w:color w:val="000000"/>
          <w:sz w:val="28"/>
          <w:szCs w:val="28"/>
        </w:rPr>
        <w:t xml:space="preserve"> счетов </w:t>
      </w:r>
      <w:r w:rsidR="00790598" w:rsidRPr="00E37623">
        <w:rPr>
          <w:color w:val="000000"/>
          <w:sz w:val="28"/>
          <w:szCs w:val="28"/>
        </w:rPr>
        <w:t xml:space="preserve">бухгалтерского учета </w:t>
      </w:r>
      <w:r w:rsidRPr="00E37623">
        <w:rPr>
          <w:color w:val="000000"/>
          <w:sz w:val="28"/>
          <w:szCs w:val="28"/>
        </w:rPr>
        <w:t>для бюджетных учреждений (приложение 3 к Положению</w:t>
      </w:r>
      <w:r w:rsidRPr="00E37623">
        <w:t xml:space="preserve"> </w:t>
      </w:r>
      <w:r w:rsidRPr="00E37623">
        <w:rPr>
          <w:color w:val="000000"/>
          <w:sz w:val="28"/>
          <w:szCs w:val="28"/>
        </w:rPr>
        <w:t>о единой учетной политике). Аналитические коды в номере счета рабочего плана счетов в учете отражаются</w:t>
      </w:r>
      <w:r w:rsidRPr="00E37623">
        <w:t xml:space="preserve"> </w:t>
      </w:r>
      <w:r w:rsidRPr="00E37623">
        <w:rPr>
          <w:color w:val="000000"/>
          <w:sz w:val="28"/>
          <w:szCs w:val="28"/>
        </w:rPr>
        <w:t>в соответствии с Инструкцией 174н:</w:t>
      </w:r>
    </w:p>
    <w:p w:rsidR="00AF299D" w:rsidRPr="00E37623" w:rsidRDefault="00AF299D" w:rsidP="00AF299D">
      <w:pPr>
        <w:autoSpaceDE w:val="0"/>
        <w:autoSpaceDN w:val="0"/>
        <w:adjustRightInd w:val="0"/>
        <w:ind w:firstLine="540"/>
        <w:jc w:val="both"/>
        <w:rPr>
          <w:color w:val="000000"/>
          <w:sz w:val="28"/>
          <w:szCs w:val="28"/>
        </w:rPr>
      </w:pPr>
      <w:r w:rsidRPr="00E37623">
        <w:rPr>
          <w:color w:val="000000"/>
          <w:sz w:val="28"/>
          <w:szCs w:val="28"/>
        </w:rPr>
        <w:t xml:space="preserve"> в 1 - 4 разрядах номера счета - аналитический код вида функции, услуги (работы) учреждения, соответствующий коду раздела, подраздела классификации расходов бюджетов;</w:t>
      </w:r>
    </w:p>
    <w:p w:rsidR="00AF299D" w:rsidRPr="00E37623" w:rsidRDefault="00AF299D" w:rsidP="00AF299D">
      <w:pPr>
        <w:autoSpaceDE w:val="0"/>
        <w:autoSpaceDN w:val="0"/>
        <w:adjustRightInd w:val="0"/>
        <w:jc w:val="both"/>
        <w:rPr>
          <w:sz w:val="28"/>
          <w:szCs w:val="28"/>
        </w:rPr>
      </w:pPr>
      <w:r w:rsidRPr="00E37623">
        <w:rPr>
          <w:color w:val="000000"/>
          <w:sz w:val="28"/>
          <w:szCs w:val="28"/>
        </w:rPr>
        <w:lastRenderedPageBreak/>
        <w:tab/>
        <w:t xml:space="preserve">в 5 - 14 разрядах номера счета – нули. </w:t>
      </w:r>
      <w:r w:rsidRPr="00E37623">
        <w:rPr>
          <w:sz w:val="28"/>
          <w:szCs w:val="28"/>
        </w:rPr>
        <w:t>Исключение: отражение объектов бухгалтерского учета, возникающих при осуществлении деятельности с целевыми средствами, предоставляемыми в рамках реализации национальных проектов (программ), комплексного плана модернизации и расширения магистральной инфраструктуры (региональных проектов в составе национальных проектов), а также, если иное не предусмотрено требованиями целевого назначения активов, обязательств, иных объектов бухгалтерского учета (письма Министерства финансов Российской Федерации от 04.02.2020 № 02-06-07/6939 «О признании в бухгалтерском (бюджетном) учете показателей доходов (расходов) отчетного периода по операциям от получения бюджетными и автономными учреждениями субсидий из бюджета», от 29.01.2021 № 02-06-07/5651 «Об отражении и бухгалтерском учете операций по возмещению за счет субсидий на иные цели целевых расходов, произведенных за счет иного финансового источника»);</w:t>
      </w:r>
    </w:p>
    <w:p w:rsidR="00AF299D" w:rsidRPr="00E37623" w:rsidRDefault="00AF299D" w:rsidP="00AF299D">
      <w:pPr>
        <w:autoSpaceDE w:val="0"/>
        <w:autoSpaceDN w:val="0"/>
        <w:adjustRightInd w:val="0"/>
        <w:ind w:firstLine="540"/>
        <w:jc w:val="both"/>
        <w:rPr>
          <w:color w:val="000000"/>
          <w:sz w:val="28"/>
          <w:szCs w:val="28"/>
        </w:rPr>
      </w:pPr>
      <w:r w:rsidRPr="00E37623">
        <w:rPr>
          <w:color w:val="000000"/>
          <w:sz w:val="28"/>
          <w:szCs w:val="28"/>
        </w:rPr>
        <w:t>в 15 - 17 разрядах номера счета - аналитический код вида поступлений от доходов, иных поступлений, в том числе от заимствований (далее - поступления) или аналитический код вида выбытий по расходам, иным выплатам, в том числе по погашению заимствований (далее - выбытия), соответствующий коду (составной части кода) бюджетной классификации Российской Федерации (аналитической группе подвида доходов бюджетов, коду вида расходов, аналитической группе вида источников финансирования дефицитов бюджетов);</w:t>
      </w:r>
    </w:p>
    <w:p w:rsidR="00AF299D" w:rsidRPr="00E37623" w:rsidRDefault="00AF299D" w:rsidP="00AF299D">
      <w:pPr>
        <w:autoSpaceDE w:val="0"/>
        <w:autoSpaceDN w:val="0"/>
        <w:adjustRightInd w:val="0"/>
        <w:ind w:firstLine="567"/>
        <w:jc w:val="both"/>
        <w:rPr>
          <w:color w:val="000000"/>
          <w:sz w:val="28"/>
          <w:szCs w:val="28"/>
        </w:rPr>
      </w:pPr>
      <w:r w:rsidRPr="00E37623">
        <w:rPr>
          <w:color w:val="000000"/>
          <w:sz w:val="28"/>
          <w:szCs w:val="28"/>
        </w:rPr>
        <w:t xml:space="preserve">в 24 - 26 разрядах номера счета </w:t>
      </w:r>
      <w:r w:rsidR="00790598" w:rsidRPr="00E37623">
        <w:rPr>
          <w:color w:val="000000"/>
          <w:sz w:val="28"/>
          <w:szCs w:val="28"/>
        </w:rPr>
        <w:t xml:space="preserve">рабочего плана счетов бухгалтерского (бюджетного) учета </w:t>
      </w:r>
      <w:r w:rsidRPr="00E37623">
        <w:rPr>
          <w:color w:val="000000"/>
          <w:sz w:val="28"/>
          <w:szCs w:val="28"/>
        </w:rPr>
        <w:t>указываются коды аналитических счетов (КОСГУ) согласно приложению 1</w:t>
      </w:r>
      <w:r w:rsidR="004D0F76" w:rsidRPr="00E37623">
        <w:rPr>
          <w:color w:val="000000"/>
          <w:sz w:val="28"/>
          <w:szCs w:val="28"/>
        </w:rPr>
        <w:t>6</w:t>
      </w:r>
      <w:r w:rsidRPr="00E37623">
        <w:rPr>
          <w:color w:val="000000"/>
          <w:sz w:val="28"/>
          <w:szCs w:val="28"/>
        </w:rPr>
        <w:t xml:space="preserve"> к Положению о единой учетной политике.</w:t>
      </w:r>
    </w:p>
    <w:p w:rsidR="00AF299D" w:rsidRPr="00E37623" w:rsidRDefault="00AF299D" w:rsidP="00AF299D">
      <w:pPr>
        <w:autoSpaceDE w:val="0"/>
        <w:autoSpaceDN w:val="0"/>
        <w:adjustRightInd w:val="0"/>
        <w:ind w:firstLine="567"/>
        <w:jc w:val="both"/>
        <w:rPr>
          <w:color w:val="000000"/>
          <w:sz w:val="28"/>
          <w:szCs w:val="28"/>
        </w:rPr>
      </w:pPr>
      <w:r w:rsidRPr="00E37623">
        <w:rPr>
          <w:color w:val="000000"/>
          <w:sz w:val="28"/>
          <w:szCs w:val="28"/>
        </w:rPr>
        <w:t>По счетам аналитического учета счетов:</w:t>
      </w:r>
    </w:p>
    <w:p w:rsidR="00AF299D" w:rsidRPr="00E37623" w:rsidRDefault="00AF299D" w:rsidP="00AF299D">
      <w:pPr>
        <w:autoSpaceDE w:val="0"/>
        <w:autoSpaceDN w:val="0"/>
        <w:adjustRightInd w:val="0"/>
        <w:ind w:firstLine="567"/>
        <w:jc w:val="both"/>
        <w:rPr>
          <w:color w:val="000000"/>
          <w:sz w:val="28"/>
          <w:szCs w:val="28"/>
        </w:rPr>
      </w:pPr>
      <w:r w:rsidRPr="00E37623">
        <w:rPr>
          <w:color w:val="000000"/>
          <w:sz w:val="28"/>
          <w:szCs w:val="28"/>
        </w:rPr>
        <w:t>010000000 «Нефинансовые активы», за исключением счетов аналитического учета счетов 010600000 «Вложения в нефинансовые активы», 010700000 «Нефинансовые активы в пути», 010900000 «Затраты на изготовление готовой продукции, выполнение работ, услуг» по корреспондирующим с ними счетам 040120000 «Расходы текущего финансового года» (040120240, 040120250, 040120270, 040120280), 030404000 «Внутриведомственные расчеты» в 5 - 17 разрядах отражаются нули,</w:t>
      </w:r>
    </w:p>
    <w:p w:rsidR="00AF299D" w:rsidRPr="00E37623" w:rsidRDefault="00AF299D" w:rsidP="00AF299D">
      <w:pPr>
        <w:autoSpaceDE w:val="0"/>
        <w:autoSpaceDN w:val="0"/>
        <w:adjustRightInd w:val="0"/>
        <w:ind w:firstLine="567"/>
        <w:jc w:val="both"/>
        <w:rPr>
          <w:color w:val="000000"/>
          <w:sz w:val="28"/>
          <w:szCs w:val="28"/>
        </w:rPr>
      </w:pPr>
      <w:r w:rsidRPr="00E37623">
        <w:rPr>
          <w:color w:val="000000"/>
          <w:sz w:val="28"/>
          <w:szCs w:val="28"/>
        </w:rPr>
        <w:t>421006000 «Расчеты с учредителем» и корреспондирующим с ним счетом 040110172 «Доходы от операций с активами» в 1 - 17 разрядах номеров счетов отражаются нули,</w:t>
      </w:r>
    </w:p>
    <w:p w:rsidR="00AF299D" w:rsidRPr="00E37623" w:rsidRDefault="00AF299D" w:rsidP="00AF299D">
      <w:pPr>
        <w:autoSpaceDE w:val="0"/>
        <w:autoSpaceDN w:val="0"/>
        <w:adjustRightInd w:val="0"/>
        <w:ind w:firstLine="567"/>
        <w:jc w:val="both"/>
        <w:rPr>
          <w:color w:val="000000"/>
          <w:sz w:val="28"/>
          <w:szCs w:val="28"/>
        </w:rPr>
      </w:pPr>
      <w:r w:rsidRPr="00E37623">
        <w:rPr>
          <w:color w:val="000000"/>
          <w:sz w:val="28"/>
          <w:szCs w:val="28"/>
        </w:rPr>
        <w:t>020100000 «Денежные средства учреждения», 020400000 «Финансовые вложения», 020981000 «Расчеты по недостачам денежных средств»,</w:t>
      </w:r>
      <w:r w:rsidRPr="00E37623">
        <w:t xml:space="preserve"> </w:t>
      </w:r>
      <w:r w:rsidRPr="00E37623">
        <w:rPr>
          <w:color w:val="000000"/>
          <w:sz w:val="28"/>
          <w:szCs w:val="28"/>
        </w:rPr>
        <w:t>030401000 «Расчеты по средствам, полученным во временное распоряжение» в 1 - 17 разрядах номера счета отражаются нули,</w:t>
      </w:r>
    </w:p>
    <w:p w:rsidR="00AF299D" w:rsidRPr="00E37623" w:rsidRDefault="00AF299D" w:rsidP="00AF299D">
      <w:pPr>
        <w:autoSpaceDE w:val="0"/>
        <w:autoSpaceDN w:val="0"/>
        <w:adjustRightInd w:val="0"/>
        <w:ind w:firstLine="567"/>
        <w:jc w:val="both"/>
        <w:rPr>
          <w:color w:val="000000"/>
          <w:sz w:val="28"/>
          <w:szCs w:val="28"/>
        </w:rPr>
      </w:pPr>
      <w:r w:rsidRPr="00E37623">
        <w:rPr>
          <w:color w:val="000000"/>
          <w:sz w:val="28"/>
          <w:szCs w:val="28"/>
        </w:rPr>
        <w:t>040160000 «Резервы предстоящих расходов» (формирование резерва по обязательствам, возникающим в рамках рассмотрения претензий, исков) и корреспондирующих с ними счетами 040120000 «Расходы текущего финансового года» в 5 - 14 разрядах отражаются нули.</w:t>
      </w:r>
    </w:p>
    <w:p w:rsidR="00AF299D" w:rsidRPr="00E37623" w:rsidRDefault="00AF299D" w:rsidP="00AF299D">
      <w:pPr>
        <w:autoSpaceDE w:val="0"/>
        <w:autoSpaceDN w:val="0"/>
        <w:adjustRightInd w:val="0"/>
        <w:ind w:firstLine="567"/>
        <w:jc w:val="both"/>
        <w:rPr>
          <w:color w:val="000000"/>
          <w:sz w:val="28"/>
          <w:szCs w:val="28"/>
        </w:rPr>
      </w:pPr>
      <w:r w:rsidRPr="00E37623">
        <w:rPr>
          <w:color w:val="000000"/>
          <w:sz w:val="28"/>
          <w:szCs w:val="28"/>
        </w:rPr>
        <w:t xml:space="preserve">020135000 «Денежные документы», 040160000 «Резервы предстоящих расходов» (формирование резервов предстоящих расходов на оплату отпусков, включая платежи на обязательное социальное страхование) и корреспондирующих с ними счетами 040120000 «Расходы текущего финансового года» в 1 - 17 разрядах </w:t>
      </w:r>
      <w:r w:rsidRPr="00E37623">
        <w:rPr>
          <w:color w:val="000000"/>
          <w:sz w:val="28"/>
          <w:szCs w:val="28"/>
        </w:rPr>
        <w:lastRenderedPageBreak/>
        <w:t>номера счета отражаются коды раздела, подраздела, целевой статьи и вида расходов согласно целевому назначению выделенных средств.</w:t>
      </w:r>
    </w:p>
    <w:p w:rsidR="00AF299D" w:rsidRPr="00E37623" w:rsidRDefault="00AF299D" w:rsidP="00AF299D">
      <w:pPr>
        <w:autoSpaceDE w:val="0"/>
        <w:autoSpaceDN w:val="0"/>
        <w:adjustRightInd w:val="0"/>
        <w:ind w:firstLine="567"/>
        <w:jc w:val="both"/>
        <w:rPr>
          <w:bCs/>
          <w:sz w:val="28"/>
          <w:szCs w:val="28"/>
        </w:rPr>
      </w:pPr>
      <w:r w:rsidRPr="00E37623">
        <w:rPr>
          <w:bCs/>
          <w:sz w:val="28"/>
          <w:szCs w:val="28"/>
        </w:rPr>
        <w:t>5.4. При ведении бухгалтерского (бюджетного) учета в 18 разряде номера счета бухгалтерского (бюджетного) учета применяются коды вида финансового обеспечения (деятельности):</w:t>
      </w:r>
    </w:p>
    <w:p w:rsidR="00AF299D" w:rsidRPr="00E37623" w:rsidRDefault="00AF299D" w:rsidP="00AF299D">
      <w:pPr>
        <w:autoSpaceDE w:val="0"/>
        <w:autoSpaceDN w:val="0"/>
        <w:adjustRightInd w:val="0"/>
        <w:ind w:firstLine="709"/>
        <w:jc w:val="both"/>
        <w:rPr>
          <w:bCs/>
          <w:sz w:val="28"/>
          <w:szCs w:val="28"/>
        </w:rPr>
      </w:pPr>
      <w:r w:rsidRPr="00E37623">
        <w:rPr>
          <w:bCs/>
          <w:sz w:val="28"/>
          <w:szCs w:val="28"/>
        </w:rPr>
        <w:t xml:space="preserve">1 - деятельность, осуществляемая за счет средств соответствующего бюджета бюджетной системы Российской Федерации (бюджетная деятельность), </w:t>
      </w:r>
    </w:p>
    <w:p w:rsidR="00AF299D" w:rsidRPr="00E37623" w:rsidRDefault="00AF299D" w:rsidP="00AF299D">
      <w:pPr>
        <w:jc w:val="both"/>
        <w:rPr>
          <w:sz w:val="28"/>
          <w:szCs w:val="28"/>
        </w:rPr>
      </w:pPr>
      <w:r w:rsidRPr="00E37623">
        <w:rPr>
          <w:sz w:val="28"/>
          <w:szCs w:val="28"/>
        </w:rPr>
        <w:tab/>
        <w:t>2 - приносящая доход деятельность (собственные доходы учреждения);</w:t>
      </w:r>
    </w:p>
    <w:p w:rsidR="00AF299D" w:rsidRPr="00E37623" w:rsidRDefault="00AF299D" w:rsidP="00AF299D">
      <w:pPr>
        <w:jc w:val="both"/>
        <w:rPr>
          <w:sz w:val="28"/>
          <w:szCs w:val="28"/>
        </w:rPr>
      </w:pPr>
      <w:r w:rsidRPr="00E37623">
        <w:rPr>
          <w:sz w:val="28"/>
          <w:szCs w:val="28"/>
        </w:rPr>
        <w:tab/>
        <w:t>3 - средства во временном распоряжении;</w:t>
      </w:r>
    </w:p>
    <w:p w:rsidR="00AF299D" w:rsidRPr="00E37623" w:rsidRDefault="00AF299D" w:rsidP="00AF299D">
      <w:pPr>
        <w:jc w:val="both"/>
        <w:rPr>
          <w:sz w:val="28"/>
          <w:szCs w:val="28"/>
        </w:rPr>
      </w:pPr>
      <w:r w:rsidRPr="00E37623">
        <w:rPr>
          <w:sz w:val="28"/>
          <w:szCs w:val="28"/>
        </w:rPr>
        <w:tab/>
        <w:t>4 - субсидии на выполнение государственного (муниципального) задания;</w:t>
      </w:r>
    </w:p>
    <w:p w:rsidR="00AF299D" w:rsidRPr="00E37623" w:rsidRDefault="00AF299D" w:rsidP="00AF299D">
      <w:pPr>
        <w:autoSpaceDE w:val="0"/>
        <w:autoSpaceDN w:val="0"/>
        <w:adjustRightInd w:val="0"/>
        <w:ind w:firstLine="709"/>
        <w:jc w:val="both"/>
        <w:rPr>
          <w:sz w:val="28"/>
          <w:szCs w:val="28"/>
        </w:rPr>
      </w:pPr>
      <w:r w:rsidRPr="00E37623">
        <w:rPr>
          <w:sz w:val="28"/>
          <w:szCs w:val="28"/>
        </w:rPr>
        <w:t>5 - субсидии на иные цели.</w:t>
      </w:r>
    </w:p>
    <w:p w:rsidR="00B431E4" w:rsidRPr="00E37623" w:rsidRDefault="00B431E4" w:rsidP="00B431E4"/>
    <w:p w:rsidR="00F85D45" w:rsidRPr="00E37623" w:rsidRDefault="00F85D45" w:rsidP="00F85D45">
      <w:pPr>
        <w:autoSpaceDE w:val="0"/>
        <w:autoSpaceDN w:val="0"/>
        <w:adjustRightInd w:val="0"/>
        <w:ind w:firstLine="540"/>
        <w:jc w:val="center"/>
        <w:outlineLvl w:val="1"/>
        <w:rPr>
          <w:b/>
          <w:color w:val="000000"/>
          <w:sz w:val="28"/>
          <w:szCs w:val="28"/>
        </w:rPr>
      </w:pPr>
    </w:p>
    <w:p w:rsidR="00F85D45" w:rsidRPr="00E37623" w:rsidRDefault="00F85D45" w:rsidP="00F85D45">
      <w:pPr>
        <w:jc w:val="both"/>
        <w:rPr>
          <w:b/>
        </w:rPr>
      </w:pPr>
    </w:p>
    <w:p w:rsidR="00F85D45" w:rsidRPr="00E37623" w:rsidRDefault="00F85D45" w:rsidP="00F85D45">
      <w:pPr>
        <w:jc w:val="center"/>
        <w:rPr>
          <w:b/>
          <w:sz w:val="28"/>
          <w:szCs w:val="28"/>
        </w:rPr>
      </w:pPr>
      <w:r w:rsidRPr="00E37623">
        <w:rPr>
          <w:b/>
          <w:color w:val="000000"/>
          <w:sz w:val="28"/>
          <w:szCs w:val="28"/>
        </w:rPr>
        <w:t>6.</w:t>
      </w:r>
      <w:r w:rsidRPr="00E37623">
        <w:rPr>
          <w:b/>
          <w:sz w:val="28"/>
          <w:szCs w:val="28"/>
        </w:rPr>
        <w:t xml:space="preserve"> Правила документооборота и технология обработки учетной информации</w:t>
      </w:r>
      <w:r w:rsidR="00A1307B" w:rsidRPr="00E37623">
        <w:rPr>
          <w:b/>
          <w:sz w:val="28"/>
          <w:szCs w:val="28"/>
        </w:rPr>
        <w:t>.</w:t>
      </w:r>
    </w:p>
    <w:p w:rsidR="00F85D45" w:rsidRPr="00E37623" w:rsidRDefault="00F85D45" w:rsidP="00F85D45">
      <w:pPr>
        <w:jc w:val="both"/>
        <w:rPr>
          <w:b/>
        </w:rPr>
      </w:pPr>
    </w:p>
    <w:p w:rsidR="001A585A" w:rsidRPr="00E37623" w:rsidRDefault="00F85D45" w:rsidP="00F85D45">
      <w:pPr>
        <w:autoSpaceDE w:val="0"/>
        <w:autoSpaceDN w:val="0"/>
        <w:adjustRightInd w:val="0"/>
        <w:ind w:firstLine="709"/>
        <w:jc w:val="both"/>
        <w:rPr>
          <w:color w:val="000000"/>
          <w:sz w:val="28"/>
          <w:szCs w:val="28"/>
        </w:rPr>
      </w:pPr>
      <w:r w:rsidRPr="00E37623">
        <w:rPr>
          <w:color w:val="000000"/>
          <w:sz w:val="28"/>
          <w:szCs w:val="28"/>
        </w:rPr>
        <w:t>Основанием для отражения информации о совершенных фактах хозяйственной жизни в регистрах бюджетного учета являются первичные учетные документы</w:t>
      </w:r>
      <w:r w:rsidR="009B1C97" w:rsidRPr="00E37623">
        <w:rPr>
          <w:color w:val="000000"/>
          <w:sz w:val="28"/>
          <w:szCs w:val="28"/>
        </w:rPr>
        <w:t xml:space="preserve"> (электронные первичные учетные документы)</w:t>
      </w:r>
      <w:r w:rsidRPr="00E37623">
        <w:rPr>
          <w:color w:val="000000"/>
          <w:sz w:val="28"/>
          <w:szCs w:val="28"/>
        </w:rPr>
        <w:t xml:space="preserve">, созданные в соответствии с </w:t>
      </w:r>
      <w:hyperlink r:id="rId23" w:history="1">
        <w:r w:rsidRPr="00E37623">
          <w:rPr>
            <w:color w:val="000000"/>
            <w:sz w:val="28"/>
            <w:szCs w:val="28"/>
          </w:rPr>
          <w:t>Законом</w:t>
        </w:r>
      </w:hyperlink>
      <w:r w:rsidRPr="00E37623">
        <w:rPr>
          <w:color w:val="000000"/>
          <w:sz w:val="28"/>
          <w:szCs w:val="28"/>
        </w:rPr>
        <w:t xml:space="preserve"> № 402-ФЗ, с порядком ведения бюджетного учета, утвержденным приказами </w:t>
      </w:r>
      <w:hyperlink r:id="rId24" w:history="1">
        <w:r w:rsidRPr="00E37623">
          <w:rPr>
            <w:color w:val="000000"/>
            <w:sz w:val="28"/>
            <w:szCs w:val="28"/>
          </w:rPr>
          <w:t>№157н</w:t>
        </w:r>
      </w:hyperlink>
      <w:r w:rsidRPr="00E37623">
        <w:rPr>
          <w:color w:val="000000"/>
          <w:sz w:val="28"/>
          <w:szCs w:val="28"/>
        </w:rPr>
        <w:t xml:space="preserve"> и </w:t>
      </w:r>
      <w:hyperlink r:id="rId25" w:history="1">
        <w:r w:rsidRPr="00E37623">
          <w:rPr>
            <w:color w:val="000000"/>
            <w:sz w:val="28"/>
            <w:szCs w:val="28"/>
          </w:rPr>
          <w:t>№162н</w:t>
        </w:r>
      </w:hyperlink>
      <w:r w:rsidRPr="00E37623">
        <w:rPr>
          <w:color w:val="000000"/>
          <w:sz w:val="28"/>
          <w:szCs w:val="28"/>
        </w:rPr>
        <w:t>, а также настоящим Положением</w:t>
      </w:r>
      <w:r w:rsidRPr="00E37623">
        <w:rPr>
          <w:sz w:val="28"/>
          <w:szCs w:val="28"/>
        </w:rPr>
        <w:t xml:space="preserve"> о </w:t>
      </w:r>
      <w:r w:rsidRPr="00E37623">
        <w:rPr>
          <w:bCs/>
          <w:sz w:val="28"/>
          <w:szCs w:val="28"/>
        </w:rPr>
        <w:t>единой учетной политике</w:t>
      </w:r>
      <w:r w:rsidRPr="00E37623">
        <w:rPr>
          <w:color w:val="000000"/>
          <w:sz w:val="28"/>
          <w:szCs w:val="28"/>
        </w:rPr>
        <w:t xml:space="preserve"> (далее - первичные </w:t>
      </w:r>
      <w:r w:rsidR="009B1C97" w:rsidRPr="00E37623">
        <w:rPr>
          <w:color w:val="000000"/>
          <w:sz w:val="28"/>
          <w:szCs w:val="28"/>
        </w:rPr>
        <w:t xml:space="preserve">учетные </w:t>
      </w:r>
      <w:r w:rsidRPr="00E37623">
        <w:rPr>
          <w:color w:val="000000"/>
          <w:sz w:val="28"/>
          <w:szCs w:val="28"/>
        </w:rPr>
        <w:t>документы</w:t>
      </w:r>
      <w:r w:rsidR="009B1C97" w:rsidRPr="00E37623">
        <w:rPr>
          <w:color w:val="000000"/>
          <w:sz w:val="28"/>
          <w:szCs w:val="28"/>
        </w:rPr>
        <w:t>, электронные первичные учетные документы)</w:t>
      </w:r>
      <w:r w:rsidRPr="00E37623">
        <w:rPr>
          <w:color w:val="000000"/>
          <w:sz w:val="28"/>
          <w:szCs w:val="28"/>
        </w:rPr>
        <w:t>.</w:t>
      </w:r>
      <w:r w:rsidR="00D21B20" w:rsidRPr="00E37623">
        <w:rPr>
          <w:color w:val="000000"/>
          <w:sz w:val="28"/>
          <w:szCs w:val="28"/>
        </w:rPr>
        <w:t xml:space="preserve"> </w:t>
      </w:r>
    </w:p>
    <w:p w:rsidR="00F85D45" w:rsidRPr="00E37623" w:rsidRDefault="00D21B20" w:rsidP="00F85D45">
      <w:pPr>
        <w:autoSpaceDE w:val="0"/>
        <w:autoSpaceDN w:val="0"/>
        <w:adjustRightInd w:val="0"/>
        <w:ind w:firstLine="709"/>
        <w:jc w:val="both"/>
        <w:rPr>
          <w:color w:val="000000"/>
          <w:sz w:val="28"/>
          <w:szCs w:val="28"/>
        </w:rPr>
      </w:pPr>
      <w:r w:rsidRPr="00E37623">
        <w:rPr>
          <w:color w:val="000000"/>
          <w:sz w:val="28"/>
          <w:szCs w:val="28"/>
        </w:rPr>
        <w:t>Электронный первичный учетный документ – документ, информация которого представлена в электронной форме.</w:t>
      </w:r>
    </w:p>
    <w:p w:rsidR="00F85D45" w:rsidRPr="00E37623" w:rsidRDefault="00F85D45" w:rsidP="00F85D45">
      <w:pPr>
        <w:autoSpaceDE w:val="0"/>
        <w:autoSpaceDN w:val="0"/>
        <w:adjustRightInd w:val="0"/>
        <w:ind w:firstLine="709"/>
        <w:jc w:val="both"/>
        <w:rPr>
          <w:color w:val="000000"/>
          <w:sz w:val="28"/>
          <w:szCs w:val="28"/>
        </w:rPr>
      </w:pPr>
      <w:r w:rsidRPr="00E37623">
        <w:rPr>
          <w:color w:val="000000"/>
          <w:sz w:val="28"/>
          <w:szCs w:val="28"/>
        </w:rPr>
        <w:t xml:space="preserve">6.1. Первичный </w:t>
      </w:r>
      <w:r w:rsidR="009B1C97" w:rsidRPr="00E37623">
        <w:rPr>
          <w:color w:val="000000"/>
          <w:sz w:val="28"/>
          <w:szCs w:val="28"/>
        </w:rPr>
        <w:t xml:space="preserve">учетный </w:t>
      </w:r>
      <w:r w:rsidRPr="00E37623">
        <w:rPr>
          <w:color w:val="000000"/>
          <w:sz w:val="28"/>
          <w:szCs w:val="28"/>
        </w:rPr>
        <w:t>документ</w:t>
      </w:r>
      <w:r w:rsidR="009B1C97" w:rsidRPr="00E37623">
        <w:rPr>
          <w:color w:val="000000"/>
          <w:sz w:val="28"/>
          <w:szCs w:val="28"/>
        </w:rPr>
        <w:t>, электронный первичный учетный документ</w:t>
      </w:r>
      <w:r w:rsidRPr="00E37623">
        <w:rPr>
          <w:color w:val="000000"/>
          <w:sz w:val="28"/>
          <w:szCs w:val="28"/>
        </w:rPr>
        <w:t xml:space="preserve"> составляется при совершении факта хозяйственной жизни, а если это не представляется возможным - непосредственно после его окончания. </w:t>
      </w:r>
    </w:p>
    <w:p w:rsidR="008736C3" w:rsidRPr="00E37623" w:rsidRDefault="004A6E63" w:rsidP="008736C3">
      <w:pPr>
        <w:autoSpaceDE w:val="0"/>
        <w:autoSpaceDN w:val="0"/>
        <w:adjustRightInd w:val="0"/>
        <w:ind w:firstLine="709"/>
        <w:jc w:val="both"/>
        <w:rPr>
          <w:sz w:val="28"/>
          <w:szCs w:val="28"/>
        </w:rPr>
      </w:pPr>
      <w:r w:rsidRPr="00E37623">
        <w:rPr>
          <w:color w:val="000000"/>
          <w:sz w:val="28"/>
          <w:szCs w:val="28"/>
        </w:rPr>
        <w:t xml:space="preserve">Ответственность </w:t>
      </w:r>
      <w:r w:rsidR="009B1C97" w:rsidRPr="00E37623">
        <w:rPr>
          <w:color w:val="000000"/>
          <w:sz w:val="28"/>
          <w:szCs w:val="28"/>
        </w:rPr>
        <w:t xml:space="preserve">за своевременное и качественное оформление </w:t>
      </w:r>
      <w:r w:rsidRPr="00E37623">
        <w:rPr>
          <w:color w:val="000000"/>
          <w:sz w:val="28"/>
          <w:szCs w:val="28"/>
        </w:rPr>
        <w:t xml:space="preserve">первичных учетных документов </w:t>
      </w:r>
      <w:r w:rsidR="009B1C97" w:rsidRPr="00E37623">
        <w:rPr>
          <w:color w:val="000000"/>
          <w:sz w:val="28"/>
          <w:szCs w:val="28"/>
        </w:rPr>
        <w:t>(электронных первичных учетных документов)</w:t>
      </w:r>
      <w:r w:rsidRPr="00E37623">
        <w:rPr>
          <w:color w:val="000000"/>
          <w:sz w:val="28"/>
          <w:szCs w:val="28"/>
        </w:rPr>
        <w:t>, передачу их в установленные сроки для отражения в бюджетном (бухгалтерском) учете, достоверность содержащихся в них данных несут специалисты Заказчиков, ответственные за оформление факта хозяйственной жизни и (или) подписавшие эти документы</w:t>
      </w:r>
      <w:r w:rsidRPr="00E37623">
        <w:rPr>
          <w:sz w:val="28"/>
          <w:szCs w:val="28"/>
        </w:rPr>
        <w:t xml:space="preserve"> </w:t>
      </w:r>
      <w:r w:rsidR="008736C3" w:rsidRPr="00E37623">
        <w:rPr>
          <w:sz w:val="28"/>
          <w:szCs w:val="28"/>
        </w:rPr>
        <w:t>(далее - ответственные специалисты Заказчика</w:t>
      </w:r>
      <w:r w:rsidR="00CE78DB" w:rsidRPr="00E37623">
        <w:rPr>
          <w:sz w:val="28"/>
          <w:szCs w:val="28"/>
        </w:rPr>
        <w:t>).</w:t>
      </w:r>
    </w:p>
    <w:p w:rsidR="00F85D45" w:rsidRPr="00E37623" w:rsidRDefault="00A8251A" w:rsidP="00A8251A">
      <w:pPr>
        <w:autoSpaceDE w:val="0"/>
        <w:autoSpaceDN w:val="0"/>
        <w:adjustRightInd w:val="0"/>
        <w:jc w:val="both"/>
        <w:rPr>
          <w:strike/>
          <w:color w:val="000000"/>
          <w:sz w:val="28"/>
          <w:szCs w:val="28"/>
        </w:rPr>
      </w:pPr>
      <w:r w:rsidRPr="00E37623">
        <w:rPr>
          <w:color w:val="000000"/>
          <w:sz w:val="28"/>
          <w:szCs w:val="28"/>
        </w:rPr>
        <w:tab/>
      </w:r>
      <w:r w:rsidR="00F85D45" w:rsidRPr="00E37623">
        <w:rPr>
          <w:color w:val="000000"/>
          <w:sz w:val="28"/>
          <w:szCs w:val="28"/>
        </w:rPr>
        <w:t xml:space="preserve">6.2. </w:t>
      </w:r>
      <w:r w:rsidRPr="00E37623">
        <w:rPr>
          <w:sz w:val="28"/>
          <w:szCs w:val="28"/>
        </w:rPr>
        <w:t>К бухгалтерскому</w:t>
      </w:r>
      <w:r w:rsidR="006F25A0" w:rsidRPr="00E37623">
        <w:rPr>
          <w:sz w:val="28"/>
          <w:szCs w:val="28"/>
        </w:rPr>
        <w:t xml:space="preserve"> (бюджетному)</w:t>
      </w:r>
      <w:r w:rsidRPr="00E37623">
        <w:rPr>
          <w:sz w:val="28"/>
          <w:szCs w:val="28"/>
        </w:rPr>
        <w:t xml:space="preserve"> учету принимаются первичные учетные документы</w:t>
      </w:r>
      <w:r w:rsidR="009B1C97" w:rsidRPr="00E37623">
        <w:rPr>
          <w:color w:val="000000"/>
          <w:sz w:val="28"/>
          <w:szCs w:val="28"/>
        </w:rPr>
        <w:t xml:space="preserve"> (электронные первичные учетные документы)</w:t>
      </w:r>
      <w:r w:rsidRPr="00E37623">
        <w:rPr>
          <w:sz w:val="28"/>
          <w:szCs w:val="28"/>
        </w:rPr>
        <w:t xml:space="preserve">, поступившие по результатам внутреннего контроля совершаемых фактов хозяйственной жизни, </w:t>
      </w:r>
      <w:r w:rsidR="009B1C97" w:rsidRPr="00E37623">
        <w:rPr>
          <w:sz w:val="28"/>
          <w:szCs w:val="28"/>
        </w:rPr>
        <w:t>составленные</w:t>
      </w:r>
      <w:r w:rsidRPr="00E37623">
        <w:rPr>
          <w:sz w:val="28"/>
          <w:szCs w:val="28"/>
        </w:rPr>
        <w:t xml:space="preserve"> надлежащим образом</w:t>
      </w:r>
      <w:r w:rsidR="00B97AB7" w:rsidRPr="00E37623">
        <w:rPr>
          <w:sz w:val="28"/>
          <w:szCs w:val="28"/>
        </w:rPr>
        <w:t xml:space="preserve"> должностными </w:t>
      </w:r>
      <w:r w:rsidRPr="00E37623">
        <w:rPr>
          <w:sz w:val="28"/>
          <w:szCs w:val="28"/>
        </w:rPr>
        <w:t>лицами</w:t>
      </w:r>
      <w:r w:rsidR="00B97AB7" w:rsidRPr="00E37623">
        <w:rPr>
          <w:sz w:val="28"/>
          <w:szCs w:val="28"/>
        </w:rPr>
        <w:t xml:space="preserve"> Заказчика</w:t>
      </w:r>
      <w:r w:rsidRPr="00E37623">
        <w:rPr>
          <w:sz w:val="28"/>
          <w:szCs w:val="28"/>
        </w:rPr>
        <w:t xml:space="preserve">, ответственными </w:t>
      </w:r>
      <w:r w:rsidR="00CC5F6E" w:rsidRPr="00E37623">
        <w:rPr>
          <w:sz w:val="28"/>
          <w:szCs w:val="28"/>
        </w:rPr>
        <w:t>за их оформление.</w:t>
      </w:r>
    </w:p>
    <w:p w:rsidR="00606037" w:rsidRPr="00E37623" w:rsidRDefault="00AB327C" w:rsidP="00606037">
      <w:pPr>
        <w:autoSpaceDE w:val="0"/>
        <w:autoSpaceDN w:val="0"/>
        <w:adjustRightInd w:val="0"/>
        <w:ind w:firstLine="709"/>
        <w:jc w:val="both"/>
        <w:rPr>
          <w:sz w:val="28"/>
          <w:szCs w:val="28"/>
        </w:rPr>
      </w:pPr>
      <w:r w:rsidRPr="00E37623">
        <w:rPr>
          <w:color w:val="000000"/>
          <w:sz w:val="28"/>
          <w:szCs w:val="28"/>
        </w:rPr>
        <w:tab/>
        <w:t>6.</w:t>
      </w:r>
      <w:r w:rsidR="00A8251A" w:rsidRPr="00E37623">
        <w:rPr>
          <w:color w:val="000000"/>
          <w:sz w:val="28"/>
          <w:szCs w:val="28"/>
        </w:rPr>
        <w:t>3</w:t>
      </w:r>
      <w:r w:rsidRPr="00E37623">
        <w:rPr>
          <w:color w:val="000000"/>
          <w:sz w:val="28"/>
          <w:szCs w:val="28"/>
        </w:rPr>
        <w:t xml:space="preserve">. </w:t>
      </w:r>
      <w:r w:rsidR="00F027C8" w:rsidRPr="00E37623">
        <w:rPr>
          <w:sz w:val="28"/>
          <w:szCs w:val="28"/>
        </w:rPr>
        <w:t xml:space="preserve">В целях соблюдения установленного порядка документального оформления фактов хозяйственной жизни работники отдела контроля и аудита МКУ «ЦБУ» при приемке первичных </w:t>
      </w:r>
      <w:r w:rsidR="00B97AB7" w:rsidRPr="00E37623">
        <w:rPr>
          <w:sz w:val="28"/>
          <w:szCs w:val="28"/>
        </w:rPr>
        <w:t xml:space="preserve">учетных </w:t>
      </w:r>
      <w:r w:rsidR="00F027C8" w:rsidRPr="00E37623">
        <w:rPr>
          <w:sz w:val="28"/>
          <w:szCs w:val="28"/>
        </w:rPr>
        <w:t xml:space="preserve">документов </w:t>
      </w:r>
      <w:r w:rsidR="00B97AB7" w:rsidRPr="00E37623">
        <w:rPr>
          <w:color w:val="000000"/>
          <w:sz w:val="28"/>
          <w:szCs w:val="28"/>
        </w:rPr>
        <w:t>(электронных первичных учетных документов)</w:t>
      </w:r>
      <w:r w:rsidR="00B97AB7" w:rsidRPr="00E37623">
        <w:rPr>
          <w:sz w:val="28"/>
          <w:szCs w:val="28"/>
        </w:rPr>
        <w:t xml:space="preserve"> </w:t>
      </w:r>
      <w:r w:rsidR="00F027C8" w:rsidRPr="00E37623">
        <w:rPr>
          <w:sz w:val="28"/>
          <w:szCs w:val="28"/>
        </w:rPr>
        <w:t xml:space="preserve">проверяют их на соответствие Закону № 402-ФЗ. </w:t>
      </w:r>
    </w:p>
    <w:p w:rsidR="00606037" w:rsidRPr="00E37623" w:rsidRDefault="00606037" w:rsidP="00606037">
      <w:pPr>
        <w:autoSpaceDE w:val="0"/>
        <w:autoSpaceDN w:val="0"/>
        <w:adjustRightInd w:val="0"/>
        <w:ind w:firstLine="709"/>
        <w:jc w:val="both"/>
        <w:rPr>
          <w:color w:val="000000"/>
          <w:sz w:val="28"/>
          <w:szCs w:val="28"/>
        </w:rPr>
      </w:pPr>
      <w:r w:rsidRPr="00E37623">
        <w:rPr>
          <w:color w:val="000000"/>
          <w:sz w:val="28"/>
          <w:szCs w:val="28"/>
        </w:rPr>
        <w:t xml:space="preserve">МКУ «ЦБУ» не несёт ответственность за соответствие составленных другими лицами первичных учетных документов </w:t>
      </w:r>
      <w:r w:rsidR="00D21B20" w:rsidRPr="00E37623">
        <w:rPr>
          <w:color w:val="000000"/>
          <w:sz w:val="28"/>
          <w:szCs w:val="28"/>
        </w:rPr>
        <w:t xml:space="preserve">(электронных первичных учетных документов) </w:t>
      </w:r>
      <w:r w:rsidRPr="00E37623">
        <w:rPr>
          <w:color w:val="000000"/>
          <w:sz w:val="28"/>
          <w:szCs w:val="28"/>
        </w:rPr>
        <w:t>свершившимся фактам хозяйственной жизни (п.3 ст.9. Закона № 402-ФЗ).</w:t>
      </w:r>
    </w:p>
    <w:p w:rsidR="00691CF8" w:rsidRPr="00E37623" w:rsidRDefault="00F027C8" w:rsidP="00FE7217">
      <w:pPr>
        <w:jc w:val="both"/>
        <w:rPr>
          <w:sz w:val="28"/>
          <w:szCs w:val="28"/>
        </w:rPr>
      </w:pPr>
      <w:r w:rsidRPr="00E37623">
        <w:rPr>
          <w:sz w:val="28"/>
          <w:szCs w:val="28"/>
        </w:rPr>
        <w:lastRenderedPageBreak/>
        <w:tab/>
      </w:r>
      <w:r w:rsidR="00F85D45" w:rsidRPr="00E37623">
        <w:rPr>
          <w:color w:val="000000"/>
          <w:sz w:val="28"/>
          <w:szCs w:val="28"/>
        </w:rPr>
        <w:t>6.</w:t>
      </w:r>
      <w:r w:rsidR="00FE7217" w:rsidRPr="00E37623">
        <w:rPr>
          <w:color w:val="000000"/>
          <w:sz w:val="28"/>
          <w:szCs w:val="28"/>
        </w:rPr>
        <w:t>4</w:t>
      </w:r>
      <w:r w:rsidR="00F85D45" w:rsidRPr="00E37623">
        <w:rPr>
          <w:color w:val="000000"/>
          <w:sz w:val="28"/>
          <w:szCs w:val="28"/>
        </w:rPr>
        <w:t>.</w:t>
      </w:r>
      <w:r w:rsidR="00F85D45" w:rsidRPr="00E37623">
        <w:rPr>
          <w:sz w:val="28"/>
          <w:szCs w:val="28"/>
        </w:rPr>
        <w:t xml:space="preserve"> Порядок и сроки передачи первичных учетных документов</w:t>
      </w:r>
      <w:r w:rsidR="00CE78DB" w:rsidRPr="00E37623">
        <w:rPr>
          <w:sz w:val="28"/>
          <w:szCs w:val="28"/>
        </w:rPr>
        <w:t xml:space="preserve"> (сводных учетных документов)</w:t>
      </w:r>
      <w:r w:rsidR="00F85D45" w:rsidRPr="00E37623">
        <w:rPr>
          <w:sz w:val="28"/>
          <w:szCs w:val="28"/>
        </w:rPr>
        <w:t xml:space="preserve"> </w:t>
      </w:r>
      <w:r w:rsidR="00D21B20" w:rsidRPr="00E37623">
        <w:rPr>
          <w:color w:val="000000"/>
          <w:sz w:val="28"/>
          <w:szCs w:val="28"/>
        </w:rPr>
        <w:t xml:space="preserve">(электронных первичных учетных документов) </w:t>
      </w:r>
      <w:r w:rsidR="00F85D45" w:rsidRPr="00E37623">
        <w:rPr>
          <w:sz w:val="28"/>
          <w:szCs w:val="28"/>
        </w:rPr>
        <w:t>для отражения в бухгалтерском</w:t>
      </w:r>
      <w:r w:rsidR="00BB0A14" w:rsidRPr="00E37623">
        <w:rPr>
          <w:sz w:val="28"/>
          <w:szCs w:val="28"/>
        </w:rPr>
        <w:t xml:space="preserve"> (бюджетном)</w:t>
      </w:r>
      <w:r w:rsidR="00F85D45" w:rsidRPr="00E37623">
        <w:rPr>
          <w:sz w:val="28"/>
          <w:szCs w:val="28"/>
        </w:rPr>
        <w:t xml:space="preserve"> учете устанавливаются в соответствии с </w:t>
      </w:r>
      <w:r w:rsidR="00691CF8" w:rsidRPr="00E37623">
        <w:rPr>
          <w:sz w:val="28"/>
          <w:szCs w:val="28"/>
        </w:rPr>
        <w:t>Графиком документооборота, утвержденным приказом директора МКУ «ЦБУ» от  30.06.2022 № 059-06/01-01/5-93 «Об утверждении Графика документооборота при централизации учета администрации города Перми, функциональных  и территориальных органов администрации города Перми и их подведомственных учреждений» (далее – График документооборота).</w:t>
      </w:r>
    </w:p>
    <w:p w:rsidR="001A70FD" w:rsidRPr="00E37623" w:rsidRDefault="001A70FD" w:rsidP="00FE7217">
      <w:pPr>
        <w:jc w:val="both"/>
        <w:rPr>
          <w:strike/>
          <w:sz w:val="28"/>
          <w:szCs w:val="28"/>
        </w:rPr>
      </w:pPr>
      <w:r w:rsidRPr="00E37623">
        <w:rPr>
          <w:sz w:val="28"/>
          <w:szCs w:val="28"/>
        </w:rPr>
        <w:tab/>
        <w:t>Первичные учетные документы</w:t>
      </w:r>
      <w:r w:rsidR="00FA478B" w:rsidRPr="00E37623">
        <w:rPr>
          <w:sz w:val="28"/>
          <w:szCs w:val="28"/>
        </w:rPr>
        <w:t xml:space="preserve"> </w:t>
      </w:r>
      <w:r w:rsidR="00D21B20" w:rsidRPr="00E37623">
        <w:rPr>
          <w:sz w:val="28"/>
          <w:szCs w:val="28"/>
        </w:rPr>
        <w:t>(</w:t>
      </w:r>
      <w:r w:rsidR="00D21B20" w:rsidRPr="00E37623">
        <w:rPr>
          <w:color w:val="000000"/>
          <w:sz w:val="28"/>
          <w:szCs w:val="28"/>
        </w:rPr>
        <w:t>электронные первичные учетные документы)</w:t>
      </w:r>
      <w:r w:rsidR="00D21B20" w:rsidRPr="00E37623">
        <w:rPr>
          <w:sz w:val="28"/>
          <w:szCs w:val="28"/>
        </w:rPr>
        <w:t xml:space="preserve"> </w:t>
      </w:r>
      <w:r w:rsidRPr="00E37623">
        <w:rPr>
          <w:sz w:val="28"/>
          <w:szCs w:val="28"/>
        </w:rPr>
        <w:t xml:space="preserve">отражаются в бухгалтерском (бюджетном) учете Заказчиков при поступлении документов в отдел контроля и аудита МКУ «ЦБУ» </w:t>
      </w:r>
      <w:r w:rsidR="00FA478B" w:rsidRPr="00E37623">
        <w:rPr>
          <w:sz w:val="28"/>
          <w:szCs w:val="28"/>
        </w:rPr>
        <w:t xml:space="preserve">по системе электронного документооборота с использованием автоматизированной информационной системы электронного документооборота МСЭД </w:t>
      </w:r>
      <w:r w:rsidRPr="00E37623">
        <w:rPr>
          <w:sz w:val="28"/>
          <w:szCs w:val="28"/>
        </w:rPr>
        <w:t>датой получения документов</w:t>
      </w:r>
      <w:r w:rsidR="00FA478B" w:rsidRPr="00E37623">
        <w:rPr>
          <w:sz w:val="28"/>
          <w:szCs w:val="28"/>
        </w:rPr>
        <w:t>.</w:t>
      </w:r>
      <w:r w:rsidRPr="00E37623">
        <w:rPr>
          <w:sz w:val="28"/>
          <w:szCs w:val="28"/>
        </w:rPr>
        <w:t xml:space="preserve"> </w:t>
      </w:r>
    </w:p>
    <w:p w:rsidR="00FA478B" w:rsidRPr="00E37623" w:rsidRDefault="00FA478B" w:rsidP="00FE7217">
      <w:pPr>
        <w:jc w:val="both"/>
        <w:rPr>
          <w:sz w:val="28"/>
          <w:szCs w:val="28"/>
        </w:rPr>
      </w:pPr>
      <w:r w:rsidRPr="00E37623">
        <w:rPr>
          <w:sz w:val="28"/>
          <w:szCs w:val="28"/>
        </w:rPr>
        <w:tab/>
        <w:t xml:space="preserve">Направление электронного образа документа (т.е. электронной копии документа, изготовленного на бумажном носителе) не требуется. </w:t>
      </w:r>
    </w:p>
    <w:p w:rsidR="00877764" w:rsidRPr="00E37623" w:rsidRDefault="00877764" w:rsidP="00877764">
      <w:pPr>
        <w:autoSpaceDE w:val="0"/>
        <w:autoSpaceDN w:val="0"/>
        <w:adjustRightInd w:val="0"/>
        <w:ind w:firstLine="709"/>
        <w:jc w:val="both"/>
        <w:rPr>
          <w:color w:val="000000"/>
          <w:sz w:val="28"/>
          <w:szCs w:val="28"/>
        </w:rPr>
      </w:pPr>
      <w:r w:rsidRPr="00E37623">
        <w:rPr>
          <w:color w:val="000000"/>
          <w:sz w:val="28"/>
          <w:szCs w:val="28"/>
        </w:rPr>
        <w:t xml:space="preserve">Согласно </w:t>
      </w:r>
      <w:hyperlink r:id="rId26" w:history="1">
        <w:r w:rsidRPr="00E37623">
          <w:rPr>
            <w:color w:val="000000"/>
            <w:sz w:val="28"/>
            <w:szCs w:val="28"/>
          </w:rPr>
          <w:t>пунктам 1</w:t>
        </w:r>
      </w:hyperlink>
      <w:r w:rsidRPr="00E37623">
        <w:rPr>
          <w:color w:val="000000"/>
          <w:sz w:val="28"/>
          <w:szCs w:val="28"/>
        </w:rPr>
        <w:t xml:space="preserve"> и </w:t>
      </w:r>
      <w:hyperlink r:id="rId27" w:history="1">
        <w:r w:rsidRPr="00E37623">
          <w:rPr>
            <w:color w:val="000000"/>
            <w:sz w:val="28"/>
            <w:szCs w:val="28"/>
          </w:rPr>
          <w:t>2 статьи 6</w:t>
        </w:r>
      </w:hyperlink>
      <w:r w:rsidRPr="00E37623">
        <w:rPr>
          <w:color w:val="000000"/>
          <w:sz w:val="28"/>
          <w:szCs w:val="28"/>
        </w:rPr>
        <w:t xml:space="preserve"> Закона № 63-ФЗ 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и может применяться в любых правоотношениях в соответствии с законодательством Российской Федерации, кроме случая,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w:t>
      </w:r>
    </w:p>
    <w:p w:rsidR="007A63F7" w:rsidRPr="00E37623" w:rsidRDefault="007A63F7" w:rsidP="007A63F7">
      <w:pPr>
        <w:autoSpaceDE w:val="0"/>
        <w:autoSpaceDN w:val="0"/>
        <w:adjustRightInd w:val="0"/>
        <w:ind w:firstLine="540"/>
        <w:jc w:val="both"/>
        <w:rPr>
          <w:color w:val="000000"/>
          <w:sz w:val="28"/>
          <w:szCs w:val="28"/>
        </w:rPr>
      </w:pPr>
      <w:r w:rsidRPr="00E37623">
        <w:rPr>
          <w:color w:val="000000"/>
          <w:sz w:val="28"/>
          <w:szCs w:val="28"/>
        </w:rPr>
        <w:t xml:space="preserve">Согласно </w:t>
      </w:r>
      <w:hyperlink r:id="rId28" w:history="1">
        <w:r w:rsidRPr="00E37623">
          <w:rPr>
            <w:color w:val="000000"/>
            <w:sz w:val="28"/>
            <w:szCs w:val="28"/>
          </w:rPr>
          <w:t>подпункту 4 пункта 3 статьи 21</w:t>
        </w:r>
      </w:hyperlink>
      <w:r w:rsidRPr="00E37623">
        <w:rPr>
          <w:color w:val="000000"/>
          <w:sz w:val="28"/>
          <w:szCs w:val="28"/>
        </w:rPr>
        <w:t xml:space="preserve"> Закона № 402-ФЗ виды электронных подписей, используемых для подписания документов бухгалтерского учета, устанавливаются федеральными стандартами бухгалтерского учета независимо от вида экономической деятельности субъекта учета.</w:t>
      </w:r>
    </w:p>
    <w:p w:rsidR="007A63F7" w:rsidRPr="00E37623" w:rsidRDefault="007A63F7" w:rsidP="007A63F7">
      <w:pPr>
        <w:autoSpaceDE w:val="0"/>
        <w:autoSpaceDN w:val="0"/>
        <w:adjustRightInd w:val="0"/>
        <w:ind w:firstLine="540"/>
        <w:jc w:val="both"/>
        <w:rPr>
          <w:color w:val="000000"/>
          <w:sz w:val="28"/>
          <w:szCs w:val="28"/>
        </w:rPr>
      </w:pPr>
      <w:r w:rsidRPr="00E37623">
        <w:rPr>
          <w:color w:val="000000"/>
          <w:sz w:val="28"/>
          <w:szCs w:val="28"/>
        </w:rPr>
        <w:t>Отношения в области использования электронных подписей при совершении гражданско-правовых сделок, оказании государственных и муниципальных услуг, исполнении государственных и муниципальных функций, при совершении иных юридически значимых действий регулируются положениями Закона № 63-ФЗ.</w:t>
      </w:r>
    </w:p>
    <w:p w:rsidR="007A63F7" w:rsidRPr="00E37623" w:rsidRDefault="007A63F7" w:rsidP="007A63F7">
      <w:pPr>
        <w:autoSpaceDE w:val="0"/>
        <w:autoSpaceDN w:val="0"/>
        <w:adjustRightInd w:val="0"/>
        <w:ind w:firstLine="540"/>
        <w:jc w:val="both"/>
        <w:rPr>
          <w:color w:val="000000"/>
          <w:sz w:val="28"/>
          <w:szCs w:val="28"/>
        </w:rPr>
      </w:pPr>
      <w:r w:rsidRPr="00E37623">
        <w:rPr>
          <w:color w:val="000000"/>
          <w:sz w:val="28"/>
          <w:szCs w:val="28"/>
        </w:rPr>
        <w:t xml:space="preserve">Согласно </w:t>
      </w:r>
      <w:hyperlink r:id="rId29" w:history="1">
        <w:r w:rsidRPr="00E37623">
          <w:rPr>
            <w:color w:val="000000"/>
            <w:sz w:val="28"/>
            <w:szCs w:val="28"/>
          </w:rPr>
          <w:t>пункту 1 статьи 2</w:t>
        </w:r>
      </w:hyperlink>
      <w:r w:rsidRPr="00E37623">
        <w:rPr>
          <w:color w:val="000000"/>
          <w:sz w:val="28"/>
          <w:szCs w:val="28"/>
        </w:rPr>
        <w:t xml:space="preserve"> Закона № 63-ФЗ электронная подпись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rsidR="007A63F7" w:rsidRPr="00E37623" w:rsidRDefault="007A63F7" w:rsidP="007A63F7">
      <w:pPr>
        <w:autoSpaceDE w:val="0"/>
        <w:autoSpaceDN w:val="0"/>
        <w:adjustRightInd w:val="0"/>
        <w:ind w:firstLine="540"/>
        <w:jc w:val="both"/>
        <w:rPr>
          <w:color w:val="000000"/>
          <w:sz w:val="28"/>
          <w:szCs w:val="28"/>
        </w:rPr>
      </w:pPr>
      <w:r w:rsidRPr="00E37623">
        <w:rPr>
          <w:color w:val="000000"/>
          <w:sz w:val="28"/>
          <w:szCs w:val="28"/>
        </w:rPr>
        <w:t xml:space="preserve">В соответствии с </w:t>
      </w:r>
      <w:hyperlink r:id="rId30" w:history="1">
        <w:r w:rsidRPr="00E37623">
          <w:rPr>
            <w:color w:val="000000"/>
            <w:sz w:val="28"/>
            <w:szCs w:val="28"/>
          </w:rPr>
          <w:t>пунктом 2 статьи 6</w:t>
        </w:r>
      </w:hyperlink>
      <w:r w:rsidRPr="00E37623">
        <w:rPr>
          <w:color w:val="000000"/>
          <w:sz w:val="28"/>
          <w:szCs w:val="28"/>
        </w:rPr>
        <w:t xml:space="preserve"> Закона № 63-ФЗ информация в электронной форме, подписанная простой электронной подписью или неквалифицированной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в случаях, установленных федеральными законами, принимаемыми в соответствии с ними нормативными правовыми актами или соглашением между участниками электронного взаимодействия, в том числе правилами платежных систем (далее - соглашения между участниками электронного взаимодействия). Нормативные правовые акты и соглашения между </w:t>
      </w:r>
      <w:r w:rsidRPr="00E37623">
        <w:rPr>
          <w:color w:val="000000"/>
          <w:sz w:val="28"/>
          <w:szCs w:val="28"/>
        </w:rPr>
        <w:lastRenderedPageBreak/>
        <w:t>участниками электронного взаимодействия, устанавливающие случаи признания электронных документов, подписанных неквалифицированной электронной подписью, равнозначными документам на бумажных носителях, подписанным собственноручной подписью, должны предусматривать порядок проверки электронной подписи.</w:t>
      </w:r>
    </w:p>
    <w:p w:rsidR="007A63F7" w:rsidRPr="00E37623" w:rsidRDefault="007A63F7" w:rsidP="007A63F7">
      <w:pPr>
        <w:autoSpaceDE w:val="0"/>
        <w:autoSpaceDN w:val="0"/>
        <w:adjustRightInd w:val="0"/>
        <w:ind w:firstLine="539"/>
        <w:jc w:val="both"/>
        <w:rPr>
          <w:color w:val="000000"/>
          <w:sz w:val="28"/>
          <w:szCs w:val="28"/>
        </w:rPr>
      </w:pPr>
      <w:r w:rsidRPr="00E37623">
        <w:rPr>
          <w:color w:val="000000"/>
          <w:sz w:val="28"/>
          <w:szCs w:val="28"/>
        </w:rPr>
        <w:t>Электронные первичные документы, утвержденные формы которых предусматривают наличие нескольких подписей, включая подписи уполномоченных лиц субъекта учета, проставляемые для придания документу юридической силы (далее - утверждающие подписи субъекта учета), содержащие простые электронные подписи, принимаются к бухгалтерскому учету при условии подписания указанных документов утверждающими подписями субъекта учета в виде квалифицированных электронных подписей (</w:t>
      </w:r>
      <w:hyperlink r:id="rId31" w:history="1">
        <w:r w:rsidRPr="00E37623">
          <w:rPr>
            <w:color w:val="000000"/>
            <w:sz w:val="28"/>
            <w:szCs w:val="28"/>
          </w:rPr>
          <w:t>абзац 6 пункта 32</w:t>
        </w:r>
      </w:hyperlink>
      <w:r w:rsidRPr="00E37623">
        <w:rPr>
          <w:color w:val="000000"/>
          <w:sz w:val="28"/>
          <w:szCs w:val="28"/>
        </w:rPr>
        <w:t xml:space="preserve"> ФСГС «Концептуальные основы»).</w:t>
      </w:r>
    </w:p>
    <w:p w:rsidR="007A63F7" w:rsidRPr="00E37623" w:rsidRDefault="007A63F7" w:rsidP="007A63F7">
      <w:pPr>
        <w:autoSpaceDE w:val="0"/>
        <w:autoSpaceDN w:val="0"/>
        <w:adjustRightInd w:val="0"/>
        <w:ind w:firstLine="539"/>
        <w:jc w:val="both"/>
        <w:rPr>
          <w:color w:val="000000"/>
          <w:sz w:val="28"/>
          <w:szCs w:val="28"/>
        </w:rPr>
      </w:pPr>
      <w:r w:rsidRPr="00E37623">
        <w:rPr>
          <w:color w:val="000000"/>
          <w:sz w:val="28"/>
          <w:szCs w:val="28"/>
        </w:rPr>
        <w:t>Применение в рамках внутреннего электронного документооборота простой электронной подписи в целях подписания электронных документов допустимо при условии соблюдения требований Ф</w:t>
      </w:r>
      <w:hyperlink r:id="rId32" w:history="1">
        <w:r w:rsidRPr="00E37623">
          <w:rPr>
            <w:color w:val="000000"/>
            <w:sz w:val="28"/>
            <w:szCs w:val="28"/>
          </w:rPr>
          <w:t>СГС</w:t>
        </w:r>
      </w:hyperlink>
      <w:r w:rsidRPr="00E37623">
        <w:rPr>
          <w:color w:val="000000"/>
          <w:sz w:val="28"/>
          <w:szCs w:val="28"/>
        </w:rPr>
        <w:t xml:space="preserve"> «Концептуальные основы» и </w:t>
      </w:r>
      <w:hyperlink r:id="rId33" w:history="1">
        <w:r w:rsidRPr="00E37623">
          <w:rPr>
            <w:color w:val="000000"/>
            <w:sz w:val="28"/>
            <w:szCs w:val="28"/>
          </w:rPr>
          <w:t>Закона</w:t>
        </w:r>
      </w:hyperlink>
      <w:r w:rsidRPr="00E37623">
        <w:rPr>
          <w:color w:val="000000"/>
          <w:sz w:val="28"/>
          <w:szCs w:val="28"/>
        </w:rPr>
        <w:t xml:space="preserve"> № 63-ФЗ.</w:t>
      </w:r>
    </w:p>
    <w:p w:rsidR="00691CF8" w:rsidRPr="00E37623" w:rsidRDefault="00FE7217" w:rsidP="00FE7217">
      <w:pPr>
        <w:jc w:val="both"/>
        <w:rPr>
          <w:sz w:val="28"/>
          <w:szCs w:val="28"/>
        </w:rPr>
      </w:pPr>
      <w:r w:rsidRPr="00E37623">
        <w:rPr>
          <w:sz w:val="28"/>
          <w:szCs w:val="28"/>
        </w:rPr>
        <w:tab/>
      </w:r>
      <w:r w:rsidR="00691CF8" w:rsidRPr="00E37623">
        <w:rPr>
          <w:sz w:val="28"/>
          <w:szCs w:val="28"/>
        </w:rPr>
        <w:t>6.</w:t>
      </w:r>
      <w:r w:rsidRPr="00E37623">
        <w:rPr>
          <w:sz w:val="28"/>
          <w:szCs w:val="28"/>
        </w:rPr>
        <w:t>4</w:t>
      </w:r>
      <w:r w:rsidR="00691CF8" w:rsidRPr="00E37623">
        <w:rPr>
          <w:sz w:val="28"/>
          <w:szCs w:val="28"/>
        </w:rPr>
        <w:t>.1. Первичные учетные документы</w:t>
      </w:r>
      <w:r w:rsidR="00FA478B" w:rsidRPr="00E37623">
        <w:rPr>
          <w:sz w:val="28"/>
          <w:szCs w:val="28"/>
        </w:rPr>
        <w:t xml:space="preserve"> (электронные </w:t>
      </w:r>
      <w:r w:rsidR="007A63F7" w:rsidRPr="00E37623">
        <w:rPr>
          <w:sz w:val="28"/>
          <w:szCs w:val="28"/>
        </w:rPr>
        <w:t xml:space="preserve">первичные учетные </w:t>
      </w:r>
      <w:r w:rsidR="00FA478B" w:rsidRPr="00E37623">
        <w:rPr>
          <w:sz w:val="28"/>
          <w:szCs w:val="28"/>
        </w:rPr>
        <w:t>документы)</w:t>
      </w:r>
      <w:r w:rsidR="00691CF8" w:rsidRPr="00E37623">
        <w:rPr>
          <w:sz w:val="28"/>
          <w:szCs w:val="28"/>
        </w:rPr>
        <w:t>, оформленные контрагентами, Заказчиками датой не позднее последнего отчетного месяца или в месяцах, предшествующих отчетному месяцу и подписанные Заказчиком в отчетном месяце или ранее, но поступившие от Заказчика в месяце, следующим за отчетным:</w:t>
      </w:r>
    </w:p>
    <w:p w:rsidR="00691CF8" w:rsidRPr="00E37623" w:rsidRDefault="00691CF8" w:rsidP="00691CF8">
      <w:pPr>
        <w:autoSpaceDE w:val="0"/>
        <w:autoSpaceDN w:val="0"/>
        <w:adjustRightInd w:val="0"/>
        <w:jc w:val="both"/>
        <w:rPr>
          <w:sz w:val="28"/>
          <w:szCs w:val="28"/>
        </w:rPr>
      </w:pPr>
      <w:r w:rsidRPr="00E37623">
        <w:rPr>
          <w:sz w:val="28"/>
          <w:szCs w:val="28"/>
        </w:rPr>
        <w:tab/>
        <w:t xml:space="preserve">- в первые пять рабочих дней – отражаются </w:t>
      </w:r>
      <w:r w:rsidR="006563B3" w:rsidRPr="00E37623">
        <w:rPr>
          <w:sz w:val="28"/>
          <w:szCs w:val="28"/>
        </w:rPr>
        <w:t>в бухгалтерском</w:t>
      </w:r>
      <w:r w:rsidR="00314ABB" w:rsidRPr="00E37623">
        <w:rPr>
          <w:sz w:val="28"/>
          <w:szCs w:val="28"/>
        </w:rPr>
        <w:t xml:space="preserve"> (бюджетном</w:t>
      </w:r>
      <w:r w:rsidR="006563B3" w:rsidRPr="00E37623">
        <w:rPr>
          <w:sz w:val="28"/>
          <w:szCs w:val="28"/>
        </w:rPr>
        <w:t xml:space="preserve">) учете </w:t>
      </w:r>
      <w:r w:rsidRPr="00E37623">
        <w:rPr>
          <w:sz w:val="28"/>
          <w:szCs w:val="28"/>
        </w:rPr>
        <w:t>последним днем отчетного месяца;</w:t>
      </w:r>
    </w:p>
    <w:p w:rsidR="00691CF8" w:rsidRPr="00E37623" w:rsidRDefault="00691CF8" w:rsidP="00691CF8">
      <w:pPr>
        <w:autoSpaceDE w:val="0"/>
        <w:autoSpaceDN w:val="0"/>
        <w:adjustRightInd w:val="0"/>
        <w:jc w:val="both"/>
        <w:rPr>
          <w:sz w:val="28"/>
          <w:szCs w:val="28"/>
        </w:rPr>
      </w:pPr>
      <w:r w:rsidRPr="00E37623">
        <w:rPr>
          <w:sz w:val="28"/>
          <w:szCs w:val="28"/>
        </w:rPr>
        <w:tab/>
        <w:t>-</w:t>
      </w:r>
      <w:r w:rsidR="001A70FD" w:rsidRPr="00E37623">
        <w:rPr>
          <w:sz w:val="28"/>
          <w:szCs w:val="28"/>
        </w:rPr>
        <w:t xml:space="preserve"> </w:t>
      </w:r>
      <w:r w:rsidRPr="00E37623">
        <w:rPr>
          <w:sz w:val="28"/>
          <w:szCs w:val="28"/>
        </w:rPr>
        <w:t xml:space="preserve">начиная с шестого рабочего дня – отражаются </w:t>
      </w:r>
      <w:r w:rsidR="00314ABB" w:rsidRPr="00E37623">
        <w:rPr>
          <w:sz w:val="28"/>
          <w:szCs w:val="28"/>
        </w:rPr>
        <w:t>в бухгалтерском (бюджетном) учете</w:t>
      </w:r>
      <w:r w:rsidR="006563B3" w:rsidRPr="00E37623">
        <w:rPr>
          <w:sz w:val="28"/>
          <w:szCs w:val="28"/>
        </w:rPr>
        <w:t xml:space="preserve"> </w:t>
      </w:r>
      <w:r w:rsidRPr="00E37623">
        <w:rPr>
          <w:sz w:val="28"/>
          <w:szCs w:val="28"/>
        </w:rPr>
        <w:t>месяцем их поступления, но не ранее даты подписания Заказчиком.</w:t>
      </w:r>
    </w:p>
    <w:p w:rsidR="007345AE" w:rsidRPr="00E37623" w:rsidRDefault="007345AE" w:rsidP="00691CF8">
      <w:pPr>
        <w:autoSpaceDE w:val="0"/>
        <w:autoSpaceDN w:val="0"/>
        <w:adjustRightInd w:val="0"/>
        <w:jc w:val="both"/>
        <w:rPr>
          <w:sz w:val="28"/>
          <w:szCs w:val="28"/>
        </w:rPr>
      </w:pPr>
      <w:r w:rsidRPr="00E37623">
        <w:rPr>
          <w:sz w:val="28"/>
          <w:szCs w:val="28"/>
        </w:rPr>
        <w:tab/>
        <w:t>6.</w:t>
      </w:r>
      <w:r w:rsidR="00FE7217" w:rsidRPr="00E37623">
        <w:rPr>
          <w:sz w:val="28"/>
          <w:szCs w:val="28"/>
        </w:rPr>
        <w:t>4</w:t>
      </w:r>
      <w:r w:rsidRPr="00E37623">
        <w:rPr>
          <w:sz w:val="28"/>
          <w:szCs w:val="28"/>
        </w:rPr>
        <w:t>.2. Первичные учетные документы</w:t>
      </w:r>
      <w:r w:rsidR="00FA478B" w:rsidRPr="00E37623">
        <w:rPr>
          <w:sz w:val="28"/>
          <w:szCs w:val="28"/>
        </w:rPr>
        <w:t xml:space="preserve"> </w:t>
      </w:r>
      <w:r w:rsidR="00A12B4D" w:rsidRPr="00E37623">
        <w:rPr>
          <w:sz w:val="28"/>
          <w:szCs w:val="28"/>
        </w:rPr>
        <w:t xml:space="preserve">(электронные первичные учетные документы), </w:t>
      </w:r>
      <w:r w:rsidRPr="00E37623">
        <w:rPr>
          <w:sz w:val="28"/>
          <w:szCs w:val="28"/>
        </w:rPr>
        <w:t xml:space="preserve">оформленные контрагентами, Заказчиками не позднее последнего дня отчетного года или в годах, предшествующих отчетному году и </w:t>
      </w:r>
      <w:r w:rsidR="005A36EB" w:rsidRPr="00E37623">
        <w:rPr>
          <w:sz w:val="28"/>
          <w:szCs w:val="28"/>
        </w:rPr>
        <w:t>подписанные Заказчиком в отчетном году или ранее, но поступившие от Заказчика в году, следующем за отчетным:</w:t>
      </w:r>
    </w:p>
    <w:p w:rsidR="005A36EB" w:rsidRPr="00E37623" w:rsidRDefault="005A36EB" w:rsidP="00691CF8">
      <w:pPr>
        <w:autoSpaceDE w:val="0"/>
        <w:autoSpaceDN w:val="0"/>
        <w:adjustRightInd w:val="0"/>
        <w:jc w:val="both"/>
        <w:rPr>
          <w:sz w:val="28"/>
          <w:szCs w:val="28"/>
        </w:rPr>
      </w:pPr>
      <w:r w:rsidRPr="00E37623">
        <w:rPr>
          <w:sz w:val="28"/>
          <w:szCs w:val="28"/>
        </w:rPr>
        <w:tab/>
        <w:t>- за 10 и более рабочих дней до даты представления индивидуальной бюджетной (бухгалтерской) отчетности – отражаются</w:t>
      </w:r>
      <w:r w:rsidR="00354967" w:rsidRPr="00E37623">
        <w:rPr>
          <w:sz w:val="28"/>
          <w:szCs w:val="28"/>
        </w:rPr>
        <w:t xml:space="preserve"> </w:t>
      </w:r>
      <w:r w:rsidR="00314ABB" w:rsidRPr="00E37623">
        <w:rPr>
          <w:sz w:val="28"/>
          <w:szCs w:val="28"/>
        </w:rPr>
        <w:t xml:space="preserve">в бухгалтерском (бюджетном) учете </w:t>
      </w:r>
      <w:r w:rsidRPr="00E37623">
        <w:rPr>
          <w:sz w:val="28"/>
          <w:szCs w:val="28"/>
        </w:rPr>
        <w:t>последним днем года;</w:t>
      </w:r>
    </w:p>
    <w:p w:rsidR="005A36EB" w:rsidRPr="00E37623" w:rsidRDefault="005A36EB" w:rsidP="00691CF8">
      <w:pPr>
        <w:autoSpaceDE w:val="0"/>
        <w:autoSpaceDN w:val="0"/>
        <w:adjustRightInd w:val="0"/>
        <w:jc w:val="both"/>
        <w:rPr>
          <w:sz w:val="28"/>
          <w:szCs w:val="28"/>
        </w:rPr>
      </w:pPr>
      <w:r w:rsidRPr="00E37623">
        <w:rPr>
          <w:sz w:val="28"/>
          <w:szCs w:val="28"/>
        </w:rPr>
        <w:tab/>
        <w:t xml:space="preserve">- </w:t>
      </w:r>
      <w:r w:rsidR="008D3F8B" w:rsidRPr="00E37623">
        <w:rPr>
          <w:sz w:val="28"/>
          <w:szCs w:val="28"/>
        </w:rPr>
        <w:t xml:space="preserve">менее 10 рабочих дней до даты представления индивидуальной бюджетной (бухгалтерской) отчетности – отражаются </w:t>
      </w:r>
      <w:r w:rsidR="00314ABB" w:rsidRPr="00E37623">
        <w:rPr>
          <w:sz w:val="28"/>
          <w:szCs w:val="28"/>
        </w:rPr>
        <w:t xml:space="preserve">в бухгалтерском (бюджетном) учете </w:t>
      </w:r>
      <w:r w:rsidR="008D3F8B" w:rsidRPr="00E37623">
        <w:rPr>
          <w:sz w:val="28"/>
          <w:szCs w:val="28"/>
        </w:rPr>
        <w:t>месяцем их поступления, но не ранее даты подписания Заказчиком.</w:t>
      </w:r>
    </w:p>
    <w:p w:rsidR="007345AE" w:rsidRPr="00E37623" w:rsidRDefault="008D3F8B" w:rsidP="00691CF8">
      <w:pPr>
        <w:autoSpaceDE w:val="0"/>
        <w:autoSpaceDN w:val="0"/>
        <w:adjustRightInd w:val="0"/>
        <w:jc w:val="both"/>
        <w:rPr>
          <w:sz w:val="28"/>
          <w:szCs w:val="28"/>
        </w:rPr>
      </w:pPr>
      <w:r w:rsidRPr="00E37623">
        <w:rPr>
          <w:sz w:val="28"/>
          <w:szCs w:val="28"/>
        </w:rPr>
        <w:tab/>
        <w:t>6.</w:t>
      </w:r>
      <w:r w:rsidR="00FE7217" w:rsidRPr="00E37623">
        <w:rPr>
          <w:sz w:val="28"/>
          <w:szCs w:val="28"/>
        </w:rPr>
        <w:t>4</w:t>
      </w:r>
      <w:r w:rsidRPr="00E37623">
        <w:rPr>
          <w:sz w:val="28"/>
          <w:szCs w:val="28"/>
        </w:rPr>
        <w:t>.3. Первичные учетные документы</w:t>
      </w:r>
      <w:r w:rsidR="00FA478B" w:rsidRPr="00E37623">
        <w:rPr>
          <w:sz w:val="28"/>
          <w:szCs w:val="28"/>
        </w:rPr>
        <w:t xml:space="preserve"> (электронные </w:t>
      </w:r>
      <w:r w:rsidR="002D71FA" w:rsidRPr="00E37623">
        <w:rPr>
          <w:sz w:val="28"/>
          <w:szCs w:val="28"/>
        </w:rPr>
        <w:t xml:space="preserve">первичные учетные </w:t>
      </w:r>
      <w:r w:rsidR="00FA478B" w:rsidRPr="00E37623">
        <w:rPr>
          <w:sz w:val="28"/>
          <w:szCs w:val="28"/>
        </w:rPr>
        <w:t>документы)</w:t>
      </w:r>
      <w:r w:rsidRPr="00E37623">
        <w:rPr>
          <w:sz w:val="28"/>
          <w:szCs w:val="28"/>
        </w:rPr>
        <w:t xml:space="preserve">, в которых отражены факты хозяйственной жизни за отчетный период, оформленные контрагентами, Заказчиками датой не позднее последнего дня отчетного периода, но подписанные Заказчиком в периоде, следующем за отчетным (в текущем отчетном периоде), отражаются </w:t>
      </w:r>
      <w:r w:rsidR="00314ABB" w:rsidRPr="00E37623">
        <w:rPr>
          <w:sz w:val="28"/>
          <w:szCs w:val="28"/>
        </w:rPr>
        <w:t xml:space="preserve">в бухгалтерском (бюджетном) учете </w:t>
      </w:r>
      <w:r w:rsidRPr="00E37623">
        <w:rPr>
          <w:sz w:val="28"/>
          <w:szCs w:val="28"/>
        </w:rPr>
        <w:t>текущим годом, в месяце их поступления от Заказчика, но не ранее даты подписания Заказчиком.</w:t>
      </w:r>
    </w:p>
    <w:p w:rsidR="007345AE" w:rsidRPr="00E37623" w:rsidRDefault="00C0124B" w:rsidP="00691CF8">
      <w:pPr>
        <w:autoSpaceDE w:val="0"/>
        <w:autoSpaceDN w:val="0"/>
        <w:adjustRightInd w:val="0"/>
        <w:jc w:val="both"/>
        <w:rPr>
          <w:sz w:val="28"/>
          <w:szCs w:val="28"/>
        </w:rPr>
      </w:pPr>
      <w:r w:rsidRPr="00E37623">
        <w:rPr>
          <w:sz w:val="28"/>
          <w:szCs w:val="28"/>
        </w:rPr>
        <w:lastRenderedPageBreak/>
        <w:tab/>
        <w:t>6.</w:t>
      </w:r>
      <w:r w:rsidR="00FE7217" w:rsidRPr="00E37623">
        <w:rPr>
          <w:sz w:val="28"/>
          <w:szCs w:val="28"/>
        </w:rPr>
        <w:t>4</w:t>
      </w:r>
      <w:r w:rsidRPr="00E37623">
        <w:rPr>
          <w:sz w:val="28"/>
          <w:szCs w:val="28"/>
        </w:rPr>
        <w:t>.4. Первичные учетные документы</w:t>
      </w:r>
      <w:r w:rsidR="00FA478B" w:rsidRPr="00E37623">
        <w:rPr>
          <w:sz w:val="28"/>
          <w:szCs w:val="28"/>
        </w:rPr>
        <w:t xml:space="preserve"> </w:t>
      </w:r>
      <w:r w:rsidR="002D71FA" w:rsidRPr="00E37623">
        <w:rPr>
          <w:sz w:val="28"/>
          <w:szCs w:val="28"/>
        </w:rPr>
        <w:t xml:space="preserve">(электронные первичные учетные документы), </w:t>
      </w:r>
      <w:r w:rsidRPr="00E37623">
        <w:rPr>
          <w:sz w:val="28"/>
          <w:szCs w:val="28"/>
        </w:rPr>
        <w:t xml:space="preserve">в которых отражены факты хозяйственной жизни за отчетный период, оформленные контрагентами, Заказчиками и подписанные Заказчиком в периоде, следующим за отчетный (в текущем отчетном периоде), отражаются </w:t>
      </w:r>
      <w:r w:rsidR="00314ABB" w:rsidRPr="00E37623">
        <w:rPr>
          <w:sz w:val="28"/>
          <w:szCs w:val="28"/>
        </w:rPr>
        <w:t xml:space="preserve">в бухгалтерском (бюджетном) учете </w:t>
      </w:r>
      <w:r w:rsidRPr="00E37623">
        <w:rPr>
          <w:sz w:val="28"/>
          <w:szCs w:val="28"/>
        </w:rPr>
        <w:t>в месяце их поступления от Заказчика, но не ранее даты подписания Заказчиком.</w:t>
      </w:r>
    </w:p>
    <w:p w:rsidR="007345AE" w:rsidRPr="00E37623" w:rsidRDefault="00354967" w:rsidP="00691CF8">
      <w:pPr>
        <w:autoSpaceDE w:val="0"/>
        <w:autoSpaceDN w:val="0"/>
        <w:adjustRightInd w:val="0"/>
        <w:jc w:val="both"/>
        <w:rPr>
          <w:sz w:val="28"/>
          <w:szCs w:val="28"/>
        </w:rPr>
      </w:pPr>
      <w:r w:rsidRPr="00E37623">
        <w:rPr>
          <w:sz w:val="28"/>
          <w:szCs w:val="28"/>
        </w:rPr>
        <w:tab/>
        <w:t>Датой возникновения факта хозяйственной жизни является дата подписания первичного учетного документа о свершении факта хозяйственной жизни всеми ответственными лицами, сторонами муниципального контракта (договора, соглашения) (по поздней дате).</w:t>
      </w:r>
    </w:p>
    <w:p w:rsidR="00354967" w:rsidRPr="00E37623" w:rsidRDefault="00354967" w:rsidP="00691CF8">
      <w:pPr>
        <w:autoSpaceDE w:val="0"/>
        <w:autoSpaceDN w:val="0"/>
        <w:adjustRightInd w:val="0"/>
        <w:jc w:val="both"/>
        <w:rPr>
          <w:sz w:val="28"/>
          <w:szCs w:val="28"/>
        </w:rPr>
      </w:pPr>
      <w:r w:rsidRPr="00E37623">
        <w:rPr>
          <w:sz w:val="28"/>
          <w:szCs w:val="28"/>
        </w:rPr>
        <w:tab/>
        <w:t>Первичные учетные документы</w:t>
      </w:r>
      <w:r w:rsidR="00FA478B" w:rsidRPr="00E37623">
        <w:rPr>
          <w:sz w:val="28"/>
          <w:szCs w:val="28"/>
        </w:rPr>
        <w:t xml:space="preserve"> </w:t>
      </w:r>
      <w:r w:rsidR="002D71FA" w:rsidRPr="00E37623">
        <w:rPr>
          <w:sz w:val="28"/>
          <w:szCs w:val="28"/>
        </w:rPr>
        <w:t>(электронные первичные учетные документы)</w:t>
      </w:r>
      <w:r w:rsidR="00FA478B" w:rsidRPr="00E37623">
        <w:rPr>
          <w:sz w:val="28"/>
          <w:szCs w:val="28"/>
        </w:rPr>
        <w:t>)</w:t>
      </w:r>
      <w:r w:rsidRPr="00E37623">
        <w:rPr>
          <w:sz w:val="28"/>
          <w:szCs w:val="28"/>
        </w:rPr>
        <w:t>, поступившие в МКУ «ЦБУ» более поздней датой, чем дата их оформления, и по которым создавался соответствующий резерв предстоящих расходов, отражаются в учете за счет резерва.</w:t>
      </w:r>
    </w:p>
    <w:p w:rsidR="00F85D45" w:rsidRPr="00E37623" w:rsidRDefault="00F85D45" w:rsidP="00691CF8">
      <w:pPr>
        <w:ind w:firstLine="709"/>
        <w:jc w:val="both"/>
        <w:rPr>
          <w:color w:val="000000"/>
          <w:sz w:val="28"/>
          <w:szCs w:val="28"/>
        </w:rPr>
      </w:pPr>
      <w:r w:rsidRPr="00E37623">
        <w:rPr>
          <w:sz w:val="28"/>
          <w:szCs w:val="28"/>
        </w:rPr>
        <w:tab/>
        <w:t>6</w:t>
      </w:r>
      <w:r w:rsidRPr="00E37623">
        <w:rPr>
          <w:color w:val="000000"/>
          <w:sz w:val="28"/>
          <w:szCs w:val="28"/>
        </w:rPr>
        <w:t>.</w:t>
      </w:r>
      <w:r w:rsidR="00FE7217" w:rsidRPr="00E37623">
        <w:rPr>
          <w:color w:val="000000"/>
          <w:sz w:val="28"/>
          <w:szCs w:val="28"/>
        </w:rPr>
        <w:t>5</w:t>
      </w:r>
      <w:r w:rsidRPr="00E37623">
        <w:rPr>
          <w:color w:val="000000"/>
          <w:sz w:val="28"/>
          <w:szCs w:val="28"/>
        </w:rPr>
        <w:t xml:space="preserve">. Первичные </w:t>
      </w:r>
      <w:r w:rsidR="000B4331" w:rsidRPr="00E37623">
        <w:rPr>
          <w:color w:val="000000"/>
          <w:sz w:val="28"/>
          <w:szCs w:val="28"/>
        </w:rPr>
        <w:t xml:space="preserve">учетные </w:t>
      </w:r>
      <w:r w:rsidRPr="00E37623">
        <w:rPr>
          <w:color w:val="000000"/>
          <w:sz w:val="28"/>
          <w:szCs w:val="28"/>
        </w:rPr>
        <w:t>документы</w:t>
      </w:r>
      <w:r w:rsidR="00FA478B" w:rsidRPr="00E37623">
        <w:rPr>
          <w:color w:val="000000"/>
          <w:sz w:val="28"/>
          <w:szCs w:val="28"/>
        </w:rPr>
        <w:t xml:space="preserve"> </w:t>
      </w:r>
      <w:r w:rsidR="002D71FA" w:rsidRPr="00E37623">
        <w:rPr>
          <w:sz w:val="28"/>
          <w:szCs w:val="28"/>
        </w:rPr>
        <w:t xml:space="preserve">(электронные первичные учетные документы) </w:t>
      </w:r>
      <w:r w:rsidRPr="00E37623">
        <w:rPr>
          <w:color w:val="000000"/>
          <w:sz w:val="28"/>
          <w:szCs w:val="28"/>
        </w:rPr>
        <w:t xml:space="preserve">утверждаются руководителем Заказчика или уполномоченным </w:t>
      </w:r>
      <w:r w:rsidR="00CA6EF4" w:rsidRPr="00E37623">
        <w:rPr>
          <w:color w:val="000000"/>
          <w:sz w:val="28"/>
          <w:szCs w:val="28"/>
        </w:rPr>
        <w:t xml:space="preserve">им </w:t>
      </w:r>
      <w:r w:rsidRPr="00E37623">
        <w:rPr>
          <w:color w:val="000000"/>
          <w:sz w:val="28"/>
          <w:szCs w:val="28"/>
        </w:rPr>
        <w:t>лицом.</w:t>
      </w:r>
    </w:p>
    <w:p w:rsidR="00F85D45" w:rsidRPr="00E37623" w:rsidRDefault="00F85D45" w:rsidP="00F85D45">
      <w:pPr>
        <w:autoSpaceDE w:val="0"/>
        <w:autoSpaceDN w:val="0"/>
        <w:adjustRightInd w:val="0"/>
        <w:ind w:firstLine="709"/>
        <w:jc w:val="both"/>
        <w:rPr>
          <w:sz w:val="28"/>
          <w:szCs w:val="28"/>
        </w:rPr>
      </w:pPr>
      <w:r w:rsidRPr="00E37623">
        <w:rPr>
          <w:color w:val="000000"/>
          <w:sz w:val="28"/>
          <w:szCs w:val="28"/>
        </w:rPr>
        <w:t>6.</w:t>
      </w:r>
      <w:r w:rsidR="00FE7217" w:rsidRPr="00E37623">
        <w:rPr>
          <w:color w:val="000000"/>
          <w:sz w:val="28"/>
          <w:szCs w:val="28"/>
        </w:rPr>
        <w:t>6</w:t>
      </w:r>
      <w:r w:rsidRPr="00E37623">
        <w:rPr>
          <w:color w:val="000000"/>
          <w:sz w:val="28"/>
          <w:szCs w:val="28"/>
        </w:rPr>
        <w:t xml:space="preserve">. </w:t>
      </w:r>
      <w:r w:rsidRPr="00E37623">
        <w:rPr>
          <w:sz w:val="28"/>
          <w:szCs w:val="28"/>
        </w:rPr>
        <w:t xml:space="preserve">Формы первичных учетных документов включают в себя: </w:t>
      </w:r>
    </w:p>
    <w:p w:rsidR="00F85D45" w:rsidRPr="00E37623" w:rsidRDefault="00FE7217" w:rsidP="00F85D45">
      <w:pPr>
        <w:autoSpaceDE w:val="0"/>
        <w:autoSpaceDN w:val="0"/>
        <w:adjustRightInd w:val="0"/>
        <w:ind w:firstLine="709"/>
        <w:jc w:val="both"/>
        <w:rPr>
          <w:color w:val="000000"/>
          <w:sz w:val="28"/>
          <w:szCs w:val="28"/>
        </w:rPr>
      </w:pPr>
      <w:r w:rsidRPr="00E37623">
        <w:rPr>
          <w:sz w:val="28"/>
          <w:szCs w:val="28"/>
        </w:rPr>
        <w:t>6.6</w:t>
      </w:r>
      <w:r w:rsidR="00F85D45" w:rsidRPr="00E37623">
        <w:rPr>
          <w:sz w:val="28"/>
          <w:szCs w:val="28"/>
        </w:rPr>
        <w:t>.1. у</w:t>
      </w:r>
      <w:r w:rsidR="00F85D45" w:rsidRPr="00E37623">
        <w:rPr>
          <w:color w:val="000000"/>
          <w:sz w:val="28"/>
          <w:szCs w:val="28"/>
        </w:rPr>
        <w:t>нифицированные</w:t>
      </w:r>
      <w:r w:rsidR="00F85D45" w:rsidRPr="00E37623">
        <w:rPr>
          <w:sz w:val="28"/>
          <w:szCs w:val="28"/>
        </w:rPr>
        <w:t xml:space="preserve"> </w:t>
      </w:r>
      <w:hyperlink r:id="rId34" w:history="1">
        <w:r w:rsidR="00F85D45" w:rsidRPr="00E37623">
          <w:rPr>
            <w:color w:val="000000"/>
            <w:sz w:val="28"/>
            <w:szCs w:val="28"/>
          </w:rPr>
          <w:t>формы</w:t>
        </w:r>
      </w:hyperlink>
      <w:r w:rsidR="00F85D45" w:rsidRPr="00E37623">
        <w:rPr>
          <w:sz w:val="28"/>
          <w:szCs w:val="28"/>
        </w:rPr>
        <w:t xml:space="preserve"> первичных учетных документов</w:t>
      </w:r>
      <w:r w:rsidR="004C637D" w:rsidRPr="00E37623">
        <w:rPr>
          <w:sz w:val="28"/>
          <w:szCs w:val="28"/>
        </w:rPr>
        <w:t>, регистров бухгалтерского учета</w:t>
      </w:r>
      <w:r w:rsidR="009C1525" w:rsidRPr="00E37623">
        <w:rPr>
          <w:sz w:val="28"/>
          <w:szCs w:val="28"/>
        </w:rPr>
        <w:t xml:space="preserve"> </w:t>
      </w:r>
      <w:r w:rsidR="004C637D" w:rsidRPr="00E37623">
        <w:rPr>
          <w:sz w:val="28"/>
          <w:szCs w:val="28"/>
        </w:rPr>
        <w:t xml:space="preserve">в соответствии с методическими </w:t>
      </w:r>
      <w:hyperlink r:id="rId35" w:history="1">
        <w:r w:rsidR="004C637D" w:rsidRPr="00E37623">
          <w:rPr>
            <w:color w:val="000000"/>
            <w:sz w:val="28"/>
            <w:szCs w:val="28"/>
          </w:rPr>
          <w:t>указаниями</w:t>
        </w:r>
      </w:hyperlink>
      <w:r w:rsidR="004C637D" w:rsidRPr="00E37623">
        <w:rPr>
          <w:color w:val="000000"/>
          <w:sz w:val="28"/>
          <w:szCs w:val="28"/>
        </w:rPr>
        <w:t xml:space="preserve"> по применению форм первичных учетных документов и формированию регистров бухгалтерского учета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утвержденными приказом № 52н,</w:t>
      </w:r>
      <w:r w:rsidR="00F85D45" w:rsidRPr="00E37623">
        <w:rPr>
          <w:color w:val="000000"/>
          <w:sz w:val="28"/>
          <w:szCs w:val="28"/>
        </w:rPr>
        <w:t xml:space="preserve">; </w:t>
      </w:r>
    </w:p>
    <w:p w:rsidR="002D71FA" w:rsidRPr="00E37623" w:rsidRDefault="002D71FA" w:rsidP="002D71FA">
      <w:pPr>
        <w:autoSpaceDE w:val="0"/>
        <w:autoSpaceDN w:val="0"/>
        <w:adjustRightInd w:val="0"/>
        <w:ind w:firstLine="709"/>
        <w:jc w:val="both"/>
        <w:rPr>
          <w:color w:val="000000"/>
          <w:sz w:val="28"/>
          <w:szCs w:val="28"/>
        </w:rPr>
      </w:pPr>
      <w:r w:rsidRPr="00E37623">
        <w:rPr>
          <w:sz w:val="28"/>
          <w:szCs w:val="28"/>
        </w:rPr>
        <w:tab/>
      </w:r>
      <w:r w:rsidR="004C637D" w:rsidRPr="00E37623">
        <w:rPr>
          <w:sz w:val="28"/>
          <w:szCs w:val="28"/>
        </w:rPr>
        <w:t xml:space="preserve">6.6.2. </w:t>
      </w:r>
      <w:r w:rsidRPr="00E37623">
        <w:rPr>
          <w:sz w:val="28"/>
          <w:szCs w:val="28"/>
        </w:rPr>
        <w:t>унифицированны</w:t>
      </w:r>
      <w:r w:rsidR="004C637D" w:rsidRPr="00E37623">
        <w:rPr>
          <w:sz w:val="28"/>
          <w:szCs w:val="28"/>
        </w:rPr>
        <w:t>е</w:t>
      </w:r>
      <w:r w:rsidRPr="00E37623">
        <w:rPr>
          <w:sz w:val="28"/>
          <w:szCs w:val="28"/>
        </w:rPr>
        <w:t xml:space="preserve"> форм</w:t>
      </w:r>
      <w:r w:rsidR="004C637D" w:rsidRPr="00E37623">
        <w:rPr>
          <w:sz w:val="28"/>
          <w:szCs w:val="28"/>
        </w:rPr>
        <w:t>ы</w:t>
      </w:r>
      <w:r w:rsidRPr="00E37623">
        <w:rPr>
          <w:sz w:val="28"/>
          <w:szCs w:val="28"/>
        </w:rPr>
        <w:t xml:space="preserve"> электронных первичных учетных документов и электронных регистров бухгалтерского учета субъектами бухгалтерского учета бюджетной сферы </w:t>
      </w:r>
      <w:r w:rsidRPr="00E37623">
        <w:rPr>
          <w:color w:val="000000"/>
          <w:sz w:val="28"/>
          <w:szCs w:val="28"/>
        </w:rPr>
        <w:t xml:space="preserve">и методическими </w:t>
      </w:r>
      <w:hyperlink r:id="rId36" w:history="1">
        <w:r w:rsidRPr="00E37623">
          <w:rPr>
            <w:color w:val="000000"/>
            <w:sz w:val="28"/>
            <w:szCs w:val="28"/>
          </w:rPr>
          <w:t>указаниями</w:t>
        </w:r>
      </w:hyperlink>
      <w:r w:rsidRPr="00E37623">
        <w:rPr>
          <w:sz w:val="28"/>
          <w:szCs w:val="28"/>
        </w:rPr>
        <w:t xml:space="preserve"> по формированию и применению унифицированных форм электронных документов бухгалтерского учета при ведении бюджетного учета, бухгалтерского учета государственных (муниципальных) учреждений, утвержденными приказом № 61н</w:t>
      </w:r>
      <w:r w:rsidRPr="00E37623">
        <w:rPr>
          <w:color w:val="000000"/>
          <w:sz w:val="28"/>
          <w:szCs w:val="28"/>
        </w:rPr>
        <w:t xml:space="preserve"> и применяются Заказчиками и МКУ «ЦБУ» начиная с 01.01.2023 года </w:t>
      </w:r>
      <w:r w:rsidR="00576E35" w:rsidRPr="00E37623">
        <w:rPr>
          <w:color w:val="000000"/>
          <w:sz w:val="28"/>
          <w:szCs w:val="28"/>
        </w:rPr>
        <w:t xml:space="preserve">(часть </w:t>
      </w:r>
      <w:r w:rsidR="007A1E97" w:rsidRPr="00E37623">
        <w:rPr>
          <w:color w:val="000000"/>
          <w:sz w:val="28"/>
          <w:szCs w:val="28"/>
        </w:rPr>
        <w:t xml:space="preserve">форм </w:t>
      </w:r>
      <w:r w:rsidR="00576E35" w:rsidRPr="00E37623">
        <w:rPr>
          <w:color w:val="000000"/>
          <w:sz w:val="28"/>
          <w:szCs w:val="28"/>
        </w:rPr>
        <w:t xml:space="preserve">– с 01.01.2024 года) </w:t>
      </w:r>
      <w:r w:rsidRPr="00E37623">
        <w:rPr>
          <w:color w:val="000000"/>
          <w:sz w:val="28"/>
          <w:szCs w:val="28"/>
        </w:rPr>
        <w:t>при наличии организационно-технич</w:t>
      </w:r>
      <w:r w:rsidR="009C1525" w:rsidRPr="00E37623">
        <w:rPr>
          <w:color w:val="000000"/>
          <w:sz w:val="28"/>
          <w:szCs w:val="28"/>
        </w:rPr>
        <w:t>еской возможности в ЕИС УФХД ПК.</w:t>
      </w:r>
    </w:p>
    <w:p w:rsidR="00F85D45" w:rsidRPr="00E37623" w:rsidRDefault="009C1525" w:rsidP="00F85D45">
      <w:pPr>
        <w:autoSpaceDE w:val="0"/>
        <w:autoSpaceDN w:val="0"/>
        <w:adjustRightInd w:val="0"/>
        <w:ind w:firstLine="709"/>
        <w:jc w:val="both"/>
        <w:rPr>
          <w:sz w:val="28"/>
          <w:szCs w:val="28"/>
        </w:rPr>
      </w:pPr>
      <w:r w:rsidRPr="00E37623">
        <w:rPr>
          <w:color w:val="000000"/>
          <w:sz w:val="28"/>
          <w:szCs w:val="28"/>
        </w:rPr>
        <w:t>6.7. Не</w:t>
      </w:r>
      <w:r w:rsidR="00F85D45" w:rsidRPr="00E37623">
        <w:rPr>
          <w:color w:val="000000"/>
          <w:sz w:val="28"/>
          <w:szCs w:val="28"/>
        </w:rPr>
        <w:t xml:space="preserve">унифицированные формы первичных </w:t>
      </w:r>
      <w:r w:rsidR="005D032D" w:rsidRPr="00E37623">
        <w:rPr>
          <w:color w:val="000000"/>
          <w:sz w:val="28"/>
          <w:szCs w:val="28"/>
        </w:rPr>
        <w:t xml:space="preserve">учетных </w:t>
      </w:r>
      <w:r w:rsidR="00F85D45" w:rsidRPr="00E37623">
        <w:rPr>
          <w:color w:val="000000"/>
          <w:sz w:val="28"/>
          <w:szCs w:val="28"/>
        </w:rPr>
        <w:t>документов</w:t>
      </w:r>
      <w:r w:rsidR="00790009" w:rsidRPr="00E37623">
        <w:rPr>
          <w:color w:val="000000"/>
          <w:sz w:val="28"/>
          <w:szCs w:val="28"/>
        </w:rPr>
        <w:t>,</w:t>
      </w:r>
      <w:r w:rsidR="00F85D45" w:rsidRPr="00E37623">
        <w:rPr>
          <w:sz w:val="28"/>
          <w:szCs w:val="28"/>
        </w:rPr>
        <w:t xml:space="preserve"> </w:t>
      </w:r>
      <w:r w:rsidR="00F85D45" w:rsidRPr="00E37623">
        <w:rPr>
          <w:color w:val="000000"/>
          <w:sz w:val="28"/>
          <w:szCs w:val="28"/>
        </w:rPr>
        <w:t xml:space="preserve">утверждены настоящим Положением, согласно </w:t>
      </w:r>
      <w:r w:rsidR="00F85D45" w:rsidRPr="00E37623">
        <w:rPr>
          <w:sz w:val="28"/>
          <w:szCs w:val="28"/>
        </w:rPr>
        <w:t xml:space="preserve">приложению 4 к Положению о </w:t>
      </w:r>
      <w:r w:rsidR="00F85D45" w:rsidRPr="00E37623">
        <w:rPr>
          <w:bCs/>
          <w:sz w:val="28"/>
          <w:szCs w:val="28"/>
        </w:rPr>
        <w:t>единой учетной политике</w:t>
      </w:r>
      <w:r w:rsidR="00F85D45" w:rsidRPr="00E37623">
        <w:rPr>
          <w:sz w:val="28"/>
          <w:szCs w:val="28"/>
        </w:rPr>
        <w:t xml:space="preserve"> и содержат следующие обязательные реквизиты:</w:t>
      </w:r>
    </w:p>
    <w:p w:rsidR="00F85D45" w:rsidRPr="00E37623" w:rsidRDefault="00F85D45" w:rsidP="00F85D45">
      <w:pPr>
        <w:autoSpaceDE w:val="0"/>
        <w:autoSpaceDN w:val="0"/>
        <w:adjustRightInd w:val="0"/>
        <w:ind w:firstLine="709"/>
        <w:jc w:val="both"/>
        <w:rPr>
          <w:sz w:val="28"/>
          <w:szCs w:val="28"/>
        </w:rPr>
      </w:pPr>
      <w:r w:rsidRPr="00E37623">
        <w:rPr>
          <w:sz w:val="28"/>
          <w:szCs w:val="28"/>
        </w:rPr>
        <w:t>наименование документа;</w:t>
      </w:r>
    </w:p>
    <w:p w:rsidR="00F85D45" w:rsidRPr="00E37623" w:rsidRDefault="00F85D45" w:rsidP="00F85D45">
      <w:pPr>
        <w:autoSpaceDE w:val="0"/>
        <w:autoSpaceDN w:val="0"/>
        <w:adjustRightInd w:val="0"/>
        <w:ind w:firstLine="709"/>
        <w:jc w:val="both"/>
        <w:rPr>
          <w:sz w:val="28"/>
          <w:szCs w:val="28"/>
        </w:rPr>
      </w:pPr>
      <w:r w:rsidRPr="00E37623">
        <w:rPr>
          <w:sz w:val="28"/>
          <w:szCs w:val="28"/>
        </w:rPr>
        <w:t>дату составления документа;</w:t>
      </w:r>
    </w:p>
    <w:p w:rsidR="00F85D45" w:rsidRPr="00E37623" w:rsidRDefault="00F85D45" w:rsidP="00F85D45">
      <w:pPr>
        <w:autoSpaceDE w:val="0"/>
        <w:autoSpaceDN w:val="0"/>
        <w:adjustRightInd w:val="0"/>
        <w:ind w:firstLine="709"/>
        <w:jc w:val="both"/>
        <w:rPr>
          <w:sz w:val="28"/>
          <w:szCs w:val="28"/>
        </w:rPr>
      </w:pPr>
      <w:r w:rsidRPr="00E37623">
        <w:rPr>
          <w:sz w:val="28"/>
          <w:szCs w:val="28"/>
        </w:rPr>
        <w:t>наименование субъекта учета, составившего документ;</w:t>
      </w:r>
    </w:p>
    <w:p w:rsidR="00F85D45" w:rsidRPr="00E37623" w:rsidRDefault="00F85D45" w:rsidP="00F85D45">
      <w:pPr>
        <w:autoSpaceDE w:val="0"/>
        <w:autoSpaceDN w:val="0"/>
        <w:adjustRightInd w:val="0"/>
        <w:ind w:firstLine="709"/>
        <w:jc w:val="both"/>
        <w:rPr>
          <w:sz w:val="28"/>
          <w:szCs w:val="28"/>
        </w:rPr>
      </w:pPr>
      <w:r w:rsidRPr="00E37623">
        <w:rPr>
          <w:sz w:val="28"/>
          <w:szCs w:val="28"/>
        </w:rPr>
        <w:t>содержание факта хозяйственной жизни;</w:t>
      </w:r>
    </w:p>
    <w:p w:rsidR="00F85D45" w:rsidRPr="00E37623" w:rsidRDefault="00F85D45" w:rsidP="00F85D45">
      <w:pPr>
        <w:autoSpaceDE w:val="0"/>
        <w:autoSpaceDN w:val="0"/>
        <w:adjustRightInd w:val="0"/>
        <w:ind w:firstLine="709"/>
        <w:jc w:val="both"/>
        <w:rPr>
          <w:sz w:val="28"/>
          <w:szCs w:val="28"/>
        </w:rPr>
      </w:pPr>
      <w:r w:rsidRPr="00E37623">
        <w:rPr>
          <w:sz w:val="28"/>
          <w:szCs w:val="28"/>
        </w:rPr>
        <w:t>величина натурального и (или) денежного измерения факта хозяйственной жизни с указанием единиц измерения;</w:t>
      </w:r>
    </w:p>
    <w:p w:rsidR="00F85D45" w:rsidRPr="00E37623" w:rsidRDefault="00F85D45" w:rsidP="00F85D45">
      <w:pPr>
        <w:autoSpaceDE w:val="0"/>
        <w:autoSpaceDN w:val="0"/>
        <w:adjustRightInd w:val="0"/>
        <w:ind w:firstLine="709"/>
        <w:jc w:val="both"/>
        <w:rPr>
          <w:sz w:val="28"/>
          <w:szCs w:val="28"/>
        </w:rPr>
      </w:pPr>
      <w:r w:rsidRPr="00E37623">
        <w:rPr>
          <w:sz w:val="28"/>
          <w:szCs w:val="28"/>
        </w:rPr>
        <w:t xml:space="preserve">наименование должности, подпись лица (лиц), совершившего (совершивших) сделку, операцию и ответственного (ответственных) за </w:t>
      </w:r>
      <w:r w:rsidRPr="00E37623">
        <w:rPr>
          <w:sz w:val="28"/>
          <w:szCs w:val="28"/>
        </w:rPr>
        <w:lastRenderedPageBreak/>
        <w:t>правильность ее оформления, либо наименование должности лица (лиц), ответственного (ответственных) за оформление свершившегося события.</w:t>
      </w:r>
    </w:p>
    <w:p w:rsidR="00E570C9" w:rsidRPr="00E37623" w:rsidRDefault="00F85D45" w:rsidP="00185FBF">
      <w:pPr>
        <w:autoSpaceDE w:val="0"/>
        <w:autoSpaceDN w:val="0"/>
        <w:adjustRightInd w:val="0"/>
        <w:ind w:firstLine="709"/>
        <w:jc w:val="both"/>
        <w:rPr>
          <w:sz w:val="28"/>
          <w:szCs w:val="28"/>
        </w:rPr>
      </w:pPr>
      <w:r w:rsidRPr="00E37623">
        <w:rPr>
          <w:sz w:val="28"/>
          <w:szCs w:val="28"/>
        </w:rPr>
        <w:t>6.</w:t>
      </w:r>
      <w:r w:rsidR="00FE7217" w:rsidRPr="00E37623">
        <w:rPr>
          <w:sz w:val="28"/>
          <w:szCs w:val="28"/>
        </w:rPr>
        <w:t>8</w:t>
      </w:r>
      <w:r w:rsidRPr="00E37623">
        <w:rPr>
          <w:sz w:val="28"/>
          <w:szCs w:val="28"/>
        </w:rPr>
        <w:t xml:space="preserve">. </w:t>
      </w:r>
      <w:r w:rsidR="00E570C9" w:rsidRPr="00E37623">
        <w:rPr>
          <w:bCs/>
          <w:sz w:val="28"/>
          <w:szCs w:val="28"/>
        </w:rPr>
        <w:t xml:space="preserve">Бухгалтерская справка </w:t>
      </w:r>
      <w:hyperlink r:id="rId37" w:history="1">
        <w:r w:rsidR="00E570C9" w:rsidRPr="00E37623">
          <w:rPr>
            <w:bCs/>
            <w:sz w:val="28"/>
            <w:szCs w:val="28"/>
          </w:rPr>
          <w:t>(ф. 0504833)</w:t>
        </w:r>
      </w:hyperlink>
      <w:r w:rsidR="00A731E8" w:rsidRPr="00E37623">
        <w:rPr>
          <w:sz w:val="28"/>
          <w:szCs w:val="28"/>
        </w:rPr>
        <w:t xml:space="preserve"> </w:t>
      </w:r>
      <w:r w:rsidR="00E570C9" w:rsidRPr="00E37623">
        <w:rPr>
          <w:sz w:val="28"/>
          <w:szCs w:val="28"/>
        </w:rPr>
        <w:t>используется:</w:t>
      </w:r>
    </w:p>
    <w:p w:rsidR="00E570C9" w:rsidRPr="00E37623" w:rsidRDefault="00E570C9" w:rsidP="00185FBF">
      <w:pPr>
        <w:autoSpaceDE w:val="0"/>
        <w:autoSpaceDN w:val="0"/>
        <w:adjustRightInd w:val="0"/>
        <w:ind w:firstLine="709"/>
        <w:jc w:val="both"/>
        <w:rPr>
          <w:sz w:val="28"/>
          <w:szCs w:val="28"/>
        </w:rPr>
      </w:pPr>
      <w:r w:rsidRPr="00E37623">
        <w:rPr>
          <w:sz w:val="28"/>
          <w:szCs w:val="28"/>
        </w:rPr>
        <w:t>6.</w:t>
      </w:r>
      <w:r w:rsidR="00FE7217" w:rsidRPr="00E37623">
        <w:rPr>
          <w:sz w:val="28"/>
          <w:szCs w:val="28"/>
        </w:rPr>
        <w:t>8</w:t>
      </w:r>
      <w:r w:rsidRPr="00E37623">
        <w:rPr>
          <w:sz w:val="28"/>
          <w:szCs w:val="28"/>
        </w:rPr>
        <w:t>.1. при формировании первичного учетного документа в целях отражения операций, совершаемых в ходе ведения хозяйственной деятельности</w:t>
      </w:r>
      <w:r w:rsidR="00691406" w:rsidRPr="00E37623">
        <w:rPr>
          <w:sz w:val="28"/>
          <w:szCs w:val="28"/>
        </w:rPr>
        <w:t xml:space="preserve"> Заказчиков</w:t>
      </w:r>
      <w:r w:rsidRPr="00E37623">
        <w:rPr>
          <w:sz w:val="28"/>
          <w:szCs w:val="28"/>
        </w:rPr>
        <w:t>, для отражения которых не установлены унифицированные формы первичных учетных документов (формы электронных первичных учетных документов), операций, в результате которых не требуется представление плательщиком (физическим, юридическим лицом) первичного учетного документа для совершения факта хозяйственной жизни;</w:t>
      </w:r>
    </w:p>
    <w:p w:rsidR="00314ABB" w:rsidRPr="00E37623" w:rsidRDefault="00E570C9" w:rsidP="00691406">
      <w:pPr>
        <w:autoSpaceDE w:val="0"/>
        <w:autoSpaceDN w:val="0"/>
        <w:adjustRightInd w:val="0"/>
        <w:ind w:firstLine="539"/>
        <w:jc w:val="both"/>
        <w:rPr>
          <w:sz w:val="28"/>
          <w:szCs w:val="28"/>
        </w:rPr>
      </w:pPr>
      <w:r w:rsidRPr="00E37623">
        <w:rPr>
          <w:sz w:val="28"/>
          <w:szCs w:val="28"/>
        </w:rPr>
        <w:t>6.</w:t>
      </w:r>
      <w:r w:rsidR="00FE7217" w:rsidRPr="00E37623">
        <w:rPr>
          <w:sz w:val="28"/>
          <w:szCs w:val="28"/>
        </w:rPr>
        <w:t>8</w:t>
      </w:r>
      <w:r w:rsidRPr="00E37623">
        <w:rPr>
          <w:sz w:val="28"/>
          <w:szCs w:val="28"/>
        </w:rPr>
        <w:t>.2.</w:t>
      </w:r>
      <w:r w:rsidR="00A731E8" w:rsidRPr="00E37623">
        <w:rPr>
          <w:sz w:val="28"/>
          <w:szCs w:val="28"/>
        </w:rPr>
        <w:t xml:space="preserve"> </w:t>
      </w:r>
      <w:r w:rsidRPr="00E37623">
        <w:rPr>
          <w:sz w:val="28"/>
          <w:szCs w:val="28"/>
        </w:rPr>
        <w:t xml:space="preserve">при формировании бухгалтерского документа для отражения бухгалтерских записей на основании первичного учетного документа при передаче лицом, ответственным за оформление фактов хозяйственной жизни, первичных учетных документов в виде электронных документов, подписанных ЭЦП, при отсутствии возможности в оформленном первичном учетном документе заполнения раздела </w:t>
      </w:r>
      <w:r w:rsidR="00604456" w:rsidRPr="00E37623">
        <w:rPr>
          <w:sz w:val="28"/>
          <w:szCs w:val="28"/>
        </w:rPr>
        <w:t>«</w:t>
      </w:r>
      <w:r w:rsidRPr="00E37623">
        <w:rPr>
          <w:sz w:val="28"/>
          <w:szCs w:val="28"/>
        </w:rPr>
        <w:t>Отметка о принятии к учету</w:t>
      </w:r>
      <w:r w:rsidR="00604456" w:rsidRPr="00E37623">
        <w:rPr>
          <w:sz w:val="28"/>
          <w:szCs w:val="28"/>
        </w:rPr>
        <w:t>»</w:t>
      </w:r>
      <w:r w:rsidRPr="00E37623">
        <w:rPr>
          <w:sz w:val="28"/>
          <w:szCs w:val="28"/>
        </w:rPr>
        <w:t xml:space="preserve"> (при передаче полномочий по ведению бухгалтерского </w:t>
      </w:r>
      <w:r w:rsidR="00A731E8" w:rsidRPr="00E37623">
        <w:rPr>
          <w:sz w:val="28"/>
          <w:szCs w:val="28"/>
        </w:rPr>
        <w:t xml:space="preserve">(бюджетного) </w:t>
      </w:r>
      <w:r w:rsidRPr="00E37623">
        <w:rPr>
          <w:sz w:val="28"/>
          <w:szCs w:val="28"/>
        </w:rPr>
        <w:t xml:space="preserve">учета и формированию отчетности централизованной бухгалтерии), при отражении в бухгалтерском </w:t>
      </w:r>
      <w:r w:rsidR="00A731E8" w:rsidRPr="00E37623">
        <w:rPr>
          <w:sz w:val="28"/>
          <w:szCs w:val="28"/>
        </w:rPr>
        <w:t xml:space="preserve">(бюджетном) </w:t>
      </w:r>
      <w:r w:rsidRPr="00E37623">
        <w:rPr>
          <w:sz w:val="28"/>
          <w:szCs w:val="28"/>
        </w:rPr>
        <w:t>учете операций, связанных с исправлением ошибок, выявленных субъектом учета, проверяющим органом.</w:t>
      </w:r>
    </w:p>
    <w:p w:rsidR="00E570C9" w:rsidRPr="00E37623" w:rsidRDefault="00F6647A" w:rsidP="00691406">
      <w:pPr>
        <w:autoSpaceDE w:val="0"/>
        <w:autoSpaceDN w:val="0"/>
        <w:adjustRightInd w:val="0"/>
        <w:ind w:firstLine="539"/>
        <w:jc w:val="both"/>
        <w:rPr>
          <w:sz w:val="28"/>
          <w:szCs w:val="28"/>
        </w:rPr>
      </w:pPr>
      <w:hyperlink r:id="rId38" w:history="1">
        <w:r w:rsidR="00E570C9" w:rsidRPr="00E37623">
          <w:rPr>
            <w:sz w:val="28"/>
            <w:szCs w:val="28"/>
          </w:rPr>
          <w:t>Приказом</w:t>
        </w:r>
      </w:hyperlink>
      <w:r w:rsidR="00E570C9" w:rsidRPr="00E37623">
        <w:rPr>
          <w:sz w:val="28"/>
          <w:szCs w:val="28"/>
        </w:rPr>
        <w:t xml:space="preserve"> </w:t>
      </w:r>
      <w:r w:rsidR="00691406" w:rsidRPr="00E37623">
        <w:rPr>
          <w:sz w:val="28"/>
          <w:szCs w:val="28"/>
        </w:rPr>
        <w:t>№</w:t>
      </w:r>
      <w:r w:rsidR="00E570C9" w:rsidRPr="00E37623">
        <w:rPr>
          <w:sz w:val="28"/>
          <w:szCs w:val="28"/>
        </w:rPr>
        <w:t xml:space="preserve"> 52н предусмотрен порядок заполнения данной справки в зависимости от факта хозяйственной жизни, в отношении которого она составляется.</w:t>
      </w:r>
    </w:p>
    <w:p w:rsidR="00CC5F6E" w:rsidRPr="00E37623" w:rsidRDefault="00CC5F6E" w:rsidP="00CC5F6E">
      <w:pPr>
        <w:autoSpaceDE w:val="0"/>
        <w:autoSpaceDN w:val="0"/>
        <w:adjustRightInd w:val="0"/>
        <w:ind w:firstLine="540"/>
        <w:jc w:val="both"/>
        <w:rPr>
          <w:sz w:val="28"/>
          <w:szCs w:val="28"/>
        </w:rPr>
      </w:pPr>
      <w:r w:rsidRPr="00E37623">
        <w:rPr>
          <w:sz w:val="28"/>
          <w:szCs w:val="28"/>
        </w:rPr>
        <w:tab/>
        <w:t xml:space="preserve">6.9. В соответствии с </w:t>
      </w:r>
      <w:hyperlink r:id="rId39" w:history="1">
        <w:r w:rsidRPr="00E37623">
          <w:rPr>
            <w:color w:val="000000"/>
            <w:sz w:val="28"/>
            <w:szCs w:val="28"/>
          </w:rPr>
          <w:t>пунктом 32</w:t>
        </w:r>
      </w:hyperlink>
      <w:r w:rsidRPr="00E37623">
        <w:rPr>
          <w:color w:val="000000"/>
          <w:sz w:val="28"/>
          <w:szCs w:val="28"/>
        </w:rPr>
        <w:t xml:space="preserve"> ФСГС «</w:t>
      </w:r>
      <w:r w:rsidRPr="00E37623">
        <w:rPr>
          <w:sz w:val="28"/>
          <w:szCs w:val="28"/>
        </w:rPr>
        <w:t xml:space="preserve">Концептуальные основы» первичные (сводные) учетные документы, регистры бухгалтерского учета составляются в форме электронного документа, подписанного квалифицированной электронной подписью, либо в случаях, предусмотренных ФСГС </w:t>
      </w:r>
      <w:r w:rsidR="0032100A" w:rsidRPr="00E37623">
        <w:rPr>
          <w:sz w:val="28"/>
          <w:szCs w:val="28"/>
        </w:rPr>
        <w:t>«Концептуальные основы»</w:t>
      </w:r>
      <w:r w:rsidRPr="00E37623">
        <w:rPr>
          <w:sz w:val="28"/>
          <w:szCs w:val="28"/>
        </w:rPr>
        <w:t>, иными нормативными правовыми актами, регулирующими ведение бухгалтерского учета и составление бухгалтерской (финансовой) отчетности, простой электронной подписью (далее - электронный первичный учетный документ, электронный регистр, вместе - электронные документы), или на бумажном носителе в случае отсутствия возможности их формирования и хранения в виде электронных документов, а также в случае, если федеральными законами или принимаемыми в соответствии с ними нормативными правовыми актами установлено требование о необходимости составления (хранения) документа исключительно на бумажном носителе.</w:t>
      </w:r>
    </w:p>
    <w:p w:rsidR="00F85D45" w:rsidRPr="00E37623" w:rsidRDefault="00F85D45" w:rsidP="00F85D45">
      <w:pPr>
        <w:autoSpaceDE w:val="0"/>
        <w:autoSpaceDN w:val="0"/>
        <w:adjustRightInd w:val="0"/>
        <w:jc w:val="both"/>
        <w:rPr>
          <w:sz w:val="28"/>
          <w:szCs w:val="28"/>
        </w:rPr>
      </w:pPr>
      <w:r w:rsidRPr="00E37623">
        <w:rPr>
          <w:sz w:val="28"/>
          <w:szCs w:val="28"/>
        </w:rPr>
        <w:tab/>
        <w:t>6.1</w:t>
      </w:r>
      <w:r w:rsidR="00FE7217" w:rsidRPr="00E37623">
        <w:rPr>
          <w:sz w:val="28"/>
          <w:szCs w:val="28"/>
        </w:rPr>
        <w:t>0</w:t>
      </w:r>
      <w:r w:rsidRPr="00E37623">
        <w:rPr>
          <w:sz w:val="28"/>
          <w:szCs w:val="28"/>
        </w:rPr>
        <w:t xml:space="preserve">. В первичном учетном документе </w:t>
      </w:r>
      <w:r w:rsidR="005D032D" w:rsidRPr="00E37623">
        <w:rPr>
          <w:sz w:val="28"/>
          <w:szCs w:val="28"/>
        </w:rPr>
        <w:t xml:space="preserve">на бумажном носителе </w:t>
      </w:r>
      <w:r w:rsidRPr="00E37623">
        <w:rPr>
          <w:sz w:val="28"/>
          <w:szCs w:val="28"/>
        </w:rPr>
        <w:t>допускаются исправления, если иное не установлено федеральными законами или нормативными правовыми актами органов государственного регулирования бухгалтерского учета. Исправление в первичном учетном документе должно содержать дату исправления, а также подписи лиц, составивших документ, в котором произведено исправление, с указанием их фамилий и инициалов либо иных реквизитов, необходимых для идентификации этих лиц.</w:t>
      </w:r>
    </w:p>
    <w:p w:rsidR="00F85D45" w:rsidRPr="00E37623" w:rsidRDefault="00F85D45" w:rsidP="00F85D45">
      <w:pPr>
        <w:autoSpaceDE w:val="0"/>
        <w:autoSpaceDN w:val="0"/>
        <w:adjustRightInd w:val="0"/>
        <w:jc w:val="both"/>
        <w:rPr>
          <w:sz w:val="28"/>
          <w:szCs w:val="28"/>
        </w:rPr>
      </w:pPr>
      <w:r w:rsidRPr="00E37623">
        <w:rPr>
          <w:sz w:val="28"/>
          <w:szCs w:val="28"/>
        </w:rPr>
        <w:tab/>
        <w:t xml:space="preserve">Принятие </w:t>
      </w:r>
      <w:r w:rsidR="00314ABB" w:rsidRPr="00E37623">
        <w:rPr>
          <w:sz w:val="28"/>
          <w:szCs w:val="28"/>
        </w:rPr>
        <w:t xml:space="preserve">к бухгалтерскому (бюджетному) учету </w:t>
      </w:r>
      <w:r w:rsidRPr="00E37623">
        <w:rPr>
          <w:sz w:val="28"/>
          <w:szCs w:val="28"/>
        </w:rPr>
        <w:t>документов, оформляющих операции с наличными или безналичными денежными средствами, содержащие исправления, не допускается.</w:t>
      </w:r>
    </w:p>
    <w:p w:rsidR="00F85D45" w:rsidRPr="00E37623" w:rsidRDefault="00F85D45" w:rsidP="00F85D45">
      <w:pPr>
        <w:autoSpaceDE w:val="0"/>
        <w:autoSpaceDN w:val="0"/>
        <w:adjustRightInd w:val="0"/>
        <w:jc w:val="both"/>
        <w:rPr>
          <w:sz w:val="28"/>
          <w:szCs w:val="28"/>
        </w:rPr>
      </w:pPr>
      <w:r w:rsidRPr="00E37623">
        <w:rPr>
          <w:sz w:val="28"/>
          <w:szCs w:val="28"/>
        </w:rPr>
        <w:lastRenderedPageBreak/>
        <w:tab/>
        <w:t>6.1</w:t>
      </w:r>
      <w:r w:rsidR="00FE7217" w:rsidRPr="00E37623">
        <w:rPr>
          <w:sz w:val="28"/>
          <w:szCs w:val="28"/>
        </w:rPr>
        <w:t>1.</w:t>
      </w:r>
      <w:r w:rsidRPr="00E37623">
        <w:rPr>
          <w:sz w:val="28"/>
          <w:szCs w:val="28"/>
        </w:rPr>
        <w:t xml:space="preserve"> В случае, если в соответствии с законодательством Российской Федерации первичные учетные документы, в том числе в виде электронного документа, изымаются, копии изъятых документов, изготовленные в порядке, установленном законодательством Российской Федерации, включаются в документы</w:t>
      </w:r>
      <w:r w:rsidR="00314ABB" w:rsidRPr="00E37623">
        <w:rPr>
          <w:sz w:val="28"/>
          <w:szCs w:val="28"/>
        </w:rPr>
        <w:t xml:space="preserve"> бухгалтерского (бюджетного) учета</w:t>
      </w:r>
      <w:r w:rsidRPr="00E37623">
        <w:rPr>
          <w:sz w:val="28"/>
          <w:szCs w:val="28"/>
        </w:rPr>
        <w:t>.</w:t>
      </w:r>
      <w:r w:rsidR="00A731E8" w:rsidRPr="00E37623">
        <w:rPr>
          <w:sz w:val="28"/>
          <w:szCs w:val="28"/>
        </w:rPr>
        <w:t xml:space="preserve"> Копии документов, которые подлежат изъятию, изготавливают работники МКУ «ЦБУ» при условии, что </w:t>
      </w:r>
      <w:r w:rsidR="0073417F" w:rsidRPr="00E37623">
        <w:rPr>
          <w:sz w:val="28"/>
          <w:szCs w:val="28"/>
        </w:rPr>
        <w:t xml:space="preserve">оригиналы </w:t>
      </w:r>
      <w:r w:rsidR="00A731E8" w:rsidRPr="00E37623">
        <w:rPr>
          <w:sz w:val="28"/>
          <w:szCs w:val="28"/>
        </w:rPr>
        <w:t>документ</w:t>
      </w:r>
      <w:r w:rsidR="007579BC" w:rsidRPr="00E37623">
        <w:rPr>
          <w:sz w:val="28"/>
          <w:szCs w:val="28"/>
        </w:rPr>
        <w:t xml:space="preserve">ов находятся </w:t>
      </w:r>
      <w:r w:rsidR="0073417F" w:rsidRPr="00E37623">
        <w:rPr>
          <w:sz w:val="28"/>
          <w:szCs w:val="28"/>
        </w:rPr>
        <w:t xml:space="preserve">в МКУ «ЦБУ» и </w:t>
      </w:r>
      <w:r w:rsidR="00A731E8" w:rsidRPr="00E37623">
        <w:rPr>
          <w:sz w:val="28"/>
          <w:szCs w:val="28"/>
        </w:rPr>
        <w:t>не переданы в архив Заказчик</w:t>
      </w:r>
      <w:r w:rsidR="0076066B" w:rsidRPr="00E37623">
        <w:rPr>
          <w:sz w:val="28"/>
          <w:szCs w:val="28"/>
        </w:rPr>
        <w:t>а</w:t>
      </w:r>
      <w:r w:rsidR="00A731E8" w:rsidRPr="00E37623">
        <w:rPr>
          <w:sz w:val="28"/>
          <w:szCs w:val="28"/>
        </w:rPr>
        <w:t>.</w:t>
      </w:r>
    </w:p>
    <w:p w:rsidR="00F85D45" w:rsidRPr="00E37623" w:rsidRDefault="00F85D45" w:rsidP="00F85D45">
      <w:pPr>
        <w:autoSpaceDE w:val="0"/>
        <w:autoSpaceDN w:val="0"/>
        <w:adjustRightInd w:val="0"/>
        <w:ind w:firstLine="709"/>
        <w:jc w:val="both"/>
        <w:rPr>
          <w:sz w:val="28"/>
          <w:szCs w:val="28"/>
        </w:rPr>
      </w:pPr>
      <w:r w:rsidRPr="00E37623">
        <w:rPr>
          <w:sz w:val="28"/>
          <w:szCs w:val="28"/>
        </w:rPr>
        <w:t>6.1</w:t>
      </w:r>
      <w:r w:rsidR="00FE7217" w:rsidRPr="00E37623">
        <w:rPr>
          <w:sz w:val="28"/>
          <w:szCs w:val="28"/>
        </w:rPr>
        <w:t>2</w:t>
      </w:r>
      <w:r w:rsidRPr="00E37623">
        <w:rPr>
          <w:sz w:val="28"/>
          <w:szCs w:val="28"/>
        </w:rPr>
        <w:t xml:space="preserve">. Документы, которыми оформляются факты хозяйственной жизни с денежными средствами, принимаются к отражению </w:t>
      </w:r>
      <w:r w:rsidR="00BB0A14" w:rsidRPr="00E37623">
        <w:rPr>
          <w:sz w:val="28"/>
          <w:szCs w:val="28"/>
        </w:rPr>
        <w:t xml:space="preserve">в бухгалтерском (бюджетном) учете </w:t>
      </w:r>
      <w:r w:rsidRPr="00E37623">
        <w:rPr>
          <w:sz w:val="28"/>
          <w:szCs w:val="28"/>
        </w:rPr>
        <w:t>при наличии на документе подписей руководителя Заказчика и</w:t>
      </w:r>
      <w:r w:rsidR="00105A49" w:rsidRPr="00E37623">
        <w:rPr>
          <w:sz w:val="28"/>
          <w:szCs w:val="28"/>
        </w:rPr>
        <w:t>ли уполномоченных ими на то лиц</w:t>
      </w:r>
      <w:r w:rsidR="00A8586C" w:rsidRPr="00E37623">
        <w:rPr>
          <w:sz w:val="28"/>
          <w:szCs w:val="28"/>
        </w:rPr>
        <w:t>а</w:t>
      </w:r>
      <w:r w:rsidR="00105A49" w:rsidRPr="00E37623">
        <w:rPr>
          <w:sz w:val="28"/>
          <w:szCs w:val="28"/>
        </w:rPr>
        <w:t>,</w:t>
      </w:r>
      <w:r w:rsidR="0076066B" w:rsidRPr="00E37623">
        <w:rPr>
          <w:sz w:val="28"/>
          <w:szCs w:val="28"/>
        </w:rPr>
        <w:t xml:space="preserve"> </w:t>
      </w:r>
      <w:r w:rsidR="00105A49" w:rsidRPr="00E37623">
        <w:rPr>
          <w:sz w:val="28"/>
          <w:szCs w:val="28"/>
        </w:rPr>
        <w:t>главного бухгалтера МКУ «ЦБУ».</w:t>
      </w:r>
    </w:p>
    <w:p w:rsidR="00F85D45" w:rsidRPr="00E37623" w:rsidRDefault="00F85D45" w:rsidP="00F85D45">
      <w:pPr>
        <w:autoSpaceDE w:val="0"/>
        <w:autoSpaceDN w:val="0"/>
        <w:adjustRightInd w:val="0"/>
        <w:ind w:firstLine="709"/>
        <w:jc w:val="both"/>
        <w:rPr>
          <w:sz w:val="28"/>
          <w:szCs w:val="28"/>
        </w:rPr>
      </w:pPr>
      <w:r w:rsidRPr="00E37623">
        <w:rPr>
          <w:sz w:val="28"/>
          <w:szCs w:val="28"/>
        </w:rPr>
        <w:t xml:space="preserve">Без подписи </w:t>
      </w:r>
      <w:r w:rsidR="0076066B" w:rsidRPr="00E37623">
        <w:rPr>
          <w:sz w:val="28"/>
          <w:szCs w:val="28"/>
        </w:rPr>
        <w:t>руководителя Заказчика</w:t>
      </w:r>
      <w:r w:rsidRPr="00E37623">
        <w:rPr>
          <w:sz w:val="28"/>
          <w:szCs w:val="28"/>
        </w:rPr>
        <w:t xml:space="preserve"> или уполномоченного им на то лиц</w:t>
      </w:r>
      <w:r w:rsidR="00A8586C" w:rsidRPr="00E37623">
        <w:rPr>
          <w:sz w:val="28"/>
          <w:szCs w:val="28"/>
        </w:rPr>
        <w:t>а</w:t>
      </w:r>
      <w:r w:rsidR="0076066B" w:rsidRPr="00E37623">
        <w:rPr>
          <w:sz w:val="28"/>
          <w:szCs w:val="28"/>
        </w:rPr>
        <w:t>, главного бухгалтера МКУ «ЦБУ»</w:t>
      </w:r>
      <w:r w:rsidRPr="00E37623">
        <w:rPr>
          <w:sz w:val="28"/>
          <w:szCs w:val="28"/>
        </w:rPr>
        <w:t xml:space="preserve"> денежные и расчетные документы, документы, оформляющие финансовые вложения к исполнению и бухгалтерскому </w:t>
      </w:r>
      <w:r w:rsidR="00C90F67" w:rsidRPr="00E37623">
        <w:rPr>
          <w:sz w:val="28"/>
          <w:szCs w:val="28"/>
        </w:rPr>
        <w:t xml:space="preserve">(бюджетному) </w:t>
      </w:r>
      <w:r w:rsidRPr="00E37623">
        <w:rPr>
          <w:sz w:val="28"/>
          <w:szCs w:val="28"/>
        </w:rPr>
        <w:t>учету не принимаются.</w:t>
      </w:r>
    </w:p>
    <w:p w:rsidR="00F85D45" w:rsidRPr="00E37623" w:rsidRDefault="00F85D45" w:rsidP="00F85D45">
      <w:pPr>
        <w:autoSpaceDE w:val="0"/>
        <w:autoSpaceDN w:val="0"/>
        <w:adjustRightInd w:val="0"/>
        <w:ind w:firstLine="709"/>
        <w:jc w:val="both"/>
        <w:rPr>
          <w:sz w:val="28"/>
          <w:szCs w:val="28"/>
        </w:rPr>
      </w:pPr>
      <w:r w:rsidRPr="00E37623">
        <w:rPr>
          <w:sz w:val="28"/>
          <w:szCs w:val="28"/>
        </w:rPr>
        <w:t xml:space="preserve">Указанные документы, не содержащие подписи </w:t>
      </w:r>
      <w:r w:rsidR="00C90F67" w:rsidRPr="00E37623">
        <w:rPr>
          <w:sz w:val="28"/>
          <w:szCs w:val="28"/>
        </w:rPr>
        <w:t xml:space="preserve">руководителя Заказчика </w:t>
      </w:r>
      <w:r w:rsidRPr="00E37623">
        <w:rPr>
          <w:sz w:val="28"/>
          <w:szCs w:val="28"/>
        </w:rPr>
        <w:t xml:space="preserve">или уполномоченного на то лица, </w:t>
      </w:r>
      <w:r w:rsidR="00C90F67" w:rsidRPr="00E37623">
        <w:rPr>
          <w:sz w:val="28"/>
          <w:szCs w:val="28"/>
        </w:rPr>
        <w:t>главного бухгалтера МКУ</w:t>
      </w:r>
      <w:r w:rsidR="00A8586C" w:rsidRPr="00E37623">
        <w:rPr>
          <w:sz w:val="28"/>
          <w:szCs w:val="28"/>
        </w:rPr>
        <w:t xml:space="preserve"> «</w:t>
      </w:r>
      <w:r w:rsidR="00C90F67" w:rsidRPr="00E37623">
        <w:rPr>
          <w:sz w:val="28"/>
          <w:szCs w:val="28"/>
        </w:rPr>
        <w:t xml:space="preserve">ЦБУ» </w:t>
      </w:r>
      <w:r w:rsidRPr="00E37623">
        <w:rPr>
          <w:sz w:val="28"/>
          <w:szCs w:val="28"/>
        </w:rPr>
        <w:t>в случаях разногласий между руководителем Заказчика и главным</w:t>
      </w:r>
      <w:r w:rsidR="00C90F67" w:rsidRPr="00E37623">
        <w:rPr>
          <w:sz w:val="28"/>
          <w:szCs w:val="28"/>
        </w:rPr>
        <w:t xml:space="preserve"> </w:t>
      </w:r>
      <w:r w:rsidRPr="00E37623">
        <w:rPr>
          <w:sz w:val="28"/>
          <w:szCs w:val="28"/>
        </w:rPr>
        <w:t>бухгалтером</w:t>
      </w:r>
      <w:r w:rsidR="00A8586C" w:rsidRPr="00E37623">
        <w:rPr>
          <w:sz w:val="28"/>
          <w:szCs w:val="28"/>
        </w:rPr>
        <w:t xml:space="preserve"> МКУ «ЦБУ»</w:t>
      </w:r>
      <w:r w:rsidR="00C90F67" w:rsidRPr="00E37623">
        <w:rPr>
          <w:sz w:val="28"/>
          <w:szCs w:val="28"/>
        </w:rPr>
        <w:t xml:space="preserve"> </w:t>
      </w:r>
      <w:r w:rsidRPr="00E37623">
        <w:rPr>
          <w:sz w:val="28"/>
          <w:szCs w:val="28"/>
        </w:rPr>
        <w:t xml:space="preserve">по осуществлению отдельных фактов хозяйственной жизни, принимаются к исполнению и отражению </w:t>
      </w:r>
      <w:r w:rsidR="00BB0A14" w:rsidRPr="00E37623">
        <w:rPr>
          <w:sz w:val="28"/>
          <w:szCs w:val="28"/>
        </w:rPr>
        <w:t xml:space="preserve">в бухгалтерском (бюджетном) учете </w:t>
      </w:r>
      <w:r w:rsidRPr="00E37623">
        <w:rPr>
          <w:sz w:val="28"/>
          <w:szCs w:val="28"/>
        </w:rPr>
        <w:t>с письменного распоряжения руководителя Заказчика, который несет ответственность, предусмотренную законодательством Российской Федерации.</w:t>
      </w:r>
    </w:p>
    <w:p w:rsidR="00F85D45" w:rsidRPr="00E37623" w:rsidRDefault="00F85D45" w:rsidP="00F85D45">
      <w:pPr>
        <w:autoSpaceDE w:val="0"/>
        <w:autoSpaceDN w:val="0"/>
        <w:adjustRightInd w:val="0"/>
        <w:ind w:firstLine="709"/>
        <w:jc w:val="both"/>
        <w:rPr>
          <w:color w:val="000000"/>
          <w:sz w:val="28"/>
          <w:szCs w:val="28"/>
        </w:rPr>
      </w:pPr>
      <w:r w:rsidRPr="00E37623">
        <w:rPr>
          <w:sz w:val="28"/>
          <w:szCs w:val="28"/>
        </w:rPr>
        <w:t>6.1</w:t>
      </w:r>
      <w:r w:rsidR="00FE7217" w:rsidRPr="00E37623">
        <w:rPr>
          <w:sz w:val="28"/>
          <w:szCs w:val="28"/>
        </w:rPr>
        <w:t>3</w:t>
      </w:r>
      <w:r w:rsidRPr="00E37623">
        <w:rPr>
          <w:sz w:val="28"/>
          <w:szCs w:val="28"/>
        </w:rPr>
        <w:t>.</w:t>
      </w:r>
      <w:r w:rsidRPr="00E37623">
        <w:rPr>
          <w:color w:val="000000"/>
          <w:sz w:val="28"/>
          <w:szCs w:val="28"/>
        </w:rPr>
        <w:t xml:space="preserve"> Записи в первичных документах должны производиться чернилами, пастой шариковых, гелиевых ручек, при помощи компьютерной техники и иными средствами механизации, обеспечивающими сохранность этих записей в течение времени, установленного для их хранения в архиве. Запрещается использовать для записей простой карандаш. Свободные строки в первичных документах подлежат обязательному прочерку.</w:t>
      </w:r>
    </w:p>
    <w:p w:rsidR="00F85D45" w:rsidRPr="00E37623" w:rsidRDefault="00F85D45" w:rsidP="00A20C1A">
      <w:pPr>
        <w:autoSpaceDE w:val="0"/>
        <w:autoSpaceDN w:val="0"/>
        <w:adjustRightInd w:val="0"/>
        <w:ind w:firstLine="709"/>
        <w:jc w:val="both"/>
        <w:rPr>
          <w:sz w:val="28"/>
          <w:szCs w:val="28"/>
        </w:rPr>
      </w:pPr>
      <w:r w:rsidRPr="00E37623">
        <w:rPr>
          <w:color w:val="000000"/>
          <w:sz w:val="28"/>
          <w:szCs w:val="28"/>
        </w:rPr>
        <w:t>6.1</w:t>
      </w:r>
      <w:r w:rsidR="00FE7217" w:rsidRPr="00E37623">
        <w:rPr>
          <w:color w:val="000000"/>
          <w:sz w:val="28"/>
          <w:szCs w:val="28"/>
        </w:rPr>
        <w:t>4</w:t>
      </w:r>
      <w:r w:rsidR="000977AC" w:rsidRPr="00E37623">
        <w:rPr>
          <w:color w:val="000000"/>
          <w:sz w:val="28"/>
          <w:szCs w:val="28"/>
        </w:rPr>
        <w:t xml:space="preserve">. </w:t>
      </w:r>
      <w:r w:rsidR="000977AC" w:rsidRPr="00E37623">
        <w:rPr>
          <w:sz w:val="28"/>
          <w:szCs w:val="28"/>
        </w:rPr>
        <w:t>Перечень лиц, имеющих право подписи первичных учетных документов Заказчиков, утверждается распоряжением (приказом) Заказчика (п. п. 6, 7 ч. 2 ст. 9 Закона № 402-ФЗ, п. 26 ФСГС «Концептуальные основы»):</w:t>
      </w:r>
    </w:p>
    <w:p w:rsidR="00F85D45" w:rsidRPr="00E37623" w:rsidRDefault="00F85D45" w:rsidP="00F85D45">
      <w:pPr>
        <w:autoSpaceDE w:val="0"/>
        <w:autoSpaceDN w:val="0"/>
        <w:adjustRightInd w:val="0"/>
        <w:ind w:firstLine="709"/>
        <w:jc w:val="both"/>
        <w:rPr>
          <w:color w:val="000000"/>
          <w:sz w:val="28"/>
          <w:szCs w:val="28"/>
        </w:rPr>
      </w:pPr>
      <w:r w:rsidRPr="00E37623">
        <w:rPr>
          <w:color w:val="000000"/>
          <w:sz w:val="28"/>
          <w:szCs w:val="28"/>
        </w:rPr>
        <w:t>6.1</w:t>
      </w:r>
      <w:r w:rsidR="00FE7217" w:rsidRPr="00E37623">
        <w:rPr>
          <w:color w:val="000000"/>
          <w:sz w:val="28"/>
          <w:szCs w:val="28"/>
        </w:rPr>
        <w:t>4</w:t>
      </w:r>
      <w:r w:rsidRPr="00E37623">
        <w:rPr>
          <w:color w:val="000000"/>
          <w:sz w:val="28"/>
          <w:szCs w:val="28"/>
        </w:rPr>
        <w:t>.1. отчеты по расходованию материальных запасов, акты на списание материальных запасов оформляет и подписывает ответственный специалист Заказчика, с которым заключен договор о материальной ответственности. Отчеты, акты утверждает</w:t>
      </w:r>
      <w:r w:rsidR="00790009" w:rsidRPr="00E37623">
        <w:rPr>
          <w:color w:val="000000"/>
          <w:sz w:val="28"/>
          <w:szCs w:val="28"/>
        </w:rPr>
        <w:t xml:space="preserve"> руководитель Заказчика или уполномоченное им лицо.</w:t>
      </w:r>
    </w:p>
    <w:p w:rsidR="00F85D45" w:rsidRPr="00E37623" w:rsidRDefault="00F85D45" w:rsidP="00F85D45">
      <w:pPr>
        <w:autoSpaceDE w:val="0"/>
        <w:autoSpaceDN w:val="0"/>
        <w:adjustRightInd w:val="0"/>
        <w:ind w:firstLine="709"/>
        <w:jc w:val="both"/>
        <w:rPr>
          <w:color w:val="000000"/>
          <w:sz w:val="28"/>
          <w:szCs w:val="28"/>
        </w:rPr>
      </w:pPr>
      <w:r w:rsidRPr="00E37623">
        <w:rPr>
          <w:color w:val="000000"/>
          <w:sz w:val="28"/>
          <w:szCs w:val="28"/>
        </w:rPr>
        <w:t>6.1</w:t>
      </w:r>
      <w:r w:rsidR="00FE7217" w:rsidRPr="00E37623">
        <w:rPr>
          <w:color w:val="000000"/>
          <w:sz w:val="28"/>
          <w:szCs w:val="28"/>
        </w:rPr>
        <w:t>4</w:t>
      </w:r>
      <w:r w:rsidRPr="00E37623">
        <w:rPr>
          <w:color w:val="000000"/>
          <w:sz w:val="28"/>
          <w:szCs w:val="28"/>
        </w:rPr>
        <w:t>.2. финансовые отчеты (</w:t>
      </w:r>
      <w:r w:rsidR="00767A8F" w:rsidRPr="00E37623">
        <w:rPr>
          <w:color w:val="000000"/>
          <w:sz w:val="28"/>
          <w:szCs w:val="28"/>
        </w:rPr>
        <w:t xml:space="preserve">отчет о расходах подотчетного лица </w:t>
      </w:r>
      <w:r w:rsidRPr="00E37623">
        <w:rPr>
          <w:color w:val="000000"/>
          <w:sz w:val="28"/>
          <w:szCs w:val="28"/>
        </w:rPr>
        <w:t xml:space="preserve">и др.) утверждает руководитель Заказчика или </w:t>
      </w:r>
      <w:r w:rsidR="00790009" w:rsidRPr="00E37623">
        <w:rPr>
          <w:color w:val="000000"/>
          <w:sz w:val="28"/>
          <w:szCs w:val="28"/>
        </w:rPr>
        <w:t xml:space="preserve">уполномоченное им </w:t>
      </w:r>
      <w:r w:rsidRPr="00E37623">
        <w:rPr>
          <w:color w:val="000000"/>
          <w:sz w:val="28"/>
          <w:szCs w:val="28"/>
        </w:rPr>
        <w:t>лицо</w:t>
      </w:r>
      <w:r w:rsidR="00790009" w:rsidRPr="00E37623">
        <w:rPr>
          <w:color w:val="000000"/>
          <w:sz w:val="28"/>
          <w:szCs w:val="28"/>
        </w:rPr>
        <w:t>.</w:t>
      </w:r>
      <w:r w:rsidRPr="00E37623">
        <w:rPr>
          <w:color w:val="000000"/>
          <w:sz w:val="28"/>
          <w:szCs w:val="28"/>
        </w:rPr>
        <w:t xml:space="preserve"> Отчеты подлежат утверждению после подписи ответственного исполнителя и (или) руководителя структурного подразделения</w:t>
      </w:r>
      <w:r w:rsidR="00D34ED5" w:rsidRPr="00E37623">
        <w:rPr>
          <w:color w:val="000000"/>
          <w:sz w:val="28"/>
          <w:szCs w:val="28"/>
        </w:rPr>
        <w:t>,</w:t>
      </w:r>
      <w:r w:rsidRPr="00E37623">
        <w:rPr>
          <w:color w:val="000000"/>
          <w:sz w:val="28"/>
          <w:szCs w:val="28"/>
        </w:rPr>
        <w:t xml:space="preserve"> ответственного исполнителя</w:t>
      </w:r>
      <w:r w:rsidR="00790009" w:rsidRPr="00E37623">
        <w:rPr>
          <w:color w:val="000000"/>
          <w:sz w:val="28"/>
          <w:szCs w:val="28"/>
        </w:rPr>
        <w:t xml:space="preserve"> Заказчика</w:t>
      </w:r>
      <w:r w:rsidRPr="00E37623">
        <w:rPr>
          <w:color w:val="000000"/>
          <w:sz w:val="28"/>
          <w:szCs w:val="28"/>
        </w:rPr>
        <w:t>, удостоверяющей свершения факта хозяйственной жизни, предварительной проверки на правильность и полноту заполнения.</w:t>
      </w:r>
    </w:p>
    <w:p w:rsidR="00707078" w:rsidRPr="00E37623" w:rsidRDefault="00FD1253" w:rsidP="00F85D45">
      <w:pPr>
        <w:autoSpaceDE w:val="0"/>
        <w:autoSpaceDN w:val="0"/>
        <w:adjustRightInd w:val="0"/>
        <w:ind w:firstLine="709"/>
        <w:jc w:val="both"/>
        <w:rPr>
          <w:color w:val="000000"/>
          <w:sz w:val="28"/>
          <w:szCs w:val="28"/>
        </w:rPr>
      </w:pPr>
      <w:r w:rsidRPr="00E37623">
        <w:rPr>
          <w:color w:val="000000"/>
          <w:sz w:val="28"/>
          <w:szCs w:val="28"/>
        </w:rPr>
        <w:t xml:space="preserve">МКУ «ЦБУ» обеспечивает сохранность документов, передаваемых Заказчиком </w:t>
      </w:r>
      <w:r w:rsidR="00AC12A1" w:rsidRPr="00E37623">
        <w:rPr>
          <w:color w:val="000000"/>
          <w:sz w:val="28"/>
          <w:szCs w:val="28"/>
        </w:rPr>
        <w:t xml:space="preserve">на бумажных носителях </w:t>
      </w:r>
      <w:r w:rsidRPr="00E37623">
        <w:rPr>
          <w:color w:val="000000"/>
          <w:sz w:val="28"/>
          <w:szCs w:val="28"/>
        </w:rPr>
        <w:t>в соответствии с Соглашением об оказании услуг по ведению бухгалтерского (бюджетного), налогового, статистического учета и составлению отчетности (далее – Соглашение) до момента их возвращения Заказчику</w:t>
      </w:r>
      <w:r w:rsidR="00546DDC" w:rsidRPr="00E37623">
        <w:rPr>
          <w:color w:val="000000"/>
          <w:sz w:val="28"/>
          <w:szCs w:val="28"/>
        </w:rPr>
        <w:t>.</w:t>
      </w:r>
      <w:r w:rsidRPr="00E37623">
        <w:rPr>
          <w:color w:val="000000"/>
          <w:sz w:val="28"/>
          <w:szCs w:val="28"/>
        </w:rPr>
        <w:t xml:space="preserve"> </w:t>
      </w:r>
    </w:p>
    <w:p w:rsidR="007F6E3B" w:rsidRPr="00E37623" w:rsidRDefault="007F6E3B" w:rsidP="007F6E3B">
      <w:pPr>
        <w:autoSpaceDE w:val="0"/>
        <w:autoSpaceDN w:val="0"/>
        <w:adjustRightInd w:val="0"/>
        <w:ind w:firstLine="567"/>
        <w:jc w:val="both"/>
        <w:rPr>
          <w:color w:val="000000"/>
          <w:sz w:val="28"/>
          <w:szCs w:val="28"/>
        </w:rPr>
      </w:pPr>
      <w:r w:rsidRPr="00E37623">
        <w:rPr>
          <w:color w:val="000000"/>
          <w:sz w:val="28"/>
          <w:szCs w:val="28"/>
        </w:rPr>
        <w:lastRenderedPageBreak/>
        <w:t xml:space="preserve">Хранение первичных (сводных) учетных документов, регистров </w:t>
      </w:r>
      <w:r w:rsidR="004F167D" w:rsidRPr="00E37623">
        <w:rPr>
          <w:sz w:val="28"/>
          <w:szCs w:val="28"/>
        </w:rPr>
        <w:t>бухгалтерского (бюджетного) учета</w:t>
      </w:r>
      <w:r w:rsidR="004F167D" w:rsidRPr="00E37623">
        <w:rPr>
          <w:color w:val="000000"/>
          <w:sz w:val="28"/>
          <w:szCs w:val="28"/>
        </w:rPr>
        <w:t xml:space="preserve"> </w:t>
      </w:r>
      <w:r w:rsidRPr="00E37623">
        <w:rPr>
          <w:color w:val="000000"/>
          <w:sz w:val="28"/>
          <w:szCs w:val="28"/>
        </w:rPr>
        <w:t xml:space="preserve">и </w:t>
      </w:r>
      <w:r w:rsidR="004F167D" w:rsidRPr="00E37623">
        <w:rPr>
          <w:sz w:val="28"/>
          <w:szCs w:val="28"/>
        </w:rPr>
        <w:t xml:space="preserve">бухгалтерской (бюджетной, </w:t>
      </w:r>
      <w:r w:rsidRPr="00E37623">
        <w:rPr>
          <w:color w:val="000000"/>
          <w:sz w:val="28"/>
          <w:szCs w:val="28"/>
        </w:rPr>
        <w:t xml:space="preserve">финансовой) отчетности организуется руководителем Заказчика </w:t>
      </w:r>
      <w:r w:rsidR="00AF3283" w:rsidRPr="00E37623">
        <w:rPr>
          <w:color w:val="000000"/>
          <w:sz w:val="28"/>
          <w:szCs w:val="28"/>
        </w:rPr>
        <w:t>(</w:t>
      </w:r>
      <w:r w:rsidRPr="00E37623">
        <w:rPr>
          <w:color w:val="000000"/>
          <w:sz w:val="28"/>
          <w:szCs w:val="28"/>
        </w:rPr>
        <w:t>п</w:t>
      </w:r>
      <w:r w:rsidR="008E0F9D" w:rsidRPr="00E37623">
        <w:rPr>
          <w:color w:val="000000"/>
          <w:sz w:val="28"/>
          <w:szCs w:val="28"/>
        </w:rPr>
        <w:t>.</w:t>
      </w:r>
      <w:r w:rsidRPr="00E37623">
        <w:rPr>
          <w:color w:val="000000"/>
          <w:sz w:val="28"/>
          <w:szCs w:val="28"/>
        </w:rPr>
        <w:t xml:space="preserve"> 14 Инструкции № 157н</w:t>
      </w:r>
      <w:r w:rsidR="00AF3283" w:rsidRPr="00E37623">
        <w:rPr>
          <w:color w:val="000000"/>
          <w:sz w:val="28"/>
          <w:szCs w:val="28"/>
        </w:rPr>
        <w:t>)</w:t>
      </w:r>
      <w:r w:rsidRPr="00E37623">
        <w:rPr>
          <w:color w:val="000000"/>
          <w:sz w:val="28"/>
          <w:szCs w:val="28"/>
        </w:rPr>
        <w:t>.</w:t>
      </w:r>
      <w:r w:rsidR="00AF3283" w:rsidRPr="00E37623">
        <w:rPr>
          <w:color w:val="000000"/>
          <w:sz w:val="28"/>
          <w:szCs w:val="28"/>
        </w:rPr>
        <w:t xml:space="preserve"> </w:t>
      </w:r>
      <w:r w:rsidR="008E0F9D" w:rsidRPr="00E37623">
        <w:rPr>
          <w:color w:val="000000"/>
          <w:sz w:val="28"/>
          <w:szCs w:val="28"/>
        </w:rPr>
        <w:t>МКУ «ЦБУ» п</w:t>
      </w:r>
      <w:r w:rsidR="00AF3283" w:rsidRPr="00E37623">
        <w:rPr>
          <w:color w:val="000000"/>
          <w:sz w:val="28"/>
          <w:szCs w:val="28"/>
        </w:rPr>
        <w:t xml:space="preserve">ри передаче документов </w:t>
      </w:r>
      <w:r w:rsidR="004F167D" w:rsidRPr="00E37623">
        <w:rPr>
          <w:sz w:val="28"/>
          <w:szCs w:val="28"/>
        </w:rPr>
        <w:t xml:space="preserve">бюджетного (бухгалтерского) </w:t>
      </w:r>
      <w:r w:rsidR="008E0F9D" w:rsidRPr="00E37623">
        <w:rPr>
          <w:color w:val="000000"/>
          <w:sz w:val="28"/>
          <w:szCs w:val="28"/>
        </w:rPr>
        <w:t>в архив Заказчиков</w:t>
      </w:r>
      <w:r w:rsidR="00AF3283" w:rsidRPr="00E37623">
        <w:rPr>
          <w:color w:val="000000"/>
          <w:sz w:val="28"/>
          <w:szCs w:val="28"/>
        </w:rPr>
        <w:t xml:space="preserve"> </w:t>
      </w:r>
      <w:r w:rsidR="008E0F9D" w:rsidRPr="00E37623">
        <w:rPr>
          <w:color w:val="000000"/>
          <w:sz w:val="28"/>
          <w:szCs w:val="28"/>
        </w:rPr>
        <w:t>осуществляет передачу следующих регистров</w:t>
      </w:r>
      <w:r w:rsidR="00AF3283" w:rsidRPr="00E37623">
        <w:rPr>
          <w:color w:val="000000"/>
          <w:sz w:val="28"/>
          <w:szCs w:val="28"/>
        </w:rPr>
        <w:t xml:space="preserve"> – журнал</w:t>
      </w:r>
      <w:r w:rsidR="008E0F9D" w:rsidRPr="00E37623">
        <w:rPr>
          <w:color w:val="000000"/>
          <w:sz w:val="28"/>
          <w:szCs w:val="28"/>
        </w:rPr>
        <w:t>ов</w:t>
      </w:r>
      <w:r w:rsidR="00AF3283" w:rsidRPr="00E37623">
        <w:rPr>
          <w:color w:val="000000"/>
          <w:sz w:val="28"/>
          <w:szCs w:val="28"/>
        </w:rPr>
        <w:t xml:space="preserve"> операций и бухгалтерски</w:t>
      </w:r>
      <w:r w:rsidR="008E0F9D" w:rsidRPr="00E37623">
        <w:rPr>
          <w:color w:val="000000"/>
          <w:sz w:val="28"/>
          <w:szCs w:val="28"/>
        </w:rPr>
        <w:t>х</w:t>
      </w:r>
      <w:r w:rsidR="00AF3283" w:rsidRPr="00E37623">
        <w:rPr>
          <w:color w:val="000000"/>
          <w:sz w:val="28"/>
          <w:szCs w:val="28"/>
        </w:rPr>
        <w:t xml:space="preserve"> справ</w:t>
      </w:r>
      <w:r w:rsidR="008E0F9D" w:rsidRPr="00E37623">
        <w:rPr>
          <w:color w:val="000000"/>
          <w:sz w:val="28"/>
          <w:szCs w:val="28"/>
        </w:rPr>
        <w:t>ок</w:t>
      </w:r>
      <w:r w:rsidR="00AF3283" w:rsidRPr="00E37623">
        <w:rPr>
          <w:color w:val="000000"/>
          <w:sz w:val="28"/>
          <w:szCs w:val="28"/>
        </w:rPr>
        <w:t xml:space="preserve"> к ним. Заказчики обеспечивают хранение первичных (сводных) учетных документов, согласно номенклатуре дел, утвержденной руководителем Заказчика или уполномоченным им лицом.</w:t>
      </w:r>
    </w:p>
    <w:p w:rsidR="00AC12A1" w:rsidRPr="00E37623" w:rsidRDefault="00AC12A1" w:rsidP="00AC12A1">
      <w:pPr>
        <w:autoSpaceDE w:val="0"/>
        <w:autoSpaceDN w:val="0"/>
        <w:adjustRightInd w:val="0"/>
        <w:ind w:firstLine="540"/>
        <w:jc w:val="both"/>
        <w:rPr>
          <w:sz w:val="28"/>
          <w:szCs w:val="28"/>
        </w:rPr>
      </w:pPr>
      <w:r w:rsidRPr="00E37623">
        <w:rPr>
          <w:sz w:val="28"/>
          <w:szCs w:val="28"/>
        </w:rPr>
        <w:t xml:space="preserve">Учитывая, что передача ведения </w:t>
      </w:r>
      <w:r w:rsidR="004F167D" w:rsidRPr="00E37623">
        <w:rPr>
          <w:sz w:val="28"/>
          <w:szCs w:val="28"/>
        </w:rPr>
        <w:t xml:space="preserve">бухгалтерского (бюджетного) </w:t>
      </w:r>
      <w:r w:rsidRPr="00E37623">
        <w:rPr>
          <w:sz w:val="28"/>
          <w:szCs w:val="28"/>
        </w:rPr>
        <w:t xml:space="preserve">учета МКУ «ЦБУ» предполагается в целях оптимизации процесса ведения бухгалтерского учета, повышения оперативности и качества формирования информации о результатах деятельности </w:t>
      </w:r>
      <w:r w:rsidR="00546DDC" w:rsidRPr="00E37623">
        <w:rPr>
          <w:sz w:val="28"/>
          <w:szCs w:val="28"/>
        </w:rPr>
        <w:t>Заказчика</w:t>
      </w:r>
      <w:r w:rsidRPr="00E37623">
        <w:rPr>
          <w:sz w:val="28"/>
          <w:szCs w:val="28"/>
        </w:rPr>
        <w:t>, взаимодействие между Заказчиком, переда</w:t>
      </w:r>
      <w:r w:rsidR="00546DDC" w:rsidRPr="00E37623">
        <w:rPr>
          <w:sz w:val="28"/>
          <w:szCs w:val="28"/>
        </w:rPr>
        <w:t>вшим</w:t>
      </w:r>
      <w:r w:rsidRPr="00E37623">
        <w:rPr>
          <w:sz w:val="28"/>
          <w:szCs w:val="28"/>
        </w:rPr>
        <w:t xml:space="preserve"> полномочия, и МКУ «ЦБУ» целесообразно осуществлять на основе формирования электронных документов</w:t>
      </w:r>
      <w:r w:rsidR="00546DDC" w:rsidRPr="00E37623">
        <w:rPr>
          <w:sz w:val="28"/>
          <w:szCs w:val="28"/>
        </w:rPr>
        <w:t xml:space="preserve"> (документов, информация которых представлена в электронной форме)</w:t>
      </w:r>
      <w:r w:rsidRPr="00E37623">
        <w:rPr>
          <w:sz w:val="28"/>
          <w:szCs w:val="28"/>
        </w:rPr>
        <w:t xml:space="preserve"> с применением единой информационной системы</w:t>
      </w:r>
      <w:r w:rsidR="00546DDC" w:rsidRPr="00E37623">
        <w:rPr>
          <w:sz w:val="28"/>
          <w:szCs w:val="28"/>
        </w:rPr>
        <w:t>.</w:t>
      </w:r>
      <w:r w:rsidR="00BC07D5" w:rsidRPr="00E37623">
        <w:rPr>
          <w:sz w:val="28"/>
          <w:szCs w:val="28"/>
        </w:rPr>
        <w:t xml:space="preserve"> </w:t>
      </w:r>
      <w:r w:rsidRPr="00E37623">
        <w:rPr>
          <w:sz w:val="28"/>
          <w:szCs w:val="28"/>
        </w:rPr>
        <w:t xml:space="preserve">Централизация бухгалтерского учета </w:t>
      </w:r>
      <w:r w:rsidR="00546DDC" w:rsidRPr="00E37623">
        <w:rPr>
          <w:sz w:val="28"/>
          <w:szCs w:val="28"/>
        </w:rPr>
        <w:t>основывается</w:t>
      </w:r>
      <w:r w:rsidRPr="00E37623">
        <w:rPr>
          <w:sz w:val="28"/>
          <w:szCs w:val="28"/>
        </w:rPr>
        <w:t xml:space="preserve"> на единых информационных технологиях документооборота (электронного документа), унификации процессов, регламентов.</w:t>
      </w:r>
    </w:p>
    <w:p w:rsidR="00AC12A1" w:rsidRPr="00E37623" w:rsidRDefault="00AC12A1" w:rsidP="00AC12A1">
      <w:pPr>
        <w:autoSpaceDE w:val="0"/>
        <w:autoSpaceDN w:val="0"/>
        <w:adjustRightInd w:val="0"/>
        <w:ind w:firstLine="540"/>
        <w:jc w:val="both"/>
        <w:rPr>
          <w:sz w:val="28"/>
          <w:szCs w:val="28"/>
        </w:rPr>
      </w:pPr>
      <w:r w:rsidRPr="00E37623">
        <w:rPr>
          <w:sz w:val="28"/>
          <w:szCs w:val="28"/>
        </w:rPr>
        <w:t>При этом формирование первичных учетных документов в целях оформления фактов хозяйственной жизни с использованием программных технологий по автоматизации ведения бухгалтерского учета является сервисом в целях повышения качества оформления документов и относится к функции Заказчика, передавшего полномочия по ведению бухгалтерского учета (письмо Министерства финансов Российской Федерации от 14.03.2019 № 02-06-10/16861).</w:t>
      </w:r>
    </w:p>
    <w:p w:rsidR="00FD1253" w:rsidRPr="00E37623" w:rsidRDefault="00707078" w:rsidP="00F85D45">
      <w:pPr>
        <w:autoSpaceDE w:val="0"/>
        <w:autoSpaceDN w:val="0"/>
        <w:adjustRightInd w:val="0"/>
        <w:ind w:firstLine="709"/>
        <w:jc w:val="both"/>
        <w:rPr>
          <w:color w:val="000000"/>
          <w:sz w:val="28"/>
          <w:szCs w:val="28"/>
        </w:rPr>
      </w:pPr>
      <w:r w:rsidRPr="00E37623">
        <w:rPr>
          <w:color w:val="000000"/>
          <w:sz w:val="28"/>
          <w:szCs w:val="28"/>
        </w:rPr>
        <w:tab/>
      </w:r>
      <w:r w:rsidR="00FD1253" w:rsidRPr="00E37623">
        <w:rPr>
          <w:color w:val="000000"/>
          <w:sz w:val="28"/>
          <w:szCs w:val="28"/>
        </w:rPr>
        <w:t>При прекращении действия Соглашения, МКУ «ЦБУ» в течение 15 (пятнадцати) рабочих дней с даты прекращения действия Соглашения передает Заказчику все принадлежащие ему документы, данные бухгалтерского (бюджетного) и налогового учета</w:t>
      </w:r>
      <w:r w:rsidR="00BA4B0E" w:rsidRPr="00E37623">
        <w:rPr>
          <w:color w:val="000000"/>
          <w:sz w:val="28"/>
          <w:szCs w:val="28"/>
        </w:rPr>
        <w:t>.</w:t>
      </w:r>
      <w:r w:rsidR="00FD1253" w:rsidRPr="00E37623">
        <w:rPr>
          <w:color w:val="000000"/>
          <w:sz w:val="28"/>
          <w:szCs w:val="28"/>
        </w:rPr>
        <w:t xml:space="preserve"> Передача оформляется актом, подписываемым МКУ «ЦБУ» и Заказчиком.</w:t>
      </w:r>
    </w:p>
    <w:p w:rsidR="00F85D45" w:rsidRPr="00E37623" w:rsidRDefault="00F85D45" w:rsidP="00F85D45">
      <w:pPr>
        <w:ind w:firstLine="709"/>
        <w:jc w:val="both"/>
        <w:rPr>
          <w:sz w:val="28"/>
          <w:szCs w:val="28"/>
        </w:rPr>
      </w:pPr>
      <w:r w:rsidRPr="00E37623">
        <w:rPr>
          <w:sz w:val="28"/>
          <w:szCs w:val="28"/>
        </w:rPr>
        <w:t>6.1</w:t>
      </w:r>
      <w:r w:rsidR="00FE7217" w:rsidRPr="00E37623">
        <w:rPr>
          <w:sz w:val="28"/>
          <w:szCs w:val="28"/>
        </w:rPr>
        <w:t>5</w:t>
      </w:r>
      <w:r w:rsidRPr="00E37623">
        <w:rPr>
          <w:sz w:val="28"/>
          <w:szCs w:val="28"/>
        </w:rPr>
        <w:t xml:space="preserve">. Заполнение учетных документов и (или) регистров </w:t>
      </w:r>
      <w:r w:rsidR="004F167D" w:rsidRPr="00E37623">
        <w:rPr>
          <w:sz w:val="28"/>
          <w:szCs w:val="28"/>
        </w:rPr>
        <w:t xml:space="preserve">бухгалтерского (бюджетного) учета </w:t>
      </w:r>
      <w:r w:rsidRPr="00E37623">
        <w:rPr>
          <w:sz w:val="28"/>
          <w:szCs w:val="28"/>
        </w:rPr>
        <w:t>осуществляется</w:t>
      </w:r>
      <w:r w:rsidRPr="00E37623">
        <w:rPr>
          <w:i/>
          <w:sz w:val="28"/>
          <w:szCs w:val="28"/>
        </w:rPr>
        <w:t xml:space="preserve"> </w:t>
      </w:r>
      <w:r w:rsidRPr="00E37623">
        <w:rPr>
          <w:sz w:val="28"/>
          <w:szCs w:val="28"/>
        </w:rPr>
        <w:t>с помощью компьютерной техники</w:t>
      </w:r>
      <w:r w:rsidR="00D77F72" w:rsidRPr="00E37623">
        <w:rPr>
          <w:sz w:val="28"/>
          <w:szCs w:val="28"/>
        </w:rPr>
        <w:t>, при необходимости - вручную</w:t>
      </w:r>
      <w:r w:rsidRPr="00E37623">
        <w:rPr>
          <w:sz w:val="28"/>
          <w:szCs w:val="28"/>
        </w:rPr>
        <w:t>.</w:t>
      </w:r>
    </w:p>
    <w:p w:rsidR="00B221A2" w:rsidRPr="00E37623" w:rsidRDefault="00B221A2" w:rsidP="00B221A2">
      <w:pPr>
        <w:autoSpaceDE w:val="0"/>
        <w:autoSpaceDN w:val="0"/>
        <w:adjustRightInd w:val="0"/>
        <w:jc w:val="both"/>
        <w:rPr>
          <w:sz w:val="28"/>
          <w:szCs w:val="28"/>
        </w:rPr>
      </w:pPr>
      <w:r w:rsidRPr="00E37623">
        <w:rPr>
          <w:sz w:val="28"/>
          <w:szCs w:val="28"/>
        </w:rPr>
        <w:tab/>
        <w:t xml:space="preserve">Унифицированные формы электронных первичных учетных документов бухгалтерского </w:t>
      </w:r>
      <w:r w:rsidR="00A779E7" w:rsidRPr="00E37623">
        <w:rPr>
          <w:sz w:val="28"/>
          <w:szCs w:val="28"/>
        </w:rPr>
        <w:t xml:space="preserve">(бюджетного) </w:t>
      </w:r>
      <w:r w:rsidRPr="00E37623">
        <w:rPr>
          <w:sz w:val="28"/>
          <w:szCs w:val="28"/>
        </w:rPr>
        <w:t xml:space="preserve">учета, утвержденные </w:t>
      </w:r>
      <w:hyperlink r:id="rId40" w:history="1">
        <w:r w:rsidRPr="00E37623">
          <w:rPr>
            <w:color w:val="000000"/>
            <w:sz w:val="28"/>
            <w:szCs w:val="28"/>
          </w:rPr>
          <w:t>Приказ</w:t>
        </w:r>
      </w:hyperlink>
      <w:r w:rsidR="006E510D" w:rsidRPr="00E37623">
        <w:rPr>
          <w:color w:val="000000"/>
          <w:sz w:val="28"/>
          <w:szCs w:val="28"/>
        </w:rPr>
        <w:t>ами</w:t>
      </w:r>
      <w:r w:rsidRPr="00E37623">
        <w:rPr>
          <w:sz w:val="28"/>
          <w:szCs w:val="28"/>
        </w:rPr>
        <w:t xml:space="preserve"> № </w:t>
      </w:r>
      <w:r w:rsidR="006E510D" w:rsidRPr="00E37623">
        <w:rPr>
          <w:sz w:val="28"/>
          <w:szCs w:val="28"/>
        </w:rPr>
        <w:t xml:space="preserve">52н, 103н, </w:t>
      </w:r>
      <w:r w:rsidRPr="00E37623">
        <w:rPr>
          <w:sz w:val="28"/>
          <w:szCs w:val="28"/>
        </w:rPr>
        <w:t>61н, используемые при ведении бухгалтерского</w:t>
      </w:r>
      <w:r w:rsidR="006E510D" w:rsidRPr="00E37623">
        <w:rPr>
          <w:sz w:val="28"/>
          <w:szCs w:val="28"/>
        </w:rPr>
        <w:t xml:space="preserve"> (бюджетного</w:t>
      </w:r>
      <w:r w:rsidRPr="00E37623">
        <w:rPr>
          <w:sz w:val="28"/>
          <w:szCs w:val="28"/>
        </w:rPr>
        <w:t>) учета Заказчиков, МКУ «ЦБУ», заполняются по правилам, установленным Методическими рекомендациями к письму № 02-07-07/117981.</w:t>
      </w:r>
    </w:p>
    <w:p w:rsidR="004129FB" w:rsidRPr="00E37623" w:rsidRDefault="004129FB" w:rsidP="00B221A2">
      <w:pPr>
        <w:autoSpaceDE w:val="0"/>
        <w:autoSpaceDN w:val="0"/>
        <w:adjustRightInd w:val="0"/>
        <w:jc w:val="both"/>
        <w:rPr>
          <w:sz w:val="28"/>
          <w:szCs w:val="28"/>
        </w:rPr>
      </w:pPr>
      <w:r w:rsidRPr="00E37623">
        <w:rPr>
          <w:sz w:val="28"/>
          <w:szCs w:val="28"/>
        </w:rPr>
        <w:tab/>
        <w:t xml:space="preserve">Датой </w:t>
      </w:r>
      <w:r w:rsidR="006E510D" w:rsidRPr="00E37623">
        <w:rPr>
          <w:sz w:val="28"/>
          <w:szCs w:val="28"/>
        </w:rPr>
        <w:t>отражения в бухгалтерском (бюджетном) учете</w:t>
      </w:r>
      <w:r w:rsidRPr="00E37623">
        <w:rPr>
          <w:sz w:val="28"/>
          <w:szCs w:val="28"/>
        </w:rPr>
        <w:t xml:space="preserve"> первичного (сводного) учетного документа в электронном виде </w:t>
      </w:r>
      <w:r w:rsidR="00B76530" w:rsidRPr="00E37623">
        <w:rPr>
          <w:sz w:val="28"/>
          <w:szCs w:val="28"/>
        </w:rPr>
        <w:t xml:space="preserve">является дата </w:t>
      </w:r>
      <w:r w:rsidR="006E510D" w:rsidRPr="00E37623">
        <w:rPr>
          <w:sz w:val="28"/>
          <w:szCs w:val="28"/>
        </w:rPr>
        <w:t xml:space="preserve">его </w:t>
      </w:r>
      <w:r w:rsidR="00F3279E" w:rsidRPr="00E37623">
        <w:rPr>
          <w:sz w:val="28"/>
          <w:szCs w:val="28"/>
        </w:rPr>
        <w:t xml:space="preserve">формирования </w:t>
      </w:r>
      <w:r w:rsidR="00B76530" w:rsidRPr="00E37623">
        <w:rPr>
          <w:sz w:val="28"/>
          <w:szCs w:val="28"/>
        </w:rPr>
        <w:t>ответственным</w:t>
      </w:r>
      <w:r w:rsidR="006E510D" w:rsidRPr="00E37623">
        <w:rPr>
          <w:sz w:val="28"/>
          <w:szCs w:val="28"/>
        </w:rPr>
        <w:t xml:space="preserve"> лицом</w:t>
      </w:r>
      <w:r w:rsidR="00B76530" w:rsidRPr="00E37623">
        <w:rPr>
          <w:sz w:val="28"/>
          <w:szCs w:val="28"/>
        </w:rPr>
        <w:t xml:space="preserve"> Заказчика в программ</w:t>
      </w:r>
      <w:r w:rsidR="006E510D" w:rsidRPr="00E37623">
        <w:rPr>
          <w:sz w:val="28"/>
          <w:szCs w:val="28"/>
        </w:rPr>
        <w:t>е</w:t>
      </w:r>
      <w:r w:rsidR="00B76530" w:rsidRPr="00E37623">
        <w:rPr>
          <w:sz w:val="28"/>
          <w:szCs w:val="28"/>
        </w:rPr>
        <w:t xml:space="preserve"> ЕИС УФХД ПК</w:t>
      </w:r>
      <w:r w:rsidR="006E510D" w:rsidRPr="00E37623">
        <w:rPr>
          <w:sz w:val="28"/>
          <w:szCs w:val="28"/>
        </w:rPr>
        <w:t>.</w:t>
      </w:r>
    </w:p>
    <w:p w:rsidR="00F85D45" w:rsidRPr="00E37623" w:rsidRDefault="00D8712D" w:rsidP="00CA6EF4">
      <w:pPr>
        <w:autoSpaceDE w:val="0"/>
        <w:autoSpaceDN w:val="0"/>
        <w:adjustRightInd w:val="0"/>
        <w:jc w:val="both"/>
        <w:rPr>
          <w:color w:val="000000"/>
          <w:sz w:val="28"/>
          <w:szCs w:val="28"/>
        </w:rPr>
      </w:pPr>
      <w:r w:rsidRPr="00E37623">
        <w:rPr>
          <w:sz w:val="28"/>
          <w:szCs w:val="28"/>
        </w:rPr>
        <w:tab/>
      </w:r>
      <w:r w:rsidR="00F85D45" w:rsidRPr="00E37623">
        <w:rPr>
          <w:color w:val="000000"/>
          <w:sz w:val="28"/>
          <w:szCs w:val="28"/>
        </w:rPr>
        <w:t>Перечень нетиповых бухгалтерских пр</w:t>
      </w:r>
      <w:r w:rsidR="00545DE0" w:rsidRPr="00E37623">
        <w:rPr>
          <w:color w:val="000000"/>
          <w:sz w:val="28"/>
          <w:szCs w:val="28"/>
        </w:rPr>
        <w:t>оводок представлен в приложении 5</w:t>
      </w:r>
      <w:r w:rsidR="00F85D45" w:rsidRPr="00E37623">
        <w:rPr>
          <w:color w:val="000000"/>
          <w:sz w:val="28"/>
          <w:szCs w:val="28"/>
        </w:rPr>
        <w:t xml:space="preserve"> к Положению</w:t>
      </w:r>
      <w:r w:rsidR="00FD5B51" w:rsidRPr="00E37623">
        <w:rPr>
          <w:color w:val="000000"/>
          <w:sz w:val="28"/>
          <w:szCs w:val="28"/>
        </w:rPr>
        <w:t xml:space="preserve"> о единой учетной политике</w:t>
      </w:r>
      <w:r w:rsidR="00F85D45" w:rsidRPr="00E37623">
        <w:rPr>
          <w:color w:val="000000"/>
          <w:sz w:val="28"/>
          <w:szCs w:val="28"/>
        </w:rPr>
        <w:t>.</w:t>
      </w:r>
    </w:p>
    <w:p w:rsidR="00F85D45" w:rsidRPr="00E37623" w:rsidRDefault="000F251E" w:rsidP="000F251E">
      <w:pPr>
        <w:autoSpaceDE w:val="0"/>
        <w:autoSpaceDN w:val="0"/>
        <w:adjustRightInd w:val="0"/>
        <w:jc w:val="both"/>
        <w:rPr>
          <w:sz w:val="28"/>
          <w:szCs w:val="28"/>
        </w:rPr>
      </w:pPr>
      <w:r w:rsidRPr="00E37623">
        <w:rPr>
          <w:sz w:val="28"/>
          <w:szCs w:val="28"/>
        </w:rPr>
        <w:tab/>
        <w:t>Бухгалтерские регистры, журналы</w:t>
      </w:r>
      <w:r w:rsidR="003B2638" w:rsidRPr="00E37623">
        <w:rPr>
          <w:sz w:val="28"/>
          <w:szCs w:val="28"/>
        </w:rPr>
        <w:t xml:space="preserve"> операций</w:t>
      </w:r>
      <w:r w:rsidRPr="00E37623">
        <w:rPr>
          <w:sz w:val="28"/>
          <w:szCs w:val="28"/>
        </w:rPr>
        <w:t xml:space="preserve">, сформированные в электронном виде, распечатываются на бумажном носителе по итогам календарного месяца, </w:t>
      </w:r>
      <w:r w:rsidR="00F85D45" w:rsidRPr="00E37623">
        <w:rPr>
          <w:sz w:val="28"/>
          <w:szCs w:val="28"/>
        </w:rPr>
        <w:t>не позднее 15 числа месяца, следующего за отчетным периодом.</w:t>
      </w:r>
    </w:p>
    <w:p w:rsidR="00FD5B51" w:rsidRPr="00E37623" w:rsidRDefault="00F85D45" w:rsidP="00FD5B51">
      <w:pPr>
        <w:ind w:firstLine="709"/>
        <w:jc w:val="both"/>
        <w:rPr>
          <w:color w:val="000000"/>
          <w:sz w:val="28"/>
          <w:szCs w:val="28"/>
        </w:rPr>
      </w:pPr>
      <w:r w:rsidRPr="00E37623">
        <w:rPr>
          <w:sz w:val="28"/>
          <w:szCs w:val="28"/>
        </w:rPr>
        <w:lastRenderedPageBreak/>
        <w:tab/>
      </w:r>
      <w:r w:rsidR="00575364" w:rsidRPr="00E37623">
        <w:rPr>
          <w:sz w:val="28"/>
          <w:szCs w:val="28"/>
        </w:rPr>
        <w:t>Н</w:t>
      </w:r>
      <w:r w:rsidRPr="00E37623">
        <w:rPr>
          <w:sz w:val="28"/>
          <w:szCs w:val="28"/>
        </w:rPr>
        <w:t xml:space="preserve">умерация Журналов операций осуществляется согласно приложению </w:t>
      </w:r>
      <w:r w:rsidR="004D0F76" w:rsidRPr="00E37623">
        <w:rPr>
          <w:sz w:val="28"/>
          <w:szCs w:val="28"/>
        </w:rPr>
        <w:t>6</w:t>
      </w:r>
      <w:r w:rsidRPr="00E37623">
        <w:rPr>
          <w:sz w:val="28"/>
          <w:szCs w:val="28"/>
        </w:rPr>
        <w:t xml:space="preserve"> </w:t>
      </w:r>
      <w:r w:rsidR="00FD5B51" w:rsidRPr="00E37623">
        <w:rPr>
          <w:color w:val="000000"/>
          <w:sz w:val="28"/>
          <w:szCs w:val="28"/>
        </w:rPr>
        <w:t>к Положению о единой учетной политике.</w:t>
      </w:r>
    </w:p>
    <w:p w:rsidR="005849AA" w:rsidRPr="00E37623" w:rsidRDefault="00FD5B51" w:rsidP="00FD5B51">
      <w:pPr>
        <w:jc w:val="both"/>
        <w:rPr>
          <w:sz w:val="28"/>
          <w:szCs w:val="28"/>
        </w:rPr>
      </w:pPr>
      <w:r w:rsidRPr="00E37623">
        <w:rPr>
          <w:color w:val="000000"/>
          <w:sz w:val="28"/>
          <w:szCs w:val="28"/>
        </w:rPr>
        <w:tab/>
      </w:r>
      <w:r w:rsidR="00F85D45" w:rsidRPr="00E37623">
        <w:rPr>
          <w:color w:val="000000"/>
          <w:sz w:val="28"/>
          <w:szCs w:val="28"/>
        </w:rPr>
        <w:t>6.1</w:t>
      </w:r>
      <w:r w:rsidR="00FE7217" w:rsidRPr="00E37623">
        <w:rPr>
          <w:color w:val="000000"/>
          <w:sz w:val="28"/>
          <w:szCs w:val="28"/>
        </w:rPr>
        <w:t>6</w:t>
      </w:r>
      <w:r w:rsidR="00F85D45" w:rsidRPr="00E37623">
        <w:rPr>
          <w:color w:val="000000"/>
          <w:sz w:val="28"/>
          <w:szCs w:val="28"/>
        </w:rPr>
        <w:t xml:space="preserve">. </w:t>
      </w:r>
      <w:r w:rsidR="00F85D45" w:rsidRPr="00E37623">
        <w:rPr>
          <w:sz w:val="28"/>
          <w:szCs w:val="28"/>
        </w:rPr>
        <w:t>В связи с применением «облачных» технологий резервное копирование баз данных, учетной информации, включая регистры учета, регулируется</w:t>
      </w:r>
      <w:r w:rsidR="00DF5150" w:rsidRPr="00E37623">
        <w:rPr>
          <w:sz w:val="28"/>
          <w:szCs w:val="28"/>
        </w:rPr>
        <w:t xml:space="preserve"> оператором системы ЕИС УФХД ПК -</w:t>
      </w:r>
      <w:r w:rsidR="00F85D45" w:rsidRPr="00E37623">
        <w:rPr>
          <w:sz w:val="28"/>
          <w:szCs w:val="28"/>
        </w:rPr>
        <w:t xml:space="preserve"> Министерством </w:t>
      </w:r>
      <w:r w:rsidR="00DF5150" w:rsidRPr="00E37623">
        <w:rPr>
          <w:sz w:val="28"/>
          <w:szCs w:val="28"/>
        </w:rPr>
        <w:t>информационного развития и связи</w:t>
      </w:r>
      <w:r w:rsidR="00F85D45" w:rsidRPr="00E37623">
        <w:rPr>
          <w:sz w:val="28"/>
          <w:szCs w:val="28"/>
        </w:rPr>
        <w:t xml:space="preserve"> Пермского края</w:t>
      </w:r>
      <w:r w:rsidR="005849AA" w:rsidRPr="00E37623">
        <w:rPr>
          <w:sz w:val="28"/>
          <w:szCs w:val="28"/>
        </w:rPr>
        <w:t xml:space="preserve"> (далее – МИРС)</w:t>
      </w:r>
      <w:r w:rsidR="00F85D45" w:rsidRPr="00E37623">
        <w:rPr>
          <w:sz w:val="28"/>
          <w:szCs w:val="28"/>
        </w:rPr>
        <w:t>.</w:t>
      </w:r>
      <w:r w:rsidR="005849AA" w:rsidRPr="00E37623">
        <w:rPr>
          <w:sz w:val="28"/>
          <w:szCs w:val="28"/>
        </w:rPr>
        <w:t xml:space="preserve"> </w:t>
      </w:r>
    </w:p>
    <w:p w:rsidR="00F85D45" w:rsidRPr="00E37623" w:rsidRDefault="005849AA" w:rsidP="00F85D45">
      <w:pPr>
        <w:keepNext/>
        <w:ind w:right="-1" w:firstLine="709"/>
        <w:jc w:val="both"/>
        <w:outlineLvl w:val="1"/>
        <w:rPr>
          <w:color w:val="000000"/>
          <w:sz w:val="28"/>
          <w:szCs w:val="28"/>
        </w:rPr>
      </w:pPr>
      <w:r w:rsidRPr="00E37623">
        <w:rPr>
          <w:sz w:val="28"/>
          <w:szCs w:val="28"/>
        </w:rPr>
        <w:t xml:space="preserve">Согласно «Регламенту эксплуатации </w:t>
      </w:r>
      <w:r w:rsidR="00C11656" w:rsidRPr="00E37623">
        <w:rPr>
          <w:sz w:val="28"/>
          <w:szCs w:val="28"/>
        </w:rPr>
        <w:t>С</w:t>
      </w:r>
      <w:r w:rsidRPr="00E37623">
        <w:rPr>
          <w:sz w:val="28"/>
          <w:szCs w:val="28"/>
        </w:rPr>
        <w:t>истемы ЕИС УФХД ПК» (далее – Регламент), утвержденному МИРС, резервное копирование виртуальных машин и баз данных подсистем Системы ЕИС УФХД ПК выполняется 1 (один) раз в день, в период с 22:00 до 05:00 часов (п.6.1 «Процедура резервного копирования» Регламента).</w:t>
      </w:r>
    </w:p>
    <w:p w:rsidR="00AC5AEA" w:rsidRPr="00E37623" w:rsidRDefault="00F85D45" w:rsidP="00AC5AEA">
      <w:pPr>
        <w:jc w:val="both"/>
        <w:rPr>
          <w:sz w:val="28"/>
          <w:szCs w:val="28"/>
        </w:rPr>
      </w:pPr>
      <w:r w:rsidRPr="00E37623">
        <w:rPr>
          <w:sz w:val="28"/>
          <w:szCs w:val="28"/>
        </w:rPr>
        <w:tab/>
        <w:t>6.1</w:t>
      </w:r>
      <w:r w:rsidR="00FE7217" w:rsidRPr="00E37623">
        <w:rPr>
          <w:sz w:val="28"/>
          <w:szCs w:val="28"/>
        </w:rPr>
        <w:t>7</w:t>
      </w:r>
      <w:r w:rsidRPr="00E37623">
        <w:rPr>
          <w:sz w:val="28"/>
          <w:szCs w:val="28"/>
        </w:rPr>
        <w:t>.</w:t>
      </w:r>
      <w:r w:rsidR="00AC5AEA" w:rsidRPr="00E37623">
        <w:rPr>
          <w:sz w:val="28"/>
          <w:szCs w:val="28"/>
        </w:rPr>
        <w:t xml:space="preserve"> Данные проверенных и принятых к учету первичных (сводных) учетных документов систематизируются в хронологическом порядке и (или) группируются по соответствующим счетам бухгалтерского (бюджетного) учета накопительным способом с отражением в регистрах бухгалтерского</w:t>
      </w:r>
      <w:r w:rsidR="00A779E7" w:rsidRPr="00E37623">
        <w:rPr>
          <w:sz w:val="28"/>
          <w:szCs w:val="28"/>
        </w:rPr>
        <w:t xml:space="preserve"> (бюджетного)</w:t>
      </w:r>
      <w:r w:rsidR="00AC5AEA" w:rsidRPr="00E37623">
        <w:rPr>
          <w:sz w:val="28"/>
          <w:szCs w:val="28"/>
        </w:rPr>
        <w:t xml:space="preserve"> учета (</w:t>
      </w:r>
      <w:hyperlink r:id="rId41" w:history="1">
        <w:r w:rsidR="00AC5AEA" w:rsidRPr="00E37623">
          <w:rPr>
            <w:sz w:val="28"/>
            <w:szCs w:val="28"/>
          </w:rPr>
          <w:t>п. 11</w:t>
        </w:r>
      </w:hyperlink>
      <w:r w:rsidR="00D529D9" w:rsidRPr="00E37623">
        <w:rPr>
          <w:sz w:val="28"/>
          <w:szCs w:val="28"/>
        </w:rPr>
        <w:t xml:space="preserve"> Инструкции №</w:t>
      </w:r>
      <w:r w:rsidR="00AC5AEA" w:rsidRPr="00E37623">
        <w:rPr>
          <w:sz w:val="28"/>
          <w:szCs w:val="28"/>
        </w:rPr>
        <w:t xml:space="preserve"> 157н, </w:t>
      </w:r>
      <w:hyperlink r:id="rId42" w:history="1">
        <w:r w:rsidR="00AC5AEA" w:rsidRPr="00E37623">
          <w:rPr>
            <w:sz w:val="28"/>
            <w:szCs w:val="28"/>
          </w:rPr>
          <w:t>п. 28</w:t>
        </w:r>
      </w:hyperlink>
      <w:r w:rsidR="00AC5AEA" w:rsidRPr="00E37623">
        <w:rPr>
          <w:sz w:val="28"/>
          <w:szCs w:val="28"/>
        </w:rPr>
        <w:t xml:space="preserve"> СГС </w:t>
      </w:r>
      <w:r w:rsidR="00D529D9" w:rsidRPr="00E37623">
        <w:rPr>
          <w:sz w:val="28"/>
          <w:szCs w:val="28"/>
        </w:rPr>
        <w:t>«</w:t>
      </w:r>
      <w:r w:rsidR="00AC5AEA" w:rsidRPr="00E37623">
        <w:rPr>
          <w:sz w:val="28"/>
          <w:szCs w:val="28"/>
        </w:rPr>
        <w:t>Концептуальные основы</w:t>
      </w:r>
      <w:r w:rsidR="00D529D9" w:rsidRPr="00E37623">
        <w:rPr>
          <w:sz w:val="28"/>
          <w:szCs w:val="28"/>
        </w:rPr>
        <w:t>»</w:t>
      </w:r>
      <w:r w:rsidR="00AC5AEA" w:rsidRPr="00E37623">
        <w:rPr>
          <w:sz w:val="28"/>
          <w:szCs w:val="28"/>
        </w:rPr>
        <w:t>).</w:t>
      </w:r>
    </w:p>
    <w:p w:rsidR="00AC5AEA" w:rsidRPr="00E37623" w:rsidRDefault="00F37E67" w:rsidP="00AC5AEA">
      <w:pPr>
        <w:autoSpaceDE w:val="0"/>
        <w:autoSpaceDN w:val="0"/>
        <w:adjustRightInd w:val="0"/>
        <w:jc w:val="both"/>
        <w:rPr>
          <w:sz w:val="28"/>
          <w:szCs w:val="28"/>
        </w:rPr>
      </w:pPr>
      <w:r w:rsidRPr="00E37623">
        <w:rPr>
          <w:sz w:val="28"/>
          <w:szCs w:val="28"/>
        </w:rPr>
        <w:tab/>
      </w:r>
      <w:r w:rsidR="00AC5AEA" w:rsidRPr="00E37623">
        <w:rPr>
          <w:sz w:val="28"/>
          <w:szCs w:val="28"/>
        </w:rPr>
        <w:t>6.1</w:t>
      </w:r>
      <w:r w:rsidR="00FE7217" w:rsidRPr="00E37623">
        <w:rPr>
          <w:sz w:val="28"/>
          <w:szCs w:val="28"/>
        </w:rPr>
        <w:t>8</w:t>
      </w:r>
      <w:r w:rsidR="00AC5AEA" w:rsidRPr="00E37623">
        <w:rPr>
          <w:sz w:val="28"/>
          <w:szCs w:val="28"/>
        </w:rPr>
        <w:t xml:space="preserve">. </w:t>
      </w:r>
      <w:hyperlink r:id="rId43" w:history="1">
        <w:r w:rsidR="00AC5AEA" w:rsidRPr="00E37623">
          <w:rPr>
            <w:sz w:val="28"/>
            <w:szCs w:val="28"/>
          </w:rPr>
          <w:t>Перечень</w:t>
        </w:r>
      </w:hyperlink>
      <w:r w:rsidR="00AC5AEA" w:rsidRPr="00E37623">
        <w:rPr>
          <w:sz w:val="28"/>
          <w:szCs w:val="28"/>
        </w:rPr>
        <w:t xml:space="preserve"> регистров бухгалтерского (бюджетного) учета приведен в</w:t>
      </w:r>
      <w:r w:rsidR="004578E4" w:rsidRPr="00E37623">
        <w:rPr>
          <w:sz w:val="28"/>
          <w:szCs w:val="28"/>
        </w:rPr>
        <w:t xml:space="preserve"> Приложени</w:t>
      </w:r>
      <w:r w:rsidR="005E6B32" w:rsidRPr="00E37623">
        <w:rPr>
          <w:sz w:val="28"/>
          <w:szCs w:val="28"/>
        </w:rPr>
        <w:t>ях</w:t>
      </w:r>
      <w:r w:rsidR="004578E4" w:rsidRPr="00E37623">
        <w:rPr>
          <w:sz w:val="28"/>
          <w:szCs w:val="28"/>
        </w:rPr>
        <w:t xml:space="preserve"> к Приказ</w:t>
      </w:r>
      <w:r w:rsidR="005E6B32" w:rsidRPr="00E37623">
        <w:rPr>
          <w:sz w:val="28"/>
          <w:szCs w:val="28"/>
        </w:rPr>
        <w:t>ам</w:t>
      </w:r>
      <w:r w:rsidR="004578E4" w:rsidRPr="00E37623">
        <w:rPr>
          <w:sz w:val="28"/>
          <w:szCs w:val="28"/>
        </w:rPr>
        <w:t xml:space="preserve"> № 52н</w:t>
      </w:r>
      <w:r w:rsidR="005E6B32" w:rsidRPr="00E37623">
        <w:rPr>
          <w:sz w:val="28"/>
          <w:szCs w:val="28"/>
        </w:rPr>
        <w:t>,</w:t>
      </w:r>
      <w:r w:rsidR="004578E4" w:rsidRPr="00E37623">
        <w:rPr>
          <w:sz w:val="28"/>
          <w:szCs w:val="28"/>
        </w:rPr>
        <w:t xml:space="preserve"> 61н</w:t>
      </w:r>
      <w:r w:rsidR="005E6B32" w:rsidRPr="00E37623">
        <w:rPr>
          <w:sz w:val="28"/>
          <w:szCs w:val="28"/>
        </w:rPr>
        <w:t xml:space="preserve"> (с учетом вносимых изменений в указанные приказы)</w:t>
      </w:r>
      <w:r w:rsidR="004578E4" w:rsidRPr="00E37623">
        <w:rPr>
          <w:sz w:val="28"/>
          <w:szCs w:val="28"/>
        </w:rPr>
        <w:t>.</w:t>
      </w:r>
    </w:p>
    <w:p w:rsidR="000977AC" w:rsidRPr="00E37623" w:rsidRDefault="00F37E67" w:rsidP="000977AC">
      <w:pPr>
        <w:autoSpaceDE w:val="0"/>
        <w:autoSpaceDN w:val="0"/>
        <w:adjustRightInd w:val="0"/>
        <w:jc w:val="both"/>
        <w:rPr>
          <w:sz w:val="28"/>
          <w:szCs w:val="28"/>
        </w:rPr>
      </w:pPr>
      <w:r w:rsidRPr="00E37623">
        <w:rPr>
          <w:sz w:val="28"/>
          <w:szCs w:val="28"/>
        </w:rPr>
        <w:tab/>
      </w:r>
      <w:r w:rsidR="000977AC" w:rsidRPr="00E37623">
        <w:rPr>
          <w:sz w:val="28"/>
          <w:szCs w:val="28"/>
        </w:rPr>
        <w:t>6.</w:t>
      </w:r>
      <w:r w:rsidR="00FE7217" w:rsidRPr="00E37623">
        <w:rPr>
          <w:sz w:val="28"/>
          <w:szCs w:val="28"/>
        </w:rPr>
        <w:t>19</w:t>
      </w:r>
      <w:r w:rsidR="000977AC" w:rsidRPr="00E37623">
        <w:rPr>
          <w:sz w:val="28"/>
          <w:szCs w:val="28"/>
        </w:rPr>
        <w:t>. Формирование регистров бухгалтерского (бюджетного) учета на бумажном носителе осуществляется с периодичностью, установленной настоящим Положением, но не реже периодичности, установленной для составления и представления бухгалтерской (бюджетной</w:t>
      </w:r>
      <w:r w:rsidR="00A779E7" w:rsidRPr="00E37623">
        <w:rPr>
          <w:sz w:val="28"/>
          <w:szCs w:val="28"/>
        </w:rPr>
        <w:t>)</w:t>
      </w:r>
      <w:r w:rsidR="000977AC" w:rsidRPr="00E37623">
        <w:rPr>
          <w:sz w:val="28"/>
          <w:szCs w:val="28"/>
        </w:rPr>
        <w:t xml:space="preserve"> </w:t>
      </w:r>
      <w:r w:rsidR="00A779E7" w:rsidRPr="00E37623">
        <w:rPr>
          <w:sz w:val="28"/>
          <w:szCs w:val="28"/>
        </w:rPr>
        <w:t>(</w:t>
      </w:r>
      <w:r w:rsidR="000977AC" w:rsidRPr="00E37623">
        <w:rPr>
          <w:sz w:val="28"/>
          <w:szCs w:val="28"/>
        </w:rPr>
        <w:t>финансовой) отчетности, формируемой на основании данных регистров бухгалтерского (бюджетного) учета.</w:t>
      </w:r>
    </w:p>
    <w:p w:rsidR="005525DD" w:rsidRPr="00E37623" w:rsidRDefault="005525DD" w:rsidP="000977AC">
      <w:pPr>
        <w:autoSpaceDE w:val="0"/>
        <w:autoSpaceDN w:val="0"/>
        <w:adjustRightInd w:val="0"/>
        <w:jc w:val="both"/>
        <w:rPr>
          <w:sz w:val="28"/>
          <w:szCs w:val="28"/>
        </w:rPr>
      </w:pPr>
      <w:r w:rsidRPr="00E37623">
        <w:rPr>
          <w:sz w:val="28"/>
          <w:szCs w:val="28"/>
        </w:rPr>
        <w:tab/>
        <w:t>Регист</w:t>
      </w:r>
      <w:r w:rsidR="006F23DC" w:rsidRPr="00E37623">
        <w:rPr>
          <w:sz w:val="28"/>
          <w:szCs w:val="28"/>
        </w:rPr>
        <w:t>р</w:t>
      </w:r>
      <w:r w:rsidRPr="00E37623">
        <w:rPr>
          <w:sz w:val="28"/>
          <w:szCs w:val="28"/>
        </w:rPr>
        <w:t>ы бухгалтерского (бюджетного) учета на бумажном носителе могут не формироваться ежемесячно, при условии отсутствия движения с начала года.</w:t>
      </w:r>
    </w:p>
    <w:p w:rsidR="000977AC" w:rsidRPr="00E37623" w:rsidRDefault="000977AC" w:rsidP="000977AC">
      <w:pPr>
        <w:jc w:val="both"/>
        <w:rPr>
          <w:sz w:val="28"/>
          <w:szCs w:val="28"/>
        </w:rPr>
      </w:pPr>
      <w:r w:rsidRPr="00E37623">
        <w:rPr>
          <w:sz w:val="28"/>
          <w:szCs w:val="28"/>
        </w:rPr>
        <w:tab/>
        <w:t>Журналы операций (ф.0504071) и Главная книга (ф.0504072) формируются и выводится на печать ежемесячно;</w:t>
      </w:r>
    </w:p>
    <w:p w:rsidR="00251286" w:rsidRPr="00E37623" w:rsidRDefault="000977AC" w:rsidP="00FE7217">
      <w:pPr>
        <w:jc w:val="both"/>
        <w:rPr>
          <w:color w:val="000000"/>
          <w:sz w:val="28"/>
          <w:szCs w:val="28"/>
        </w:rPr>
      </w:pPr>
      <w:r w:rsidRPr="00E37623">
        <w:rPr>
          <w:sz w:val="28"/>
          <w:szCs w:val="28"/>
        </w:rPr>
        <w:tab/>
      </w:r>
      <w:r w:rsidR="00251286" w:rsidRPr="00E37623">
        <w:rPr>
          <w:color w:val="000000"/>
          <w:sz w:val="28"/>
          <w:szCs w:val="28"/>
        </w:rPr>
        <w:t xml:space="preserve">журнал регистрации приходных и расходных кассовых ордеров </w:t>
      </w:r>
      <w:hyperlink r:id="rId44" w:history="1">
        <w:r w:rsidR="00251286" w:rsidRPr="00E37623">
          <w:rPr>
            <w:color w:val="000000"/>
            <w:sz w:val="28"/>
            <w:szCs w:val="28"/>
          </w:rPr>
          <w:t>(ф. 0504093)</w:t>
        </w:r>
      </w:hyperlink>
      <w:r w:rsidR="00251286" w:rsidRPr="00E37623">
        <w:rPr>
          <w:color w:val="000000"/>
          <w:sz w:val="28"/>
          <w:szCs w:val="28"/>
        </w:rPr>
        <w:t xml:space="preserve"> (далее – Журнал № 0504093) заполняется в электронном виде с использованием электронного документооборота за временной интервал в течение финансового года с периодичностью, не реже одного раза в месяц (</w:t>
      </w:r>
      <w:hyperlink r:id="rId45" w:history="1">
        <w:r w:rsidR="00251286" w:rsidRPr="00E37623">
          <w:rPr>
            <w:color w:val="000000"/>
            <w:sz w:val="28"/>
            <w:szCs w:val="28"/>
          </w:rPr>
          <w:t>п. 167</w:t>
        </w:r>
      </w:hyperlink>
      <w:r w:rsidR="00251286" w:rsidRPr="00E37623">
        <w:rPr>
          <w:color w:val="000000"/>
          <w:sz w:val="28"/>
          <w:szCs w:val="28"/>
        </w:rPr>
        <w:t xml:space="preserve"> Инструкции № 157н, </w:t>
      </w:r>
      <w:r w:rsidR="00E93572" w:rsidRPr="00E37623">
        <w:rPr>
          <w:color w:val="000000"/>
          <w:sz w:val="28"/>
          <w:szCs w:val="28"/>
        </w:rPr>
        <w:t>Приказ № 52н</w:t>
      </w:r>
      <w:r w:rsidR="00251286" w:rsidRPr="00E37623">
        <w:rPr>
          <w:color w:val="000000"/>
          <w:sz w:val="28"/>
          <w:szCs w:val="28"/>
        </w:rPr>
        <w:t>)</w:t>
      </w:r>
      <w:r w:rsidR="00287A57" w:rsidRPr="00E37623">
        <w:rPr>
          <w:color w:val="000000"/>
          <w:sz w:val="28"/>
          <w:szCs w:val="28"/>
        </w:rPr>
        <w:t xml:space="preserve"> (при наличии организационно-технической возможности формирования Журнала № 0504093 в электронном виде)</w:t>
      </w:r>
      <w:r w:rsidR="00251286" w:rsidRPr="00E37623">
        <w:rPr>
          <w:color w:val="000000"/>
          <w:sz w:val="28"/>
          <w:szCs w:val="28"/>
        </w:rPr>
        <w:t>.</w:t>
      </w:r>
    </w:p>
    <w:p w:rsidR="00251286" w:rsidRPr="00E37623" w:rsidRDefault="00251286" w:rsidP="00251286">
      <w:pPr>
        <w:autoSpaceDE w:val="0"/>
        <w:autoSpaceDN w:val="0"/>
        <w:adjustRightInd w:val="0"/>
        <w:jc w:val="both"/>
        <w:rPr>
          <w:color w:val="000000"/>
          <w:sz w:val="28"/>
          <w:szCs w:val="28"/>
        </w:rPr>
      </w:pPr>
      <w:r w:rsidRPr="00E37623">
        <w:rPr>
          <w:color w:val="000000"/>
          <w:sz w:val="28"/>
          <w:szCs w:val="28"/>
        </w:rPr>
        <w:tab/>
        <w:t xml:space="preserve">В Журнале </w:t>
      </w:r>
      <w:hyperlink r:id="rId46" w:history="1">
        <w:r w:rsidRPr="00E37623">
          <w:rPr>
            <w:color w:val="000000"/>
            <w:sz w:val="28"/>
            <w:szCs w:val="28"/>
          </w:rPr>
          <w:t>ф. 0504093</w:t>
        </w:r>
      </w:hyperlink>
      <w:r w:rsidRPr="00E37623">
        <w:rPr>
          <w:color w:val="000000"/>
          <w:sz w:val="28"/>
          <w:szCs w:val="28"/>
        </w:rPr>
        <w:t xml:space="preserve"> в хронологическом порядке в течение финансового года </w:t>
      </w:r>
      <w:r w:rsidR="00DF428D" w:rsidRPr="00E37623">
        <w:rPr>
          <w:color w:val="000000"/>
          <w:sz w:val="28"/>
          <w:szCs w:val="28"/>
        </w:rPr>
        <w:t>регистрируются</w:t>
      </w:r>
      <w:r w:rsidRPr="00E37623">
        <w:rPr>
          <w:color w:val="000000"/>
          <w:sz w:val="28"/>
          <w:szCs w:val="28"/>
        </w:rPr>
        <w:t>:</w:t>
      </w:r>
    </w:p>
    <w:p w:rsidR="00251286" w:rsidRPr="00E37623" w:rsidRDefault="00DF428D" w:rsidP="00DF428D">
      <w:pPr>
        <w:tabs>
          <w:tab w:val="left" w:pos="540"/>
        </w:tabs>
        <w:autoSpaceDE w:val="0"/>
        <w:autoSpaceDN w:val="0"/>
        <w:adjustRightInd w:val="0"/>
        <w:ind w:left="540"/>
        <w:jc w:val="both"/>
        <w:rPr>
          <w:color w:val="000000"/>
          <w:sz w:val="28"/>
          <w:szCs w:val="28"/>
        </w:rPr>
      </w:pPr>
      <w:r w:rsidRPr="00E37623">
        <w:rPr>
          <w:color w:val="000000"/>
          <w:sz w:val="28"/>
          <w:szCs w:val="28"/>
        </w:rPr>
        <w:tab/>
      </w:r>
      <w:r w:rsidR="00251286" w:rsidRPr="00E37623">
        <w:rPr>
          <w:color w:val="000000"/>
          <w:sz w:val="28"/>
          <w:szCs w:val="28"/>
        </w:rPr>
        <w:t>электронные приходные кассовые ордера (</w:t>
      </w:r>
      <w:r w:rsidR="00A779E7" w:rsidRPr="00E37623">
        <w:rPr>
          <w:color w:val="000000"/>
          <w:sz w:val="28"/>
          <w:szCs w:val="28"/>
        </w:rPr>
        <w:t xml:space="preserve">далее - </w:t>
      </w:r>
      <w:r w:rsidR="00251286" w:rsidRPr="00E37623">
        <w:rPr>
          <w:color w:val="000000"/>
          <w:sz w:val="28"/>
          <w:szCs w:val="28"/>
        </w:rPr>
        <w:t xml:space="preserve">ПКО) </w:t>
      </w:r>
      <w:hyperlink r:id="rId47" w:history="1">
        <w:r w:rsidR="00251286" w:rsidRPr="00E37623">
          <w:rPr>
            <w:color w:val="000000"/>
            <w:sz w:val="28"/>
            <w:szCs w:val="28"/>
          </w:rPr>
          <w:t>(ф. 0310001)</w:t>
        </w:r>
      </w:hyperlink>
      <w:r w:rsidR="00251286" w:rsidRPr="00E37623">
        <w:rPr>
          <w:color w:val="000000"/>
          <w:sz w:val="28"/>
          <w:szCs w:val="28"/>
        </w:rPr>
        <w:t>;</w:t>
      </w:r>
    </w:p>
    <w:p w:rsidR="00251286" w:rsidRPr="00E37623" w:rsidRDefault="00DF428D" w:rsidP="00DF428D">
      <w:pPr>
        <w:tabs>
          <w:tab w:val="left" w:pos="540"/>
        </w:tabs>
        <w:autoSpaceDE w:val="0"/>
        <w:autoSpaceDN w:val="0"/>
        <w:adjustRightInd w:val="0"/>
        <w:ind w:left="540"/>
        <w:jc w:val="both"/>
        <w:rPr>
          <w:color w:val="000000"/>
          <w:sz w:val="28"/>
          <w:szCs w:val="28"/>
        </w:rPr>
      </w:pPr>
      <w:r w:rsidRPr="00E37623">
        <w:rPr>
          <w:color w:val="000000"/>
          <w:sz w:val="28"/>
          <w:szCs w:val="28"/>
        </w:rPr>
        <w:tab/>
      </w:r>
      <w:r w:rsidR="00251286" w:rsidRPr="00E37623">
        <w:rPr>
          <w:color w:val="000000"/>
          <w:sz w:val="28"/>
          <w:szCs w:val="28"/>
        </w:rPr>
        <w:t>электронные расходные кассовые ордера (</w:t>
      </w:r>
      <w:r w:rsidR="00A779E7" w:rsidRPr="00E37623">
        <w:rPr>
          <w:color w:val="000000"/>
          <w:sz w:val="28"/>
          <w:szCs w:val="28"/>
        </w:rPr>
        <w:t xml:space="preserve">далее - </w:t>
      </w:r>
      <w:r w:rsidR="00251286" w:rsidRPr="00E37623">
        <w:rPr>
          <w:color w:val="000000"/>
          <w:sz w:val="28"/>
          <w:szCs w:val="28"/>
        </w:rPr>
        <w:t xml:space="preserve">РКО) </w:t>
      </w:r>
      <w:hyperlink r:id="rId48" w:history="1">
        <w:r w:rsidR="00251286" w:rsidRPr="00E37623">
          <w:rPr>
            <w:color w:val="000000"/>
            <w:sz w:val="28"/>
            <w:szCs w:val="28"/>
          </w:rPr>
          <w:t>(ф. 0310002)</w:t>
        </w:r>
      </w:hyperlink>
      <w:r w:rsidR="00251286" w:rsidRPr="00E37623">
        <w:rPr>
          <w:color w:val="000000"/>
          <w:sz w:val="28"/>
          <w:szCs w:val="28"/>
        </w:rPr>
        <w:t>.</w:t>
      </w:r>
    </w:p>
    <w:p w:rsidR="00251286" w:rsidRPr="00E37623" w:rsidRDefault="00DF428D" w:rsidP="00251286">
      <w:pPr>
        <w:autoSpaceDE w:val="0"/>
        <w:autoSpaceDN w:val="0"/>
        <w:adjustRightInd w:val="0"/>
        <w:jc w:val="both"/>
        <w:rPr>
          <w:color w:val="000000"/>
          <w:sz w:val="28"/>
          <w:szCs w:val="28"/>
        </w:rPr>
      </w:pPr>
      <w:r w:rsidRPr="00E37623">
        <w:rPr>
          <w:color w:val="000000"/>
          <w:sz w:val="28"/>
          <w:szCs w:val="28"/>
        </w:rPr>
        <w:tab/>
      </w:r>
      <w:r w:rsidR="00251286" w:rsidRPr="00E37623">
        <w:rPr>
          <w:color w:val="000000"/>
          <w:sz w:val="28"/>
          <w:szCs w:val="28"/>
        </w:rPr>
        <w:t xml:space="preserve">При регистрации в журнале электронных </w:t>
      </w:r>
      <w:hyperlink r:id="rId49" w:history="1">
        <w:r w:rsidR="00251286" w:rsidRPr="00E37623">
          <w:rPr>
            <w:color w:val="000000"/>
            <w:sz w:val="28"/>
            <w:szCs w:val="28"/>
          </w:rPr>
          <w:t>ПКО</w:t>
        </w:r>
      </w:hyperlink>
      <w:r w:rsidR="00251286" w:rsidRPr="00E37623">
        <w:rPr>
          <w:color w:val="000000"/>
          <w:sz w:val="28"/>
          <w:szCs w:val="28"/>
        </w:rPr>
        <w:t xml:space="preserve"> и </w:t>
      </w:r>
      <w:hyperlink r:id="rId50" w:history="1">
        <w:r w:rsidR="00251286" w:rsidRPr="00E37623">
          <w:rPr>
            <w:color w:val="000000"/>
            <w:sz w:val="28"/>
            <w:szCs w:val="28"/>
          </w:rPr>
          <w:t>РКО</w:t>
        </w:r>
      </w:hyperlink>
      <w:r w:rsidR="00251286" w:rsidRPr="00E37623">
        <w:rPr>
          <w:color w:val="000000"/>
          <w:sz w:val="28"/>
          <w:szCs w:val="28"/>
        </w:rPr>
        <w:t xml:space="preserve"> в графе </w:t>
      </w:r>
      <w:r w:rsidR="0094027A" w:rsidRPr="00E37623">
        <w:rPr>
          <w:color w:val="000000"/>
          <w:sz w:val="28"/>
          <w:szCs w:val="28"/>
        </w:rPr>
        <w:t>«статус документа»</w:t>
      </w:r>
      <w:r w:rsidR="00251286" w:rsidRPr="00E37623">
        <w:rPr>
          <w:color w:val="000000"/>
          <w:sz w:val="28"/>
          <w:szCs w:val="28"/>
        </w:rPr>
        <w:t xml:space="preserve"> указыва</w:t>
      </w:r>
      <w:r w:rsidRPr="00E37623">
        <w:rPr>
          <w:color w:val="000000"/>
          <w:sz w:val="28"/>
          <w:szCs w:val="28"/>
        </w:rPr>
        <w:t>ется</w:t>
      </w:r>
      <w:r w:rsidR="00251286" w:rsidRPr="00E37623">
        <w:rPr>
          <w:color w:val="000000"/>
          <w:sz w:val="28"/>
          <w:szCs w:val="28"/>
        </w:rPr>
        <w:t xml:space="preserve"> статус: новый, подписан, исполнен, аннулирован.</w:t>
      </w:r>
    </w:p>
    <w:p w:rsidR="00251286" w:rsidRPr="00E37623" w:rsidRDefault="003022BB" w:rsidP="00251286">
      <w:pPr>
        <w:autoSpaceDE w:val="0"/>
        <w:autoSpaceDN w:val="0"/>
        <w:adjustRightInd w:val="0"/>
        <w:jc w:val="both"/>
        <w:rPr>
          <w:color w:val="000000"/>
          <w:sz w:val="28"/>
          <w:szCs w:val="28"/>
        </w:rPr>
      </w:pPr>
      <w:r w:rsidRPr="00E37623">
        <w:rPr>
          <w:color w:val="000000"/>
          <w:sz w:val="28"/>
          <w:szCs w:val="28"/>
        </w:rPr>
        <w:tab/>
      </w:r>
      <w:r w:rsidR="00251286" w:rsidRPr="00E37623">
        <w:rPr>
          <w:color w:val="000000"/>
          <w:sz w:val="28"/>
          <w:szCs w:val="28"/>
        </w:rPr>
        <w:t xml:space="preserve">Если сформирована квитанция к приходному кассовому ордеру, подписанная ЭЦП главным бухгалтером или уполномоченным лицом и кассиром, то зарегистрированный в журнале </w:t>
      </w:r>
      <w:hyperlink r:id="rId51" w:history="1">
        <w:r w:rsidR="00251286" w:rsidRPr="00E37623">
          <w:rPr>
            <w:color w:val="000000"/>
            <w:sz w:val="28"/>
            <w:szCs w:val="28"/>
          </w:rPr>
          <w:t>ПКО</w:t>
        </w:r>
      </w:hyperlink>
      <w:r w:rsidR="00251286" w:rsidRPr="00E37623">
        <w:rPr>
          <w:color w:val="000000"/>
          <w:sz w:val="28"/>
          <w:szCs w:val="28"/>
        </w:rPr>
        <w:t xml:space="preserve"> переходит в статус </w:t>
      </w:r>
      <w:r w:rsidR="0094027A" w:rsidRPr="00E37623">
        <w:rPr>
          <w:color w:val="000000"/>
          <w:sz w:val="28"/>
          <w:szCs w:val="28"/>
        </w:rPr>
        <w:t>«</w:t>
      </w:r>
      <w:r w:rsidR="00251286" w:rsidRPr="00E37623">
        <w:rPr>
          <w:color w:val="000000"/>
          <w:sz w:val="28"/>
          <w:szCs w:val="28"/>
        </w:rPr>
        <w:t>исполнен</w:t>
      </w:r>
      <w:r w:rsidRPr="00E37623">
        <w:rPr>
          <w:color w:val="000000"/>
          <w:sz w:val="28"/>
          <w:szCs w:val="28"/>
        </w:rPr>
        <w:t>».</w:t>
      </w:r>
    </w:p>
    <w:p w:rsidR="0094027A" w:rsidRPr="00E37623" w:rsidRDefault="003022BB" w:rsidP="00251286">
      <w:pPr>
        <w:autoSpaceDE w:val="0"/>
        <w:autoSpaceDN w:val="0"/>
        <w:adjustRightInd w:val="0"/>
        <w:jc w:val="both"/>
        <w:rPr>
          <w:color w:val="000000"/>
          <w:sz w:val="28"/>
          <w:szCs w:val="28"/>
        </w:rPr>
      </w:pPr>
      <w:r w:rsidRPr="00E37623">
        <w:rPr>
          <w:color w:val="000000"/>
          <w:sz w:val="28"/>
          <w:szCs w:val="28"/>
        </w:rPr>
        <w:tab/>
      </w:r>
      <w:r w:rsidR="00251286" w:rsidRPr="00E37623">
        <w:rPr>
          <w:color w:val="000000"/>
          <w:sz w:val="28"/>
          <w:szCs w:val="28"/>
        </w:rPr>
        <w:t xml:space="preserve">В случае если зарегистрированный в журнале </w:t>
      </w:r>
      <w:hyperlink r:id="rId52" w:history="1">
        <w:r w:rsidR="00251286" w:rsidRPr="00E37623">
          <w:rPr>
            <w:color w:val="000000"/>
            <w:sz w:val="28"/>
            <w:szCs w:val="28"/>
          </w:rPr>
          <w:t>ПКО</w:t>
        </w:r>
      </w:hyperlink>
      <w:r w:rsidR="00251286" w:rsidRPr="00E37623">
        <w:rPr>
          <w:color w:val="000000"/>
          <w:sz w:val="28"/>
          <w:szCs w:val="28"/>
        </w:rPr>
        <w:t xml:space="preserve"> или </w:t>
      </w:r>
      <w:hyperlink r:id="rId53" w:history="1">
        <w:r w:rsidR="00251286" w:rsidRPr="00E37623">
          <w:rPr>
            <w:color w:val="000000"/>
            <w:sz w:val="28"/>
            <w:szCs w:val="28"/>
          </w:rPr>
          <w:t>РКО</w:t>
        </w:r>
      </w:hyperlink>
      <w:r w:rsidR="0094027A" w:rsidRPr="00E37623">
        <w:rPr>
          <w:color w:val="000000"/>
          <w:sz w:val="28"/>
          <w:szCs w:val="28"/>
        </w:rPr>
        <w:t xml:space="preserve"> находится в статусе «</w:t>
      </w:r>
      <w:r w:rsidR="00251286" w:rsidRPr="00E37623">
        <w:rPr>
          <w:color w:val="000000"/>
          <w:sz w:val="28"/>
          <w:szCs w:val="28"/>
        </w:rPr>
        <w:t>подписан</w:t>
      </w:r>
      <w:r w:rsidR="0094027A" w:rsidRPr="00E37623">
        <w:rPr>
          <w:color w:val="000000"/>
          <w:sz w:val="28"/>
          <w:szCs w:val="28"/>
        </w:rPr>
        <w:t>»</w:t>
      </w:r>
      <w:r w:rsidR="00251286" w:rsidRPr="00E37623">
        <w:rPr>
          <w:color w:val="000000"/>
          <w:sz w:val="28"/>
          <w:szCs w:val="28"/>
        </w:rPr>
        <w:t xml:space="preserve"> и при этом кассов</w:t>
      </w:r>
      <w:r w:rsidR="0094027A" w:rsidRPr="00E37623">
        <w:rPr>
          <w:color w:val="000000"/>
          <w:sz w:val="28"/>
          <w:szCs w:val="28"/>
        </w:rPr>
        <w:t xml:space="preserve">ая </w:t>
      </w:r>
      <w:r w:rsidR="00251286" w:rsidRPr="00E37623">
        <w:rPr>
          <w:color w:val="000000"/>
          <w:sz w:val="28"/>
          <w:szCs w:val="28"/>
        </w:rPr>
        <w:t>операци</w:t>
      </w:r>
      <w:r w:rsidR="0094027A" w:rsidRPr="00E37623">
        <w:rPr>
          <w:color w:val="000000"/>
          <w:sz w:val="28"/>
          <w:szCs w:val="28"/>
        </w:rPr>
        <w:t>я</w:t>
      </w:r>
      <w:r w:rsidR="00251286" w:rsidRPr="00E37623">
        <w:rPr>
          <w:color w:val="000000"/>
          <w:sz w:val="28"/>
          <w:szCs w:val="28"/>
        </w:rPr>
        <w:t xml:space="preserve"> </w:t>
      </w:r>
      <w:r w:rsidR="0094027A" w:rsidRPr="00E37623">
        <w:rPr>
          <w:color w:val="000000"/>
          <w:sz w:val="28"/>
          <w:szCs w:val="28"/>
        </w:rPr>
        <w:t>не проведена в десятидневный</w:t>
      </w:r>
      <w:r w:rsidR="00251286" w:rsidRPr="00E37623">
        <w:rPr>
          <w:color w:val="000000"/>
          <w:sz w:val="28"/>
          <w:szCs w:val="28"/>
        </w:rPr>
        <w:t xml:space="preserve">  срок, то такой кассовый ордер переходит в статус </w:t>
      </w:r>
      <w:r w:rsidR="0094027A" w:rsidRPr="00E37623">
        <w:rPr>
          <w:color w:val="000000"/>
          <w:sz w:val="28"/>
          <w:szCs w:val="28"/>
        </w:rPr>
        <w:t>«аннулирован».</w:t>
      </w:r>
    </w:p>
    <w:p w:rsidR="0094027A" w:rsidRPr="00E37623" w:rsidRDefault="0094027A" w:rsidP="00251286">
      <w:pPr>
        <w:autoSpaceDE w:val="0"/>
        <w:autoSpaceDN w:val="0"/>
        <w:adjustRightInd w:val="0"/>
        <w:jc w:val="both"/>
        <w:rPr>
          <w:color w:val="000000"/>
          <w:sz w:val="28"/>
          <w:szCs w:val="28"/>
        </w:rPr>
      </w:pPr>
      <w:r w:rsidRPr="00E37623">
        <w:rPr>
          <w:color w:val="000000"/>
          <w:sz w:val="28"/>
          <w:szCs w:val="28"/>
        </w:rPr>
        <w:lastRenderedPageBreak/>
        <w:tab/>
      </w:r>
      <w:r w:rsidR="00251286" w:rsidRPr="00E37623">
        <w:rPr>
          <w:color w:val="000000"/>
          <w:sz w:val="28"/>
          <w:szCs w:val="28"/>
        </w:rPr>
        <w:t xml:space="preserve">Подписывает </w:t>
      </w:r>
      <w:r w:rsidRPr="00E37623">
        <w:rPr>
          <w:color w:val="000000"/>
          <w:sz w:val="28"/>
          <w:szCs w:val="28"/>
        </w:rPr>
        <w:t>Ж</w:t>
      </w:r>
      <w:r w:rsidR="00251286" w:rsidRPr="00E37623">
        <w:rPr>
          <w:color w:val="000000"/>
          <w:sz w:val="28"/>
          <w:szCs w:val="28"/>
        </w:rPr>
        <w:t>урнал</w:t>
      </w:r>
      <w:r w:rsidRPr="00E37623">
        <w:rPr>
          <w:color w:val="000000"/>
          <w:sz w:val="28"/>
          <w:szCs w:val="28"/>
        </w:rPr>
        <w:t xml:space="preserve"> </w:t>
      </w:r>
      <w:r w:rsidR="002436D2" w:rsidRPr="00E37623">
        <w:rPr>
          <w:color w:val="000000"/>
          <w:sz w:val="28"/>
          <w:szCs w:val="28"/>
        </w:rPr>
        <w:t>(</w:t>
      </w:r>
      <w:r w:rsidRPr="00E37623">
        <w:rPr>
          <w:color w:val="000000"/>
          <w:sz w:val="28"/>
          <w:szCs w:val="28"/>
        </w:rPr>
        <w:t>ф.0504093</w:t>
      </w:r>
      <w:r w:rsidR="002436D2" w:rsidRPr="00E37623">
        <w:rPr>
          <w:color w:val="000000"/>
          <w:sz w:val="28"/>
          <w:szCs w:val="28"/>
        </w:rPr>
        <w:t xml:space="preserve">) </w:t>
      </w:r>
      <w:r w:rsidR="00251286" w:rsidRPr="00E37623">
        <w:rPr>
          <w:color w:val="000000"/>
          <w:sz w:val="28"/>
          <w:szCs w:val="28"/>
        </w:rPr>
        <w:t>ответственный исполнитель</w:t>
      </w:r>
      <w:r w:rsidRPr="00E37623">
        <w:rPr>
          <w:color w:val="000000"/>
          <w:sz w:val="28"/>
          <w:szCs w:val="28"/>
        </w:rPr>
        <w:t xml:space="preserve"> Заказчика</w:t>
      </w:r>
      <w:r w:rsidR="00251286" w:rsidRPr="00E37623">
        <w:rPr>
          <w:color w:val="000000"/>
          <w:sz w:val="28"/>
          <w:szCs w:val="28"/>
        </w:rPr>
        <w:t xml:space="preserve"> квалифи</w:t>
      </w:r>
      <w:r w:rsidRPr="00E37623">
        <w:rPr>
          <w:color w:val="000000"/>
          <w:sz w:val="28"/>
          <w:szCs w:val="28"/>
        </w:rPr>
        <w:t>цированной электронной подписью.</w:t>
      </w:r>
    </w:p>
    <w:p w:rsidR="00251286" w:rsidRPr="00E37623" w:rsidRDefault="0094027A" w:rsidP="0094027A">
      <w:pPr>
        <w:autoSpaceDE w:val="0"/>
        <w:autoSpaceDN w:val="0"/>
        <w:adjustRightInd w:val="0"/>
        <w:jc w:val="both"/>
        <w:rPr>
          <w:color w:val="000000"/>
          <w:sz w:val="28"/>
          <w:szCs w:val="28"/>
        </w:rPr>
      </w:pPr>
      <w:r w:rsidRPr="00E37623">
        <w:rPr>
          <w:color w:val="000000"/>
          <w:sz w:val="28"/>
          <w:szCs w:val="28"/>
        </w:rPr>
        <w:tab/>
      </w:r>
      <w:r w:rsidR="00251286" w:rsidRPr="00E37623">
        <w:rPr>
          <w:color w:val="000000"/>
          <w:sz w:val="28"/>
          <w:szCs w:val="28"/>
        </w:rPr>
        <w:t xml:space="preserve">При централизованном ведении учета журнал регистрации приходных и расходных кассовых ордеров </w:t>
      </w:r>
      <w:hyperlink r:id="rId54" w:history="1">
        <w:r w:rsidR="00251286" w:rsidRPr="00E37623">
          <w:rPr>
            <w:color w:val="000000"/>
            <w:sz w:val="28"/>
            <w:szCs w:val="28"/>
          </w:rPr>
          <w:t>(ф. 0504093)</w:t>
        </w:r>
      </w:hyperlink>
      <w:r w:rsidR="00251286" w:rsidRPr="00E37623">
        <w:rPr>
          <w:color w:val="000000"/>
          <w:sz w:val="28"/>
          <w:szCs w:val="28"/>
        </w:rPr>
        <w:t xml:space="preserve"> может быть соста</w:t>
      </w:r>
      <w:r w:rsidRPr="00E37623">
        <w:rPr>
          <w:color w:val="000000"/>
          <w:sz w:val="28"/>
          <w:szCs w:val="28"/>
        </w:rPr>
        <w:t xml:space="preserve">влен на бумажном носителе, если </w:t>
      </w:r>
      <w:r w:rsidR="00251286" w:rsidRPr="00E37623">
        <w:rPr>
          <w:color w:val="000000"/>
          <w:sz w:val="28"/>
          <w:szCs w:val="28"/>
        </w:rPr>
        <w:t>отсутствует техническая возможность формировать и хранить документ в электронной форме, но в целях обеспечения интеграции информационных систем и реализации принципа однократного ввода данных нужно представить его электронную копию</w:t>
      </w:r>
      <w:r w:rsidRPr="00E37623">
        <w:rPr>
          <w:color w:val="000000"/>
          <w:sz w:val="28"/>
          <w:szCs w:val="28"/>
        </w:rPr>
        <w:t xml:space="preserve"> (</w:t>
      </w:r>
      <w:hyperlink r:id="rId55" w:history="1">
        <w:r w:rsidR="000C21AF" w:rsidRPr="00E37623">
          <w:rPr>
            <w:color w:val="000000"/>
            <w:sz w:val="28"/>
            <w:szCs w:val="28"/>
          </w:rPr>
          <w:t>п</w:t>
        </w:r>
      </w:hyperlink>
      <w:r w:rsidR="006449F6" w:rsidRPr="00E37623">
        <w:rPr>
          <w:color w:val="000000"/>
          <w:sz w:val="28"/>
          <w:szCs w:val="28"/>
        </w:rPr>
        <w:t>исьмо</w:t>
      </w:r>
      <w:r w:rsidR="00251286" w:rsidRPr="00E37623">
        <w:rPr>
          <w:color w:val="000000"/>
          <w:sz w:val="28"/>
          <w:szCs w:val="28"/>
        </w:rPr>
        <w:t xml:space="preserve"> Мин</w:t>
      </w:r>
      <w:r w:rsidRPr="00E37623">
        <w:rPr>
          <w:color w:val="000000"/>
          <w:sz w:val="28"/>
          <w:szCs w:val="28"/>
        </w:rPr>
        <w:t xml:space="preserve">истерства финансов Российской Федерации </w:t>
      </w:r>
      <w:r w:rsidR="00251286" w:rsidRPr="00E37623">
        <w:rPr>
          <w:color w:val="000000"/>
          <w:sz w:val="28"/>
          <w:szCs w:val="28"/>
        </w:rPr>
        <w:t xml:space="preserve">от 18.03.2021 </w:t>
      </w:r>
      <w:r w:rsidRPr="00E37623">
        <w:rPr>
          <w:color w:val="000000"/>
          <w:sz w:val="28"/>
          <w:szCs w:val="28"/>
        </w:rPr>
        <w:t>№</w:t>
      </w:r>
      <w:r w:rsidR="0086018F" w:rsidRPr="00E37623">
        <w:rPr>
          <w:color w:val="000000"/>
          <w:sz w:val="28"/>
          <w:szCs w:val="28"/>
        </w:rPr>
        <w:t xml:space="preserve"> 02-07-10/19776);</w:t>
      </w:r>
    </w:p>
    <w:p w:rsidR="000977AC" w:rsidRPr="00E37623" w:rsidRDefault="0086018F" w:rsidP="00051CF3">
      <w:pPr>
        <w:autoSpaceDE w:val="0"/>
        <w:autoSpaceDN w:val="0"/>
        <w:adjustRightInd w:val="0"/>
        <w:jc w:val="both"/>
        <w:rPr>
          <w:sz w:val="28"/>
          <w:szCs w:val="28"/>
        </w:rPr>
      </w:pPr>
      <w:r w:rsidRPr="00E37623">
        <w:rPr>
          <w:color w:val="000000"/>
          <w:sz w:val="28"/>
          <w:szCs w:val="28"/>
        </w:rPr>
        <w:tab/>
      </w:r>
      <w:r w:rsidR="000977AC" w:rsidRPr="00E37623">
        <w:rPr>
          <w:sz w:val="28"/>
          <w:szCs w:val="28"/>
        </w:rPr>
        <w:t xml:space="preserve">инвентарная карточка учета нефинансовых активов (ф. 0504031) оформляется при принятии объекта к учету, по мере внесения изменений (данных о переоценке, модернизации, реконструкции, консервации, капитальном ремонте, </w:t>
      </w:r>
      <w:proofErr w:type="spellStart"/>
      <w:r w:rsidR="000977AC" w:rsidRPr="00E37623">
        <w:rPr>
          <w:sz w:val="28"/>
          <w:szCs w:val="28"/>
        </w:rPr>
        <w:t>разукомплектации</w:t>
      </w:r>
      <w:proofErr w:type="spellEnd"/>
      <w:r w:rsidR="000977AC" w:rsidRPr="00E37623">
        <w:rPr>
          <w:sz w:val="28"/>
          <w:szCs w:val="28"/>
        </w:rPr>
        <w:t>, другой информации) и при выбытии. При отсутствии указанных фактов хозяйственной жизни формируется по мере необходимости со сведениями о начисленной амортизации, в том числе по запросу Заказчика при проведении инвентаризации нефинансовых активов;</w:t>
      </w:r>
    </w:p>
    <w:p w:rsidR="000977AC" w:rsidRPr="00E37623" w:rsidRDefault="000977AC" w:rsidP="000977AC">
      <w:pPr>
        <w:jc w:val="both"/>
        <w:rPr>
          <w:sz w:val="28"/>
          <w:szCs w:val="28"/>
        </w:rPr>
      </w:pPr>
      <w:r w:rsidRPr="00E37623">
        <w:rPr>
          <w:sz w:val="28"/>
          <w:szCs w:val="28"/>
        </w:rPr>
        <w:tab/>
        <w:t>инвентарная карточка группового учета нефинансовых активов (ф. 0504032)</w:t>
      </w:r>
      <w:r w:rsidRPr="00E37623">
        <w:rPr>
          <w:sz w:val="28"/>
          <w:szCs w:val="28"/>
          <w:u w:val="single"/>
        </w:rPr>
        <w:t xml:space="preserve"> </w:t>
      </w:r>
      <w:r w:rsidRPr="00E37623">
        <w:rPr>
          <w:sz w:val="28"/>
          <w:szCs w:val="28"/>
        </w:rPr>
        <w:t>оформляется при принятии объектов к учету, по мере внесения изменений и при выбытии;</w:t>
      </w:r>
    </w:p>
    <w:p w:rsidR="000977AC" w:rsidRPr="00E37623" w:rsidRDefault="000977AC" w:rsidP="000977AC">
      <w:pPr>
        <w:jc w:val="both"/>
        <w:rPr>
          <w:sz w:val="28"/>
          <w:szCs w:val="28"/>
        </w:rPr>
      </w:pPr>
      <w:r w:rsidRPr="00E37623">
        <w:rPr>
          <w:sz w:val="28"/>
          <w:szCs w:val="28"/>
        </w:rPr>
        <w:tab/>
        <w:t>опись инвентарных карточек по учету нефинансовых активов (ф. 0504033), инвентарный список нефинансовых активов (ф. 0504034) формируются ежегодно в последний день года. Опись инвентарных карточек (ф. 0504033) составляется без включения информации об инвентарных объектах, выбывших до начала установленного периода;</w:t>
      </w:r>
    </w:p>
    <w:p w:rsidR="000977AC" w:rsidRPr="00E37623" w:rsidRDefault="000977AC" w:rsidP="000977AC">
      <w:pPr>
        <w:jc w:val="both"/>
        <w:rPr>
          <w:sz w:val="28"/>
          <w:szCs w:val="28"/>
        </w:rPr>
      </w:pPr>
      <w:r w:rsidRPr="00E37623">
        <w:rPr>
          <w:sz w:val="28"/>
          <w:szCs w:val="28"/>
        </w:rPr>
        <w:tab/>
        <w:t>оборотная ведомость (ф. 0504035) формируются и выводится на печать ежемесячно;</w:t>
      </w:r>
    </w:p>
    <w:p w:rsidR="000977AC" w:rsidRPr="00E37623" w:rsidRDefault="000977AC" w:rsidP="000977AC">
      <w:pPr>
        <w:jc w:val="both"/>
        <w:rPr>
          <w:sz w:val="28"/>
          <w:szCs w:val="28"/>
        </w:rPr>
      </w:pPr>
      <w:r w:rsidRPr="00E37623">
        <w:rPr>
          <w:sz w:val="28"/>
          <w:szCs w:val="28"/>
        </w:rPr>
        <w:tab/>
        <w:t>книга учета бланков строгой отчетности (ф. 0504045) формируется и выводится на печать ежеквартально;</w:t>
      </w:r>
    </w:p>
    <w:p w:rsidR="000977AC" w:rsidRPr="00E37623" w:rsidRDefault="000977AC" w:rsidP="000977AC">
      <w:pPr>
        <w:ind w:firstLine="720"/>
        <w:jc w:val="both"/>
        <w:rPr>
          <w:sz w:val="28"/>
          <w:szCs w:val="28"/>
        </w:rPr>
      </w:pPr>
      <w:r w:rsidRPr="00E37623">
        <w:rPr>
          <w:sz w:val="28"/>
          <w:szCs w:val="28"/>
        </w:rPr>
        <w:t>книга аналитического учета депонированной заработной платы, денежного довольствия и стипендий (ф. 0504048) формируются и выводится на печать ежемесячно;</w:t>
      </w:r>
    </w:p>
    <w:p w:rsidR="000977AC" w:rsidRPr="00E37623" w:rsidRDefault="000977AC" w:rsidP="000977AC">
      <w:pPr>
        <w:jc w:val="both"/>
        <w:rPr>
          <w:sz w:val="28"/>
          <w:szCs w:val="28"/>
        </w:rPr>
      </w:pPr>
      <w:r w:rsidRPr="00E37623">
        <w:rPr>
          <w:sz w:val="28"/>
          <w:szCs w:val="28"/>
        </w:rPr>
        <w:tab/>
        <w:t>реестр карточек (ф. 0504052) формируется и выв</w:t>
      </w:r>
      <w:r w:rsidR="0086018F" w:rsidRPr="00E37623">
        <w:rPr>
          <w:sz w:val="28"/>
          <w:szCs w:val="28"/>
        </w:rPr>
        <w:t>одится на печать один раз в год;</w:t>
      </w:r>
    </w:p>
    <w:p w:rsidR="008D20F4" w:rsidRPr="00E37623" w:rsidRDefault="008D20F4" w:rsidP="008D20F4">
      <w:pPr>
        <w:autoSpaceDE w:val="0"/>
        <w:autoSpaceDN w:val="0"/>
        <w:adjustRightInd w:val="0"/>
        <w:jc w:val="both"/>
        <w:rPr>
          <w:color w:val="000000"/>
          <w:sz w:val="28"/>
          <w:szCs w:val="28"/>
        </w:rPr>
      </w:pPr>
      <w:r w:rsidRPr="00E37623">
        <w:rPr>
          <w:sz w:val="28"/>
          <w:szCs w:val="28"/>
        </w:rPr>
        <w:tab/>
      </w:r>
      <w:r w:rsidRPr="00E37623">
        <w:rPr>
          <w:color w:val="000000"/>
          <w:sz w:val="28"/>
          <w:szCs w:val="28"/>
        </w:rPr>
        <w:t>в</w:t>
      </w:r>
      <w:r w:rsidRPr="00E37623">
        <w:rPr>
          <w:bCs/>
          <w:color w:val="000000"/>
          <w:sz w:val="28"/>
          <w:szCs w:val="28"/>
        </w:rPr>
        <w:t>едомость дополнительных доходов физических лиц, облагаемых НДФЛ, страховыми взносами</w:t>
      </w:r>
      <w:r w:rsidRPr="00E37623">
        <w:rPr>
          <w:color w:val="000000"/>
          <w:sz w:val="28"/>
          <w:szCs w:val="28"/>
        </w:rPr>
        <w:t xml:space="preserve"> </w:t>
      </w:r>
      <w:hyperlink r:id="rId56" w:history="1">
        <w:r w:rsidRPr="00E37623">
          <w:rPr>
            <w:color w:val="000000"/>
            <w:sz w:val="28"/>
            <w:szCs w:val="28"/>
          </w:rPr>
          <w:t>(ф. 0504094)</w:t>
        </w:r>
      </w:hyperlink>
      <w:r w:rsidRPr="00E37623">
        <w:rPr>
          <w:color w:val="000000"/>
          <w:sz w:val="28"/>
          <w:szCs w:val="28"/>
        </w:rPr>
        <w:t xml:space="preserve"> (далее – ведомость ф. 0504094), применяется для формирования в электронном виде сведений о командировочных, компенсационных, иных выплатах физическим лицам (кроме выплат, связанных с оплатой труда, выплат по договорам гражданско-правового характера), сведений о доходах физических лиц в натуральной форме, облагаемых </w:t>
      </w:r>
      <w:hyperlink r:id="rId57" w:history="1">
        <w:r w:rsidRPr="00E37623">
          <w:rPr>
            <w:color w:val="000000"/>
            <w:sz w:val="28"/>
            <w:szCs w:val="28"/>
          </w:rPr>
          <w:t>НДФЛ</w:t>
        </w:r>
      </w:hyperlink>
      <w:r w:rsidRPr="00E37623">
        <w:rPr>
          <w:color w:val="000000"/>
          <w:sz w:val="28"/>
          <w:szCs w:val="28"/>
        </w:rPr>
        <w:t xml:space="preserve">, </w:t>
      </w:r>
      <w:hyperlink r:id="rId58" w:history="1">
        <w:r w:rsidRPr="00E37623">
          <w:rPr>
            <w:color w:val="000000"/>
            <w:sz w:val="28"/>
            <w:szCs w:val="28"/>
          </w:rPr>
          <w:t>страховыми взносами</w:t>
        </w:r>
      </w:hyperlink>
      <w:r w:rsidRPr="00E37623">
        <w:rPr>
          <w:color w:val="000000"/>
          <w:sz w:val="28"/>
          <w:szCs w:val="28"/>
        </w:rPr>
        <w:t>.</w:t>
      </w:r>
    </w:p>
    <w:p w:rsidR="008D20F4" w:rsidRPr="00E37623" w:rsidRDefault="008D20F4" w:rsidP="008D20F4">
      <w:pPr>
        <w:autoSpaceDE w:val="0"/>
        <w:autoSpaceDN w:val="0"/>
        <w:adjustRightInd w:val="0"/>
        <w:jc w:val="both"/>
        <w:rPr>
          <w:color w:val="000000"/>
          <w:sz w:val="28"/>
          <w:szCs w:val="28"/>
        </w:rPr>
      </w:pPr>
      <w:r w:rsidRPr="00E37623">
        <w:rPr>
          <w:bCs/>
          <w:color w:val="000000"/>
          <w:sz w:val="28"/>
          <w:szCs w:val="28"/>
        </w:rPr>
        <w:tab/>
        <w:t>Документами-основаниями</w:t>
      </w:r>
      <w:r w:rsidRPr="00E37623">
        <w:rPr>
          <w:color w:val="000000"/>
          <w:sz w:val="28"/>
          <w:szCs w:val="28"/>
        </w:rPr>
        <w:t xml:space="preserve"> для заполнения ведомости (</w:t>
      </w:r>
      <w:hyperlink r:id="rId59" w:history="1">
        <w:r w:rsidRPr="00E37623">
          <w:rPr>
            <w:color w:val="000000"/>
            <w:sz w:val="28"/>
            <w:szCs w:val="28"/>
          </w:rPr>
          <w:t>ф. 0504094)</w:t>
        </w:r>
      </w:hyperlink>
      <w:r w:rsidRPr="00E37623">
        <w:rPr>
          <w:color w:val="000000"/>
          <w:sz w:val="28"/>
          <w:szCs w:val="28"/>
        </w:rPr>
        <w:t xml:space="preserve"> являются: отчет о расходах подотчетного лица </w:t>
      </w:r>
      <w:hyperlink r:id="rId60" w:history="1">
        <w:r w:rsidRPr="00E37623">
          <w:rPr>
            <w:color w:val="000000"/>
            <w:sz w:val="28"/>
            <w:szCs w:val="28"/>
          </w:rPr>
          <w:t>(ф. 0504520)</w:t>
        </w:r>
      </w:hyperlink>
      <w:r w:rsidRPr="00E37623">
        <w:rPr>
          <w:color w:val="000000"/>
          <w:sz w:val="28"/>
          <w:szCs w:val="28"/>
        </w:rPr>
        <w:t xml:space="preserve">, приказ (решение) руководителя, договор дарения, ведомость выдачи подарков, иной документ, подтверждающий полученный физическим лицом доход. Ведомость </w:t>
      </w:r>
      <w:hyperlink r:id="rId61" w:history="1">
        <w:r w:rsidRPr="00E37623">
          <w:rPr>
            <w:color w:val="000000"/>
            <w:sz w:val="28"/>
            <w:szCs w:val="28"/>
          </w:rPr>
          <w:t>ф. 0504094</w:t>
        </w:r>
      </w:hyperlink>
      <w:r w:rsidRPr="00E37623">
        <w:rPr>
          <w:sz w:val="28"/>
          <w:szCs w:val="28"/>
        </w:rPr>
        <w:t xml:space="preserve"> подписывается работником МКУ «ЦБУ», ответственным за ее составление, </w:t>
      </w:r>
      <w:r w:rsidRPr="00E37623">
        <w:rPr>
          <w:sz w:val="28"/>
          <w:szCs w:val="28"/>
        </w:rPr>
        <w:lastRenderedPageBreak/>
        <w:t>простой ЭП и работником МКУ «ЦБУ», ответственным за проведение контроля, ЭЦП;</w:t>
      </w:r>
    </w:p>
    <w:p w:rsidR="00B64D96" w:rsidRPr="00E37623" w:rsidRDefault="00B64D96" w:rsidP="008D20F4">
      <w:pPr>
        <w:autoSpaceDE w:val="0"/>
        <w:autoSpaceDN w:val="0"/>
        <w:adjustRightInd w:val="0"/>
        <w:jc w:val="both"/>
        <w:rPr>
          <w:color w:val="000000"/>
          <w:sz w:val="28"/>
          <w:szCs w:val="28"/>
        </w:rPr>
      </w:pPr>
      <w:r w:rsidRPr="00E37623">
        <w:rPr>
          <w:sz w:val="28"/>
          <w:szCs w:val="28"/>
        </w:rPr>
        <w:tab/>
      </w:r>
      <w:r w:rsidR="00DB1AC9" w:rsidRPr="00E37623">
        <w:rPr>
          <w:sz w:val="28"/>
          <w:szCs w:val="28"/>
        </w:rPr>
        <w:t>в</w:t>
      </w:r>
      <w:r w:rsidRPr="00E37623">
        <w:rPr>
          <w:bCs/>
          <w:color w:val="000000"/>
          <w:sz w:val="28"/>
          <w:szCs w:val="28"/>
        </w:rPr>
        <w:t>едомость доходов физических лиц, облагаемых НДФЛ, страховыми взносами</w:t>
      </w:r>
      <w:r w:rsidRPr="00E37623">
        <w:rPr>
          <w:color w:val="000000"/>
          <w:sz w:val="28"/>
          <w:szCs w:val="28"/>
        </w:rPr>
        <w:t xml:space="preserve"> </w:t>
      </w:r>
      <w:hyperlink r:id="rId62" w:history="1">
        <w:r w:rsidRPr="00E37623">
          <w:rPr>
            <w:color w:val="000000"/>
            <w:sz w:val="28"/>
            <w:szCs w:val="28"/>
          </w:rPr>
          <w:t>(ф. 0509095)</w:t>
        </w:r>
      </w:hyperlink>
      <w:r w:rsidR="007C636A" w:rsidRPr="00E37623">
        <w:rPr>
          <w:color w:val="000000"/>
          <w:sz w:val="28"/>
          <w:szCs w:val="28"/>
        </w:rPr>
        <w:t xml:space="preserve"> (далее –</w:t>
      </w:r>
      <w:r w:rsidR="00E93572" w:rsidRPr="00E37623">
        <w:rPr>
          <w:color w:val="000000"/>
          <w:sz w:val="28"/>
          <w:szCs w:val="28"/>
        </w:rPr>
        <w:t xml:space="preserve"> </w:t>
      </w:r>
      <w:r w:rsidR="007C636A" w:rsidRPr="00E37623">
        <w:rPr>
          <w:color w:val="000000"/>
          <w:sz w:val="28"/>
          <w:szCs w:val="28"/>
        </w:rPr>
        <w:t>в</w:t>
      </w:r>
      <w:r w:rsidR="0039680E" w:rsidRPr="00E37623">
        <w:rPr>
          <w:color w:val="000000"/>
          <w:sz w:val="28"/>
          <w:szCs w:val="28"/>
        </w:rPr>
        <w:t xml:space="preserve">едомость ф. 0509095) </w:t>
      </w:r>
      <w:r w:rsidRPr="00E37623">
        <w:rPr>
          <w:color w:val="000000"/>
          <w:sz w:val="28"/>
          <w:szCs w:val="28"/>
        </w:rPr>
        <w:t>применяется для отражения в электронном виде сведений о выплатах</w:t>
      </w:r>
      <w:r w:rsidR="0039680E" w:rsidRPr="00E37623">
        <w:rPr>
          <w:color w:val="000000"/>
          <w:sz w:val="28"/>
          <w:szCs w:val="28"/>
        </w:rPr>
        <w:t>:</w:t>
      </w:r>
      <w:r w:rsidR="008D20F4" w:rsidRPr="00E37623">
        <w:rPr>
          <w:color w:val="000000"/>
          <w:sz w:val="28"/>
          <w:szCs w:val="28"/>
        </w:rPr>
        <w:t xml:space="preserve"> связанных с оплатой труда, по договорам ГПХ, командировочных, </w:t>
      </w:r>
      <w:r w:rsidRPr="00E37623">
        <w:rPr>
          <w:color w:val="000000"/>
          <w:sz w:val="28"/>
          <w:szCs w:val="28"/>
        </w:rPr>
        <w:t>компенсационных и т.д.</w:t>
      </w:r>
    </w:p>
    <w:p w:rsidR="00B64D96" w:rsidRPr="00E37623" w:rsidRDefault="006D5967" w:rsidP="0039680E">
      <w:pPr>
        <w:autoSpaceDE w:val="0"/>
        <w:autoSpaceDN w:val="0"/>
        <w:adjustRightInd w:val="0"/>
        <w:jc w:val="both"/>
        <w:rPr>
          <w:color w:val="000000"/>
          <w:sz w:val="28"/>
          <w:szCs w:val="28"/>
        </w:rPr>
      </w:pPr>
      <w:r w:rsidRPr="00E37623">
        <w:rPr>
          <w:color w:val="000000"/>
          <w:sz w:val="28"/>
          <w:szCs w:val="28"/>
        </w:rPr>
        <w:tab/>
        <w:t xml:space="preserve">В ведомости </w:t>
      </w:r>
      <w:r w:rsidR="00F53377" w:rsidRPr="00E37623">
        <w:rPr>
          <w:color w:val="000000"/>
          <w:sz w:val="28"/>
          <w:szCs w:val="28"/>
        </w:rPr>
        <w:t>(</w:t>
      </w:r>
      <w:r w:rsidRPr="00E37623">
        <w:rPr>
          <w:color w:val="000000"/>
          <w:sz w:val="28"/>
          <w:szCs w:val="28"/>
        </w:rPr>
        <w:t>ф.0509095</w:t>
      </w:r>
      <w:r w:rsidR="00F53377" w:rsidRPr="00E37623">
        <w:rPr>
          <w:color w:val="000000"/>
          <w:sz w:val="28"/>
          <w:szCs w:val="28"/>
        </w:rPr>
        <w:t>)</w:t>
      </w:r>
      <w:r w:rsidR="00B64D96" w:rsidRPr="00E37623">
        <w:rPr>
          <w:color w:val="000000"/>
          <w:sz w:val="28"/>
          <w:szCs w:val="28"/>
        </w:rPr>
        <w:t xml:space="preserve"> отража</w:t>
      </w:r>
      <w:r w:rsidRPr="00E37623">
        <w:rPr>
          <w:color w:val="000000"/>
          <w:sz w:val="28"/>
          <w:szCs w:val="28"/>
        </w:rPr>
        <w:t>ются</w:t>
      </w:r>
      <w:r w:rsidR="00B64D96" w:rsidRPr="00E37623">
        <w:rPr>
          <w:color w:val="000000"/>
          <w:sz w:val="28"/>
          <w:szCs w:val="28"/>
        </w:rPr>
        <w:t xml:space="preserve"> доходы в натуральной форме, облага</w:t>
      </w:r>
      <w:r w:rsidR="00051CF3" w:rsidRPr="00E37623">
        <w:rPr>
          <w:color w:val="000000"/>
          <w:sz w:val="28"/>
          <w:szCs w:val="28"/>
        </w:rPr>
        <w:t xml:space="preserve">емые НДФЛ и страховыми взносами. </w:t>
      </w:r>
      <w:r w:rsidR="00051CF3" w:rsidRPr="00E37623">
        <w:rPr>
          <w:bCs/>
          <w:color w:val="000000"/>
          <w:sz w:val="28"/>
          <w:szCs w:val="28"/>
        </w:rPr>
        <w:t>Документами-основаниями</w:t>
      </w:r>
      <w:r w:rsidR="00051CF3" w:rsidRPr="00E37623">
        <w:rPr>
          <w:color w:val="000000"/>
          <w:sz w:val="28"/>
          <w:szCs w:val="28"/>
        </w:rPr>
        <w:t xml:space="preserve"> для заполнения ведомости (</w:t>
      </w:r>
      <w:hyperlink r:id="rId63" w:history="1">
        <w:r w:rsidR="00051CF3" w:rsidRPr="00E37623">
          <w:rPr>
            <w:color w:val="000000"/>
            <w:sz w:val="28"/>
            <w:szCs w:val="28"/>
          </w:rPr>
          <w:t>ф. 0509095</w:t>
        </w:r>
      </w:hyperlink>
      <w:r w:rsidR="00051CF3" w:rsidRPr="00E37623">
        <w:rPr>
          <w:color w:val="000000"/>
          <w:sz w:val="28"/>
          <w:szCs w:val="28"/>
        </w:rPr>
        <w:t xml:space="preserve">) являются: отчет о расходах подотчетного лица </w:t>
      </w:r>
      <w:hyperlink r:id="rId64" w:history="1">
        <w:r w:rsidR="00051CF3" w:rsidRPr="00E37623">
          <w:rPr>
            <w:color w:val="000000"/>
            <w:sz w:val="28"/>
            <w:szCs w:val="28"/>
          </w:rPr>
          <w:t>(ф. 0504520)</w:t>
        </w:r>
      </w:hyperlink>
      <w:r w:rsidR="00051CF3" w:rsidRPr="00E37623">
        <w:rPr>
          <w:color w:val="000000"/>
          <w:sz w:val="28"/>
          <w:szCs w:val="28"/>
        </w:rPr>
        <w:t>, приказ (решение) руководителя, договор дарения, ведомость выдачи подарков, иной документ, подтверждающий доход;</w:t>
      </w:r>
      <w:r w:rsidR="00051CF3" w:rsidRPr="00E37623">
        <w:rPr>
          <w:sz w:val="28"/>
          <w:szCs w:val="28"/>
        </w:rPr>
        <w:tab/>
      </w:r>
    </w:p>
    <w:p w:rsidR="000977AC" w:rsidRPr="00E37623" w:rsidRDefault="00051CF3" w:rsidP="008D20F4">
      <w:pPr>
        <w:autoSpaceDE w:val="0"/>
        <w:autoSpaceDN w:val="0"/>
        <w:adjustRightInd w:val="0"/>
        <w:jc w:val="both"/>
        <w:rPr>
          <w:sz w:val="28"/>
          <w:szCs w:val="28"/>
        </w:rPr>
      </w:pPr>
      <w:r w:rsidRPr="00E37623">
        <w:rPr>
          <w:color w:val="000000"/>
          <w:sz w:val="28"/>
          <w:szCs w:val="28"/>
        </w:rPr>
        <w:tab/>
      </w:r>
      <w:r w:rsidR="000977AC" w:rsidRPr="00E37623">
        <w:rPr>
          <w:sz w:val="28"/>
          <w:szCs w:val="28"/>
        </w:rPr>
        <w:t>иные регистры выводятся на печать в сроки, установленные для сдачи бухгалтерской (бюджетной)</w:t>
      </w:r>
      <w:r w:rsidR="001B3819" w:rsidRPr="00E37623">
        <w:rPr>
          <w:sz w:val="28"/>
          <w:szCs w:val="28"/>
        </w:rPr>
        <w:t xml:space="preserve"> (финансовой)</w:t>
      </w:r>
      <w:r w:rsidR="000977AC" w:rsidRPr="00E37623">
        <w:rPr>
          <w:sz w:val="28"/>
          <w:szCs w:val="28"/>
        </w:rPr>
        <w:t xml:space="preserve"> отчетности.</w:t>
      </w:r>
    </w:p>
    <w:p w:rsidR="00F85D45" w:rsidRPr="00E37623" w:rsidRDefault="005B4B86" w:rsidP="000977AC">
      <w:pPr>
        <w:autoSpaceDE w:val="0"/>
        <w:autoSpaceDN w:val="0"/>
        <w:adjustRightInd w:val="0"/>
        <w:jc w:val="both"/>
        <w:rPr>
          <w:sz w:val="28"/>
          <w:szCs w:val="28"/>
        </w:rPr>
      </w:pPr>
      <w:r w:rsidRPr="00E37623">
        <w:rPr>
          <w:sz w:val="28"/>
          <w:szCs w:val="28"/>
        </w:rPr>
        <w:t xml:space="preserve"> </w:t>
      </w:r>
      <w:r w:rsidR="00F85D45" w:rsidRPr="00E37623">
        <w:rPr>
          <w:sz w:val="28"/>
          <w:szCs w:val="28"/>
        </w:rPr>
        <w:tab/>
        <w:t>6.2</w:t>
      </w:r>
      <w:r w:rsidR="0043732F" w:rsidRPr="00E37623">
        <w:rPr>
          <w:sz w:val="28"/>
          <w:szCs w:val="28"/>
        </w:rPr>
        <w:t>0</w:t>
      </w:r>
      <w:r w:rsidR="00F85D45" w:rsidRPr="00E37623">
        <w:rPr>
          <w:sz w:val="28"/>
          <w:szCs w:val="28"/>
        </w:rPr>
        <w:t xml:space="preserve">. По истечении каждого </w:t>
      </w:r>
      <w:r w:rsidR="004719B1" w:rsidRPr="00E37623">
        <w:rPr>
          <w:sz w:val="28"/>
          <w:szCs w:val="28"/>
        </w:rPr>
        <w:t>месяца</w:t>
      </w:r>
      <w:r w:rsidR="00F85D45" w:rsidRPr="00E37623">
        <w:rPr>
          <w:sz w:val="28"/>
          <w:szCs w:val="28"/>
        </w:rPr>
        <w:t xml:space="preserve"> Журналам операций, </w:t>
      </w:r>
      <w:r w:rsidRPr="00E37623">
        <w:rPr>
          <w:sz w:val="28"/>
          <w:szCs w:val="28"/>
        </w:rPr>
        <w:t xml:space="preserve">бухгалтерские справки </w:t>
      </w:r>
      <w:r w:rsidR="00F85D45" w:rsidRPr="00E37623">
        <w:rPr>
          <w:sz w:val="28"/>
          <w:szCs w:val="28"/>
        </w:rPr>
        <w:t xml:space="preserve">подобранные и систематизированные, </w:t>
      </w:r>
      <w:r w:rsidR="007103D5" w:rsidRPr="00E37623">
        <w:rPr>
          <w:sz w:val="28"/>
          <w:szCs w:val="28"/>
        </w:rPr>
        <w:t xml:space="preserve">прилагаются к Журналам операций и </w:t>
      </w:r>
      <w:r w:rsidR="00F85D45" w:rsidRPr="00E37623">
        <w:rPr>
          <w:sz w:val="28"/>
          <w:szCs w:val="28"/>
        </w:rPr>
        <w:t>сброшюровываются в папку (дело).</w:t>
      </w:r>
      <w:r w:rsidR="004719B1" w:rsidRPr="00E37623">
        <w:rPr>
          <w:sz w:val="28"/>
          <w:szCs w:val="28"/>
        </w:rPr>
        <w:t xml:space="preserve"> </w:t>
      </w:r>
      <w:r w:rsidR="00F85D45" w:rsidRPr="00E37623">
        <w:rPr>
          <w:sz w:val="28"/>
          <w:szCs w:val="28"/>
        </w:rPr>
        <w:t>На обложке папки (дела) указывается:</w:t>
      </w:r>
    </w:p>
    <w:p w:rsidR="00F85D45" w:rsidRPr="00E37623" w:rsidRDefault="00F85D45" w:rsidP="00F85D45">
      <w:pPr>
        <w:jc w:val="both"/>
        <w:rPr>
          <w:sz w:val="28"/>
          <w:szCs w:val="28"/>
        </w:rPr>
      </w:pPr>
      <w:r w:rsidRPr="00E37623">
        <w:rPr>
          <w:sz w:val="28"/>
          <w:szCs w:val="28"/>
        </w:rPr>
        <w:tab/>
        <w:t>наименование организации (структурного подразделения);</w:t>
      </w:r>
    </w:p>
    <w:p w:rsidR="00F85D45" w:rsidRPr="00E37623" w:rsidRDefault="00F85D45" w:rsidP="00F85D45">
      <w:pPr>
        <w:jc w:val="both"/>
        <w:rPr>
          <w:sz w:val="28"/>
          <w:szCs w:val="28"/>
        </w:rPr>
      </w:pPr>
      <w:r w:rsidRPr="00E37623">
        <w:rPr>
          <w:sz w:val="28"/>
          <w:szCs w:val="28"/>
        </w:rPr>
        <w:tab/>
        <w:t>название и порядковый номер папки (дела);</w:t>
      </w:r>
    </w:p>
    <w:p w:rsidR="00F85D45" w:rsidRPr="00E37623" w:rsidRDefault="00F85D45" w:rsidP="00F85D45">
      <w:pPr>
        <w:jc w:val="both"/>
        <w:rPr>
          <w:sz w:val="28"/>
          <w:szCs w:val="28"/>
        </w:rPr>
      </w:pPr>
      <w:r w:rsidRPr="00E37623">
        <w:rPr>
          <w:sz w:val="28"/>
          <w:szCs w:val="28"/>
        </w:rPr>
        <w:tab/>
        <w:t xml:space="preserve">период (дата), за который сформирован </w:t>
      </w:r>
      <w:r w:rsidR="007056B6" w:rsidRPr="00E37623">
        <w:rPr>
          <w:sz w:val="28"/>
          <w:szCs w:val="28"/>
        </w:rPr>
        <w:t>Журнал операций</w:t>
      </w:r>
      <w:r w:rsidRPr="00E37623">
        <w:rPr>
          <w:sz w:val="28"/>
          <w:szCs w:val="28"/>
        </w:rPr>
        <w:t>, с указанием года и</w:t>
      </w:r>
      <w:r w:rsidR="007056B6" w:rsidRPr="00E37623">
        <w:rPr>
          <w:sz w:val="28"/>
          <w:szCs w:val="28"/>
        </w:rPr>
        <w:t xml:space="preserve"> месяца</w:t>
      </w:r>
      <w:r w:rsidRPr="00E37623">
        <w:rPr>
          <w:sz w:val="28"/>
          <w:szCs w:val="28"/>
        </w:rPr>
        <w:t>;</w:t>
      </w:r>
    </w:p>
    <w:p w:rsidR="00F85D45" w:rsidRPr="00E37623" w:rsidRDefault="00F85D45" w:rsidP="00F85D45">
      <w:pPr>
        <w:jc w:val="both"/>
        <w:rPr>
          <w:sz w:val="28"/>
          <w:szCs w:val="28"/>
        </w:rPr>
      </w:pPr>
      <w:r w:rsidRPr="00E37623">
        <w:rPr>
          <w:sz w:val="28"/>
          <w:szCs w:val="28"/>
        </w:rPr>
        <w:tab/>
      </w:r>
      <w:r w:rsidR="006F738E" w:rsidRPr="00E37623">
        <w:rPr>
          <w:sz w:val="28"/>
          <w:szCs w:val="28"/>
        </w:rPr>
        <w:t xml:space="preserve">наименование </w:t>
      </w:r>
      <w:r w:rsidRPr="00E37623">
        <w:rPr>
          <w:sz w:val="28"/>
          <w:szCs w:val="28"/>
        </w:rPr>
        <w:t>Журнала операций с указанием его номера;</w:t>
      </w:r>
    </w:p>
    <w:p w:rsidR="00F85D45" w:rsidRPr="00E37623" w:rsidRDefault="00F85D45" w:rsidP="00F85D45">
      <w:pPr>
        <w:jc w:val="both"/>
        <w:rPr>
          <w:sz w:val="28"/>
          <w:szCs w:val="28"/>
        </w:rPr>
      </w:pPr>
      <w:r w:rsidRPr="00E37623">
        <w:rPr>
          <w:sz w:val="28"/>
          <w:szCs w:val="28"/>
        </w:rPr>
        <w:tab/>
        <w:t>срок хранения.</w:t>
      </w:r>
    </w:p>
    <w:p w:rsidR="00F85D45" w:rsidRPr="00E37623" w:rsidRDefault="00F85D45" w:rsidP="00F85D45">
      <w:pPr>
        <w:jc w:val="both"/>
        <w:rPr>
          <w:sz w:val="28"/>
          <w:szCs w:val="28"/>
        </w:rPr>
      </w:pPr>
      <w:r w:rsidRPr="00E37623">
        <w:rPr>
          <w:sz w:val="28"/>
          <w:szCs w:val="28"/>
        </w:rPr>
        <w:tab/>
        <w:t>При незначительном количестве документов в течение нескольких месяцев одного финансового года допускается их подшивка в одну папку (дело). Документы в папку подбираются с учетом сроков их хранения.</w:t>
      </w:r>
    </w:p>
    <w:p w:rsidR="00F85D45" w:rsidRPr="00E37623" w:rsidRDefault="00F85D45" w:rsidP="00F85D45">
      <w:pPr>
        <w:jc w:val="both"/>
        <w:rPr>
          <w:sz w:val="28"/>
          <w:szCs w:val="28"/>
        </w:rPr>
      </w:pPr>
      <w:r w:rsidRPr="00E37623">
        <w:rPr>
          <w:sz w:val="28"/>
          <w:szCs w:val="28"/>
        </w:rPr>
        <w:tab/>
        <w:t>6.2</w:t>
      </w:r>
      <w:r w:rsidR="0043732F" w:rsidRPr="00E37623">
        <w:rPr>
          <w:sz w:val="28"/>
          <w:szCs w:val="28"/>
        </w:rPr>
        <w:t>1</w:t>
      </w:r>
      <w:r w:rsidRPr="00E37623">
        <w:rPr>
          <w:sz w:val="28"/>
          <w:szCs w:val="28"/>
        </w:rPr>
        <w:t xml:space="preserve">. По истечении финансового года в срок, установленный Соглашением об оказании услуг по ведению бухгалтерского (бюджетного), налогового, статистического учета и составлению отчетности, сброшюрованные в папку (дело) первичные учетные документы, регистры бухгалтерского учета передаются Заказчику на хранение. </w:t>
      </w:r>
    </w:p>
    <w:p w:rsidR="00F85D45" w:rsidRPr="00E37623" w:rsidRDefault="00F85D45" w:rsidP="00F85D45">
      <w:pPr>
        <w:ind w:firstLine="720"/>
        <w:jc w:val="both"/>
        <w:rPr>
          <w:sz w:val="28"/>
          <w:szCs w:val="28"/>
        </w:rPr>
      </w:pPr>
      <w:r w:rsidRPr="00E37623">
        <w:rPr>
          <w:sz w:val="28"/>
          <w:szCs w:val="28"/>
        </w:rPr>
        <w:t>6.2</w:t>
      </w:r>
      <w:r w:rsidR="0043732F" w:rsidRPr="00E37623">
        <w:rPr>
          <w:sz w:val="28"/>
          <w:szCs w:val="28"/>
        </w:rPr>
        <w:t>2</w:t>
      </w:r>
      <w:r w:rsidRPr="00E37623">
        <w:rPr>
          <w:sz w:val="28"/>
          <w:szCs w:val="28"/>
        </w:rPr>
        <w:t xml:space="preserve">. Порядок хранения первичных (сводных) учетных документов, регистров бухгалтерского </w:t>
      </w:r>
      <w:r w:rsidR="001B3819" w:rsidRPr="00E37623">
        <w:rPr>
          <w:sz w:val="28"/>
          <w:szCs w:val="28"/>
        </w:rPr>
        <w:t xml:space="preserve">(бюджетного) </w:t>
      </w:r>
      <w:r w:rsidRPr="00E37623">
        <w:rPr>
          <w:sz w:val="28"/>
          <w:szCs w:val="28"/>
        </w:rPr>
        <w:t>учета и бухгалтерской</w:t>
      </w:r>
      <w:r w:rsidR="001B3819" w:rsidRPr="00E37623">
        <w:rPr>
          <w:sz w:val="28"/>
          <w:szCs w:val="28"/>
        </w:rPr>
        <w:t xml:space="preserve"> (бюджетной)</w:t>
      </w:r>
      <w:r w:rsidRPr="00E37623">
        <w:rPr>
          <w:sz w:val="28"/>
          <w:szCs w:val="28"/>
        </w:rPr>
        <w:t xml:space="preserve"> (финансовой) отчетности устанавливается в соответствии с Правилами организации хранения, комплектования, учета и использования документов Архивного фонда Российской Федерации и других архивных документов в органах местного самоуправления. </w:t>
      </w:r>
    </w:p>
    <w:p w:rsidR="00F85D45" w:rsidRPr="00E37623" w:rsidRDefault="00F85D45" w:rsidP="00F85D45">
      <w:pPr>
        <w:autoSpaceDE w:val="0"/>
        <w:autoSpaceDN w:val="0"/>
        <w:adjustRightInd w:val="0"/>
        <w:jc w:val="both"/>
        <w:rPr>
          <w:sz w:val="28"/>
          <w:szCs w:val="28"/>
        </w:rPr>
      </w:pPr>
      <w:r w:rsidRPr="00E37623">
        <w:rPr>
          <w:sz w:val="28"/>
          <w:szCs w:val="28"/>
        </w:rPr>
        <w:tab/>
        <w:t>6.2</w:t>
      </w:r>
      <w:r w:rsidR="0043732F" w:rsidRPr="00E37623">
        <w:rPr>
          <w:sz w:val="28"/>
          <w:szCs w:val="28"/>
        </w:rPr>
        <w:t>3</w:t>
      </w:r>
      <w:r w:rsidRPr="00E37623">
        <w:rPr>
          <w:sz w:val="28"/>
          <w:szCs w:val="28"/>
        </w:rPr>
        <w:t xml:space="preserve">. </w:t>
      </w:r>
      <w:hyperlink r:id="rId65" w:history="1">
        <w:r w:rsidRPr="00E37623">
          <w:rPr>
            <w:color w:val="000000"/>
            <w:sz w:val="28"/>
            <w:szCs w:val="28"/>
          </w:rPr>
          <w:t>Перечень</w:t>
        </w:r>
      </w:hyperlink>
      <w:r w:rsidRPr="00E37623">
        <w:rPr>
          <w:color w:val="000000"/>
          <w:sz w:val="28"/>
          <w:szCs w:val="28"/>
        </w:rPr>
        <w:t xml:space="preserve"> </w:t>
      </w:r>
      <w:r w:rsidRPr="00E37623">
        <w:rPr>
          <w:sz w:val="28"/>
          <w:szCs w:val="28"/>
        </w:rPr>
        <w:t xml:space="preserve">типовых управленческих архивных документов, образующихся в процессе деятельности органов местного самоуправления и организаций, с указанием сроков их хранения, утвержденными Приказом </w:t>
      </w:r>
      <w:proofErr w:type="spellStart"/>
      <w:r w:rsidRPr="00E37623">
        <w:rPr>
          <w:sz w:val="28"/>
          <w:szCs w:val="28"/>
        </w:rPr>
        <w:t>Росархива</w:t>
      </w:r>
      <w:proofErr w:type="spellEnd"/>
      <w:r w:rsidRPr="00E37623">
        <w:rPr>
          <w:sz w:val="28"/>
          <w:szCs w:val="28"/>
        </w:rPr>
        <w:t xml:space="preserve"> от 20.12.2019 № 236</w:t>
      </w:r>
      <w:r w:rsidR="007E213F" w:rsidRPr="00E37623">
        <w:rPr>
          <w:sz w:val="28"/>
          <w:szCs w:val="28"/>
        </w:rPr>
        <w:t xml:space="preserve"> «Об утверждении Перечня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их хранения», </w:t>
      </w:r>
      <w:r w:rsidRPr="00E37623">
        <w:rPr>
          <w:sz w:val="28"/>
          <w:szCs w:val="28"/>
        </w:rPr>
        <w:t>но не менее 5 лет (п.п.13, 33 ФСГС «Концептуальные основы», п.п.11, 19 Инструкции № 157н).</w:t>
      </w:r>
    </w:p>
    <w:p w:rsidR="00F85D45" w:rsidRPr="00E37623" w:rsidRDefault="00F85D45" w:rsidP="00181A59">
      <w:pPr>
        <w:shd w:val="clear" w:color="auto" w:fill="FFFFFF"/>
        <w:jc w:val="both"/>
        <w:rPr>
          <w:color w:val="000000"/>
          <w:sz w:val="28"/>
          <w:szCs w:val="28"/>
        </w:rPr>
      </w:pPr>
      <w:r w:rsidRPr="00E37623">
        <w:rPr>
          <w:color w:val="000000"/>
          <w:sz w:val="28"/>
          <w:szCs w:val="28"/>
        </w:rPr>
        <w:tab/>
        <w:t>6.2</w:t>
      </w:r>
      <w:r w:rsidR="0043732F" w:rsidRPr="00E37623">
        <w:rPr>
          <w:color w:val="000000"/>
          <w:sz w:val="28"/>
          <w:szCs w:val="28"/>
        </w:rPr>
        <w:t>4</w:t>
      </w:r>
      <w:r w:rsidR="00181A59" w:rsidRPr="00E37623">
        <w:rPr>
          <w:color w:val="000000"/>
          <w:sz w:val="28"/>
          <w:szCs w:val="28"/>
        </w:rPr>
        <w:t>.  Документы, сформированные в электронном виде в системах: «МСЭД», «Контур-Экстерн», «АЦК-Финансы», «АЦК-</w:t>
      </w:r>
      <w:r w:rsidR="00181A59" w:rsidRPr="00E37623">
        <w:rPr>
          <w:color w:val="000000"/>
          <w:sz w:val="28"/>
          <w:szCs w:val="28"/>
          <w:lang w:val="en-US"/>
        </w:rPr>
        <w:t>Web</w:t>
      </w:r>
      <w:r w:rsidR="00181A59" w:rsidRPr="00E37623">
        <w:rPr>
          <w:color w:val="000000"/>
          <w:sz w:val="28"/>
          <w:szCs w:val="28"/>
        </w:rPr>
        <w:t>», «АЦК-</w:t>
      </w:r>
      <w:r w:rsidR="00181A59" w:rsidRPr="00E37623">
        <w:rPr>
          <w:color w:val="000000"/>
          <w:sz w:val="28"/>
          <w:szCs w:val="28"/>
        </w:rPr>
        <w:lastRenderedPageBreak/>
        <w:t xml:space="preserve">Планирование», в единой информационной системе в сфере закупок, </w:t>
      </w:r>
      <w:r w:rsidR="003D47B2" w:rsidRPr="00E37623">
        <w:rPr>
          <w:color w:val="000000"/>
          <w:sz w:val="28"/>
          <w:szCs w:val="28"/>
        </w:rPr>
        <w:t>«СБИС</w:t>
      </w:r>
      <w:proofErr w:type="gramStart"/>
      <w:r w:rsidR="003D47B2" w:rsidRPr="00E37623">
        <w:rPr>
          <w:color w:val="000000"/>
          <w:sz w:val="28"/>
          <w:szCs w:val="28"/>
        </w:rPr>
        <w:t>»</w:t>
      </w:r>
      <w:r w:rsidR="005E6B32" w:rsidRPr="00E37623">
        <w:rPr>
          <w:color w:val="000000"/>
          <w:sz w:val="28"/>
          <w:szCs w:val="28"/>
        </w:rPr>
        <w:t>,</w:t>
      </w:r>
      <w:r w:rsidR="003D47B2" w:rsidRPr="00E37623">
        <w:rPr>
          <w:color w:val="000000"/>
          <w:sz w:val="28"/>
          <w:szCs w:val="28"/>
        </w:rPr>
        <w:t xml:space="preserve">  </w:t>
      </w:r>
      <w:r w:rsidR="00181A59" w:rsidRPr="00E37623">
        <w:rPr>
          <w:color w:val="000000"/>
          <w:sz w:val="28"/>
          <w:szCs w:val="28"/>
        </w:rPr>
        <w:t>передаются</w:t>
      </w:r>
      <w:proofErr w:type="gramEnd"/>
      <w:r w:rsidR="00181A59" w:rsidRPr="00E37623">
        <w:rPr>
          <w:color w:val="000000"/>
          <w:sz w:val="28"/>
          <w:szCs w:val="28"/>
        </w:rPr>
        <w:t xml:space="preserve"> в МКУ «ЦБУ» </w:t>
      </w:r>
      <w:r w:rsidR="00641954" w:rsidRPr="00E37623">
        <w:rPr>
          <w:color w:val="000000"/>
          <w:sz w:val="28"/>
          <w:szCs w:val="28"/>
        </w:rPr>
        <w:t>в виде электронного документа.</w:t>
      </w:r>
    </w:p>
    <w:p w:rsidR="008D073C" w:rsidRPr="00E37623" w:rsidRDefault="008D073C" w:rsidP="008D073C">
      <w:pPr>
        <w:autoSpaceDE w:val="0"/>
        <w:autoSpaceDN w:val="0"/>
        <w:adjustRightInd w:val="0"/>
        <w:ind w:firstLine="539"/>
        <w:jc w:val="both"/>
        <w:rPr>
          <w:sz w:val="28"/>
          <w:szCs w:val="28"/>
        </w:rPr>
      </w:pPr>
      <w:r w:rsidRPr="00E37623">
        <w:rPr>
          <w:color w:val="000000"/>
          <w:sz w:val="28"/>
          <w:szCs w:val="28"/>
        </w:rPr>
        <w:tab/>
      </w:r>
      <w:r w:rsidRPr="00E37623">
        <w:rPr>
          <w:sz w:val="28"/>
          <w:szCs w:val="28"/>
        </w:rPr>
        <w:t>Формы унифицированных электронных первичных учетных документов, электронных регистров бухгалтерского учета могут применяться для формирования первичных учетных документов на бумажном носителе с одновременным представлением лицу, на которое возложено ведение бухгалтерского учета, электронного образа (скан-копии) такого документа в следующих случаях:</w:t>
      </w:r>
    </w:p>
    <w:p w:rsidR="008D073C" w:rsidRPr="00E37623" w:rsidRDefault="008D073C" w:rsidP="008D073C">
      <w:pPr>
        <w:autoSpaceDE w:val="0"/>
        <w:autoSpaceDN w:val="0"/>
        <w:adjustRightInd w:val="0"/>
        <w:ind w:firstLine="539"/>
        <w:jc w:val="both"/>
        <w:rPr>
          <w:sz w:val="28"/>
          <w:szCs w:val="28"/>
        </w:rPr>
      </w:pPr>
      <w:r w:rsidRPr="00E37623">
        <w:rPr>
          <w:sz w:val="28"/>
          <w:szCs w:val="28"/>
        </w:rPr>
        <w:t>если федеральными законами Российской Федерации или принимаемыми в соответствии с ними нормативными правовыми актами установлено требование о необходимости составления (хранения) документа, регистров исключительно на бумажном носителе;</w:t>
      </w:r>
    </w:p>
    <w:p w:rsidR="008D073C" w:rsidRPr="00E37623" w:rsidRDefault="008D073C" w:rsidP="008D073C">
      <w:pPr>
        <w:autoSpaceDE w:val="0"/>
        <w:autoSpaceDN w:val="0"/>
        <w:adjustRightInd w:val="0"/>
        <w:ind w:firstLine="539"/>
        <w:jc w:val="both"/>
        <w:rPr>
          <w:sz w:val="28"/>
          <w:szCs w:val="28"/>
        </w:rPr>
      </w:pPr>
      <w:r w:rsidRPr="00E37623">
        <w:rPr>
          <w:sz w:val="28"/>
          <w:szCs w:val="28"/>
        </w:rPr>
        <w:t>при отсутствии организационно-технической возможности субъекта учета формирования и хранения электронных документов, электронных регистров.</w:t>
      </w:r>
    </w:p>
    <w:p w:rsidR="008D073C" w:rsidRPr="00E37623" w:rsidRDefault="008D073C" w:rsidP="008D073C">
      <w:pPr>
        <w:autoSpaceDE w:val="0"/>
        <w:autoSpaceDN w:val="0"/>
        <w:adjustRightInd w:val="0"/>
        <w:ind w:firstLine="539"/>
        <w:jc w:val="both"/>
        <w:rPr>
          <w:sz w:val="28"/>
          <w:szCs w:val="28"/>
        </w:rPr>
      </w:pPr>
      <w:r w:rsidRPr="00E37623">
        <w:rPr>
          <w:sz w:val="28"/>
          <w:szCs w:val="28"/>
        </w:rPr>
        <w:t xml:space="preserve">Листы регистров бухгалтерского </w:t>
      </w:r>
      <w:r w:rsidR="00BD4DCA" w:rsidRPr="00E37623">
        <w:rPr>
          <w:sz w:val="28"/>
          <w:szCs w:val="28"/>
        </w:rPr>
        <w:t xml:space="preserve">(бюджетного) </w:t>
      </w:r>
      <w:r w:rsidRPr="00E37623">
        <w:rPr>
          <w:sz w:val="28"/>
          <w:szCs w:val="28"/>
        </w:rPr>
        <w:t xml:space="preserve">учета, сформированные на бумажном носителе, должны быть прошнурованы и пронумерованы, количество листов должно быть заверено руководителем и главным бухгалтером МКУ «ЦБУ» или лицами, ими уполномоченными, и скреплено печатью учреждения-Заказчика. При условии автоматизированного ведения электронных регистров бухгалтерского </w:t>
      </w:r>
      <w:r w:rsidR="00BD4DCA" w:rsidRPr="00E37623">
        <w:rPr>
          <w:sz w:val="28"/>
          <w:szCs w:val="28"/>
        </w:rPr>
        <w:t xml:space="preserve">(бюджетного) </w:t>
      </w:r>
      <w:r w:rsidRPr="00E37623">
        <w:rPr>
          <w:sz w:val="28"/>
          <w:szCs w:val="28"/>
        </w:rPr>
        <w:t>учета нумерация листов регистра осуществляется автоматически в порядке возрастания с момента его открытия. Выведенные на бумажные носители листы электронного регистра брошюруются в хронологическом порядке. Общее количество листов за год заверяется подписями руководителя Заказчика и главного бухгалтера МКУ «ЦБУ» или уполномоченными ими лицами, книга скрепляется печатью субъекта учета.</w:t>
      </w:r>
    </w:p>
    <w:p w:rsidR="00F85D45" w:rsidRPr="00E37623" w:rsidRDefault="00F85D45" w:rsidP="00F85D45">
      <w:pPr>
        <w:jc w:val="both"/>
        <w:rPr>
          <w:sz w:val="28"/>
          <w:szCs w:val="28"/>
        </w:rPr>
      </w:pPr>
      <w:r w:rsidRPr="00E37623">
        <w:rPr>
          <w:sz w:val="28"/>
          <w:szCs w:val="28"/>
        </w:rPr>
        <w:tab/>
      </w:r>
      <w:r w:rsidR="00D322B2" w:rsidRPr="00E37623">
        <w:rPr>
          <w:sz w:val="28"/>
          <w:szCs w:val="28"/>
        </w:rPr>
        <w:t>6.2</w:t>
      </w:r>
      <w:r w:rsidR="0043732F" w:rsidRPr="00E37623">
        <w:rPr>
          <w:sz w:val="28"/>
          <w:szCs w:val="28"/>
        </w:rPr>
        <w:t>5</w:t>
      </w:r>
      <w:r w:rsidR="00D322B2" w:rsidRPr="00E37623">
        <w:rPr>
          <w:sz w:val="28"/>
          <w:szCs w:val="28"/>
        </w:rPr>
        <w:t>. Проверка правильности записей, произведенных по счетам аналитического учета, с данными счетов учета по Главной книге (ф. 0504072) осуществляется ежемесячно путем составления Оборотной ведомости (ф. 0504035) (Приложение № 5 к Приказу № 52н).</w:t>
      </w:r>
    </w:p>
    <w:p w:rsidR="00F85D45" w:rsidRPr="00E37623" w:rsidRDefault="00F85D45" w:rsidP="00581A73">
      <w:pPr>
        <w:autoSpaceDE w:val="0"/>
        <w:autoSpaceDN w:val="0"/>
        <w:adjustRightInd w:val="0"/>
        <w:ind w:firstLine="709"/>
        <w:jc w:val="both"/>
        <w:rPr>
          <w:sz w:val="28"/>
          <w:szCs w:val="28"/>
        </w:rPr>
      </w:pPr>
      <w:r w:rsidRPr="00E37623">
        <w:rPr>
          <w:sz w:val="28"/>
          <w:szCs w:val="28"/>
        </w:rPr>
        <w:tab/>
        <w:t>6.</w:t>
      </w:r>
      <w:r w:rsidR="00B46765" w:rsidRPr="00E37623">
        <w:rPr>
          <w:sz w:val="28"/>
          <w:szCs w:val="28"/>
        </w:rPr>
        <w:t>2</w:t>
      </w:r>
      <w:r w:rsidR="0043732F" w:rsidRPr="00E37623">
        <w:rPr>
          <w:sz w:val="28"/>
          <w:szCs w:val="28"/>
        </w:rPr>
        <w:t>6</w:t>
      </w:r>
      <w:r w:rsidRPr="00E37623">
        <w:rPr>
          <w:sz w:val="28"/>
          <w:szCs w:val="28"/>
        </w:rPr>
        <w:t xml:space="preserve">. При обнаружении в выходных формах документов ошибок осуществляется анализ (диагностика) ошибочных данных, их исправление и получение </w:t>
      </w:r>
      <w:r w:rsidR="00581A73" w:rsidRPr="00E37623">
        <w:rPr>
          <w:sz w:val="28"/>
          <w:szCs w:val="28"/>
        </w:rPr>
        <w:t xml:space="preserve">в регистрах бухгалтерского (бюджетного) учета </w:t>
      </w:r>
      <w:r w:rsidRPr="00E37623">
        <w:rPr>
          <w:sz w:val="28"/>
          <w:szCs w:val="28"/>
        </w:rPr>
        <w:t>с учетом исправлений.</w:t>
      </w:r>
    </w:p>
    <w:p w:rsidR="00F85D45" w:rsidRPr="00E37623" w:rsidRDefault="00F85D45" w:rsidP="00F85D45">
      <w:pPr>
        <w:jc w:val="both"/>
        <w:rPr>
          <w:sz w:val="28"/>
          <w:szCs w:val="28"/>
        </w:rPr>
      </w:pPr>
      <w:r w:rsidRPr="00E37623">
        <w:rPr>
          <w:sz w:val="28"/>
          <w:szCs w:val="28"/>
        </w:rPr>
        <w:tab/>
        <w:t>Без соответствующего документального оформления исправления в электронных базах данных не допускаются (ч. 8 ст. 10 Закона № 402-ФЗ, п. 18 Инструкции № 157н).</w:t>
      </w:r>
    </w:p>
    <w:p w:rsidR="00F85D45" w:rsidRPr="00E37623" w:rsidRDefault="00F85D45" w:rsidP="00F85D45">
      <w:pPr>
        <w:jc w:val="both"/>
        <w:rPr>
          <w:sz w:val="28"/>
          <w:szCs w:val="28"/>
        </w:rPr>
      </w:pPr>
      <w:r w:rsidRPr="00E37623">
        <w:rPr>
          <w:sz w:val="28"/>
          <w:szCs w:val="28"/>
        </w:rPr>
        <w:tab/>
        <w:t>6.</w:t>
      </w:r>
      <w:r w:rsidR="00B46765" w:rsidRPr="00E37623">
        <w:rPr>
          <w:sz w:val="28"/>
          <w:szCs w:val="28"/>
        </w:rPr>
        <w:t>2</w:t>
      </w:r>
      <w:r w:rsidR="0043732F" w:rsidRPr="00E37623">
        <w:rPr>
          <w:sz w:val="28"/>
          <w:szCs w:val="28"/>
        </w:rPr>
        <w:t>7</w:t>
      </w:r>
      <w:r w:rsidRPr="00E37623">
        <w:rPr>
          <w:sz w:val="28"/>
          <w:szCs w:val="28"/>
        </w:rPr>
        <w:t>. Ошибки текущего (отчетного) года, обнаруженные до представления отчетности и требующие внесения изменений в регистры бухгалтерского</w:t>
      </w:r>
      <w:r w:rsidR="00BD4DCA" w:rsidRPr="00E37623">
        <w:rPr>
          <w:sz w:val="28"/>
          <w:szCs w:val="28"/>
        </w:rPr>
        <w:t xml:space="preserve"> (бюджетного)</w:t>
      </w:r>
      <w:r w:rsidRPr="00E37623">
        <w:rPr>
          <w:sz w:val="28"/>
          <w:szCs w:val="28"/>
        </w:rPr>
        <w:t xml:space="preserve"> учета (Журналы операций), отражаются в учете последним днем отчетного периода.</w:t>
      </w:r>
    </w:p>
    <w:p w:rsidR="00F85D45" w:rsidRPr="00E37623" w:rsidRDefault="00F85D45" w:rsidP="00F85D45">
      <w:pPr>
        <w:ind w:firstLine="720"/>
        <w:jc w:val="both"/>
        <w:rPr>
          <w:sz w:val="28"/>
          <w:szCs w:val="28"/>
        </w:rPr>
      </w:pPr>
      <w:r w:rsidRPr="00E37623">
        <w:rPr>
          <w:sz w:val="28"/>
          <w:szCs w:val="28"/>
        </w:rPr>
        <w:t>6.</w:t>
      </w:r>
      <w:r w:rsidR="00B46765" w:rsidRPr="00E37623">
        <w:rPr>
          <w:sz w:val="28"/>
          <w:szCs w:val="28"/>
        </w:rPr>
        <w:t>2</w:t>
      </w:r>
      <w:r w:rsidR="0043732F" w:rsidRPr="00E37623">
        <w:rPr>
          <w:sz w:val="28"/>
          <w:szCs w:val="28"/>
        </w:rPr>
        <w:t>8</w:t>
      </w:r>
      <w:r w:rsidRPr="00E37623">
        <w:rPr>
          <w:sz w:val="28"/>
          <w:szCs w:val="28"/>
        </w:rPr>
        <w:t>. Ошибки прошлых лет учитываются в учете обособлено в целях раскрытия информации в отчетности в установленном порядке (п. 18 Инструкции № 157н).</w:t>
      </w:r>
    </w:p>
    <w:p w:rsidR="000B75E6" w:rsidRPr="00E37623" w:rsidRDefault="0043732F" w:rsidP="0043732F">
      <w:pPr>
        <w:jc w:val="both"/>
        <w:rPr>
          <w:b/>
          <w:sz w:val="28"/>
          <w:szCs w:val="28"/>
        </w:rPr>
      </w:pPr>
      <w:r w:rsidRPr="00E37623">
        <w:rPr>
          <w:sz w:val="28"/>
          <w:szCs w:val="28"/>
        </w:rPr>
        <w:tab/>
      </w:r>
      <w:r w:rsidR="00F906A5" w:rsidRPr="00E37623">
        <w:rPr>
          <w:sz w:val="28"/>
          <w:szCs w:val="28"/>
        </w:rPr>
        <w:t>6.</w:t>
      </w:r>
      <w:r w:rsidRPr="00E37623">
        <w:rPr>
          <w:sz w:val="28"/>
          <w:szCs w:val="28"/>
        </w:rPr>
        <w:t>29</w:t>
      </w:r>
      <w:r w:rsidR="00F906A5" w:rsidRPr="00E37623">
        <w:rPr>
          <w:sz w:val="28"/>
          <w:szCs w:val="28"/>
        </w:rPr>
        <w:t>.</w:t>
      </w:r>
      <w:r w:rsidR="009C3481" w:rsidRPr="00E37623">
        <w:rPr>
          <w:sz w:val="28"/>
          <w:szCs w:val="28"/>
        </w:rPr>
        <w:t xml:space="preserve"> </w:t>
      </w:r>
      <w:r w:rsidR="00F906A5" w:rsidRPr="00E37623">
        <w:rPr>
          <w:sz w:val="28"/>
          <w:szCs w:val="28"/>
        </w:rPr>
        <w:t>Установить, что положения единой учетной политики по документальному оформлению фактов хозяйственной жизни, представлению первичных учетных документов</w:t>
      </w:r>
      <w:r w:rsidR="009C3481" w:rsidRPr="00E37623">
        <w:rPr>
          <w:sz w:val="28"/>
          <w:szCs w:val="28"/>
        </w:rPr>
        <w:t xml:space="preserve"> (электронных первичных учетных документов)</w:t>
      </w:r>
      <w:r w:rsidR="00F906A5" w:rsidRPr="00E37623">
        <w:rPr>
          <w:sz w:val="28"/>
          <w:szCs w:val="28"/>
        </w:rPr>
        <w:t xml:space="preserve">, иных документов (сведений) необходимых для ведения бюджетного </w:t>
      </w:r>
      <w:r w:rsidR="00F906A5" w:rsidRPr="00E37623">
        <w:rPr>
          <w:sz w:val="28"/>
          <w:szCs w:val="28"/>
        </w:rPr>
        <w:lastRenderedPageBreak/>
        <w:t>(бухгалтерского) учета администрации города Перми, функциональных и территориальных органов администрации города Перми и их подведомственных учреждений обязательны для исполнения всеми работниками МКУ «ЦБУ», всеми работниками Заказчиков.</w:t>
      </w:r>
      <w:r w:rsidR="000B75E6" w:rsidRPr="00E37623">
        <w:rPr>
          <w:b/>
          <w:sz w:val="28"/>
          <w:szCs w:val="28"/>
        </w:rPr>
        <w:t xml:space="preserve"> </w:t>
      </w:r>
    </w:p>
    <w:p w:rsidR="000B75E6" w:rsidRPr="00E37623" w:rsidRDefault="0043732F" w:rsidP="00DA43CE">
      <w:pPr>
        <w:jc w:val="both"/>
        <w:rPr>
          <w:color w:val="000000" w:themeColor="text1"/>
          <w:sz w:val="28"/>
          <w:szCs w:val="28"/>
        </w:rPr>
      </w:pPr>
      <w:r w:rsidRPr="00E37623">
        <w:rPr>
          <w:sz w:val="28"/>
          <w:szCs w:val="28"/>
        </w:rPr>
        <w:tab/>
      </w:r>
      <w:r w:rsidR="009C3481" w:rsidRPr="00E37623">
        <w:rPr>
          <w:color w:val="000000" w:themeColor="text1"/>
          <w:sz w:val="28"/>
          <w:szCs w:val="28"/>
        </w:rPr>
        <w:t xml:space="preserve">6.30. </w:t>
      </w:r>
      <w:r w:rsidR="000B75E6" w:rsidRPr="00E37623">
        <w:rPr>
          <w:color w:val="000000" w:themeColor="text1"/>
          <w:sz w:val="28"/>
          <w:szCs w:val="28"/>
        </w:rPr>
        <w:t xml:space="preserve">Унифицированные формы электронных документов, утвержденные </w:t>
      </w:r>
      <w:r w:rsidR="00533B46" w:rsidRPr="00E37623">
        <w:rPr>
          <w:color w:val="000000" w:themeColor="text1"/>
          <w:sz w:val="28"/>
          <w:szCs w:val="28"/>
        </w:rPr>
        <w:t>приказом</w:t>
      </w:r>
      <w:r w:rsidR="000B75E6" w:rsidRPr="00E37623">
        <w:rPr>
          <w:color w:val="000000" w:themeColor="text1"/>
          <w:sz w:val="28"/>
          <w:szCs w:val="28"/>
        </w:rPr>
        <w:t xml:space="preserve"> </w:t>
      </w:r>
      <w:r w:rsidR="00533B46" w:rsidRPr="00E37623">
        <w:rPr>
          <w:color w:val="000000" w:themeColor="text1"/>
          <w:sz w:val="28"/>
          <w:szCs w:val="28"/>
        </w:rPr>
        <w:t xml:space="preserve">№ 61н </w:t>
      </w:r>
      <w:r w:rsidR="00C06B9A" w:rsidRPr="00E37623">
        <w:rPr>
          <w:color w:val="000000" w:themeColor="text1"/>
          <w:sz w:val="28"/>
          <w:szCs w:val="28"/>
        </w:rPr>
        <w:t>(</w:t>
      </w:r>
      <w:r w:rsidR="00533B46" w:rsidRPr="00E37623">
        <w:rPr>
          <w:color w:val="000000" w:themeColor="text1"/>
          <w:sz w:val="28"/>
          <w:szCs w:val="28"/>
        </w:rPr>
        <w:t xml:space="preserve">в ред. </w:t>
      </w:r>
      <w:r w:rsidR="00467330" w:rsidRPr="00E37623">
        <w:rPr>
          <w:color w:val="000000" w:themeColor="text1"/>
          <w:sz w:val="28"/>
          <w:szCs w:val="28"/>
        </w:rPr>
        <w:t xml:space="preserve">от 30.09.2021 № 142н, </w:t>
      </w:r>
      <w:r w:rsidR="000B75E6" w:rsidRPr="00E37623">
        <w:rPr>
          <w:color w:val="000000" w:themeColor="text1"/>
          <w:sz w:val="28"/>
          <w:szCs w:val="28"/>
        </w:rPr>
        <w:t>от 28.06.2022 № 100н</w:t>
      </w:r>
      <w:r w:rsidR="00C06B9A" w:rsidRPr="00E37623">
        <w:rPr>
          <w:color w:val="000000" w:themeColor="text1"/>
          <w:sz w:val="28"/>
          <w:szCs w:val="28"/>
        </w:rPr>
        <w:t xml:space="preserve">, </w:t>
      </w:r>
      <w:r w:rsidR="005E6CBF" w:rsidRPr="00E37623">
        <w:rPr>
          <w:color w:val="000000" w:themeColor="text1"/>
          <w:sz w:val="28"/>
          <w:szCs w:val="28"/>
        </w:rPr>
        <w:t xml:space="preserve">в ред. от 07.11.2022 № 157н  </w:t>
      </w:r>
      <w:r w:rsidR="000B75E6" w:rsidRPr="00E37623">
        <w:rPr>
          <w:color w:val="000000" w:themeColor="text1"/>
          <w:sz w:val="28"/>
          <w:szCs w:val="28"/>
        </w:rPr>
        <w:t>«О внесении изменений в приложения № 1 - 5 к приказу Министерства финансов Российской Федерации от 15 апреля 2021 г. №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w:t>
      </w:r>
      <w:r w:rsidR="00C06B9A" w:rsidRPr="00E37623">
        <w:rPr>
          <w:color w:val="000000" w:themeColor="text1"/>
          <w:sz w:val="28"/>
          <w:szCs w:val="28"/>
        </w:rPr>
        <w:t xml:space="preserve"> их формированию и применению»</w:t>
      </w:r>
      <w:r w:rsidR="00467330" w:rsidRPr="00E37623">
        <w:rPr>
          <w:color w:val="000000" w:themeColor="text1"/>
          <w:sz w:val="28"/>
          <w:szCs w:val="28"/>
        </w:rPr>
        <w:t>, от 30.10.2023 № 174н</w:t>
      </w:r>
      <w:r w:rsidR="005E6CBF" w:rsidRPr="00E37623">
        <w:rPr>
          <w:color w:val="000000" w:themeColor="text1"/>
          <w:sz w:val="28"/>
          <w:szCs w:val="28"/>
        </w:rPr>
        <w:t>)</w:t>
      </w:r>
      <w:r w:rsidR="00C06B9A" w:rsidRPr="00E37623">
        <w:rPr>
          <w:color w:val="000000" w:themeColor="text1"/>
          <w:sz w:val="28"/>
          <w:szCs w:val="28"/>
        </w:rPr>
        <w:t xml:space="preserve"> </w:t>
      </w:r>
      <w:r w:rsidR="000B75E6" w:rsidRPr="00E37623">
        <w:rPr>
          <w:color w:val="000000" w:themeColor="text1"/>
          <w:sz w:val="28"/>
          <w:szCs w:val="28"/>
        </w:rPr>
        <w:t xml:space="preserve">обязательны к применению </w:t>
      </w:r>
      <w:r w:rsidR="00DA43CE" w:rsidRPr="00E37623">
        <w:rPr>
          <w:color w:val="000000" w:themeColor="text1"/>
          <w:sz w:val="28"/>
          <w:szCs w:val="28"/>
        </w:rPr>
        <w:t>с момента предоставления технической возможности их применения.</w:t>
      </w:r>
      <w:r w:rsidR="000B75E6" w:rsidRPr="00E37623">
        <w:rPr>
          <w:color w:val="000000" w:themeColor="text1"/>
          <w:sz w:val="28"/>
          <w:szCs w:val="28"/>
        </w:rPr>
        <w:t xml:space="preserve"> </w:t>
      </w:r>
    </w:p>
    <w:p w:rsidR="000B75E6" w:rsidRPr="00E37623" w:rsidRDefault="000B75E6" w:rsidP="000B75E6">
      <w:pPr>
        <w:autoSpaceDE w:val="0"/>
        <w:autoSpaceDN w:val="0"/>
        <w:adjustRightInd w:val="0"/>
        <w:jc w:val="both"/>
        <w:rPr>
          <w:color w:val="000000"/>
          <w:sz w:val="28"/>
          <w:szCs w:val="28"/>
        </w:rPr>
      </w:pPr>
      <w:r w:rsidRPr="00E37623">
        <w:rPr>
          <w:sz w:val="28"/>
          <w:szCs w:val="28"/>
        </w:rPr>
        <w:tab/>
      </w:r>
      <w:r w:rsidR="00B75F2A" w:rsidRPr="00E37623">
        <w:rPr>
          <w:sz w:val="28"/>
          <w:szCs w:val="28"/>
        </w:rPr>
        <w:t xml:space="preserve">6.30.1. </w:t>
      </w:r>
      <w:r w:rsidRPr="00E37623">
        <w:rPr>
          <w:sz w:val="28"/>
          <w:szCs w:val="28"/>
        </w:rPr>
        <w:t xml:space="preserve">Правила электронного документооборота должны основываться на </w:t>
      </w:r>
      <w:r w:rsidRPr="00E37623">
        <w:rPr>
          <w:color w:val="000000"/>
          <w:sz w:val="28"/>
          <w:szCs w:val="28"/>
        </w:rPr>
        <w:t>применении унифицированных форм документов, необходимых для осуществления полномочий МКУ «ЦБУ» по ведению бухгалтерского (бюджетного) учета, и единых регламентов их составления, представления и обработки, обеспечивающих однократность ввода информации при формировании документов и исключение дублирования процедур сбора информации, а также на обеспечении соблюдения требований законодательства Российской Федерации о защите обрабатываемых персональных данных, сведений, составляющих государственную тайну, и иной информации с ограниченным доступом, не содержащей сведения, составляющие государственную тайну.</w:t>
      </w:r>
    </w:p>
    <w:p w:rsidR="000B75E6" w:rsidRPr="00E37623" w:rsidRDefault="000B75E6" w:rsidP="000B75E6">
      <w:pPr>
        <w:autoSpaceDE w:val="0"/>
        <w:autoSpaceDN w:val="0"/>
        <w:adjustRightInd w:val="0"/>
        <w:jc w:val="both"/>
        <w:rPr>
          <w:sz w:val="28"/>
          <w:szCs w:val="28"/>
        </w:rPr>
      </w:pPr>
      <w:r w:rsidRPr="00E37623">
        <w:rPr>
          <w:sz w:val="28"/>
          <w:szCs w:val="28"/>
        </w:rPr>
        <w:tab/>
      </w:r>
      <w:r w:rsidR="00B75F2A" w:rsidRPr="00E37623">
        <w:rPr>
          <w:sz w:val="28"/>
          <w:szCs w:val="28"/>
        </w:rPr>
        <w:t>6.30.2.</w:t>
      </w:r>
      <w:r w:rsidRPr="00E37623">
        <w:rPr>
          <w:color w:val="000000"/>
          <w:sz w:val="28"/>
          <w:szCs w:val="28"/>
        </w:rPr>
        <w:t xml:space="preserve"> </w:t>
      </w:r>
      <w:r w:rsidRPr="00E37623">
        <w:rPr>
          <w:sz w:val="28"/>
          <w:szCs w:val="28"/>
        </w:rPr>
        <w:t>Лица, ответственные за формирование и подписание электронных документов утверждаются: в МКУ «ЦБУ» - приказом руководителя МКУ «ЦБУ», у Заказчиков – распоряжением (приказом) руководителя Заказчика или уполномоченного им лица.</w:t>
      </w:r>
    </w:p>
    <w:p w:rsidR="000B75E6" w:rsidRPr="00E37623" w:rsidRDefault="000B75E6" w:rsidP="000B75E6">
      <w:pPr>
        <w:autoSpaceDE w:val="0"/>
        <w:autoSpaceDN w:val="0"/>
        <w:adjustRightInd w:val="0"/>
        <w:jc w:val="both"/>
        <w:rPr>
          <w:sz w:val="28"/>
          <w:szCs w:val="28"/>
        </w:rPr>
      </w:pPr>
      <w:r w:rsidRPr="00E37623">
        <w:rPr>
          <w:sz w:val="28"/>
          <w:szCs w:val="28"/>
        </w:rPr>
        <w:tab/>
        <w:t xml:space="preserve">В соответствии </w:t>
      </w:r>
      <w:r w:rsidRPr="00E37623">
        <w:rPr>
          <w:color w:val="000000"/>
          <w:sz w:val="28"/>
          <w:szCs w:val="28"/>
        </w:rPr>
        <w:t xml:space="preserve">с распоряжением (приказом) Заказчика </w:t>
      </w:r>
      <w:r w:rsidRPr="00E37623">
        <w:rPr>
          <w:sz w:val="28"/>
          <w:szCs w:val="28"/>
        </w:rPr>
        <w:t>должен быть определен ответственный работник Заказчика за передачу форм электронных первичных (сводных) учетных документов в МКУ «ЦБУ».</w:t>
      </w:r>
    </w:p>
    <w:p w:rsidR="000B75E6" w:rsidRPr="00E37623" w:rsidRDefault="000B75E6" w:rsidP="000B75E6">
      <w:pPr>
        <w:autoSpaceDE w:val="0"/>
        <w:autoSpaceDN w:val="0"/>
        <w:adjustRightInd w:val="0"/>
        <w:jc w:val="both"/>
        <w:rPr>
          <w:sz w:val="28"/>
          <w:szCs w:val="28"/>
        </w:rPr>
      </w:pPr>
      <w:r w:rsidRPr="00E37623">
        <w:rPr>
          <w:sz w:val="28"/>
          <w:szCs w:val="28"/>
        </w:rPr>
        <w:tab/>
        <w:t>Сроки формирования, подписания, утверждения электронных документов в целях дальнейшей передачи первичных (сводных) учетных документов в МКУ «ЦБУ» для отражения в бухгалтерском (бюджетном) учете Заказчика отражены в  Графике документооборота, утвержденном приказом директора МКУ «ЦБУ» от  30.06.2022 № 059-06/01-01/5-93 «Об утверждении Графика документооборота при централизации учета администрации города Перми, функциональных  и территориальных органов администрации города Перми и их подведомственных учреждений».</w:t>
      </w:r>
    </w:p>
    <w:p w:rsidR="000B75E6" w:rsidRPr="00E37623" w:rsidRDefault="000B75E6" w:rsidP="000B75E6">
      <w:pPr>
        <w:autoSpaceDE w:val="0"/>
        <w:autoSpaceDN w:val="0"/>
        <w:adjustRightInd w:val="0"/>
        <w:jc w:val="both"/>
        <w:rPr>
          <w:color w:val="000000"/>
          <w:sz w:val="28"/>
          <w:szCs w:val="28"/>
        </w:rPr>
      </w:pPr>
      <w:r w:rsidRPr="00E37623">
        <w:rPr>
          <w:sz w:val="28"/>
          <w:szCs w:val="28"/>
        </w:rPr>
        <w:tab/>
        <w:t>Заказчики обеспечивают сотрудников,</w:t>
      </w:r>
      <w:r w:rsidRPr="00E37623">
        <w:rPr>
          <w:color w:val="000000"/>
          <w:sz w:val="28"/>
          <w:szCs w:val="28"/>
        </w:rPr>
        <w:t xml:space="preserve"> составляющих и подписывающих электронные документы, простой электронной подписью или квалифицированной электронной подписью в соответствии с порядком, определенным </w:t>
      </w:r>
      <w:hyperlink r:id="rId66" w:history="1">
        <w:r w:rsidRPr="00E37623">
          <w:rPr>
            <w:color w:val="000000"/>
            <w:sz w:val="28"/>
            <w:szCs w:val="28"/>
          </w:rPr>
          <w:t>приказом</w:t>
        </w:r>
      </w:hyperlink>
      <w:r w:rsidRPr="00E37623">
        <w:rPr>
          <w:color w:val="000000"/>
          <w:sz w:val="28"/>
          <w:szCs w:val="28"/>
        </w:rPr>
        <w:t xml:space="preserve"> № 61н, а должностных лиц, утверждающих и согласовывающих электронные документы, - квалифицированной электронной подписью.</w:t>
      </w:r>
    </w:p>
    <w:p w:rsidR="000B75E6" w:rsidRPr="00E37623" w:rsidRDefault="0043732F" w:rsidP="000B75E6">
      <w:pPr>
        <w:pStyle w:val="ConsPlusNormal"/>
        <w:ind w:firstLine="539"/>
        <w:jc w:val="both"/>
        <w:rPr>
          <w:color w:val="000000"/>
          <w:sz w:val="28"/>
          <w:szCs w:val="28"/>
        </w:rPr>
      </w:pPr>
      <w:r w:rsidRPr="00E37623">
        <w:rPr>
          <w:color w:val="000000"/>
          <w:sz w:val="28"/>
          <w:szCs w:val="28"/>
        </w:rPr>
        <w:t>6.30.3</w:t>
      </w:r>
      <w:r w:rsidR="000B75E6" w:rsidRPr="00E37623">
        <w:rPr>
          <w:color w:val="000000"/>
          <w:sz w:val="28"/>
          <w:szCs w:val="28"/>
        </w:rPr>
        <w:t xml:space="preserve">. В целях взаимодействия МКУ «ЦБУ» и Заказчиков по переходу на электронный документооборот, в том числе при проведении инвентаризации имущества, активов и обязательств, Заказчикам необходимо обеспечить доступ к </w:t>
      </w:r>
      <w:r w:rsidR="000B75E6" w:rsidRPr="00E37623">
        <w:rPr>
          <w:color w:val="000000"/>
          <w:sz w:val="28"/>
          <w:szCs w:val="28"/>
        </w:rPr>
        <w:lastRenderedPageBreak/>
        <w:t>информационной системе бухгалтерского учета ЕИС УФХД ПК должностным лицам - членам комиссии по поступлению и выбытию активов Заказчика, подписывающим электронные документы простой электронной подписью (далее – ЭП) и председателю комиссии, подписывающему электронные документы усиленной электронной подписью (далее – ЭЦП).</w:t>
      </w:r>
    </w:p>
    <w:p w:rsidR="000B75E6" w:rsidRPr="00E37623" w:rsidRDefault="0043732F" w:rsidP="000B75E6">
      <w:pPr>
        <w:pStyle w:val="ConsPlusNormal"/>
        <w:ind w:firstLine="540"/>
        <w:jc w:val="both"/>
        <w:rPr>
          <w:color w:val="000000"/>
          <w:sz w:val="28"/>
          <w:szCs w:val="28"/>
        </w:rPr>
      </w:pPr>
      <w:r w:rsidRPr="00E37623">
        <w:rPr>
          <w:color w:val="000000"/>
          <w:sz w:val="28"/>
          <w:szCs w:val="28"/>
        </w:rPr>
        <w:t>6.30.4.</w:t>
      </w:r>
      <w:r w:rsidR="000B75E6" w:rsidRPr="00E37623">
        <w:rPr>
          <w:color w:val="000000"/>
          <w:sz w:val="28"/>
          <w:szCs w:val="28"/>
        </w:rPr>
        <w:t xml:space="preserve"> Заказчикам необходимо привести в соответствие с требованиями </w:t>
      </w:r>
      <w:hyperlink r:id="rId67" w:history="1">
        <w:r w:rsidR="000B75E6" w:rsidRPr="00E37623">
          <w:rPr>
            <w:color w:val="000000"/>
            <w:sz w:val="28"/>
            <w:szCs w:val="28"/>
          </w:rPr>
          <w:t>приказа</w:t>
        </w:r>
      </w:hyperlink>
      <w:r w:rsidR="000B75E6" w:rsidRPr="00E37623">
        <w:rPr>
          <w:color w:val="000000"/>
          <w:sz w:val="28"/>
          <w:szCs w:val="28"/>
        </w:rPr>
        <w:t xml:space="preserve"> № 61н справочники, используемые при формировании электронных документов в своих информационных системах по учету доходов.</w:t>
      </w:r>
    </w:p>
    <w:p w:rsidR="000B75E6" w:rsidRPr="00E37623" w:rsidRDefault="000B75E6" w:rsidP="000B75E6">
      <w:pPr>
        <w:pStyle w:val="ConsPlusNormal"/>
        <w:ind w:firstLine="540"/>
        <w:jc w:val="both"/>
        <w:rPr>
          <w:color w:val="000000"/>
          <w:sz w:val="28"/>
          <w:szCs w:val="28"/>
        </w:rPr>
      </w:pPr>
      <w:r w:rsidRPr="00E37623">
        <w:rPr>
          <w:color w:val="000000"/>
          <w:sz w:val="28"/>
          <w:szCs w:val="28"/>
        </w:rPr>
        <w:t xml:space="preserve"> В электронном документе, унифицированная форма которого содержит реквизит «Идентификатор контрагента», должен отражаться уникальный идентификатор контрагента, состоящий из 22 разрядов.</w:t>
      </w:r>
    </w:p>
    <w:p w:rsidR="000B75E6" w:rsidRPr="00E37623" w:rsidRDefault="000B75E6" w:rsidP="000B75E6">
      <w:pPr>
        <w:pStyle w:val="ConsPlusNormal"/>
        <w:ind w:firstLine="540"/>
        <w:jc w:val="both"/>
        <w:rPr>
          <w:color w:val="000000"/>
          <w:sz w:val="28"/>
          <w:szCs w:val="28"/>
        </w:rPr>
      </w:pPr>
      <w:r w:rsidRPr="00E37623">
        <w:rPr>
          <w:color w:val="000000"/>
          <w:sz w:val="28"/>
          <w:szCs w:val="28"/>
        </w:rPr>
        <w:t>Данный идентификатор формируется в зависимости от типа контрагента и от типов документов, которыми зарегистрирован контрагент, по следующим правилам:</w:t>
      </w:r>
    </w:p>
    <w:p w:rsidR="000B75E6" w:rsidRPr="00E37623" w:rsidRDefault="000B75E6" w:rsidP="000B75E6">
      <w:pPr>
        <w:pStyle w:val="ConsPlusNormal"/>
        <w:jc w:val="both"/>
        <w:rPr>
          <w:color w:val="000000"/>
          <w:sz w:val="28"/>
          <w:szCs w:val="28"/>
        </w:rPr>
      </w:pPr>
      <w:r w:rsidRPr="00E37623">
        <w:rPr>
          <w:color w:val="000000"/>
          <w:sz w:val="28"/>
          <w:szCs w:val="28"/>
        </w:rPr>
        <w:tab/>
        <w:t>в разряде 1 - тип, где:</w:t>
      </w:r>
    </w:p>
    <w:p w:rsidR="000B75E6" w:rsidRPr="00E37623" w:rsidRDefault="000B75E6" w:rsidP="000B75E6">
      <w:pPr>
        <w:autoSpaceDE w:val="0"/>
        <w:autoSpaceDN w:val="0"/>
        <w:adjustRightInd w:val="0"/>
        <w:ind w:firstLine="540"/>
        <w:jc w:val="both"/>
        <w:rPr>
          <w:color w:val="000000"/>
          <w:sz w:val="28"/>
          <w:szCs w:val="28"/>
        </w:rPr>
      </w:pPr>
      <w:r w:rsidRPr="00E37623">
        <w:rPr>
          <w:color w:val="000000"/>
          <w:sz w:val="28"/>
          <w:szCs w:val="28"/>
        </w:rPr>
        <w:t xml:space="preserve"> «1» - физическое лицо;</w:t>
      </w:r>
    </w:p>
    <w:p w:rsidR="000B75E6" w:rsidRPr="00E37623" w:rsidRDefault="000B75E6" w:rsidP="000B75E6">
      <w:pPr>
        <w:autoSpaceDE w:val="0"/>
        <w:autoSpaceDN w:val="0"/>
        <w:adjustRightInd w:val="0"/>
        <w:ind w:firstLine="540"/>
        <w:jc w:val="both"/>
        <w:rPr>
          <w:color w:val="000000"/>
          <w:sz w:val="28"/>
          <w:szCs w:val="28"/>
        </w:rPr>
      </w:pPr>
      <w:r w:rsidRPr="00E37623">
        <w:rPr>
          <w:color w:val="000000"/>
          <w:sz w:val="28"/>
          <w:szCs w:val="28"/>
        </w:rPr>
        <w:t xml:space="preserve"> «2» - юридическое лицо - резидент Российской Федерации;</w:t>
      </w:r>
    </w:p>
    <w:p w:rsidR="000B75E6" w:rsidRPr="00E37623" w:rsidRDefault="000B75E6" w:rsidP="000B75E6">
      <w:pPr>
        <w:autoSpaceDE w:val="0"/>
        <w:autoSpaceDN w:val="0"/>
        <w:adjustRightInd w:val="0"/>
        <w:ind w:firstLine="540"/>
        <w:jc w:val="both"/>
        <w:rPr>
          <w:color w:val="000000"/>
          <w:sz w:val="28"/>
          <w:szCs w:val="28"/>
        </w:rPr>
      </w:pPr>
      <w:r w:rsidRPr="00E37623">
        <w:rPr>
          <w:color w:val="000000"/>
          <w:sz w:val="28"/>
          <w:szCs w:val="28"/>
        </w:rPr>
        <w:t xml:space="preserve"> «3» - юридическое лицо - нерезидент Российской Федерации;</w:t>
      </w:r>
    </w:p>
    <w:p w:rsidR="000B75E6" w:rsidRPr="00E37623" w:rsidRDefault="000B75E6" w:rsidP="000B75E6">
      <w:pPr>
        <w:autoSpaceDE w:val="0"/>
        <w:autoSpaceDN w:val="0"/>
        <w:adjustRightInd w:val="0"/>
        <w:ind w:firstLine="540"/>
        <w:jc w:val="both"/>
        <w:rPr>
          <w:color w:val="000000"/>
          <w:sz w:val="28"/>
          <w:szCs w:val="28"/>
        </w:rPr>
      </w:pPr>
      <w:r w:rsidRPr="00E37623">
        <w:rPr>
          <w:color w:val="000000"/>
          <w:sz w:val="28"/>
          <w:szCs w:val="28"/>
        </w:rPr>
        <w:t xml:space="preserve"> «4» - физическое лицо, индивидуальный предприниматель, перешедшие на специальный налоговый режим "Налог на профессиональный доход" (далее - </w:t>
      </w:r>
      <w:proofErr w:type="spellStart"/>
      <w:r w:rsidRPr="00E37623">
        <w:rPr>
          <w:color w:val="000000"/>
          <w:sz w:val="28"/>
          <w:szCs w:val="28"/>
        </w:rPr>
        <w:t>самозанятый</w:t>
      </w:r>
      <w:proofErr w:type="spellEnd"/>
      <w:r w:rsidRPr="00E37623">
        <w:rPr>
          <w:color w:val="000000"/>
          <w:sz w:val="28"/>
          <w:szCs w:val="28"/>
        </w:rPr>
        <w:t>);</w:t>
      </w:r>
    </w:p>
    <w:p w:rsidR="000B75E6" w:rsidRPr="00E37623" w:rsidRDefault="000B75E6" w:rsidP="000B75E6">
      <w:pPr>
        <w:autoSpaceDE w:val="0"/>
        <w:autoSpaceDN w:val="0"/>
        <w:adjustRightInd w:val="0"/>
        <w:ind w:firstLine="540"/>
        <w:jc w:val="both"/>
        <w:rPr>
          <w:color w:val="000000"/>
          <w:sz w:val="28"/>
          <w:szCs w:val="28"/>
        </w:rPr>
      </w:pPr>
      <w:r w:rsidRPr="00E37623">
        <w:rPr>
          <w:color w:val="000000"/>
          <w:sz w:val="28"/>
          <w:szCs w:val="28"/>
        </w:rPr>
        <w:t xml:space="preserve"> в разрядах 2 и 3 - код типа документа:</w:t>
      </w:r>
    </w:p>
    <w:p w:rsidR="000B75E6" w:rsidRPr="00E37623" w:rsidRDefault="000B75E6" w:rsidP="000B75E6">
      <w:pPr>
        <w:autoSpaceDE w:val="0"/>
        <w:autoSpaceDN w:val="0"/>
        <w:adjustRightInd w:val="0"/>
        <w:ind w:firstLine="540"/>
        <w:jc w:val="both"/>
        <w:rPr>
          <w:color w:val="000000"/>
          <w:sz w:val="28"/>
          <w:szCs w:val="28"/>
        </w:rPr>
      </w:pPr>
      <w:r w:rsidRPr="00E37623">
        <w:rPr>
          <w:color w:val="000000"/>
          <w:sz w:val="28"/>
          <w:szCs w:val="28"/>
        </w:rPr>
        <w:t xml:space="preserve"> при формировании идентификатора контрагента физического лица (тип контрагента «1») допускается применение следующих кодов типа документов:</w:t>
      </w:r>
    </w:p>
    <w:p w:rsidR="000B75E6" w:rsidRPr="00E37623" w:rsidRDefault="000B75E6" w:rsidP="000B75E6">
      <w:pPr>
        <w:autoSpaceDE w:val="0"/>
        <w:autoSpaceDN w:val="0"/>
        <w:adjustRightInd w:val="0"/>
        <w:ind w:firstLine="540"/>
        <w:jc w:val="both"/>
        <w:rPr>
          <w:color w:val="000000"/>
          <w:sz w:val="28"/>
          <w:szCs w:val="28"/>
        </w:rPr>
      </w:pPr>
      <w:r w:rsidRPr="00E37623">
        <w:rPr>
          <w:color w:val="000000"/>
          <w:sz w:val="28"/>
          <w:szCs w:val="28"/>
        </w:rPr>
        <w:t xml:space="preserve"> «01» - паспорт гражданина Российской Федерации;</w:t>
      </w:r>
    </w:p>
    <w:p w:rsidR="000B75E6" w:rsidRPr="00E37623" w:rsidRDefault="000B75E6" w:rsidP="000B75E6">
      <w:pPr>
        <w:autoSpaceDE w:val="0"/>
        <w:autoSpaceDN w:val="0"/>
        <w:adjustRightInd w:val="0"/>
        <w:ind w:firstLine="540"/>
        <w:jc w:val="both"/>
        <w:rPr>
          <w:color w:val="000000"/>
          <w:sz w:val="28"/>
          <w:szCs w:val="28"/>
        </w:rPr>
      </w:pPr>
      <w:r w:rsidRPr="00E37623">
        <w:rPr>
          <w:color w:val="000000"/>
          <w:sz w:val="28"/>
          <w:szCs w:val="28"/>
        </w:rPr>
        <w:t xml:space="preserve"> «02» - свидетельство о рождении;</w:t>
      </w:r>
    </w:p>
    <w:p w:rsidR="000B75E6" w:rsidRPr="00E37623" w:rsidRDefault="000B75E6" w:rsidP="000B75E6">
      <w:pPr>
        <w:autoSpaceDE w:val="0"/>
        <w:autoSpaceDN w:val="0"/>
        <w:adjustRightInd w:val="0"/>
        <w:ind w:firstLine="540"/>
        <w:jc w:val="both"/>
        <w:rPr>
          <w:color w:val="000000"/>
          <w:sz w:val="28"/>
          <w:szCs w:val="28"/>
        </w:rPr>
      </w:pPr>
      <w:r w:rsidRPr="00E37623">
        <w:rPr>
          <w:color w:val="000000"/>
          <w:sz w:val="28"/>
          <w:szCs w:val="28"/>
        </w:rPr>
        <w:t xml:space="preserve"> «03» - паспорт моряка (удостоверение личности моряка);</w:t>
      </w:r>
    </w:p>
    <w:p w:rsidR="000B75E6" w:rsidRPr="00E37623" w:rsidRDefault="000B75E6" w:rsidP="000B75E6">
      <w:pPr>
        <w:autoSpaceDE w:val="0"/>
        <w:autoSpaceDN w:val="0"/>
        <w:adjustRightInd w:val="0"/>
        <w:ind w:firstLine="540"/>
        <w:jc w:val="both"/>
        <w:rPr>
          <w:color w:val="000000"/>
          <w:sz w:val="28"/>
          <w:szCs w:val="28"/>
        </w:rPr>
      </w:pPr>
      <w:r w:rsidRPr="00E37623">
        <w:rPr>
          <w:color w:val="000000"/>
          <w:sz w:val="28"/>
          <w:szCs w:val="28"/>
        </w:rPr>
        <w:t xml:space="preserve"> «04» - удостоверение личности военнослужащего;</w:t>
      </w:r>
    </w:p>
    <w:p w:rsidR="000B75E6" w:rsidRPr="00E37623" w:rsidRDefault="000B75E6" w:rsidP="000B75E6">
      <w:pPr>
        <w:autoSpaceDE w:val="0"/>
        <w:autoSpaceDN w:val="0"/>
        <w:adjustRightInd w:val="0"/>
        <w:ind w:firstLine="540"/>
        <w:jc w:val="both"/>
        <w:rPr>
          <w:color w:val="000000"/>
          <w:sz w:val="28"/>
          <w:szCs w:val="28"/>
        </w:rPr>
      </w:pPr>
      <w:r w:rsidRPr="00E37623">
        <w:rPr>
          <w:color w:val="000000"/>
          <w:sz w:val="28"/>
          <w:szCs w:val="28"/>
        </w:rPr>
        <w:t xml:space="preserve"> «05» - военный билет военнослужащего;</w:t>
      </w:r>
    </w:p>
    <w:p w:rsidR="000B75E6" w:rsidRPr="00E37623" w:rsidRDefault="000B75E6" w:rsidP="000B75E6">
      <w:pPr>
        <w:autoSpaceDE w:val="0"/>
        <w:autoSpaceDN w:val="0"/>
        <w:adjustRightInd w:val="0"/>
        <w:ind w:firstLine="540"/>
        <w:jc w:val="both"/>
        <w:rPr>
          <w:color w:val="000000"/>
          <w:sz w:val="28"/>
          <w:szCs w:val="28"/>
        </w:rPr>
      </w:pPr>
      <w:r w:rsidRPr="00E37623">
        <w:rPr>
          <w:color w:val="000000"/>
          <w:sz w:val="28"/>
          <w:szCs w:val="28"/>
        </w:rPr>
        <w:t xml:space="preserve"> «06» - временное удостоверение личности гражданина Российской Федерации;</w:t>
      </w:r>
    </w:p>
    <w:p w:rsidR="000B75E6" w:rsidRPr="00E37623" w:rsidRDefault="000B75E6" w:rsidP="000B75E6">
      <w:pPr>
        <w:autoSpaceDE w:val="0"/>
        <w:autoSpaceDN w:val="0"/>
        <w:adjustRightInd w:val="0"/>
        <w:ind w:firstLine="540"/>
        <w:jc w:val="both"/>
        <w:rPr>
          <w:color w:val="000000"/>
          <w:sz w:val="28"/>
          <w:szCs w:val="28"/>
        </w:rPr>
      </w:pPr>
      <w:r w:rsidRPr="00E37623">
        <w:rPr>
          <w:color w:val="000000"/>
          <w:sz w:val="28"/>
          <w:szCs w:val="28"/>
        </w:rPr>
        <w:t xml:space="preserve"> «07» - справка об освобождении из мест лишения свободы;</w:t>
      </w:r>
    </w:p>
    <w:p w:rsidR="000B75E6" w:rsidRPr="00E37623" w:rsidRDefault="000B75E6" w:rsidP="000B75E6">
      <w:pPr>
        <w:autoSpaceDE w:val="0"/>
        <w:autoSpaceDN w:val="0"/>
        <w:adjustRightInd w:val="0"/>
        <w:ind w:firstLine="540"/>
        <w:jc w:val="both"/>
        <w:rPr>
          <w:color w:val="000000"/>
          <w:sz w:val="28"/>
          <w:szCs w:val="28"/>
        </w:rPr>
      </w:pPr>
      <w:r w:rsidRPr="00E37623">
        <w:rPr>
          <w:color w:val="000000"/>
          <w:sz w:val="28"/>
          <w:szCs w:val="28"/>
        </w:rPr>
        <w:t xml:space="preserve"> «08» - 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p>
    <w:p w:rsidR="000B75E6" w:rsidRPr="00E37623" w:rsidRDefault="000B75E6" w:rsidP="000B75E6">
      <w:pPr>
        <w:autoSpaceDE w:val="0"/>
        <w:autoSpaceDN w:val="0"/>
        <w:adjustRightInd w:val="0"/>
        <w:ind w:firstLine="540"/>
        <w:jc w:val="both"/>
        <w:rPr>
          <w:color w:val="000000"/>
          <w:sz w:val="28"/>
          <w:szCs w:val="28"/>
        </w:rPr>
      </w:pPr>
      <w:r w:rsidRPr="00E37623">
        <w:rPr>
          <w:color w:val="000000"/>
          <w:sz w:val="28"/>
          <w:szCs w:val="28"/>
        </w:rPr>
        <w:t xml:space="preserve"> «09» - вид на жительство;</w:t>
      </w:r>
    </w:p>
    <w:p w:rsidR="000B75E6" w:rsidRPr="00E37623" w:rsidRDefault="000B75E6" w:rsidP="000B75E6">
      <w:pPr>
        <w:autoSpaceDE w:val="0"/>
        <w:autoSpaceDN w:val="0"/>
        <w:adjustRightInd w:val="0"/>
        <w:ind w:firstLine="540"/>
        <w:jc w:val="both"/>
        <w:rPr>
          <w:color w:val="000000"/>
          <w:sz w:val="28"/>
          <w:szCs w:val="28"/>
        </w:rPr>
      </w:pPr>
      <w:r w:rsidRPr="00E37623">
        <w:rPr>
          <w:color w:val="000000"/>
          <w:sz w:val="28"/>
          <w:szCs w:val="28"/>
        </w:rPr>
        <w:t xml:space="preserve"> «10» - разрешение на временное проживание (для лиц без гражданства);</w:t>
      </w:r>
    </w:p>
    <w:p w:rsidR="000B75E6" w:rsidRPr="00E37623" w:rsidRDefault="000B75E6" w:rsidP="000B75E6">
      <w:pPr>
        <w:autoSpaceDE w:val="0"/>
        <w:autoSpaceDN w:val="0"/>
        <w:adjustRightInd w:val="0"/>
        <w:ind w:firstLine="540"/>
        <w:jc w:val="both"/>
        <w:rPr>
          <w:color w:val="000000"/>
          <w:sz w:val="28"/>
          <w:szCs w:val="28"/>
        </w:rPr>
      </w:pPr>
      <w:r w:rsidRPr="00E37623">
        <w:rPr>
          <w:color w:val="000000"/>
          <w:sz w:val="28"/>
          <w:szCs w:val="28"/>
        </w:rPr>
        <w:t xml:space="preserve"> «11» - удостоверение беженца;</w:t>
      </w:r>
    </w:p>
    <w:p w:rsidR="000B75E6" w:rsidRPr="00E37623" w:rsidRDefault="000B75E6" w:rsidP="000B75E6">
      <w:pPr>
        <w:autoSpaceDE w:val="0"/>
        <w:autoSpaceDN w:val="0"/>
        <w:adjustRightInd w:val="0"/>
        <w:ind w:firstLine="540"/>
        <w:jc w:val="both"/>
        <w:rPr>
          <w:color w:val="000000"/>
          <w:sz w:val="28"/>
          <w:szCs w:val="28"/>
        </w:rPr>
      </w:pPr>
      <w:r w:rsidRPr="00E37623">
        <w:rPr>
          <w:color w:val="000000"/>
          <w:sz w:val="28"/>
          <w:szCs w:val="28"/>
        </w:rPr>
        <w:t xml:space="preserve"> «12» - миграционная карта;</w:t>
      </w:r>
    </w:p>
    <w:p w:rsidR="000B75E6" w:rsidRPr="00E37623" w:rsidRDefault="000B75E6" w:rsidP="000B75E6">
      <w:pPr>
        <w:autoSpaceDE w:val="0"/>
        <w:autoSpaceDN w:val="0"/>
        <w:adjustRightInd w:val="0"/>
        <w:ind w:firstLine="540"/>
        <w:jc w:val="both"/>
        <w:rPr>
          <w:color w:val="000000"/>
          <w:sz w:val="28"/>
          <w:szCs w:val="28"/>
        </w:rPr>
      </w:pPr>
      <w:r w:rsidRPr="00E37623">
        <w:rPr>
          <w:color w:val="000000"/>
          <w:sz w:val="28"/>
          <w:szCs w:val="28"/>
        </w:rPr>
        <w:t xml:space="preserve"> «13» - паспорт гражданина СССР;</w:t>
      </w:r>
    </w:p>
    <w:p w:rsidR="000B75E6" w:rsidRPr="00E37623" w:rsidRDefault="000B75E6" w:rsidP="000B75E6">
      <w:pPr>
        <w:autoSpaceDE w:val="0"/>
        <w:autoSpaceDN w:val="0"/>
        <w:adjustRightInd w:val="0"/>
        <w:ind w:firstLine="540"/>
        <w:jc w:val="both"/>
        <w:rPr>
          <w:color w:val="000000"/>
          <w:sz w:val="28"/>
          <w:szCs w:val="28"/>
        </w:rPr>
      </w:pPr>
      <w:r w:rsidRPr="00E37623">
        <w:rPr>
          <w:color w:val="000000"/>
          <w:sz w:val="28"/>
          <w:szCs w:val="28"/>
        </w:rPr>
        <w:t xml:space="preserve"> «14» - страховой номер индивидуального лицевого счета застрахованного лица в системе персонифицированного учета Пенсионного фонда Российской Федерации;</w:t>
      </w:r>
    </w:p>
    <w:p w:rsidR="000B75E6" w:rsidRPr="00E37623" w:rsidRDefault="000B75E6" w:rsidP="000B75E6">
      <w:pPr>
        <w:autoSpaceDE w:val="0"/>
        <w:autoSpaceDN w:val="0"/>
        <w:adjustRightInd w:val="0"/>
        <w:ind w:firstLine="540"/>
        <w:jc w:val="both"/>
        <w:rPr>
          <w:color w:val="000000"/>
          <w:sz w:val="28"/>
          <w:szCs w:val="28"/>
        </w:rPr>
      </w:pPr>
      <w:r w:rsidRPr="00E37623">
        <w:rPr>
          <w:color w:val="000000"/>
          <w:sz w:val="28"/>
          <w:szCs w:val="28"/>
        </w:rPr>
        <w:t xml:space="preserve"> «22» - водительское удостоверение;</w:t>
      </w:r>
    </w:p>
    <w:p w:rsidR="000B75E6" w:rsidRPr="00E37623" w:rsidRDefault="000B75E6" w:rsidP="000B75E6">
      <w:pPr>
        <w:autoSpaceDE w:val="0"/>
        <w:autoSpaceDN w:val="0"/>
        <w:adjustRightInd w:val="0"/>
        <w:ind w:firstLine="540"/>
        <w:jc w:val="both"/>
        <w:rPr>
          <w:color w:val="000000"/>
          <w:sz w:val="28"/>
          <w:szCs w:val="28"/>
        </w:rPr>
      </w:pPr>
      <w:r w:rsidRPr="00E37623">
        <w:rPr>
          <w:color w:val="000000"/>
          <w:sz w:val="28"/>
          <w:szCs w:val="28"/>
        </w:rPr>
        <w:lastRenderedPageBreak/>
        <w:t xml:space="preserve"> «24» - свидетельство о регистрации транспортного средства в органах Министерства внутренних дел Российской Федерации;</w:t>
      </w:r>
    </w:p>
    <w:p w:rsidR="000B75E6" w:rsidRPr="00E37623" w:rsidRDefault="000B75E6" w:rsidP="000B75E6">
      <w:pPr>
        <w:autoSpaceDE w:val="0"/>
        <w:autoSpaceDN w:val="0"/>
        <w:adjustRightInd w:val="0"/>
        <w:ind w:firstLine="540"/>
        <w:jc w:val="both"/>
        <w:rPr>
          <w:color w:val="000000"/>
          <w:sz w:val="28"/>
          <w:szCs w:val="28"/>
        </w:rPr>
      </w:pPr>
      <w:r w:rsidRPr="00E37623">
        <w:rPr>
          <w:color w:val="000000"/>
          <w:sz w:val="28"/>
          <w:szCs w:val="28"/>
        </w:rPr>
        <w:t xml:space="preserve"> «25» - охотничий билет;</w:t>
      </w:r>
    </w:p>
    <w:p w:rsidR="000B75E6" w:rsidRPr="00E37623" w:rsidRDefault="000B75E6" w:rsidP="000B75E6">
      <w:pPr>
        <w:autoSpaceDE w:val="0"/>
        <w:autoSpaceDN w:val="0"/>
        <w:adjustRightInd w:val="0"/>
        <w:ind w:firstLine="540"/>
        <w:jc w:val="both"/>
        <w:rPr>
          <w:color w:val="000000"/>
          <w:sz w:val="28"/>
          <w:szCs w:val="28"/>
        </w:rPr>
      </w:pPr>
      <w:r w:rsidRPr="00E37623">
        <w:rPr>
          <w:color w:val="000000"/>
          <w:sz w:val="28"/>
          <w:szCs w:val="28"/>
        </w:rPr>
        <w:t xml:space="preserve"> «26» - разрешение на хранение и ношение охотничьего оружия;</w:t>
      </w:r>
    </w:p>
    <w:p w:rsidR="000B75E6" w:rsidRPr="00E37623" w:rsidRDefault="000B75E6" w:rsidP="000B75E6">
      <w:pPr>
        <w:autoSpaceDE w:val="0"/>
        <w:autoSpaceDN w:val="0"/>
        <w:adjustRightInd w:val="0"/>
        <w:ind w:firstLine="540"/>
        <w:jc w:val="both"/>
        <w:rPr>
          <w:color w:val="000000"/>
          <w:sz w:val="28"/>
          <w:szCs w:val="28"/>
        </w:rPr>
      </w:pPr>
      <w:r w:rsidRPr="00E37623">
        <w:rPr>
          <w:color w:val="000000"/>
          <w:sz w:val="28"/>
          <w:szCs w:val="28"/>
        </w:rPr>
        <w:t xml:space="preserve"> «28» - паспорт гражданина Российской Федерации, являющийся основным документом, удостоверяющим личность гражданина Российской Федерации за пределами территории Российской Федерации, в том числе содержащий электронный носитель информации;</w:t>
      </w:r>
    </w:p>
    <w:p w:rsidR="000B75E6" w:rsidRPr="00E37623" w:rsidRDefault="000B75E6" w:rsidP="000B75E6">
      <w:pPr>
        <w:autoSpaceDE w:val="0"/>
        <w:autoSpaceDN w:val="0"/>
        <w:adjustRightInd w:val="0"/>
        <w:ind w:firstLine="540"/>
        <w:jc w:val="both"/>
        <w:rPr>
          <w:color w:val="000000"/>
          <w:sz w:val="28"/>
          <w:szCs w:val="28"/>
        </w:rPr>
      </w:pPr>
      <w:r w:rsidRPr="00E37623">
        <w:rPr>
          <w:color w:val="000000"/>
          <w:sz w:val="28"/>
          <w:szCs w:val="28"/>
        </w:rPr>
        <w:t xml:space="preserve"> «29» - свидетельство о предоставлении временного убежища на территории Российской Федерации;</w:t>
      </w:r>
    </w:p>
    <w:p w:rsidR="000B75E6" w:rsidRPr="00E37623" w:rsidRDefault="000B75E6" w:rsidP="000B75E6">
      <w:pPr>
        <w:autoSpaceDE w:val="0"/>
        <w:autoSpaceDN w:val="0"/>
        <w:adjustRightInd w:val="0"/>
        <w:ind w:firstLine="540"/>
        <w:jc w:val="both"/>
        <w:rPr>
          <w:color w:val="000000"/>
          <w:sz w:val="28"/>
          <w:szCs w:val="28"/>
        </w:rPr>
      </w:pPr>
      <w:r w:rsidRPr="00E37623">
        <w:rPr>
          <w:color w:val="000000"/>
          <w:sz w:val="28"/>
          <w:szCs w:val="28"/>
        </w:rPr>
        <w:t xml:space="preserve"> «30» - свидетельство о рассмотрении ходатайства о признании беженцем на территории Российской Федерации;</w:t>
      </w:r>
    </w:p>
    <w:p w:rsidR="000B75E6" w:rsidRPr="00E37623" w:rsidRDefault="000B75E6" w:rsidP="000B75E6">
      <w:pPr>
        <w:autoSpaceDE w:val="0"/>
        <w:autoSpaceDN w:val="0"/>
        <w:adjustRightInd w:val="0"/>
        <w:ind w:firstLine="540"/>
        <w:jc w:val="both"/>
        <w:rPr>
          <w:color w:val="000000"/>
          <w:sz w:val="28"/>
          <w:szCs w:val="28"/>
        </w:rPr>
      </w:pPr>
      <w:r w:rsidRPr="00E37623">
        <w:rPr>
          <w:color w:val="000000"/>
          <w:sz w:val="28"/>
          <w:szCs w:val="28"/>
        </w:rPr>
        <w:t xml:space="preserve">при формировании идентификатора контрагента юридического лица или индивидуального предпринимателя, </w:t>
      </w:r>
      <w:proofErr w:type="spellStart"/>
      <w:r w:rsidRPr="00E37623">
        <w:rPr>
          <w:color w:val="000000"/>
          <w:sz w:val="28"/>
          <w:szCs w:val="28"/>
        </w:rPr>
        <w:t>самозанятого</w:t>
      </w:r>
      <w:proofErr w:type="spellEnd"/>
      <w:r w:rsidRPr="00E37623">
        <w:rPr>
          <w:color w:val="000000"/>
          <w:sz w:val="28"/>
          <w:szCs w:val="28"/>
        </w:rPr>
        <w:t xml:space="preserve"> указываются значения «00»;</w:t>
      </w:r>
    </w:p>
    <w:p w:rsidR="000B75E6" w:rsidRPr="00E37623" w:rsidRDefault="000B75E6" w:rsidP="000B75E6">
      <w:pPr>
        <w:autoSpaceDE w:val="0"/>
        <w:autoSpaceDN w:val="0"/>
        <w:adjustRightInd w:val="0"/>
        <w:ind w:firstLine="540"/>
        <w:jc w:val="both"/>
        <w:rPr>
          <w:color w:val="000000"/>
          <w:sz w:val="28"/>
          <w:szCs w:val="28"/>
        </w:rPr>
      </w:pPr>
      <w:r w:rsidRPr="00E37623">
        <w:rPr>
          <w:color w:val="000000"/>
          <w:sz w:val="28"/>
          <w:szCs w:val="28"/>
        </w:rPr>
        <w:t>в разрядах 4 - 22 - указываются следующие значения в зависимости от типа контрагента:</w:t>
      </w:r>
    </w:p>
    <w:p w:rsidR="000B75E6" w:rsidRPr="00E37623" w:rsidRDefault="000B75E6" w:rsidP="000B75E6">
      <w:pPr>
        <w:autoSpaceDE w:val="0"/>
        <w:autoSpaceDN w:val="0"/>
        <w:adjustRightInd w:val="0"/>
        <w:ind w:firstLine="540"/>
        <w:jc w:val="both"/>
        <w:rPr>
          <w:color w:val="000000"/>
          <w:sz w:val="28"/>
          <w:szCs w:val="28"/>
        </w:rPr>
      </w:pPr>
      <w:r w:rsidRPr="00E37623">
        <w:rPr>
          <w:color w:val="000000"/>
          <w:sz w:val="28"/>
          <w:szCs w:val="28"/>
        </w:rPr>
        <w:t>при формировании идентификатора контрагента для юридических лиц - резидентов Российской Федерации в 4 - 13 разрядах - ИНН, в 14 - 22 разрядах - КПП;</w:t>
      </w:r>
    </w:p>
    <w:p w:rsidR="000B75E6" w:rsidRPr="00E37623" w:rsidRDefault="000B75E6" w:rsidP="000B75E6">
      <w:pPr>
        <w:autoSpaceDE w:val="0"/>
        <w:autoSpaceDN w:val="0"/>
        <w:adjustRightInd w:val="0"/>
        <w:ind w:firstLine="540"/>
        <w:jc w:val="both"/>
        <w:rPr>
          <w:color w:val="000000"/>
          <w:sz w:val="28"/>
          <w:szCs w:val="28"/>
        </w:rPr>
      </w:pPr>
      <w:r w:rsidRPr="00E37623">
        <w:rPr>
          <w:color w:val="000000"/>
          <w:sz w:val="28"/>
          <w:szCs w:val="28"/>
        </w:rPr>
        <w:t>при формировании идентификатора контрагента для юридических лиц - нерезидентов Российской Федерации в 4 - 13 разрядах - ИНН, в 14 - 22 разрядах - КПП. В случае наличия у юридических лиц - нерезидентов Российской Федерации кода иностранной организации (далее - КИО): в 4 - 8 разрядах - значение «00000» (нули), в 9 - 13 разрядах - КИО, в 14 - 22 разрядах - КПП;</w:t>
      </w:r>
    </w:p>
    <w:p w:rsidR="000B75E6" w:rsidRPr="00E37623" w:rsidRDefault="000B75E6" w:rsidP="000B75E6">
      <w:pPr>
        <w:autoSpaceDE w:val="0"/>
        <w:autoSpaceDN w:val="0"/>
        <w:adjustRightInd w:val="0"/>
        <w:ind w:firstLine="540"/>
        <w:jc w:val="both"/>
        <w:rPr>
          <w:color w:val="000000"/>
          <w:sz w:val="28"/>
          <w:szCs w:val="28"/>
        </w:rPr>
      </w:pPr>
      <w:r w:rsidRPr="00E37623">
        <w:rPr>
          <w:color w:val="000000"/>
          <w:sz w:val="28"/>
          <w:szCs w:val="28"/>
        </w:rPr>
        <w:t>при формировании идентификатора контрагента для индивидуальных предпринимателей в 4 - 10 разрядах - значение «0000000» (нули), в 11 - 22 разрядах - ИНН;</w:t>
      </w:r>
    </w:p>
    <w:p w:rsidR="000B75E6" w:rsidRPr="00E37623" w:rsidRDefault="000B75E6" w:rsidP="000B75E6">
      <w:pPr>
        <w:autoSpaceDE w:val="0"/>
        <w:autoSpaceDN w:val="0"/>
        <w:adjustRightInd w:val="0"/>
        <w:ind w:firstLine="540"/>
        <w:jc w:val="both"/>
        <w:rPr>
          <w:color w:val="000000"/>
          <w:sz w:val="28"/>
          <w:szCs w:val="28"/>
        </w:rPr>
      </w:pPr>
      <w:r w:rsidRPr="00E37623">
        <w:rPr>
          <w:color w:val="000000"/>
          <w:sz w:val="28"/>
          <w:szCs w:val="28"/>
        </w:rPr>
        <w:t>при формировании идентификатора контрагента для физических лиц с 4-го по 22-й разряд - серия и номер документа, код которого указан во 2 и 3 разрядах идентификатора контрагента. Серия и номер документа указываются в одну строку, без разделителей; знаки «№» и «-» не указываются; буквы, при их наличии, должны указываться как прописные. Если номер документа содержит менее 19 знаков, он дополняется слева нулями до 19 знаков.</w:t>
      </w:r>
    </w:p>
    <w:p w:rsidR="000B75E6" w:rsidRPr="00E37623" w:rsidRDefault="000B75E6" w:rsidP="000B75E6">
      <w:pPr>
        <w:pStyle w:val="ConsPlusNormal"/>
        <w:ind w:firstLine="540"/>
        <w:jc w:val="both"/>
        <w:rPr>
          <w:color w:val="000000"/>
          <w:sz w:val="28"/>
          <w:szCs w:val="28"/>
        </w:rPr>
      </w:pPr>
      <w:r w:rsidRPr="00E37623">
        <w:rPr>
          <w:color w:val="000000"/>
          <w:sz w:val="28"/>
          <w:szCs w:val="28"/>
        </w:rPr>
        <w:t>Реквизит «Идентификатор контрагента» содержится в следующих электронных документах:</w:t>
      </w:r>
    </w:p>
    <w:p w:rsidR="000B75E6" w:rsidRPr="00E37623" w:rsidRDefault="000B75E6" w:rsidP="000B75E6">
      <w:pPr>
        <w:pStyle w:val="ConsPlusNormal"/>
        <w:ind w:firstLine="540"/>
        <w:jc w:val="both"/>
        <w:rPr>
          <w:color w:val="000000"/>
          <w:sz w:val="28"/>
          <w:szCs w:val="28"/>
        </w:rPr>
      </w:pPr>
      <w:r w:rsidRPr="00E37623">
        <w:rPr>
          <w:color w:val="000000"/>
          <w:sz w:val="28"/>
          <w:szCs w:val="28"/>
        </w:rPr>
        <w:t>извещение о начислении доходов (уточнении начислений) (ф. 0510432);</w:t>
      </w:r>
    </w:p>
    <w:p w:rsidR="000B75E6" w:rsidRPr="00E37623" w:rsidRDefault="000B75E6" w:rsidP="000B75E6">
      <w:pPr>
        <w:pStyle w:val="ConsPlusNormal"/>
        <w:ind w:firstLine="540"/>
        <w:jc w:val="both"/>
        <w:rPr>
          <w:color w:val="000000"/>
          <w:sz w:val="28"/>
          <w:szCs w:val="28"/>
        </w:rPr>
      </w:pPr>
      <w:r w:rsidRPr="00E37623">
        <w:rPr>
          <w:color w:val="000000"/>
          <w:sz w:val="28"/>
          <w:szCs w:val="28"/>
        </w:rPr>
        <w:t>акт о признании безнадежной к взысканию задолженности по доходам (ф. 05140436);</w:t>
      </w:r>
    </w:p>
    <w:p w:rsidR="000B75E6" w:rsidRPr="00E37623" w:rsidRDefault="000B75E6" w:rsidP="000B75E6">
      <w:pPr>
        <w:pStyle w:val="ConsPlusNormal"/>
        <w:ind w:firstLine="540"/>
        <w:jc w:val="both"/>
        <w:rPr>
          <w:color w:val="000000"/>
          <w:sz w:val="28"/>
          <w:szCs w:val="28"/>
        </w:rPr>
      </w:pPr>
      <w:r w:rsidRPr="00E37623">
        <w:rPr>
          <w:color w:val="000000"/>
          <w:sz w:val="28"/>
          <w:szCs w:val="28"/>
        </w:rPr>
        <w:t>решение о признании (восстановлении) сомнительной задолженности по доходам (ф.0510445);</w:t>
      </w:r>
    </w:p>
    <w:p w:rsidR="000B75E6" w:rsidRPr="00E37623" w:rsidRDefault="000B75E6" w:rsidP="000B75E6">
      <w:pPr>
        <w:pStyle w:val="ConsPlusNormal"/>
        <w:ind w:firstLine="540"/>
        <w:jc w:val="both"/>
        <w:rPr>
          <w:color w:val="000000"/>
          <w:sz w:val="28"/>
          <w:szCs w:val="28"/>
        </w:rPr>
      </w:pPr>
      <w:r w:rsidRPr="00E37623">
        <w:rPr>
          <w:color w:val="000000"/>
          <w:sz w:val="28"/>
          <w:szCs w:val="28"/>
        </w:rPr>
        <w:t>ведомость начисления доходов (ф.0510837);</w:t>
      </w:r>
    </w:p>
    <w:p w:rsidR="000B75E6" w:rsidRPr="00E37623" w:rsidRDefault="000B75E6" w:rsidP="000B75E6">
      <w:pPr>
        <w:pStyle w:val="ConsPlusNormal"/>
        <w:ind w:firstLine="540"/>
        <w:jc w:val="both"/>
        <w:rPr>
          <w:color w:val="000000"/>
          <w:sz w:val="28"/>
          <w:szCs w:val="28"/>
        </w:rPr>
      </w:pPr>
      <w:r w:rsidRPr="00E37623">
        <w:rPr>
          <w:color w:val="000000"/>
          <w:sz w:val="28"/>
          <w:szCs w:val="28"/>
        </w:rPr>
        <w:t>ведомость выпадающих доходов (ф.0510838)</w:t>
      </w:r>
      <w:r w:rsidR="0004625C" w:rsidRPr="00E37623">
        <w:rPr>
          <w:color w:val="000000"/>
          <w:sz w:val="28"/>
          <w:szCs w:val="28"/>
        </w:rPr>
        <w:t>;</w:t>
      </w:r>
    </w:p>
    <w:p w:rsidR="000B75E6" w:rsidRPr="00E37623" w:rsidRDefault="000B75E6" w:rsidP="000B75E6">
      <w:pPr>
        <w:pStyle w:val="ConsPlusNormal"/>
        <w:ind w:firstLine="540"/>
        <w:jc w:val="both"/>
        <w:rPr>
          <w:color w:val="000000"/>
          <w:sz w:val="28"/>
          <w:szCs w:val="28"/>
        </w:rPr>
      </w:pPr>
      <w:r w:rsidRPr="00E37623">
        <w:rPr>
          <w:color w:val="000000"/>
          <w:sz w:val="28"/>
          <w:szCs w:val="28"/>
        </w:rPr>
        <w:t>акт об утилизации (уничтожении) материальных ценностей (ф.0510435);</w:t>
      </w:r>
    </w:p>
    <w:p w:rsidR="000B75E6" w:rsidRPr="00E37623" w:rsidRDefault="000B75E6" w:rsidP="000B75E6">
      <w:pPr>
        <w:pStyle w:val="ConsPlusNormal"/>
        <w:ind w:firstLine="540"/>
        <w:jc w:val="both"/>
        <w:rPr>
          <w:color w:val="000000"/>
          <w:sz w:val="28"/>
          <w:szCs w:val="28"/>
        </w:rPr>
      </w:pPr>
      <w:r w:rsidRPr="00E37623">
        <w:rPr>
          <w:color w:val="000000"/>
          <w:sz w:val="28"/>
          <w:szCs w:val="28"/>
        </w:rPr>
        <w:t>решение о списании задолженности, невостребованной кредиторами со счета (ф.0510437);</w:t>
      </w:r>
    </w:p>
    <w:p w:rsidR="000B75E6" w:rsidRPr="00E37623" w:rsidRDefault="000B75E6" w:rsidP="000B75E6">
      <w:pPr>
        <w:pStyle w:val="ConsPlusNormal"/>
        <w:ind w:firstLine="540"/>
        <w:jc w:val="both"/>
        <w:rPr>
          <w:color w:val="000000"/>
          <w:sz w:val="28"/>
          <w:szCs w:val="28"/>
        </w:rPr>
      </w:pPr>
      <w:r w:rsidRPr="00E37623">
        <w:rPr>
          <w:color w:val="000000"/>
          <w:sz w:val="28"/>
          <w:szCs w:val="28"/>
        </w:rPr>
        <w:t>решение о восстановлении кредиторской задолженности (ф.0510446).</w:t>
      </w:r>
    </w:p>
    <w:p w:rsidR="000B75E6" w:rsidRPr="00E37623" w:rsidRDefault="0043732F" w:rsidP="000B75E6">
      <w:pPr>
        <w:pStyle w:val="ConsPlusNormal"/>
        <w:ind w:firstLine="540"/>
        <w:jc w:val="both"/>
        <w:rPr>
          <w:color w:val="000000"/>
          <w:sz w:val="28"/>
          <w:szCs w:val="28"/>
        </w:rPr>
      </w:pPr>
      <w:r w:rsidRPr="00E37623">
        <w:rPr>
          <w:color w:val="000000"/>
          <w:sz w:val="28"/>
          <w:szCs w:val="28"/>
        </w:rPr>
        <w:lastRenderedPageBreak/>
        <w:t>6.30.5.</w:t>
      </w:r>
      <w:r w:rsidR="000B75E6" w:rsidRPr="00E37623">
        <w:rPr>
          <w:color w:val="000000"/>
          <w:sz w:val="28"/>
          <w:szCs w:val="28"/>
        </w:rPr>
        <w:t xml:space="preserve"> В формах электронных первичных учетных документов «Ведомость группового начисления доходов» </w:t>
      </w:r>
      <w:hyperlink r:id="rId68" w:history="1">
        <w:r w:rsidR="000B75E6" w:rsidRPr="00E37623">
          <w:rPr>
            <w:color w:val="000000"/>
            <w:sz w:val="28"/>
            <w:szCs w:val="28"/>
          </w:rPr>
          <w:t>(ф. 0510431)</w:t>
        </w:r>
      </w:hyperlink>
      <w:r w:rsidR="000B75E6" w:rsidRPr="00E37623">
        <w:rPr>
          <w:color w:val="000000"/>
          <w:sz w:val="28"/>
          <w:szCs w:val="28"/>
        </w:rPr>
        <w:t xml:space="preserve">, «Акт о признании безнадежной к взысканию задолженности по доходам» </w:t>
      </w:r>
      <w:hyperlink r:id="rId69" w:history="1">
        <w:r w:rsidR="000B75E6" w:rsidRPr="00E37623">
          <w:rPr>
            <w:color w:val="000000"/>
            <w:sz w:val="28"/>
            <w:szCs w:val="28"/>
          </w:rPr>
          <w:t>(ф. 0510436)</w:t>
        </w:r>
      </w:hyperlink>
      <w:r w:rsidR="000B75E6" w:rsidRPr="00E37623">
        <w:rPr>
          <w:color w:val="000000"/>
          <w:sz w:val="28"/>
          <w:szCs w:val="28"/>
        </w:rPr>
        <w:t xml:space="preserve">, Решение о признании (восстановлении) сомнительной задолженности по доходам </w:t>
      </w:r>
      <w:hyperlink r:id="rId70" w:history="1">
        <w:r w:rsidR="000B75E6" w:rsidRPr="00E37623">
          <w:rPr>
            <w:color w:val="000000"/>
            <w:sz w:val="28"/>
            <w:szCs w:val="28"/>
          </w:rPr>
          <w:t>(ф. 0510445)</w:t>
        </w:r>
      </w:hyperlink>
      <w:r w:rsidR="000B75E6" w:rsidRPr="00E37623">
        <w:rPr>
          <w:color w:val="000000"/>
          <w:sz w:val="28"/>
          <w:szCs w:val="28"/>
        </w:rPr>
        <w:t xml:space="preserve">, «Ведомость начисления доходов бюджета» </w:t>
      </w:r>
      <w:hyperlink r:id="rId71" w:history="1">
        <w:r w:rsidR="000B75E6" w:rsidRPr="00E37623">
          <w:rPr>
            <w:color w:val="000000"/>
            <w:sz w:val="28"/>
            <w:szCs w:val="28"/>
          </w:rPr>
          <w:t>(ф. 0510837)</w:t>
        </w:r>
      </w:hyperlink>
      <w:r w:rsidR="000B75E6" w:rsidRPr="00E37623">
        <w:rPr>
          <w:color w:val="000000"/>
          <w:sz w:val="28"/>
          <w:szCs w:val="28"/>
        </w:rPr>
        <w:t xml:space="preserve"> предусмотрено заполнение значение уникального номера реестровой записи источника дохода бюджета бюджетной системы Российской Федерации в соответствии с реестром источников доходов соответствующего бюджета бюджетной системы Российской Федерации.</w:t>
      </w:r>
    </w:p>
    <w:p w:rsidR="000B75E6" w:rsidRPr="00E37623" w:rsidRDefault="007827EC" w:rsidP="009C3481">
      <w:pPr>
        <w:autoSpaceDE w:val="0"/>
        <w:autoSpaceDN w:val="0"/>
        <w:adjustRightInd w:val="0"/>
        <w:jc w:val="both"/>
        <w:rPr>
          <w:strike/>
          <w:color w:val="000000"/>
          <w:sz w:val="28"/>
          <w:szCs w:val="28"/>
        </w:rPr>
      </w:pPr>
      <w:r w:rsidRPr="00E37623">
        <w:rPr>
          <w:color w:val="000000"/>
          <w:sz w:val="28"/>
          <w:szCs w:val="28"/>
        </w:rPr>
        <w:tab/>
      </w:r>
      <w:r w:rsidR="000B75E6" w:rsidRPr="00E37623">
        <w:rPr>
          <w:color w:val="000000"/>
          <w:sz w:val="28"/>
          <w:szCs w:val="28"/>
        </w:rPr>
        <w:t xml:space="preserve">Для правильного формирования значения необходимо в справочниках ведомственных информационных систем главных администраторов (администраторов) доходов бюджета или иных информационных системах, обеспечивающих администрирование доходов и (или) ведение бухгалтерского учета актуализировать кодовые значения уникальных номеров реестровых записей источников доходов бюджета в соответствии с требованиями </w:t>
      </w:r>
      <w:hyperlink r:id="rId72" w:history="1">
        <w:r w:rsidR="000B75E6" w:rsidRPr="00E37623">
          <w:rPr>
            <w:color w:val="000000"/>
            <w:sz w:val="28"/>
            <w:szCs w:val="28"/>
          </w:rPr>
          <w:t>приказа</w:t>
        </w:r>
      </w:hyperlink>
      <w:r w:rsidR="000B75E6" w:rsidRPr="00E37623">
        <w:rPr>
          <w:color w:val="000000"/>
          <w:sz w:val="28"/>
          <w:szCs w:val="28"/>
        </w:rPr>
        <w:t xml:space="preserve"> Министерства финансов Российской Федерации</w:t>
      </w:r>
      <w:r w:rsidR="003131D7" w:rsidRPr="00E37623">
        <w:rPr>
          <w:color w:val="000000"/>
          <w:sz w:val="28"/>
          <w:szCs w:val="28"/>
        </w:rPr>
        <w:t xml:space="preserve"> </w:t>
      </w:r>
      <w:r w:rsidR="009C3481" w:rsidRPr="00E37623">
        <w:rPr>
          <w:color w:val="000000"/>
          <w:sz w:val="28"/>
          <w:szCs w:val="28"/>
        </w:rPr>
        <w:t xml:space="preserve">от </w:t>
      </w:r>
      <w:r w:rsidR="009C3481" w:rsidRPr="00E37623">
        <w:rPr>
          <w:sz w:val="28"/>
          <w:szCs w:val="28"/>
        </w:rPr>
        <w:t>09.12.2022 № 187н «Об утверждении Порядка формирования, согласования и включения информации в перечень источников доходов Российской Федерации, структуры уникального номера реестровой записи источника дохода бюджета бюджетной системы Российской Федерации, структуры уникального номера реестровой записи группы источников доходов бюджетов бюджетной системы Российской Федерации, структуры идентификационного кода источника дохода бюджета бюджетной системы Российской Федерации, структуры идентификационного кода группы источников доходов бюджетов бюджетной системы Российской Федерации».</w:t>
      </w:r>
    </w:p>
    <w:p w:rsidR="00F906A5" w:rsidRPr="00E37623" w:rsidRDefault="00F906A5" w:rsidP="00F906A5">
      <w:pPr>
        <w:autoSpaceDE w:val="0"/>
        <w:autoSpaceDN w:val="0"/>
        <w:adjustRightInd w:val="0"/>
        <w:ind w:firstLine="709"/>
        <w:jc w:val="both"/>
        <w:rPr>
          <w:strike/>
          <w:sz w:val="28"/>
          <w:szCs w:val="28"/>
        </w:rPr>
      </w:pPr>
    </w:p>
    <w:p w:rsidR="00B46765" w:rsidRPr="00E37623" w:rsidRDefault="00B46765" w:rsidP="00F85D45">
      <w:pPr>
        <w:ind w:firstLine="720"/>
        <w:jc w:val="both"/>
        <w:rPr>
          <w:sz w:val="28"/>
          <w:szCs w:val="28"/>
        </w:rPr>
      </w:pPr>
    </w:p>
    <w:p w:rsidR="00F85D45" w:rsidRPr="00E37623" w:rsidRDefault="00F85D45" w:rsidP="00F85D45">
      <w:pPr>
        <w:jc w:val="center"/>
        <w:rPr>
          <w:b/>
          <w:sz w:val="28"/>
          <w:szCs w:val="28"/>
        </w:rPr>
      </w:pPr>
      <w:r w:rsidRPr="00E37623">
        <w:rPr>
          <w:b/>
          <w:sz w:val="28"/>
          <w:szCs w:val="28"/>
        </w:rPr>
        <w:t>7. Учет нефинансовых активов</w:t>
      </w:r>
      <w:r w:rsidR="00A1307B" w:rsidRPr="00E37623">
        <w:rPr>
          <w:b/>
          <w:sz w:val="28"/>
          <w:szCs w:val="28"/>
        </w:rPr>
        <w:t>.</w:t>
      </w:r>
    </w:p>
    <w:p w:rsidR="00F85D45" w:rsidRPr="00E37623" w:rsidRDefault="00F85D45" w:rsidP="00F85D45">
      <w:pPr>
        <w:jc w:val="center"/>
        <w:rPr>
          <w:sz w:val="28"/>
          <w:szCs w:val="28"/>
        </w:rPr>
      </w:pPr>
    </w:p>
    <w:p w:rsidR="002E3EA8" w:rsidRPr="00E37623" w:rsidRDefault="002E3EA8" w:rsidP="002E3EA8">
      <w:pPr>
        <w:autoSpaceDE w:val="0"/>
        <w:autoSpaceDN w:val="0"/>
        <w:adjustRightInd w:val="0"/>
        <w:jc w:val="center"/>
        <w:rPr>
          <w:sz w:val="28"/>
          <w:szCs w:val="28"/>
        </w:rPr>
      </w:pPr>
      <w:r w:rsidRPr="00E37623">
        <w:rPr>
          <w:sz w:val="28"/>
          <w:szCs w:val="28"/>
        </w:rPr>
        <w:t>7.1. Общие положения.</w:t>
      </w:r>
    </w:p>
    <w:p w:rsidR="002E3EA8" w:rsidRPr="00E37623" w:rsidRDefault="002E3EA8" w:rsidP="002E3EA8">
      <w:pPr>
        <w:autoSpaceDE w:val="0"/>
        <w:autoSpaceDN w:val="0"/>
        <w:adjustRightInd w:val="0"/>
        <w:jc w:val="center"/>
        <w:rPr>
          <w:sz w:val="28"/>
          <w:szCs w:val="28"/>
        </w:rPr>
      </w:pPr>
    </w:p>
    <w:p w:rsidR="00F85D45" w:rsidRPr="00E37623" w:rsidRDefault="00F85D45" w:rsidP="002E3EA8">
      <w:pPr>
        <w:autoSpaceDE w:val="0"/>
        <w:autoSpaceDN w:val="0"/>
        <w:adjustRightInd w:val="0"/>
        <w:ind w:firstLine="709"/>
        <w:jc w:val="both"/>
        <w:rPr>
          <w:sz w:val="28"/>
          <w:szCs w:val="28"/>
        </w:rPr>
      </w:pPr>
      <w:r w:rsidRPr="00E37623">
        <w:rPr>
          <w:sz w:val="28"/>
          <w:szCs w:val="28"/>
        </w:rPr>
        <w:t>На счетах «Нефинансовые активы» отражаются операции по имуществу, находящемуся на праве оперативного управления Заказчиков, переданному (полученному) по договорам аренды, безвозмездного пользования, в доверительном управлении, а также имуществу, являющемуся объектом концессионных соглашений, объектом учета аренды, и относящемуся для целей бухгалтерского (бюджетного) учета к основным средствам, нематериальным активам, непроизведенным активам, материальным запасам, имуществу, составляющему муниципальную казну, иным видам материальных ценностей, а также операции, связанные с их выбытием (передачей, реализацией, списанием с балансового учета), получением (приобретением), созданием (изготовлением, сооружением, строительством), в том числе по формированию сумм фактических вложений Заказчиков в объекты нефинансовых активов, стоимости объекта учета, затрат на производство готовой продукции, выполнения работ, оказания услуг.</w:t>
      </w:r>
    </w:p>
    <w:p w:rsidR="00F85D45" w:rsidRPr="00E37623" w:rsidRDefault="00F85D45" w:rsidP="00F85D45">
      <w:pPr>
        <w:autoSpaceDE w:val="0"/>
        <w:autoSpaceDN w:val="0"/>
        <w:adjustRightInd w:val="0"/>
        <w:ind w:firstLine="709"/>
        <w:jc w:val="both"/>
        <w:rPr>
          <w:color w:val="000000"/>
          <w:sz w:val="28"/>
          <w:szCs w:val="28"/>
        </w:rPr>
      </w:pPr>
      <w:r w:rsidRPr="00E37623">
        <w:rPr>
          <w:color w:val="000000"/>
          <w:sz w:val="28"/>
          <w:szCs w:val="28"/>
        </w:rPr>
        <w:t xml:space="preserve">Бухгалтерский (бюджетный) учет нефинансовых активов осуществляется в соответствии с Инструкциями № 157н, </w:t>
      </w:r>
      <w:hyperlink r:id="rId73" w:history="1">
        <w:r w:rsidRPr="00E37623">
          <w:rPr>
            <w:color w:val="000000"/>
            <w:sz w:val="28"/>
            <w:szCs w:val="28"/>
          </w:rPr>
          <w:t>№ 162</w:t>
        </w:r>
      </w:hyperlink>
      <w:r w:rsidRPr="00E37623">
        <w:rPr>
          <w:sz w:val="28"/>
          <w:szCs w:val="28"/>
        </w:rPr>
        <w:t>н, № 174н, федеральными стандартами</w:t>
      </w:r>
      <w:r w:rsidR="00D011C5" w:rsidRPr="00E37623">
        <w:rPr>
          <w:sz w:val="28"/>
          <w:szCs w:val="28"/>
        </w:rPr>
        <w:t xml:space="preserve"> государственного сектора</w:t>
      </w:r>
      <w:r w:rsidRPr="00E37623">
        <w:rPr>
          <w:color w:val="000000"/>
          <w:sz w:val="28"/>
          <w:szCs w:val="28"/>
        </w:rPr>
        <w:t>.</w:t>
      </w:r>
    </w:p>
    <w:p w:rsidR="00F85D45" w:rsidRPr="00E37623" w:rsidRDefault="00BD4DCA" w:rsidP="00F85D45">
      <w:pPr>
        <w:autoSpaceDE w:val="0"/>
        <w:autoSpaceDN w:val="0"/>
        <w:adjustRightInd w:val="0"/>
        <w:ind w:firstLine="709"/>
        <w:jc w:val="both"/>
        <w:rPr>
          <w:color w:val="000000"/>
          <w:sz w:val="28"/>
          <w:szCs w:val="28"/>
        </w:rPr>
      </w:pPr>
      <w:r w:rsidRPr="00E37623">
        <w:rPr>
          <w:color w:val="000000"/>
          <w:sz w:val="28"/>
          <w:szCs w:val="28"/>
        </w:rPr>
        <w:lastRenderedPageBreak/>
        <w:t xml:space="preserve">Бухгалтерский (бюджетный) учет </w:t>
      </w:r>
      <w:r w:rsidR="00F85D45" w:rsidRPr="00E37623">
        <w:rPr>
          <w:color w:val="000000"/>
          <w:sz w:val="28"/>
          <w:szCs w:val="28"/>
        </w:rPr>
        <w:t>нефинансовых активов организуется с детализацией по их видам и материально ответственным лицам.</w:t>
      </w:r>
    </w:p>
    <w:p w:rsidR="00F85D45" w:rsidRPr="00E37623" w:rsidRDefault="00D011C5" w:rsidP="00F85D45">
      <w:pPr>
        <w:ind w:firstLine="709"/>
        <w:jc w:val="both"/>
        <w:rPr>
          <w:b/>
          <w:sz w:val="28"/>
          <w:szCs w:val="28"/>
        </w:rPr>
      </w:pPr>
      <w:r w:rsidRPr="00E37623">
        <w:rPr>
          <w:sz w:val="28"/>
          <w:szCs w:val="28"/>
        </w:rPr>
        <w:t>Оформление доверенности</w:t>
      </w:r>
      <w:r w:rsidR="00F85D45" w:rsidRPr="00E37623">
        <w:rPr>
          <w:sz w:val="28"/>
          <w:szCs w:val="28"/>
        </w:rPr>
        <w:t xml:space="preserve"> на получение товарно-материальных ценностей осуществляется </w:t>
      </w:r>
      <w:r w:rsidRPr="00E37623">
        <w:rPr>
          <w:sz w:val="28"/>
          <w:szCs w:val="28"/>
        </w:rPr>
        <w:t xml:space="preserve">Заказчиками самостоятельно. Доверенность подписывается руководителем Заказчика </w:t>
      </w:r>
      <w:r w:rsidR="00766375" w:rsidRPr="00E37623">
        <w:rPr>
          <w:sz w:val="28"/>
          <w:szCs w:val="28"/>
        </w:rPr>
        <w:t>или иным лицом, уполномоченным на это в соответствии с законодательством Российской Федерации и учредительными документами (статья 185.1 Гражданского кодекса Российской Федерации).</w:t>
      </w:r>
      <w:r w:rsidRPr="00E37623">
        <w:rPr>
          <w:sz w:val="28"/>
          <w:szCs w:val="28"/>
        </w:rPr>
        <w:t xml:space="preserve"> При необходимости доверенность подписывается главным бухгалтером МКУ «ЦБУ».</w:t>
      </w:r>
    </w:p>
    <w:p w:rsidR="00F85D45" w:rsidRPr="00E37623" w:rsidRDefault="00F85D45" w:rsidP="00F85D45">
      <w:pPr>
        <w:jc w:val="both"/>
        <w:rPr>
          <w:sz w:val="28"/>
          <w:szCs w:val="28"/>
        </w:rPr>
      </w:pPr>
      <w:r w:rsidRPr="00E37623">
        <w:rPr>
          <w:sz w:val="28"/>
          <w:szCs w:val="28"/>
        </w:rPr>
        <w:tab/>
        <w:t xml:space="preserve">Заказчики вправе использовать как самостоятельно разработанные формы доверенностей, так и использовать типовые формы доверенностей, </w:t>
      </w:r>
      <w:proofErr w:type="gramStart"/>
      <w:r w:rsidRPr="00E37623">
        <w:rPr>
          <w:sz w:val="28"/>
          <w:szCs w:val="28"/>
        </w:rPr>
        <w:t>например,</w:t>
      </w:r>
      <w:r w:rsidR="00BB23D5" w:rsidRPr="00E37623">
        <w:rPr>
          <w:sz w:val="28"/>
          <w:szCs w:val="28"/>
        </w:rPr>
        <w:t xml:space="preserve">   </w:t>
      </w:r>
      <w:proofErr w:type="gramEnd"/>
      <w:r w:rsidR="00BB23D5" w:rsidRPr="00E37623">
        <w:rPr>
          <w:sz w:val="28"/>
          <w:szCs w:val="28"/>
        </w:rPr>
        <w:t xml:space="preserve"> </w:t>
      </w:r>
      <w:r w:rsidRPr="00E37623">
        <w:rPr>
          <w:sz w:val="28"/>
          <w:szCs w:val="28"/>
        </w:rPr>
        <w:t xml:space="preserve"> </w:t>
      </w:r>
      <w:r w:rsidR="00BB23D5" w:rsidRPr="00E37623">
        <w:rPr>
          <w:sz w:val="28"/>
          <w:szCs w:val="28"/>
        </w:rPr>
        <w:t>№</w:t>
      </w:r>
      <w:r w:rsidRPr="00E37623">
        <w:rPr>
          <w:sz w:val="28"/>
          <w:szCs w:val="28"/>
        </w:rPr>
        <w:t xml:space="preserve"> М-2</w:t>
      </w:r>
      <w:r w:rsidR="00766375" w:rsidRPr="00E37623">
        <w:rPr>
          <w:sz w:val="28"/>
          <w:szCs w:val="28"/>
        </w:rPr>
        <w:t xml:space="preserve"> (код формы по ОКУД</w:t>
      </w:r>
      <w:r w:rsidR="00BB23D5" w:rsidRPr="00E37623">
        <w:rPr>
          <w:sz w:val="28"/>
          <w:szCs w:val="28"/>
        </w:rPr>
        <w:t xml:space="preserve"> 0315001) или М-2а (код формы по ОКУД 0315002)</w:t>
      </w:r>
      <w:r w:rsidRPr="00E37623">
        <w:rPr>
          <w:sz w:val="28"/>
          <w:szCs w:val="28"/>
        </w:rPr>
        <w:t>.</w:t>
      </w:r>
    </w:p>
    <w:p w:rsidR="00F85D45" w:rsidRPr="00E37623" w:rsidRDefault="00F85D45" w:rsidP="00F85D45">
      <w:pPr>
        <w:jc w:val="both"/>
        <w:rPr>
          <w:sz w:val="28"/>
          <w:szCs w:val="28"/>
        </w:rPr>
      </w:pPr>
      <w:r w:rsidRPr="00E37623">
        <w:rPr>
          <w:sz w:val="28"/>
          <w:szCs w:val="28"/>
        </w:rPr>
        <w:tab/>
        <w:t>Если представители Заказчика получают товарно-материальные ценности у поставщика регулярно, то доверенности выписываются по форме № М-2а, если нет – по форме № М-2. Доверенности по форме № М-2 имеют корешки, которые подшиваются в хронологическом порядке ответственным лицом Заказчика. Доверенности по форме № М-2а корешков не имеют, поэтому учитываются в Журнале учета выданных доверенностей. Рекомендуемая форм</w:t>
      </w:r>
      <w:r w:rsidR="00545DE0" w:rsidRPr="00E37623">
        <w:rPr>
          <w:sz w:val="28"/>
          <w:szCs w:val="28"/>
        </w:rPr>
        <w:t>а журнала указана в приложении 7</w:t>
      </w:r>
      <w:r w:rsidRPr="00E37623">
        <w:rPr>
          <w:sz w:val="28"/>
          <w:szCs w:val="28"/>
        </w:rPr>
        <w:t xml:space="preserve"> к Положению о </w:t>
      </w:r>
      <w:r w:rsidRPr="00E37623">
        <w:rPr>
          <w:bCs/>
          <w:sz w:val="28"/>
          <w:szCs w:val="28"/>
        </w:rPr>
        <w:t>единой учетной политике</w:t>
      </w:r>
      <w:r w:rsidRPr="00E37623">
        <w:rPr>
          <w:sz w:val="28"/>
          <w:szCs w:val="28"/>
        </w:rPr>
        <w:t>.</w:t>
      </w:r>
    </w:p>
    <w:p w:rsidR="009B1C41" w:rsidRPr="00E37623" w:rsidRDefault="000C78B2" w:rsidP="009B1C41">
      <w:pPr>
        <w:autoSpaceDE w:val="0"/>
        <w:autoSpaceDN w:val="0"/>
        <w:adjustRightInd w:val="0"/>
        <w:jc w:val="both"/>
        <w:rPr>
          <w:sz w:val="28"/>
          <w:szCs w:val="28"/>
        </w:rPr>
      </w:pPr>
      <w:r w:rsidRPr="00E37623">
        <w:rPr>
          <w:sz w:val="28"/>
          <w:szCs w:val="28"/>
        </w:rPr>
        <w:tab/>
      </w:r>
      <w:r w:rsidR="009B1C41" w:rsidRPr="00E37623">
        <w:rPr>
          <w:sz w:val="28"/>
          <w:szCs w:val="28"/>
        </w:rPr>
        <w:t>Учет объектов нефинансовых активов, полученных учреждением по необменной операции (безвозмездно, в том числе по договору дарения) ведется на основании п.25 Инструкции № 157н</w:t>
      </w:r>
      <w:r w:rsidR="0056777F" w:rsidRPr="00E37623">
        <w:rPr>
          <w:sz w:val="28"/>
          <w:szCs w:val="28"/>
        </w:rPr>
        <w:t>.</w:t>
      </w:r>
    </w:p>
    <w:p w:rsidR="0056777F" w:rsidRPr="00E37623" w:rsidRDefault="00F85D45" w:rsidP="0074045A">
      <w:pPr>
        <w:jc w:val="both"/>
        <w:rPr>
          <w:sz w:val="28"/>
          <w:szCs w:val="28"/>
        </w:rPr>
      </w:pPr>
      <w:r w:rsidRPr="00E37623">
        <w:rPr>
          <w:sz w:val="28"/>
          <w:szCs w:val="28"/>
        </w:rPr>
        <w:tab/>
      </w:r>
      <w:r w:rsidR="0056777F" w:rsidRPr="00E37623">
        <w:rPr>
          <w:sz w:val="28"/>
          <w:szCs w:val="28"/>
        </w:rPr>
        <w:t xml:space="preserve">Согласно </w:t>
      </w:r>
      <w:hyperlink r:id="rId74" w:history="1">
        <w:r w:rsidR="0056777F" w:rsidRPr="00E37623">
          <w:rPr>
            <w:color w:val="000000"/>
            <w:sz w:val="28"/>
            <w:szCs w:val="28"/>
          </w:rPr>
          <w:t>п. 23</w:t>
        </w:r>
      </w:hyperlink>
      <w:r w:rsidR="0056777F" w:rsidRPr="00E37623">
        <w:rPr>
          <w:color w:val="000000"/>
          <w:sz w:val="28"/>
          <w:szCs w:val="28"/>
        </w:rPr>
        <w:t xml:space="preserve"> </w:t>
      </w:r>
      <w:r w:rsidR="0056777F" w:rsidRPr="00E37623">
        <w:rPr>
          <w:sz w:val="28"/>
          <w:szCs w:val="28"/>
        </w:rPr>
        <w:t xml:space="preserve">Инструкции </w:t>
      </w:r>
      <w:r w:rsidR="0033120C" w:rsidRPr="00E37623">
        <w:rPr>
          <w:sz w:val="28"/>
          <w:szCs w:val="28"/>
        </w:rPr>
        <w:t>№</w:t>
      </w:r>
      <w:r w:rsidR="0056777F" w:rsidRPr="00E37623">
        <w:rPr>
          <w:sz w:val="28"/>
          <w:szCs w:val="28"/>
        </w:rPr>
        <w:t xml:space="preserve"> 157н в </w:t>
      </w:r>
      <w:r w:rsidR="0033120C" w:rsidRPr="00E37623">
        <w:rPr>
          <w:sz w:val="28"/>
          <w:szCs w:val="28"/>
        </w:rPr>
        <w:t>бухгалтерском (</w:t>
      </w:r>
      <w:r w:rsidR="0056777F" w:rsidRPr="00E37623">
        <w:rPr>
          <w:sz w:val="28"/>
          <w:szCs w:val="28"/>
        </w:rPr>
        <w:t>бюджетном</w:t>
      </w:r>
      <w:r w:rsidR="0033120C" w:rsidRPr="00E37623">
        <w:rPr>
          <w:sz w:val="28"/>
          <w:szCs w:val="28"/>
        </w:rPr>
        <w:t>)</w:t>
      </w:r>
      <w:r w:rsidR="0056777F" w:rsidRPr="00E37623">
        <w:rPr>
          <w:sz w:val="28"/>
          <w:szCs w:val="28"/>
        </w:rPr>
        <w:t xml:space="preserve"> учете объект основного средства отражается по первоначальной (фактической) стоимости.</w:t>
      </w:r>
    </w:p>
    <w:p w:rsidR="0056777F" w:rsidRPr="00E37623" w:rsidRDefault="0056777F" w:rsidP="0074045A">
      <w:pPr>
        <w:autoSpaceDE w:val="0"/>
        <w:autoSpaceDN w:val="0"/>
        <w:adjustRightInd w:val="0"/>
        <w:ind w:firstLine="540"/>
        <w:jc w:val="both"/>
        <w:rPr>
          <w:color w:val="000000"/>
          <w:sz w:val="28"/>
          <w:szCs w:val="28"/>
        </w:rPr>
      </w:pPr>
      <w:r w:rsidRPr="00E37623">
        <w:rPr>
          <w:sz w:val="28"/>
          <w:szCs w:val="28"/>
        </w:rPr>
        <w:t xml:space="preserve">Изменение первоначальной (балансовой) стоимости объектов основных средств может производиться в случаях достройки, дооборудования, реконструкции, в том числе с элементами реставрации, технического перевооружения, модернизации, частичной ликвидации (разукомплектации), а также переоценки объектов нефинансовых </w:t>
      </w:r>
      <w:r w:rsidRPr="00E37623">
        <w:rPr>
          <w:color w:val="000000"/>
          <w:sz w:val="28"/>
          <w:szCs w:val="28"/>
        </w:rPr>
        <w:t>активов</w:t>
      </w:r>
      <w:r w:rsidR="0074045A" w:rsidRPr="00E37623">
        <w:rPr>
          <w:color w:val="000000"/>
          <w:sz w:val="28"/>
          <w:szCs w:val="28"/>
        </w:rPr>
        <w:t xml:space="preserve"> либо их обесценении</w:t>
      </w:r>
      <w:r w:rsidRPr="00E37623">
        <w:rPr>
          <w:color w:val="000000"/>
          <w:sz w:val="28"/>
          <w:szCs w:val="28"/>
        </w:rPr>
        <w:t xml:space="preserve"> (</w:t>
      </w:r>
      <w:hyperlink r:id="rId75" w:history="1">
        <w:r w:rsidRPr="00E37623">
          <w:rPr>
            <w:color w:val="000000"/>
            <w:sz w:val="28"/>
            <w:szCs w:val="28"/>
          </w:rPr>
          <w:t>п. 27</w:t>
        </w:r>
      </w:hyperlink>
      <w:r w:rsidRPr="00E37623">
        <w:rPr>
          <w:color w:val="000000"/>
          <w:sz w:val="28"/>
          <w:szCs w:val="28"/>
        </w:rPr>
        <w:t xml:space="preserve"> Инструкции </w:t>
      </w:r>
      <w:r w:rsidR="0033120C" w:rsidRPr="00E37623">
        <w:rPr>
          <w:color w:val="000000"/>
          <w:sz w:val="28"/>
          <w:szCs w:val="28"/>
        </w:rPr>
        <w:t>№</w:t>
      </w:r>
      <w:r w:rsidRPr="00E37623">
        <w:rPr>
          <w:color w:val="000000"/>
          <w:sz w:val="28"/>
          <w:szCs w:val="28"/>
        </w:rPr>
        <w:t xml:space="preserve"> 157н).</w:t>
      </w:r>
    </w:p>
    <w:p w:rsidR="0056777F" w:rsidRPr="00E37623" w:rsidRDefault="00661765" w:rsidP="0074045A">
      <w:pPr>
        <w:autoSpaceDE w:val="0"/>
        <w:autoSpaceDN w:val="0"/>
        <w:adjustRightInd w:val="0"/>
        <w:ind w:firstLine="540"/>
        <w:jc w:val="both"/>
        <w:rPr>
          <w:sz w:val="28"/>
          <w:szCs w:val="28"/>
        </w:rPr>
      </w:pPr>
      <w:r w:rsidRPr="00E37623">
        <w:rPr>
          <w:sz w:val="28"/>
          <w:szCs w:val="28"/>
        </w:rPr>
        <w:t>При</w:t>
      </w:r>
      <w:r w:rsidR="0056777F" w:rsidRPr="00E37623">
        <w:rPr>
          <w:sz w:val="28"/>
          <w:szCs w:val="28"/>
        </w:rPr>
        <w:t xml:space="preserve"> частичной ликвидации объекта основного средства его первоначальная стоимость уменьшается на стоимость выбывших из его состава ликвидируемых частей. </w:t>
      </w:r>
      <w:r w:rsidR="0033120C" w:rsidRPr="00E37623">
        <w:rPr>
          <w:sz w:val="28"/>
          <w:szCs w:val="28"/>
        </w:rPr>
        <w:t>Заказчик определяет стоимость</w:t>
      </w:r>
      <w:r w:rsidR="0056777F" w:rsidRPr="00E37623">
        <w:rPr>
          <w:sz w:val="28"/>
          <w:szCs w:val="28"/>
        </w:rPr>
        <w:t xml:space="preserve"> </w:t>
      </w:r>
      <w:proofErr w:type="spellStart"/>
      <w:r w:rsidR="0056777F" w:rsidRPr="00E37623">
        <w:rPr>
          <w:sz w:val="28"/>
          <w:szCs w:val="28"/>
        </w:rPr>
        <w:t>выбываемой</w:t>
      </w:r>
      <w:proofErr w:type="spellEnd"/>
      <w:r w:rsidR="0056777F" w:rsidRPr="00E37623">
        <w:rPr>
          <w:sz w:val="28"/>
          <w:szCs w:val="28"/>
        </w:rPr>
        <w:t xml:space="preserve"> части, </w:t>
      </w:r>
      <w:r w:rsidR="0033120C" w:rsidRPr="00E37623">
        <w:rPr>
          <w:sz w:val="28"/>
          <w:szCs w:val="28"/>
        </w:rPr>
        <w:t>по цене</w:t>
      </w:r>
      <w:r w:rsidR="004459BF" w:rsidRPr="00E37623">
        <w:rPr>
          <w:sz w:val="28"/>
          <w:szCs w:val="28"/>
        </w:rPr>
        <w:t>,</w:t>
      </w:r>
      <w:r w:rsidR="0056777F" w:rsidRPr="00E37623">
        <w:rPr>
          <w:sz w:val="28"/>
          <w:szCs w:val="28"/>
        </w:rPr>
        <w:t xml:space="preserve"> </w:t>
      </w:r>
      <w:r w:rsidR="004459BF" w:rsidRPr="00E37623">
        <w:rPr>
          <w:sz w:val="28"/>
          <w:szCs w:val="28"/>
        </w:rPr>
        <w:t xml:space="preserve">указанной ранее поставщиком </w:t>
      </w:r>
      <w:r w:rsidR="0056777F" w:rsidRPr="00E37623">
        <w:rPr>
          <w:sz w:val="28"/>
          <w:szCs w:val="28"/>
        </w:rPr>
        <w:t>отдельной строкой</w:t>
      </w:r>
      <w:r w:rsidR="004459BF" w:rsidRPr="00E37623">
        <w:rPr>
          <w:sz w:val="28"/>
          <w:szCs w:val="28"/>
        </w:rPr>
        <w:t xml:space="preserve"> в товарной накладной </w:t>
      </w:r>
      <w:r w:rsidR="0056777F" w:rsidRPr="00E37623">
        <w:rPr>
          <w:sz w:val="28"/>
          <w:szCs w:val="28"/>
        </w:rPr>
        <w:t>или</w:t>
      </w:r>
      <w:r w:rsidR="004459BF" w:rsidRPr="00E37623">
        <w:rPr>
          <w:sz w:val="28"/>
          <w:szCs w:val="28"/>
        </w:rPr>
        <w:t xml:space="preserve"> </w:t>
      </w:r>
      <w:r w:rsidR="0074045A" w:rsidRPr="00E37623">
        <w:rPr>
          <w:sz w:val="28"/>
          <w:szCs w:val="28"/>
        </w:rPr>
        <w:t xml:space="preserve">если </w:t>
      </w:r>
      <w:r w:rsidR="0056777F" w:rsidRPr="00E37623">
        <w:rPr>
          <w:sz w:val="28"/>
          <w:szCs w:val="28"/>
        </w:rPr>
        <w:t>сведения о ней имеются в иной документации.</w:t>
      </w:r>
    </w:p>
    <w:p w:rsidR="006B180A" w:rsidRPr="00E37623" w:rsidRDefault="004459BF" w:rsidP="0074045A">
      <w:pPr>
        <w:autoSpaceDE w:val="0"/>
        <w:autoSpaceDN w:val="0"/>
        <w:adjustRightInd w:val="0"/>
        <w:ind w:firstLine="540"/>
        <w:jc w:val="both"/>
        <w:rPr>
          <w:sz w:val="28"/>
          <w:szCs w:val="28"/>
        </w:rPr>
      </w:pPr>
      <w:r w:rsidRPr="00E37623">
        <w:rPr>
          <w:sz w:val="28"/>
          <w:szCs w:val="28"/>
        </w:rPr>
        <w:t>Если из документов</w:t>
      </w:r>
      <w:r w:rsidR="0056777F" w:rsidRPr="00E37623">
        <w:rPr>
          <w:sz w:val="28"/>
          <w:szCs w:val="28"/>
        </w:rPr>
        <w:t xml:space="preserve"> </w:t>
      </w:r>
      <w:r w:rsidR="0074045A" w:rsidRPr="00E37623">
        <w:rPr>
          <w:sz w:val="28"/>
          <w:szCs w:val="28"/>
        </w:rPr>
        <w:t xml:space="preserve">поставщика </w:t>
      </w:r>
      <w:r w:rsidR="0056777F" w:rsidRPr="00E37623">
        <w:rPr>
          <w:sz w:val="28"/>
          <w:szCs w:val="28"/>
        </w:rPr>
        <w:t>установить</w:t>
      </w:r>
      <w:r w:rsidRPr="00E37623">
        <w:rPr>
          <w:sz w:val="28"/>
          <w:szCs w:val="28"/>
        </w:rPr>
        <w:t xml:space="preserve"> стоимость ликвидируемой части </w:t>
      </w:r>
      <w:r w:rsidR="0056777F" w:rsidRPr="00E37623">
        <w:rPr>
          <w:sz w:val="28"/>
          <w:szCs w:val="28"/>
        </w:rPr>
        <w:t>нельзя</w:t>
      </w:r>
      <w:r w:rsidRPr="00E37623">
        <w:rPr>
          <w:sz w:val="28"/>
          <w:szCs w:val="28"/>
        </w:rPr>
        <w:t>, тогда</w:t>
      </w:r>
      <w:r w:rsidR="0056777F" w:rsidRPr="00E37623">
        <w:rPr>
          <w:sz w:val="28"/>
          <w:szCs w:val="28"/>
        </w:rPr>
        <w:t xml:space="preserve"> </w:t>
      </w:r>
      <w:r w:rsidR="00661765" w:rsidRPr="00E37623">
        <w:rPr>
          <w:sz w:val="28"/>
          <w:szCs w:val="28"/>
        </w:rPr>
        <w:t>стоим</w:t>
      </w:r>
      <w:r w:rsidR="00525BFD" w:rsidRPr="00E37623">
        <w:rPr>
          <w:sz w:val="28"/>
          <w:szCs w:val="28"/>
        </w:rPr>
        <w:t>о</w:t>
      </w:r>
      <w:r w:rsidR="00661765" w:rsidRPr="00E37623">
        <w:rPr>
          <w:sz w:val="28"/>
          <w:szCs w:val="28"/>
        </w:rPr>
        <w:t>сть</w:t>
      </w:r>
      <w:r w:rsidR="0056777F" w:rsidRPr="00E37623">
        <w:rPr>
          <w:sz w:val="28"/>
          <w:szCs w:val="28"/>
        </w:rPr>
        <w:t xml:space="preserve"> до</w:t>
      </w:r>
      <w:r w:rsidRPr="00E37623">
        <w:rPr>
          <w:sz w:val="28"/>
          <w:szCs w:val="28"/>
        </w:rPr>
        <w:t xml:space="preserve">лжна быть рассчитана комиссией </w:t>
      </w:r>
      <w:r w:rsidR="0056777F" w:rsidRPr="00E37623">
        <w:rPr>
          <w:sz w:val="28"/>
          <w:szCs w:val="28"/>
        </w:rPr>
        <w:t>по поступлению и выбытию активов</w:t>
      </w:r>
      <w:r w:rsidR="00661765" w:rsidRPr="00E37623">
        <w:rPr>
          <w:sz w:val="28"/>
          <w:szCs w:val="28"/>
        </w:rPr>
        <w:t xml:space="preserve"> Заказчика</w:t>
      </w:r>
      <w:r w:rsidR="0056777F" w:rsidRPr="00E37623">
        <w:rPr>
          <w:sz w:val="28"/>
          <w:szCs w:val="28"/>
        </w:rPr>
        <w:t xml:space="preserve">. </w:t>
      </w:r>
      <w:r w:rsidR="0096654D" w:rsidRPr="00E37623">
        <w:rPr>
          <w:sz w:val="28"/>
          <w:szCs w:val="28"/>
        </w:rPr>
        <w:t>Заказчик самостоятельно принимает решение, в соответствии с каким показателем будет рассчитываться стоимость ликвидируемой части основного средства. Решение о стоимости ликвидируемой части основного средства оформляется заключением комиссии по поступлению и выбытию активов</w:t>
      </w:r>
      <w:r w:rsidR="00661765" w:rsidRPr="00E37623">
        <w:rPr>
          <w:sz w:val="28"/>
          <w:szCs w:val="28"/>
        </w:rPr>
        <w:t xml:space="preserve"> Заказчика</w:t>
      </w:r>
      <w:r w:rsidR="0096654D" w:rsidRPr="00E37623">
        <w:rPr>
          <w:sz w:val="28"/>
          <w:szCs w:val="28"/>
        </w:rPr>
        <w:t>.</w:t>
      </w:r>
    </w:p>
    <w:p w:rsidR="008F157F" w:rsidRPr="00E37623" w:rsidRDefault="008F157F" w:rsidP="008F157F">
      <w:pPr>
        <w:autoSpaceDE w:val="0"/>
        <w:autoSpaceDN w:val="0"/>
        <w:adjustRightInd w:val="0"/>
        <w:ind w:firstLine="539"/>
        <w:jc w:val="both"/>
        <w:rPr>
          <w:sz w:val="28"/>
          <w:szCs w:val="28"/>
        </w:rPr>
      </w:pPr>
      <w:r w:rsidRPr="00E37623">
        <w:rPr>
          <w:sz w:val="28"/>
          <w:szCs w:val="28"/>
        </w:rPr>
        <w:t xml:space="preserve">Балансовая стоимость объекта основных средств группы «Машины и оборудование» увеличивается на стоимость затрат по замене его отдельных составных частей при условии, что согласно порядку эксплуатации объекта (его </w:t>
      </w:r>
      <w:r w:rsidRPr="00E37623">
        <w:rPr>
          <w:sz w:val="28"/>
          <w:szCs w:val="28"/>
        </w:rPr>
        <w:lastRenderedPageBreak/>
        <w:t>составных частей) требуется такая замена, в том числе в ходе капитального ремонта.</w:t>
      </w:r>
    </w:p>
    <w:p w:rsidR="008F157F" w:rsidRPr="00E37623" w:rsidRDefault="008F157F" w:rsidP="008F157F">
      <w:pPr>
        <w:autoSpaceDE w:val="0"/>
        <w:autoSpaceDN w:val="0"/>
        <w:adjustRightInd w:val="0"/>
        <w:ind w:firstLine="539"/>
        <w:jc w:val="both"/>
        <w:rPr>
          <w:sz w:val="28"/>
          <w:szCs w:val="28"/>
        </w:rPr>
      </w:pPr>
      <w:r w:rsidRPr="00E37623">
        <w:rPr>
          <w:sz w:val="28"/>
          <w:szCs w:val="28"/>
        </w:rPr>
        <w:t>Одновременно балансовая стоимость этого объекта уменьшается на стоимость выбывающих (заменяемых) частей.</w:t>
      </w:r>
    </w:p>
    <w:p w:rsidR="008F157F" w:rsidRPr="00E37623" w:rsidRDefault="008F157F" w:rsidP="008F157F">
      <w:pPr>
        <w:autoSpaceDE w:val="0"/>
        <w:autoSpaceDN w:val="0"/>
        <w:adjustRightInd w:val="0"/>
        <w:ind w:firstLine="539"/>
        <w:jc w:val="both"/>
        <w:rPr>
          <w:sz w:val="28"/>
          <w:szCs w:val="28"/>
        </w:rPr>
      </w:pPr>
      <w:r w:rsidRPr="00E37623">
        <w:rPr>
          <w:sz w:val="28"/>
          <w:szCs w:val="28"/>
        </w:rPr>
        <w:t>В случаях, когда не представляется возможным определить остаточную стоимость заменяемых (</w:t>
      </w:r>
      <w:proofErr w:type="spellStart"/>
      <w:r w:rsidRPr="00E37623">
        <w:rPr>
          <w:sz w:val="28"/>
          <w:szCs w:val="28"/>
        </w:rPr>
        <w:t>выбываемых</w:t>
      </w:r>
      <w:proofErr w:type="spellEnd"/>
      <w:r w:rsidRPr="00E37623">
        <w:rPr>
          <w:sz w:val="28"/>
          <w:szCs w:val="28"/>
        </w:rPr>
        <w:t>) частей объекта основных средств либо затрат на проведение предыдущего ремонта, величина относимой на финансовый результат остаточной стоимости, затрат списывается на финансовый результат в сумме, эквивалентной на момент их признания.</w:t>
      </w:r>
    </w:p>
    <w:p w:rsidR="008F157F" w:rsidRPr="00E37623" w:rsidRDefault="008F157F" w:rsidP="008F157F">
      <w:pPr>
        <w:autoSpaceDE w:val="0"/>
        <w:autoSpaceDN w:val="0"/>
        <w:adjustRightInd w:val="0"/>
        <w:ind w:firstLine="539"/>
        <w:jc w:val="both"/>
        <w:rPr>
          <w:sz w:val="28"/>
          <w:szCs w:val="28"/>
        </w:rPr>
      </w:pPr>
      <w:r w:rsidRPr="00E37623">
        <w:rPr>
          <w:sz w:val="28"/>
          <w:szCs w:val="28"/>
        </w:rPr>
        <w:t>Не увеличивают балансовую стоимость объекта основных средств следующие затраты:</w:t>
      </w:r>
    </w:p>
    <w:p w:rsidR="008F157F" w:rsidRPr="00E37623" w:rsidRDefault="008F157F" w:rsidP="008F157F">
      <w:pPr>
        <w:autoSpaceDE w:val="0"/>
        <w:autoSpaceDN w:val="0"/>
        <w:adjustRightInd w:val="0"/>
        <w:ind w:firstLine="539"/>
        <w:jc w:val="both"/>
        <w:rPr>
          <w:sz w:val="28"/>
          <w:szCs w:val="28"/>
        </w:rPr>
      </w:pPr>
      <w:r w:rsidRPr="00E37623">
        <w:rPr>
          <w:sz w:val="28"/>
          <w:szCs w:val="28"/>
        </w:rPr>
        <w:t>на регулярные осмотры для выявления дефектов, являющиеся обязательным условием эксплуатации этого объекта;</w:t>
      </w:r>
    </w:p>
    <w:p w:rsidR="008F157F" w:rsidRPr="00E37623" w:rsidRDefault="008F157F" w:rsidP="008F157F">
      <w:pPr>
        <w:autoSpaceDE w:val="0"/>
        <w:autoSpaceDN w:val="0"/>
        <w:adjustRightInd w:val="0"/>
        <w:ind w:firstLine="539"/>
        <w:jc w:val="both"/>
        <w:rPr>
          <w:sz w:val="28"/>
          <w:szCs w:val="28"/>
        </w:rPr>
      </w:pPr>
      <w:r w:rsidRPr="00E37623">
        <w:rPr>
          <w:sz w:val="28"/>
          <w:szCs w:val="28"/>
        </w:rPr>
        <w:t>на проведение</w:t>
      </w:r>
      <w:r w:rsidR="00B46765" w:rsidRPr="00E37623">
        <w:rPr>
          <w:sz w:val="28"/>
          <w:szCs w:val="28"/>
        </w:rPr>
        <w:t xml:space="preserve"> текущего</w:t>
      </w:r>
      <w:r w:rsidRPr="00E37623">
        <w:rPr>
          <w:sz w:val="28"/>
          <w:szCs w:val="28"/>
        </w:rPr>
        <w:t xml:space="preserve"> ремонта.</w:t>
      </w:r>
    </w:p>
    <w:p w:rsidR="00F85D45" w:rsidRPr="00E37623" w:rsidRDefault="00F85D45" w:rsidP="000C78B2">
      <w:pPr>
        <w:ind w:firstLine="567"/>
        <w:jc w:val="both"/>
        <w:rPr>
          <w:sz w:val="28"/>
          <w:szCs w:val="28"/>
        </w:rPr>
      </w:pPr>
      <w:r w:rsidRPr="00E37623">
        <w:rPr>
          <w:sz w:val="28"/>
          <w:szCs w:val="28"/>
        </w:rPr>
        <w:t>Имущество, в отношении которого принято решение о списании (прекращении эксплуатации), в том числе в связи с физическим или моральным износом и невозможностью (нецелесообразностью) его дальнейшего использования списывается с балансового учета и до утилизации учитывается за балансом на счете 02 «Материальные ценности, принятые на хранение» (п. 335 Инструкции № 157н)</w:t>
      </w:r>
      <w:r w:rsidR="0056777F" w:rsidRPr="00E37623">
        <w:rPr>
          <w:sz w:val="28"/>
          <w:szCs w:val="28"/>
        </w:rPr>
        <w:t xml:space="preserve"> </w:t>
      </w:r>
      <w:r w:rsidR="008D57F0" w:rsidRPr="00E37623">
        <w:rPr>
          <w:sz w:val="28"/>
          <w:szCs w:val="28"/>
        </w:rPr>
        <w:t>в условной оценке: один объект, один рубль</w:t>
      </w:r>
      <w:r w:rsidRPr="00E37623">
        <w:rPr>
          <w:sz w:val="28"/>
          <w:szCs w:val="28"/>
        </w:rPr>
        <w:t>.</w:t>
      </w:r>
    </w:p>
    <w:p w:rsidR="00F85D45" w:rsidRPr="00E37623" w:rsidRDefault="00F85D45" w:rsidP="000C78B2">
      <w:pPr>
        <w:ind w:firstLine="567"/>
        <w:jc w:val="both"/>
        <w:rPr>
          <w:sz w:val="28"/>
          <w:szCs w:val="28"/>
        </w:rPr>
      </w:pPr>
      <w:r w:rsidRPr="00E37623">
        <w:rPr>
          <w:sz w:val="28"/>
          <w:szCs w:val="28"/>
        </w:rPr>
        <w:t>При начислении задолженности по недостаче нефинансовых активов текущая восстановительная стоимость нефинансовых активов на день обнаружения ущерба определяется комиссией по поступлению и выбытию активов как сумма денежных средств, которая необходима для восстановления указанных активов либо их замены. Указанная стоимость подтверждается документально, аналогично рыночной стоимости актива, или определяется экспертным путем (п. 220 Инструкции № 157н).</w:t>
      </w:r>
    </w:p>
    <w:p w:rsidR="004A05C8" w:rsidRPr="00E37623" w:rsidRDefault="00F85D45" w:rsidP="007F2382">
      <w:pPr>
        <w:autoSpaceDE w:val="0"/>
        <w:autoSpaceDN w:val="0"/>
        <w:adjustRightInd w:val="0"/>
        <w:jc w:val="both"/>
        <w:rPr>
          <w:sz w:val="28"/>
          <w:szCs w:val="28"/>
        </w:rPr>
      </w:pPr>
      <w:r w:rsidRPr="00E37623">
        <w:rPr>
          <w:sz w:val="28"/>
          <w:szCs w:val="28"/>
        </w:rPr>
        <w:tab/>
      </w:r>
      <w:r w:rsidR="00A95AEB" w:rsidRPr="00E37623">
        <w:rPr>
          <w:sz w:val="28"/>
          <w:szCs w:val="28"/>
        </w:rPr>
        <w:t>П</w:t>
      </w:r>
      <w:r w:rsidR="00A95AEB" w:rsidRPr="00E37623">
        <w:rPr>
          <w:color w:val="000000"/>
          <w:sz w:val="28"/>
          <w:szCs w:val="28"/>
        </w:rPr>
        <w:t>ри безвозмездной передаче (поступлении) нефинансовых активов и капитальных вложений, в том числе п</w:t>
      </w:r>
      <w:r w:rsidR="004A05C8" w:rsidRPr="00E37623">
        <w:rPr>
          <w:sz w:val="28"/>
          <w:szCs w:val="28"/>
        </w:rPr>
        <w:t>ри централизованном снабжении,</w:t>
      </w:r>
      <w:r w:rsidR="00A95AEB" w:rsidRPr="00E37623">
        <w:rPr>
          <w:sz w:val="28"/>
          <w:szCs w:val="28"/>
        </w:rPr>
        <w:t xml:space="preserve"> </w:t>
      </w:r>
      <w:r w:rsidR="004A05C8" w:rsidRPr="00E37623">
        <w:rPr>
          <w:sz w:val="28"/>
          <w:szCs w:val="28"/>
        </w:rPr>
        <w:t>передаче имущества в государственную (муниципальную) казну,</w:t>
      </w:r>
      <w:r w:rsidR="00A95AEB" w:rsidRPr="00E37623">
        <w:rPr>
          <w:sz w:val="28"/>
          <w:szCs w:val="28"/>
        </w:rPr>
        <w:t xml:space="preserve"> и</w:t>
      </w:r>
      <w:r w:rsidR="004A05C8" w:rsidRPr="00E37623">
        <w:rPr>
          <w:sz w:val="28"/>
          <w:szCs w:val="28"/>
        </w:rPr>
        <w:t xml:space="preserve">зъятии </w:t>
      </w:r>
      <w:r w:rsidR="00177CA4" w:rsidRPr="00E37623">
        <w:rPr>
          <w:sz w:val="28"/>
          <w:szCs w:val="28"/>
        </w:rPr>
        <w:t>нефинансовых активов</w:t>
      </w:r>
      <w:r w:rsidR="004A05C8" w:rsidRPr="00E37623">
        <w:rPr>
          <w:sz w:val="28"/>
          <w:szCs w:val="28"/>
        </w:rPr>
        <w:t xml:space="preserve"> органом, осуществляющим полномочия собственника государственного (муниципального) имущества,</w:t>
      </w:r>
      <w:r w:rsidR="00A95AEB" w:rsidRPr="00E37623">
        <w:rPr>
          <w:sz w:val="28"/>
          <w:szCs w:val="28"/>
        </w:rPr>
        <w:t xml:space="preserve"> </w:t>
      </w:r>
      <w:r w:rsidR="004A05C8" w:rsidRPr="00E37623">
        <w:rPr>
          <w:sz w:val="28"/>
          <w:szCs w:val="28"/>
        </w:rPr>
        <w:t>возмещ</w:t>
      </w:r>
      <w:r w:rsidR="00A95AEB" w:rsidRPr="00E37623">
        <w:rPr>
          <w:sz w:val="28"/>
          <w:szCs w:val="28"/>
        </w:rPr>
        <w:t xml:space="preserve">ении ущерба в натуральной форме, </w:t>
      </w:r>
      <w:r w:rsidR="004A05C8" w:rsidRPr="00E37623">
        <w:rPr>
          <w:sz w:val="28"/>
          <w:szCs w:val="28"/>
        </w:rPr>
        <w:t xml:space="preserve">оприходовании </w:t>
      </w:r>
      <w:r w:rsidR="00A95AEB" w:rsidRPr="00E37623">
        <w:rPr>
          <w:sz w:val="28"/>
          <w:szCs w:val="28"/>
        </w:rPr>
        <w:t>н</w:t>
      </w:r>
      <w:r w:rsidR="004A05C8" w:rsidRPr="00E37623">
        <w:rPr>
          <w:sz w:val="28"/>
          <w:szCs w:val="28"/>
        </w:rPr>
        <w:t>еучтенных материальных ценностей, выявленных при инвентаризации</w:t>
      </w:r>
      <w:r w:rsidR="00A95AEB" w:rsidRPr="00E37623">
        <w:rPr>
          <w:sz w:val="28"/>
          <w:szCs w:val="28"/>
        </w:rPr>
        <w:t xml:space="preserve">, </w:t>
      </w:r>
      <w:r w:rsidR="004A05C8" w:rsidRPr="00E37623">
        <w:rPr>
          <w:sz w:val="28"/>
          <w:szCs w:val="28"/>
        </w:rPr>
        <w:t xml:space="preserve">передаче </w:t>
      </w:r>
      <w:r w:rsidR="00C27344" w:rsidRPr="00E37623">
        <w:rPr>
          <w:sz w:val="28"/>
          <w:szCs w:val="28"/>
        </w:rPr>
        <w:t>нефинансовых активов</w:t>
      </w:r>
      <w:r w:rsidR="004A05C8" w:rsidRPr="00E37623">
        <w:rPr>
          <w:sz w:val="28"/>
          <w:szCs w:val="28"/>
        </w:rPr>
        <w:t xml:space="preserve"> для ремон</w:t>
      </w:r>
      <w:r w:rsidR="00A95AEB" w:rsidRPr="00E37623">
        <w:rPr>
          <w:sz w:val="28"/>
          <w:szCs w:val="28"/>
        </w:rPr>
        <w:t xml:space="preserve">та, реконструкции, модернизации, </w:t>
      </w:r>
      <w:r w:rsidR="004A05C8" w:rsidRPr="00E37623">
        <w:rPr>
          <w:sz w:val="28"/>
          <w:szCs w:val="28"/>
        </w:rPr>
        <w:t xml:space="preserve">безвозмездном поступлении </w:t>
      </w:r>
      <w:r w:rsidR="00A95AEB" w:rsidRPr="00E37623">
        <w:rPr>
          <w:sz w:val="28"/>
          <w:szCs w:val="28"/>
        </w:rPr>
        <w:t>нефинансовых активов</w:t>
      </w:r>
      <w:r w:rsidR="004A05C8" w:rsidRPr="00E37623">
        <w:rPr>
          <w:sz w:val="28"/>
          <w:szCs w:val="28"/>
        </w:rPr>
        <w:t xml:space="preserve"> от иных организаций (иных правообладателей)</w:t>
      </w:r>
      <w:r w:rsidR="00A95AEB" w:rsidRPr="00E37623">
        <w:rPr>
          <w:sz w:val="28"/>
          <w:szCs w:val="28"/>
        </w:rPr>
        <w:t xml:space="preserve"> применяется </w:t>
      </w:r>
      <w:r w:rsidR="00A95AEB" w:rsidRPr="00E37623">
        <w:rPr>
          <w:bCs/>
          <w:color w:val="000000"/>
          <w:sz w:val="28"/>
          <w:szCs w:val="28"/>
        </w:rPr>
        <w:t xml:space="preserve">Акт о приеме-передаче объектов нефинансовых активов </w:t>
      </w:r>
      <w:hyperlink r:id="rId76" w:history="1">
        <w:r w:rsidR="00A95AEB" w:rsidRPr="00E37623">
          <w:rPr>
            <w:bCs/>
            <w:color w:val="000000"/>
            <w:sz w:val="28"/>
            <w:szCs w:val="28"/>
          </w:rPr>
          <w:t>(ф. 0510448)</w:t>
        </w:r>
      </w:hyperlink>
      <w:r w:rsidR="00177CA4" w:rsidRPr="00E37623">
        <w:rPr>
          <w:color w:val="000000"/>
          <w:sz w:val="28"/>
          <w:szCs w:val="28"/>
        </w:rPr>
        <w:t xml:space="preserve"> (далее – акт ф. 0510448)</w:t>
      </w:r>
      <w:r w:rsidR="004A05C8" w:rsidRPr="00E37623">
        <w:rPr>
          <w:sz w:val="28"/>
          <w:szCs w:val="28"/>
        </w:rPr>
        <w:t>.</w:t>
      </w:r>
    </w:p>
    <w:p w:rsidR="00A95AEB" w:rsidRPr="00E37623" w:rsidRDefault="00177CA4" w:rsidP="00A95AEB">
      <w:pPr>
        <w:autoSpaceDE w:val="0"/>
        <w:autoSpaceDN w:val="0"/>
        <w:adjustRightInd w:val="0"/>
        <w:jc w:val="both"/>
        <w:rPr>
          <w:color w:val="000000"/>
          <w:sz w:val="28"/>
          <w:szCs w:val="28"/>
        </w:rPr>
      </w:pPr>
      <w:r w:rsidRPr="00E37623">
        <w:rPr>
          <w:color w:val="000000"/>
          <w:sz w:val="28"/>
          <w:szCs w:val="28"/>
        </w:rPr>
        <w:tab/>
      </w:r>
      <w:hyperlink r:id="rId77" w:history="1">
        <w:r w:rsidR="00A95AEB" w:rsidRPr="00E37623">
          <w:rPr>
            <w:color w:val="000000"/>
            <w:sz w:val="28"/>
            <w:szCs w:val="28"/>
          </w:rPr>
          <w:t>Приказом</w:t>
        </w:r>
      </w:hyperlink>
      <w:r w:rsidR="00A95AEB" w:rsidRPr="00E37623">
        <w:rPr>
          <w:color w:val="000000"/>
          <w:sz w:val="28"/>
          <w:szCs w:val="28"/>
        </w:rPr>
        <w:t xml:space="preserve"> № 100н установлены подтверждающие документы, которые в обязательном порядке должны быть приложены к акту </w:t>
      </w:r>
      <w:hyperlink r:id="rId78" w:history="1">
        <w:r w:rsidR="00A95AEB" w:rsidRPr="00E37623">
          <w:rPr>
            <w:color w:val="000000"/>
            <w:sz w:val="28"/>
            <w:szCs w:val="28"/>
          </w:rPr>
          <w:t>(ф. 0510448)</w:t>
        </w:r>
      </w:hyperlink>
      <w:r w:rsidR="00A95AEB" w:rsidRPr="00E37623">
        <w:rPr>
          <w:color w:val="000000"/>
          <w:sz w:val="28"/>
          <w:szCs w:val="28"/>
        </w:rPr>
        <w:t>:</w:t>
      </w:r>
    </w:p>
    <w:p w:rsidR="00A95AEB" w:rsidRPr="00E37623" w:rsidRDefault="00A95AEB" w:rsidP="00A95AEB">
      <w:pPr>
        <w:autoSpaceDE w:val="0"/>
        <w:autoSpaceDN w:val="0"/>
        <w:adjustRightInd w:val="0"/>
        <w:ind w:firstLine="540"/>
        <w:jc w:val="both"/>
        <w:rPr>
          <w:color w:val="000000"/>
          <w:sz w:val="28"/>
          <w:szCs w:val="28"/>
        </w:rPr>
      </w:pPr>
      <w:r w:rsidRPr="00E37623">
        <w:rPr>
          <w:color w:val="000000"/>
          <w:sz w:val="28"/>
          <w:szCs w:val="28"/>
        </w:rPr>
        <w:t>выписка из реестра имущества об объекте (группе объектов) имущества, по которому ведется реестр имущества;</w:t>
      </w:r>
    </w:p>
    <w:p w:rsidR="00A95AEB" w:rsidRPr="00E37623" w:rsidRDefault="00A95AEB" w:rsidP="00A95AEB">
      <w:pPr>
        <w:autoSpaceDE w:val="0"/>
        <w:autoSpaceDN w:val="0"/>
        <w:adjustRightInd w:val="0"/>
        <w:ind w:firstLine="540"/>
        <w:jc w:val="both"/>
        <w:rPr>
          <w:color w:val="000000"/>
          <w:sz w:val="28"/>
          <w:szCs w:val="28"/>
        </w:rPr>
      </w:pPr>
      <w:r w:rsidRPr="00E37623">
        <w:rPr>
          <w:color w:val="000000"/>
          <w:sz w:val="28"/>
          <w:szCs w:val="28"/>
        </w:rPr>
        <w:t>выписка из Единого государственного реестра недвижимости (ЕГРН);</w:t>
      </w:r>
    </w:p>
    <w:p w:rsidR="00A95AEB" w:rsidRPr="00E37623" w:rsidRDefault="00A95AEB" w:rsidP="00A95AEB">
      <w:pPr>
        <w:autoSpaceDE w:val="0"/>
        <w:autoSpaceDN w:val="0"/>
        <w:adjustRightInd w:val="0"/>
        <w:ind w:firstLine="540"/>
        <w:jc w:val="both"/>
        <w:rPr>
          <w:color w:val="000000"/>
          <w:sz w:val="28"/>
          <w:szCs w:val="28"/>
        </w:rPr>
      </w:pPr>
      <w:r w:rsidRPr="00E37623">
        <w:rPr>
          <w:color w:val="000000"/>
          <w:sz w:val="28"/>
          <w:szCs w:val="28"/>
        </w:rPr>
        <w:t>копии инвентарных карточек</w:t>
      </w:r>
      <w:r w:rsidR="00D278E1" w:rsidRPr="00E37623">
        <w:rPr>
          <w:color w:val="000000"/>
          <w:sz w:val="28"/>
          <w:szCs w:val="28"/>
        </w:rPr>
        <w:t xml:space="preserve"> (</w:t>
      </w:r>
      <w:r w:rsidR="00A24910" w:rsidRPr="00E37623">
        <w:rPr>
          <w:color w:val="000000"/>
          <w:sz w:val="28"/>
          <w:szCs w:val="28"/>
        </w:rPr>
        <w:t>передается и подписывается в виде электронного документа</w:t>
      </w:r>
      <w:r w:rsidR="00D278E1" w:rsidRPr="00E37623">
        <w:rPr>
          <w:color w:val="000000"/>
          <w:sz w:val="28"/>
          <w:szCs w:val="28"/>
        </w:rPr>
        <w:t>)</w:t>
      </w:r>
      <w:r w:rsidRPr="00E37623">
        <w:rPr>
          <w:color w:val="000000"/>
          <w:sz w:val="28"/>
          <w:szCs w:val="28"/>
        </w:rPr>
        <w:t>;</w:t>
      </w:r>
    </w:p>
    <w:p w:rsidR="00A95AEB" w:rsidRPr="00E37623" w:rsidRDefault="00A95AEB" w:rsidP="00A95AEB">
      <w:pPr>
        <w:autoSpaceDE w:val="0"/>
        <w:autoSpaceDN w:val="0"/>
        <w:adjustRightInd w:val="0"/>
        <w:ind w:firstLine="539"/>
        <w:jc w:val="both"/>
        <w:rPr>
          <w:color w:val="000000"/>
          <w:sz w:val="28"/>
          <w:szCs w:val="28"/>
        </w:rPr>
      </w:pPr>
      <w:r w:rsidRPr="00E37623">
        <w:rPr>
          <w:color w:val="000000"/>
          <w:sz w:val="28"/>
          <w:szCs w:val="28"/>
        </w:rPr>
        <w:lastRenderedPageBreak/>
        <w:t>копии карточек капитальных вложений при передаче объектов неза</w:t>
      </w:r>
      <w:r w:rsidR="00A24910" w:rsidRPr="00E37623">
        <w:rPr>
          <w:color w:val="000000"/>
          <w:sz w:val="28"/>
          <w:szCs w:val="28"/>
        </w:rPr>
        <w:t>в</w:t>
      </w:r>
      <w:r w:rsidRPr="00E37623">
        <w:rPr>
          <w:color w:val="000000"/>
          <w:sz w:val="28"/>
          <w:szCs w:val="28"/>
        </w:rPr>
        <w:t>ершенного строительства</w:t>
      </w:r>
      <w:r w:rsidR="00D278E1" w:rsidRPr="00E37623">
        <w:rPr>
          <w:color w:val="000000"/>
          <w:sz w:val="28"/>
          <w:szCs w:val="28"/>
        </w:rPr>
        <w:t xml:space="preserve"> </w:t>
      </w:r>
      <w:r w:rsidR="00A24910" w:rsidRPr="00E37623">
        <w:rPr>
          <w:color w:val="000000"/>
          <w:sz w:val="28"/>
          <w:szCs w:val="28"/>
        </w:rPr>
        <w:t>(передается и подписывается в виде электронного документа)</w:t>
      </w:r>
      <w:r w:rsidRPr="00E37623">
        <w:rPr>
          <w:color w:val="000000"/>
          <w:sz w:val="28"/>
          <w:szCs w:val="28"/>
        </w:rPr>
        <w:t>.</w:t>
      </w:r>
    </w:p>
    <w:p w:rsidR="00A95AEB" w:rsidRPr="00E37623" w:rsidRDefault="00A95AEB" w:rsidP="00A95AEB">
      <w:pPr>
        <w:autoSpaceDE w:val="0"/>
        <w:autoSpaceDN w:val="0"/>
        <w:adjustRightInd w:val="0"/>
        <w:ind w:firstLine="539"/>
        <w:jc w:val="both"/>
        <w:rPr>
          <w:sz w:val="28"/>
          <w:szCs w:val="28"/>
        </w:rPr>
      </w:pPr>
      <w:r w:rsidRPr="00E37623">
        <w:rPr>
          <w:sz w:val="28"/>
          <w:szCs w:val="28"/>
        </w:rPr>
        <w:t xml:space="preserve">Акт </w:t>
      </w:r>
      <w:hyperlink r:id="rId79" w:history="1">
        <w:r w:rsidRPr="00E37623">
          <w:rPr>
            <w:color w:val="000000"/>
            <w:sz w:val="28"/>
            <w:szCs w:val="28"/>
          </w:rPr>
          <w:t>(ф. 0510448)</w:t>
        </w:r>
      </w:hyperlink>
      <w:r w:rsidRPr="00E37623">
        <w:rPr>
          <w:color w:val="000000"/>
          <w:sz w:val="28"/>
          <w:szCs w:val="28"/>
        </w:rPr>
        <w:t xml:space="preserve"> </w:t>
      </w:r>
      <w:r w:rsidRPr="00E37623">
        <w:rPr>
          <w:sz w:val="28"/>
          <w:szCs w:val="28"/>
        </w:rPr>
        <w:t>подписывается принимающей стороной, членами комиссии - простой ЭП, председателем комиссии –ЭЦП. Акт утверждается руководителями учреждений (уполномоченными лицами) отправителя и получателя с применением ЭЦП.</w:t>
      </w:r>
    </w:p>
    <w:p w:rsidR="009629E6" w:rsidRPr="00E37623" w:rsidRDefault="00DC2297" w:rsidP="009629E6">
      <w:pPr>
        <w:jc w:val="both"/>
        <w:rPr>
          <w:sz w:val="28"/>
          <w:szCs w:val="28"/>
        </w:rPr>
      </w:pPr>
      <w:r w:rsidRPr="00E37623">
        <w:rPr>
          <w:sz w:val="28"/>
          <w:szCs w:val="28"/>
        </w:rPr>
        <w:tab/>
      </w:r>
      <w:r w:rsidRPr="00E37623">
        <w:rPr>
          <w:color w:val="000000"/>
          <w:sz w:val="28"/>
          <w:szCs w:val="28"/>
        </w:rPr>
        <w:t xml:space="preserve">Согласно положениям </w:t>
      </w:r>
      <w:hyperlink r:id="rId80" w:history="1">
        <w:r w:rsidRPr="00E37623">
          <w:rPr>
            <w:color w:val="000000"/>
            <w:sz w:val="28"/>
            <w:szCs w:val="28"/>
          </w:rPr>
          <w:t>Приказа</w:t>
        </w:r>
      </w:hyperlink>
      <w:r w:rsidRPr="00E37623">
        <w:rPr>
          <w:color w:val="000000"/>
          <w:sz w:val="28"/>
          <w:szCs w:val="28"/>
        </w:rPr>
        <w:t xml:space="preserve"> № 52н при оформлении расчетов, возникающих по операциям приемки-передачи имущества, активов и обязательств между субъектами учета, в том числе при межведомственных и межбюджетных расчетах, используется Извещение </w:t>
      </w:r>
      <w:hyperlink r:id="rId81" w:history="1">
        <w:r w:rsidRPr="00E37623">
          <w:rPr>
            <w:color w:val="000000"/>
            <w:sz w:val="28"/>
            <w:szCs w:val="28"/>
          </w:rPr>
          <w:t>(ф. 0504805)</w:t>
        </w:r>
      </w:hyperlink>
      <w:r w:rsidR="009629E6" w:rsidRPr="00E37623">
        <w:rPr>
          <w:color w:val="000000"/>
          <w:sz w:val="28"/>
          <w:szCs w:val="28"/>
        </w:rPr>
        <w:t xml:space="preserve"> или Извещение о трансферте, передаваемом с условием </w:t>
      </w:r>
      <w:r w:rsidR="009629E6" w:rsidRPr="00E37623">
        <w:rPr>
          <w:sz w:val="28"/>
          <w:szCs w:val="28"/>
        </w:rPr>
        <w:t>(ф. 0510453) (далее – Извещение ф.0510453). Извещение ф. 0510453 составляется по каждому трансферту, передаваемому с условием передачи активов (межбюджетному трансферту в форме целевой дотации (в случае, предусмотренном законодательством), субсидии, субвенции, иному межбюджетному трансферту, субсидии, предоставляемой государственному (муниципальному) учреждению, в том числе субсидии на выполнение государственного (муниципального) задания), в целях:</w:t>
      </w:r>
    </w:p>
    <w:p w:rsidR="009629E6" w:rsidRPr="00E37623" w:rsidRDefault="009629E6" w:rsidP="009629E6">
      <w:pPr>
        <w:autoSpaceDE w:val="0"/>
        <w:autoSpaceDN w:val="0"/>
        <w:adjustRightInd w:val="0"/>
        <w:ind w:firstLine="540"/>
        <w:jc w:val="both"/>
        <w:rPr>
          <w:sz w:val="28"/>
          <w:szCs w:val="28"/>
        </w:rPr>
      </w:pPr>
      <w:r w:rsidRPr="00E37623">
        <w:rPr>
          <w:sz w:val="28"/>
          <w:szCs w:val="28"/>
        </w:rPr>
        <w:t>отражения взаимосвязанных операций по признанию финансовых результатов использования трансферта, расчетов между сторонами трансферта, включая расчеты по возврату остатка трансферта;</w:t>
      </w:r>
    </w:p>
    <w:p w:rsidR="009629E6" w:rsidRPr="00E37623" w:rsidRDefault="009629E6" w:rsidP="009629E6">
      <w:pPr>
        <w:autoSpaceDE w:val="0"/>
        <w:autoSpaceDN w:val="0"/>
        <w:adjustRightInd w:val="0"/>
        <w:ind w:firstLine="540"/>
        <w:jc w:val="both"/>
        <w:rPr>
          <w:sz w:val="28"/>
          <w:szCs w:val="28"/>
        </w:rPr>
      </w:pPr>
      <w:r w:rsidRPr="00E37623">
        <w:rPr>
          <w:sz w:val="28"/>
          <w:szCs w:val="28"/>
        </w:rPr>
        <w:t>подтверждения потребности в использовании остатка трансферта;</w:t>
      </w:r>
    </w:p>
    <w:p w:rsidR="009629E6" w:rsidRPr="00E37623" w:rsidRDefault="009629E6" w:rsidP="009629E6">
      <w:pPr>
        <w:autoSpaceDE w:val="0"/>
        <w:autoSpaceDN w:val="0"/>
        <w:adjustRightInd w:val="0"/>
        <w:ind w:firstLine="540"/>
        <w:jc w:val="both"/>
        <w:rPr>
          <w:sz w:val="28"/>
          <w:szCs w:val="28"/>
        </w:rPr>
      </w:pPr>
      <w:r w:rsidRPr="00E37623">
        <w:rPr>
          <w:sz w:val="28"/>
          <w:szCs w:val="28"/>
        </w:rPr>
        <w:t>уведомления получателя трансферта о принятии решения о взыскании остатков целевого трансферта;</w:t>
      </w:r>
    </w:p>
    <w:p w:rsidR="009629E6" w:rsidRPr="00E37623" w:rsidRDefault="009629E6" w:rsidP="009629E6">
      <w:pPr>
        <w:autoSpaceDE w:val="0"/>
        <w:autoSpaceDN w:val="0"/>
        <w:adjustRightInd w:val="0"/>
        <w:ind w:firstLine="540"/>
        <w:jc w:val="both"/>
        <w:rPr>
          <w:sz w:val="28"/>
          <w:szCs w:val="28"/>
        </w:rPr>
      </w:pPr>
      <w:r w:rsidRPr="00E37623">
        <w:rPr>
          <w:sz w:val="28"/>
          <w:szCs w:val="28"/>
        </w:rPr>
        <w:t xml:space="preserve">уведомления получателя трансферта о возврате субсидии при </w:t>
      </w:r>
      <w:proofErr w:type="spellStart"/>
      <w:r w:rsidRPr="00E37623">
        <w:rPr>
          <w:sz w:val="28"/>
          <w:szCs w:val="28"/>
        </w:rPr>
        <w:t>недостижении</w:t>
      </w:r>
      <w:proofErr w:type="spellEnd"/>
      <w:r w:rsidRPr="00E37623">
        <w:rPr>
          <w:sz w:val="28"/>
          <w:szCs w:val="28"/>
        </w:rPr>
        <w:t xml:space="preserve"> результатов, в том числе при невыполнении государственного (муниципального) задания;</w:t>
      </w:r>
    </w:p>
    <w:p w:rsidR="009629E6" w:rsidRPr="00E37623" w:rsidRDefault="009629E6" w:rsidP="009629E6">
      <w:pPr>
        <w:autoSpaceDE w:val="0"/>
        <w:autoSpaceDN w:val="0"/>
        <w:adjustRightInd w:val="0"/>
        <w:ind w:firstLine="540"/>
        <w:jc w:val="both"/>
        <w:rPr>
          <w:sz w:val="28"/>
          <w:szCs w:val="28"/>
        </w:rPr>
      </w:pPr>
      <w:r w:rsidRPr="00E37623">
        <w:rPr>
          <w:sz w:val="28"/>
          <w:szCs w:val="28"/>
        </w:rPr>
        <w:t>подтверждения (сверки) взаимных расчетов между сторонами по предоставленному (полученному) трансферту.</w:t>
      </w:r>
    </w:p>
    <w:p w:rsidR="0078683B" w:rsidRPr="00E37623" w:rsidRDefault="00F85D45" w:rsidP="00DC2297">
      <w:pPr>
        <w:autoSpaceDE w:val="0"/>
        <w:autoSpaceDN w:val="0"/>
        <w:adjustRightInd w:val="0"/>
        <w:jc w:val="both"/>
        <w:rPr>
          <w:sz w:val="28"/>
          <w:szCs w:val="28"/>
        </w:rPr>
      </w:pPr>
      <w:r w:rsidRPr="00E37623">
        <w:rPr>
          <w:sz w:val="28"/>
          <w:szCs w:val="28"/>
        </w:rPr>
        <w:tab/>
        <w:t>В Инвентарной карточке учета нефинансовых активов (ф. 0504031) и</w:t>
      </w:r>
      <w:r w:rsidR="00C41B8A" w:rsidRPr="00E37623">
        <w:rPr>
          <w:sz w:val="28"/>
          <w:szCs w:val="28"/>
        </w:rPr>
        <w:t xml:space="preserve">     </w:t>
      </w:r>
      <w:r w:rsidRPr="00E37623">
        <w:rPr>
          <w:sz w:val="28"/>
          <w:szCs w:val="28"/>
        </w:rPr>
        <w:t xml:space="preserve"> Инвентарной карточке группового учета нефинансовых активов (ф. 0504032) в случае отсутствия материально ответственного лица указывается </w:t>
      </w:r>
      <w:r w:rsidR="0078683B" w:rsidRPr="00E37623">
        <w:rPr>
          <w:sz w:val="28"/>
          <w:szCs w:val="28"/>
        </w:rPr>
        <w:t>руководитель Заказчика или уполномоченное им лицо.</w:t>
      </w:r>
    </w:p>
    <w:p w:rsidR="007D72FA" w:rsidRPr="00E37623" w:rsidRDefault="00F85D45" w:rsidP="00F85D45">
      <w:pPr>
        <w:jc w:val="both"/>
        <w:rPr>
          <w:sz w:val="28"/>
          <w:szCs w:val="28"/>
        </w:rPr>
      </w:pPr>
      <w:r w:rsidRPr="00E37623">
        <w:rPr>
          <w:sz w:val="28"/>
          <w:szCs w:val="28"/>
        </w:rPr>
        <w:tab/>
        <w:t>При безвозмездном получении имущества, в том числе от организаций</w:t>
      </w:r>
      <w:r w:rsidR="00C41B8A" w:rsidRPr="00E37623">
        <w:rPr>
          <w:sz w:val="28"/>
          <w:szCs w:val="28"/>
        </w:rPr>
        <w:t xml:space="preserve">  </w:t>
      </w:r>
      <w:r w:rsidRPr="00E37623">
        <w:rPr>
          <w:sz w:val="28"/>
          <w:szCs w:val="28"/>
        </w:rPr>
        <w:t xml:space="preserve"> государственного сектора, поступившие нефинансовые активы отражаются </w:t>
      </w:r>
      <w:proofErr w:type="gramStart"/>
      <w:r w:rsidRPr="00E37623">
        <w:rPr>
          <w:sz w:val="28"/>
          <w:szCs w:val="28"/>
        </w:rPr>
        <w:t>с</w:t>
      </w:r>
      <w:r w:rsidR="00C41B8A" w:rsidRPr="00E37623">
        <w:rPr>
          <w:sz w:val="28"/>
          <w:szCs w:val="28"/>
        </w:rPr>
        <w:t xml:space="preserve"> </w:t>
      </w:r>
      <w:r w:rsidRPr="00E37623">
        <w:rPr>
          <w:sz w:val="28"/>
          <w:szCs w:val="28"/>
        </w:rPr>
        <w:t xml:space="preserve"> указанием</w:t>
      </w:r>
      <w:proofErr w:type="gramEnd"/>
      <w:r w:rsidRPr="00E37623">
        <w:rPr>
          <w:sz w:val="28"/>
          <w:szCs w:val="28"/>
        </w:rPr>
        <w:t xml:space="preserve"> в 1-4 разрядах счета кодов раздела и подраздела классификации </w:t>
      </w:r>
      <w:r w:rsidR="00C41B8A" w:rsidRPr="00E37623">
        <w:rPr>
          <w:sz w:val="28"/>
          <w:szCs w:val="28"/>
        </w:rPr>
        <w:t xml:space="preserve">     </w:t>
      </w:r>
      <w:r w:rsidRPr="00E37623">
        <w:rPr>
          <w:sz w:val="28"/>
          <w:szCs w:val="28"/>
        </w:rPr>
        <w:t>расходов, исходя из функций (услуг), в которых они подлежат использованию (письм</w:t>
      </w:r>
      <w:r w:rsidR="001172B8" w:rsidRPr="00E37623">
        <w:rPr>
          <w:sz w:val="28"/>
          <w:szCs w:val="28"/>
        </w:rPr>
        <w:t>о</w:t>
      </w:r>
      <w:r w:rsidRPr="00E37623">
        <w:rPr>
          <w:sz w:val="28"/>
          <w:szCs w:val="28"/>
        </w:rPr>
        <w:t xml:space="preserve"> Министерства финансов Российской Федерации от 02.11.2016</w:t>
      </w:r>
      <w:r w:rsidR="00C41B8A" w:rsidRPr="00E37623">
        <w:rPr>
          <w:sz w:val="28"/>
          <w:szCs w:val="28"/>
        </w:rPr>
        <w:t xml:space="preserve">                </w:t>
      </w:r>
      <w:r w:rsidRPr="00E37623">
        <w:rPr>
          <w:sz w:val="28"/>
          <w:szCs w:val="28"/>
        </w:rPr>
        <w:t xml:space="preserve"> № 02-07-05/64116</w:t>
      </w:r>
      <w:r w:rsidR="001172B8" w:rsidRPr="00E37623">
        <w:rPr>
          <w:sz w:val="28"/>
          <w:szCs w:val="28"/>
        </w:rPr>
        <w:t>).</w:t>
      </w:r>
    </w:p>
    <w:p w:rsidR="00F85D45" w:rsidRPr="00E37623" w:rsidRDefault="00F85D45" w:rsidP="00F85D45">
      <w:pPr>
        <w:jc w:val="both"/>
        <w:rPr>
          <w:sz w:val="28"/>
          <w:szCs w:val="28"/>
        </w:rPr>
      </w:pPr>
      <w:r w:rsidRPr="00E37623">
        <w:rPr>
          <w:sz w:val="28"/>
          <w:szCs w:val="28"/>
        </w:rPr>
        <w:tab/>
        <w:t xml:space="preserve">В случае, когда перемещение нефинансовых активов между группами и (или) видами имущества обусловлено изменениями характеристик объекта </w:t>
      </w:r>
      <w:r w:rsidR="00C41B8A" w:rsidRPr="00E37623">
        <w:rPr>
          <w:sz w:val="28"/>
          <w:szCs w:val="28"/>
        </w:rPr>
        <w:t xml:space="preserve">          </w:t>
      </w:r>
      <w:r w:rsidRPr="00E37623">
        <w:rPr>
          <w:sz w:val="28"/>
          <w:szCs w:val="28"/>
        </w:rPr>
        <w:t xml:space="preserve">согласно изменившимся условиям хозяйственной деятельности, счета учета </w:t>
      </w:r>
      <w:r w:rsidR="00C41B8A" w:rsidRPr="00E37623">
        <w:rPr>
          <w:sz w:val="28"/>
          <w:szCs w:val="28"/>
        </w:rPr>
        <w:t xml:space="preserve">          </w:t>
      </w:r>
      <w:r w:rsidRPr="00E37623">
        <w:rPr>
          <w:sz w:val="28"/>
          <w:szCs w:val="28"/>
        </w:rPr>
        <w:t xml:space="preserve">указанных активов корреспондируют со счетом 0 401 10 172 «Доходы от </w:t>
      </w:r>
      <w:r w:rsidR="00C41B8A" w:rsidRPr="00E37623">
        <w:rPr>
          <w:sz w:val="28"/>
          <w:szCs w:val="28"/>
        </w:rPr>
        <w:t xml:space="preserve">        </w:t>
      </w:r>
      <w:r w:rsidRPr="00E37623">
        <w:rPr>
          <w:sz w:val="28"/>
          <w:szCs w:val="28"/>
        </w:rPr>
        <w:t>операций с активами».</w:t>
      </w:r>
    </w:p>
    <w:p w:rsidR="00F85D45" w:rsidRPr="00E37623" w:rsidRDefault="00F85D45" w:rsidP="00F85D45">
      <w:pPr>
        <w:jc w:val="both"/>
        <w:rPr>
          <w:sz w:val="28"/>
          <w:szCs w:val="28"/>
        </w:rPr>
      </w:pPr>
      <w:r w:rsidRPr="00E37623">
        <w:rPr>
          <w:sz w:val="28"/>
          <w:szCs w:val="28"/>
        </w:rPr>
        <w:lastRenderedPageBreak/>
        <w:tab/>
        <w:t>Если перемещение между группами и (или) видами имущества обусловлено необходимостью исправления ошибки прошлых лет, то используется счет 0 304 06 000 «Расчеты с прочими кредиторами».</w:t>
      </w:r>
    </w:p>
    <w:p w:rsidR="004750E0" w:rsidRPr="00E37623" w:rsidRDefault="00F85D45" w:rsidP="00767A8F">
      <w:pPr>
        <w:jc w:val="both"/>
        <w:rPr>
          <w:color w:val="000000"/>
          <w:sz w:val="28"/>
          <w:szCs w:val="28"/>
        </w:rPr>
      </w:pPr>
      <w:r w:rsidRPr="00E37623">
        <w:rPr>
          <w:sz w:val="28"/>
          <w:szCs w:val="28"/>
        </w:rPr>
        <w:tab/>
      </w:r>
      <w:r w:rsidR="004750E0" w:rsidRPr="00E37623">
        <w:rPr>
          <w:sz w:val="28"/>
          <w:szCs w:val="28"/>
        </w:rPr>
        <w:tab/>
      </w:r>
    </w:p>
    <w:p w:rsidR="00F85D45" w:rsidRPr="00E37623" w:rsidRDefault="00F85D45" w:rsidP="00F85D45">
      <w:pPr>
        <w:autoSpaceDE w:val="0"/>
        <w:autoSpaceDN w:val="0"/>
        <w:adjustRightInd w:val="0"/>
        <w:jc w:val="center"/>
        <w:rPr>
          <w:b/>
          <w:sz w:val="28"/>
          <w:szCs w:val="28"/>
        </w:rPr>
      </w:pPr>
      <w:r w:rsidRPr="00E37623">
        <w:rPr>
          <w:b/>
          <w:sz w:val="28"/>
          <w:szCs w:val="28"/>
        </w:rPr>
        <w:t>7.1.1. Учет основных средств</w:t>
      </w:r>
      <w:r w:rsidR="00A1307B" w:rsidRPr="00E37623">
        <w:rPr>
          <w:b/>
          <w:sz w:val="28"/>
          <w:szCs w:val="28"/>
        </w:rPr>
        <w:t>.</w:t>
      </w:r>
    </w:p>
    <w:p w:rsidR="00F85D45" w:rsidRPr="00E37623" w:rsidRDefault="00F85D45" w:rsidP="00F85D45">
      <w:pPr>
        <w:jc w:val="center"/>
        <w:rPr>
          <w:sz w:val="28"/>
          <w:szCs w:val="28"/>
        </w:rPr>
      </w:pPr>
    </w:p>
    <w:p w:rsidR="00F85D45" w:rsidRPr="00E37623" w:rsidRDefault="00F85D45" w:rsidP="00F85D45">
      <w:pPr>
        <w:ind w:firstLine="540"/>
        <w:jc w:val="both"/>
        <w:rPr>
          <w:rFonts w:ascii="Verdana" w:hAnsi="Verdana"/>
          <w:sz w:val="28"/>
          <w:szCs w:val="28"/>
        </w:rPr>
      </w:pPr>
      <w:r w:rsidRPr="00E37623">
        <w:rPr>
          <w:sz w:val="28"/>
          <w:szCs w:val="28"/>
        </w:rPr>
        <w:t>7.1</w:t>
      </w:r>
      <w:r w:rsidRPr="00E37623">
        <w:rPr>
          <w:b/>
          <w:sz w:val="28"/>
          <w:szCs w:val="28"/>
        </w:rPr>
        <w:t>.</w:t>
      </w:r>
      <w:r w:rsidRPr="00E37623">
        <w:rPr>
          <w:sz w:val="28"/>
          <w:szCs w:val="28"/>
        </w:rPr>
        <w:t>1.1. Основные средства - являются активами материальных ценностей независимо от их стоимости со сроком полезного использования более 12 месяцев, предназначенные для неоднократного или постоянного использования субъектом учета на праве оперативного управления (праве владения и (или) пользования имуществом, возникающем по договору аренды (имущественного найма) либо договору безвозмездного пользования) в целях выполнения им государственных (муниципальных) полномочий (функций), осуществления деятельности по выполнению работ, оказанию услуг либо для управленческих нужд Заказчика.</w:t>
      </w:r>
    </w:p>
    <w:p w:rsidR="00F85D45" w:rsidRPr="00E37623" w:rsidRDefault="00F85D45" w:rsidP="00F85D45">
      <w:pPr>
        <w:ind w:firstLine="540"/>
        <w:jc w:val="both"/>
        <w:rPr>
          <w:rFonts w:ascii="Verdana" w:hAnsi="Verdana"/>
          <w:sz w:val="28"/>
          <w:szCs w:val="28"/>
        </w:rPr>
      </w:pPr>
      <w:r w:rsidRPr="00E37623">
        <w:rPr>
          <w:sz w:val="28"/>
          <w:szCs w:val="28"/>
        </w:rPr>
        <w:t>7.1.1.2. Указанные материальные ценности признаются основными средствами при их нахождении в эксплуатации, в запасе, на консервации, а также при их передаче Заказчику, в том числе инвестиционной недвижимости, во временное владение и пользование или во временное пользование по договору аренды (имущественного найма) либо по договору безвозмездного пользования.</w:t>
      </w:r>
    </w:p>
    <w:p w:rsidR="00F85D45" w:rsidRPr="00E37623" w:rsidRDefault="00F85D45" w:rsidP="00F85D45">
      <w:pPr>
        <w:ind w:firstLine="540"/>
        <w:jc w:val="both"/>
        <w:rPr>
          <w:sz w:val="28"/>
          <w:szCs w:val="28"/>
        </w:rPr>
      </w:pPr>
      <w:r w:rsidRPr="00E37623">
        <w:rPr>
          <w:sz w:val="28"/>
          <w:szCs w:val="28"/>
        </w:rPr>
        <w:t xml:space="preserve">К основным средствам не относятся объекты учета, определенные пунктом </w:t>
      </w:r>
      <w:r w:rsidRPr="00E37623">
        <w:rPr>
          <w:color w:val="000000"/>
          <w:sz w:val="28"/>
          <w:szCs w:val="28"/>
        </w:rPr>
        <w:t>39 Инструкции № 157н,</w:t>
      </w:r>
      <w:r w:rsidRPr="00E37623">
        <w:rPr>
          <w:sz w:val="28"/>
          <w:szCs w:val="28"/>
        </w:rPr>
        <w:t xml:space="preserve"> пунктом 7 ФСГС «Основные средства».</w:t>
      </w:r>
    </w:p>
    <w:p w:rsidR="00F85D45" w:rsidRPr="00E37623" w:rsidRDefault="00F85D45" w:rsidP="00F85D45">
      <w:pPr>
        <w:ind w:firstLine="540"/>
        <w:jc w:val="both"/>
        <w:rPr>
          <w:rFonts w:ascii="Verdana" w:hAnsi="Verdana"/>
          <w:sz w:val="28"/>
          <w:szCs w:val="28"/>
        </w:rPr>
      </w:pPr>
      <w:r w:rsidRPr="00E37623">
        <w:rPr>
          <w:sz w:val="28"/>
          <w:szCs w:val="28"/>
        </w:rPr>
        <w:t>7.1.1.3. Группа основных средств - совокупность активов, являющихся основными средствами, выделяемыми для целей бухгалтерского учета, информация по которым раскрывается в бухгалтерской (финансовой) отчетности обобщенным показателем.</w:t>
      </w:r>
    </w:p>
    <w:p w:rsidR="00F85D45" w:rsidRPr="00E37623" w:rsidRDefault="00F85D45" w:rsidP="00F85D45">
      <w:pPr>
        <w:ind w:firstLine="540"/>
        <w:jc w:val="both"/>
        <w:rPr>
          <w:sz w:val="28"/>
          <w:szCs w:val="28"/>
        </w:rPr>
      </w:pPr>
      <w:r w:rsidRPr="00E37623">
        <w:rPr>
          <w:sz w:val="28"/>
          <w:szCs w:val="28"/>
        </w:rPr>
        <w:t xml:space="preserve">Группы основных средств определены пунктом </w:t>
      </w:r>
      <w:r w:rsidRPr="00E37623">
        <w:rPr>
          <w:color w:val="000000"/>
          <w:sz w:val="28"/>
          <w:szCs w:val="28"/>
        </w:rPr>
        <w:t>37 Инструкции № 157н</w:t>
      </w:r>
      <w:r w:rsidRPr="00E37623">
        <w:rPr>
          <w:sz w:val="28"/>
          <w:szCs w:val="28"/>
        </w:rPr>
        <w:t>, пунктом 7 ФСГС «Основные средства».</w:t>
      </w:r>
    </w:p>
    <w:p w:rsidR="00F85D45" w:rsidRPr="00E37623" w:rsidRDefault="00F85D45" w:rsidP="00F85D45">
      <w:pPr>
        <w:ind w:firstLine="540"/>
        <w:jc w:val="both"/>
        <w:rPr>
          <w:rFonts w:ascii="Verdana" w:hAnsi="Verdana"/>
          <w:sz w:val="28"/>
          <w:szCs w:val="28"/>
        </w:rPr>
      </w:pPr>
      <w:r w:rsidRPr="00E37623">
        <w:rPr>
          <w:sz w:val="28"/>
          <w:szCs w:val="28"/>
        </w:rPr>
        <w:t xml:space="preserve">Критерии признания объекта основных средств, </w:t>
      </w:r>
      <w:r w:rsidRPr="00E37623">
        <w:rPr>
          <w:color w:val="000000"/>
          <w:sz w:val="28"/>
          <w:szCs w:val="28"/>
        </w:rPr>
        <w:t xml:space="preserve">предусмотренные </w:t>
      </w:r>
      <w:hyperlink r:id="rId82" w:history="1">
        <w:r w:rsidRPr="00E37623">
          <w:rPr>
            <w:color w:val="000000"/>
            <w:sz w:val="28"/>
            <w:szCs w:val="28"/>
          </w:rPr>
          <w:t>пунктом 8</w:t>
        </w:r>
      </w:hyperlink>
      <w:r w:rsidRPr="00E37623">
        <w:rPr>
          <w:sz w:val="28"/>
          <w:szCs w:val="28"/>
        </w:rPr>
        <w:t xml:space="preserve"> ФСГС «Основные средства», должны применяться к инвентарному объекту в целом.</w:t>
      </w:r>
    </w:p>
    <w:p w:rsidR="00D32DF4" w:rsidRPr="00E37623" w:rsidRDefault="00D32DF4" w:rsidP="00D32DF4">
      <w:pPr>
        <w:autoSpaceDE w:val="0"/>
        <w:autoSpaceDN w:val="0"/>
        <w:adjustRightInd w:val="0"/>
        <w:jc w:val="both"/>
        <w:rPr>
          <w:sz w:val="28"/>
          <w:szCs w:val="28"/>
        </w:rPr>
      </w:pPr>
      <w:r w:rsidRPr="00E37623">
        <w:rPr>
          <w:sz w:val="28"/>
          <w:szCs w:val="28"/>
        </w:rPr>
        <w:tab/>
        <w:t>7.1.1.4. Каждому инвентарному объекту недвижимого имущества, а также инвентарному объекту движимого имущества, кроме объектов стоимостью до 10000 рублей включительно, присваивается уникальный инвентарный порядковый номер (далее - инвентарный номер) независимо от того, находится ли он в эксплуатации, запасе или на консервации.</w:t>
      </w:r>
    </w:p>
    <w:p w:rsidR="00D32DF4" w:rsidRPr="00E37623" w:rsidRDefault="00D32DF4" w:rsidP="00D32DF4">
      <w:pPr>
        <w:autoSpaceDE w:val="0"/>
        <w:autoSpaceDN w:val="0"/>
        <w:adjustRightInd w:val="0"/>
        <w:jc w:val="both"/>
        <w:rPr>
          <w:sz w:val="28"/>
          <w:szCs w:val="28"/>
        </w:rPr>
      </w:pPr>
      <w:r w:rsidRPr="00E37623">
        <w:rPr>
          <w:sz w:val="28"/>
          <w:szCs w:val="28"/>
        </w:rPr>
        <w:tab/>
        <w:t xml:space="preserve">Присвоенный объекту инвентарный номер (внутренний порядковый инвентарный номер инвентарной группы) (далее при совместном упоминании - инвентарный номер) должен быть обозначен лицом, ответственным за сохранность объекта имущества и (или) использование его по назначению (далее - ответственное лицо), в присутствии уполномоченного члена комиссии по поступлению и выбытию активов путем прикрепления к нему жетона, нанесения на объект учета краски или иным способом, обеспечивающим сохранность маркировки. Объектам основных средств, имеющим уникальный номер однозначно его идентифицирующий в качестве индивидуально-определенной вещи (например, кадастровый номер, государственный (регистрационный) </w:t>
      </w:r>
      <w:r w:rsidRPr="00E37623">
        <w:rPr>
          <w:sz w:val="28"/>
          <w:szCs w:val="28"/>
        </w:rPr>
        <w:lastRenderedPageBreak/>
        <w:t>опознавательный знак (номер) транспортного средства), присваивается инвентарный номер без нанесения его на объект.</w:t>
      </w:r>
    </w:p>
    <w:p w:rsidR="00D32DF4" w:rsidRPr="00E37623" w:rsidRDefault="00D32DF4" w:rsidP="00D32DF4">
      <w:pPr>
        <w:autoSpaceDE w:val="0"/>
        <w:autoSpaceDN w:val="0"/>
        <w:adjustRightInd w:val="0"/>
        <w:jc w:val="both"/>
        <w:rPr>
          <w:sz w:val="28"/>
          <w:szCs w:val="28"/>
        </w:rPr>
      </w:pPr>
      <w:r w:rsidRPr="00E37623">
        <w:rPr>
          <w:sz w:val="28"/>
          <w:szCs w:val="28"/>
        </w:rPr>
        <w:tab/>
        <w:t>Инвентарный номер объектов основных средств при реклассификации объектов не изменяется (в том числе при условии изменения группы учета нефинансовых активов.</w:t>
      </w:r>
    </w:p>
    <w:p w:rsidR="00F85D45" w:rsidRPr="00E37623" w:rsidRDefault="00F85D45" w:rsidP="00F85D45">
      <w:pPr>
        <w:ind w:firstLine="720"/>
        <w:jc w:val="both"/>
        <w:rPr>
          <w:sz w:val="28"/>
          <w:szCs w:val="28"/>
        </w:rPr>
      </w:pPr>
      <w:r w:rsidRPr="00E37623">
        <w:rPr>
          <w:sz w:val="28"/>
          <w:szCs w:val="28"/>
        </w:rPr>
        <w:t xml:space="preserve">7.1.1.5. </w:t>
      </w:r>
      <w:r w:rsidR="000F5F17" w:rsidRPr="00E37623">
        <w:rPr>
          <w:sz w:val="28"/>
          <w:szCs w:val="28"/>
        </w:rPr>
        <w:t>Инвентарный номер основного средства состоит из 14 знаков и формируется автоматически по настроенному шаблону в Системе ЕИС УФХД ПК по следующим правилам:</w:t>
      </w:r>
    </w:p>
    <w:p w:rsidR="00F85D45" w:rsidRPr="00E37623" w:rsidRDefault="00F85D45" w:rsidP="00F85D45">
      <w:pPr>
        <w:jc w:val="both"/>
        <w:rPr>
          <w:sz w:val="28"/>
          <w:szCs w:val="28"/>
        </w:rPr>
      </w:pPr>
      <w:r w:rsidRPr="00E37623">
        <w:rPr>
          <w:sz w:val="28"/>
          <w:szCs w:val="28"/>
        </w:rPr>
        <w:t>1-й знак – код вида финансового обеспечения;</w:t>
      </w:r>
    </w:p>
    <w:p w:rsidR="00F85D45" w:rsidRPr="00E37623" w:rsidRDefault="00F85D45" w:rsidP="00F85D45">
      <w:pPr>
        <w:jc w:val="both"/>
        <w:rPr>
          <w:sz w:val="28"/>
          <w:szCs w:val="28"/>
        </w:rPr>
      </w:pPr>
      <w:r w:rsidRPr="00E37623">
        <w:rPr>
          <w:sz w:val="28"/>
          <w:szCs w:val="28"/>
        </w:rPr>
        <w:t>2-4 й знаки – коды синтетического счета;</w:t>
      </w:r>
    </w:p>
    <w:p w:rsidR="00F85D45" w:rsidRPr="00E37623" w:rsidRDefault="00F85D45" w:rsidP="00F85D45">
      <w:pPr>
        <w:jc w:val="both"/>
        <w:rPr>
          <w:sz w:val="28"/>
          <w:szCs w:val="28"/>
        </w:rPr>
      </w:pPr>
      <w:r w:rsidRPr="00E37623">
        <w:rPr>
          <w:sz w:val="28"/>
          <w:szCs w:val="28"/>
        </w:rPr>
        <w:t>5-6-й знаки – коды аналитического счета;</w:t>
      </w:r>
    </w:p>
    <w:p w:rsidR="00F85D45" w:rsidRPr="00E37623" w:rsidRDefault="00F85D45" w:rsidP="00F85D45">
      <w:pPr>
        <w:jc w:val="both"/>
        <w:rPr>
          <w:sz w:val="28"/>
          <w:szCs w:val="28"/>
        </w:rPr>
      </w:pPr>
      <w:r w:rsidRPr="00E37623">
        <w:rPr>
          <w:sz w:val="28"/>
          <w:szCs w:val="28"/>
        </w:rPr>
        <w:t xml:space="preserve">7-8-й знаки – </w:t>
      </w:r>
      <w:r w:rsidR="00E95F3E" w:rsidRPr="00E37623">
        <w:rPr>
          <w:sz w:val="28"/>
          <w:szCs w:val="28"/>
        </w:rPr>
        <w:t>номер</w:t>
      </w:r>
      <w:r w:rsidRPr="00E37623">
        <w:rPr>
          <w:sz w:val="28"/>
          <w:szCs w:val="28"/>
        </w:rPr>
        <w:t xml:space="preserve"> амортизационной группы</w:t>
      </w:r>
    </w:p>
    <w:p w:rsidR="00F85D45" w:rsidRPr="00E37623" w:rsidRDefault="00F85D45" w:rsidP="00F85D45">
      <w:pPr>
        <w:jc w:val="both"/>
        <w:rPr>
          <w:sz w:val="28"/>
          <w:szCs w:val="28"/>
        </w:rPr>
      </w:pPr>
      <w:r w:rsidRPr="00E37623">
        <w:rPr>
          <w:sz w:val="28"/>
          <w:szCs w:val="28"/>
        </w:rPr>
        <w:t>9-14-й знаки – порядковый номер объекта в группе (000001-099999).</w:t>
      </w:r>
    </w:p>
    <w:p w:rsidR="00F85D45" w:rsidRPr="00E37623" w:rsidRDefault="00F85D45" w:rsidP="00F85D45">
      <w:pPr>
        <w:ind w:firstLine="720"/>
        <w:jc w:val="both"/>
        <w:rPr>
          <w:sz w:val="28"/>
          <w:szCs w:val="28"/>
        </w:rPr>
      </w:pPr>
      <w:r w:rsidRPr="00E37623">
        <w:rPr>
          <w:sz w:val="28"/>
          <w:szCs w:val="28"/>
        </w:rPr>
        <w:t>7.1.1.6. Обособленным частям сложного инвентарного объекта или комплекса основных средств присваивается инвентарный номер единицы учета (инвентарного объекта), дополненный цифровым индексом.</w:t>
      </w:r>
    </w:p>
    <w:p w:rsidR="00F85D45" w:rsidRPr="00E37623" w:rsidRDefault="00F85D45" w:rsidP="00F85D45">
      <w:pPr>
        <w:ind w:firstLine="720"/>
        <w:jc w:val="both"/>
        <w:rPr>
          <w:sz w:val="28"/>
          <w:szCs w:val="28"/>
        </w:rPr>
      </w:pPr>
      <w:r w:rsidRPr="00E37623">
        <w:rPr>
          <w:sz w:val="28"/>
          <w:szCs w:val="28"/>
        </w:rPr>
        <w:t>Для формирования инвентарного номера неотделимых улучшений в объект операционной аренды используются реквизиты (номер и дата) договора аренды с целью идентификации каждого инвентарного объекта с соответствующим правом пользования активом.</w:t>
      </w:r>
    </w:p>
    <w:p w:rsidR="00F85D45" w:rsidRPr="00E37623" w:rsidRDefault="00A7609D" w:rsidP="00A7609D">
      <w:pPr>
        <w:autoSpaceDE w:val="0"/>
        <w:autoSpaceDN w:val="0"/>
        <w:adjustRightInd w:val="0"/>
        <w:jc w:val="both"/>
        <w:rPr>
          <w:sz w:val="28"/>
          <w:szCs w:val="28"/>
        </w:rPr>
      </w:pPr>
      <w:r w:rsidRPr="00E37623">
        <w:rPr>
          <w:sz w:val="28"/>
          <w:szCs w:val="28"/>
        </w:rPr>
        <w:tab/>
      </w:r>
      <w:r w:rsidR="00F85D45" w:rsidRPr="00E37623">
        <w:rPr>
          <w:sz w:val="28"/>
          <w:szCs w:val="28"/>
        </w:rPr>
        <w:t xml:space="preserve">Регистрация инвентарных номеров основных средств ведется </w:t>
      </w:r>
      <w:r w:rsidR="000B2094" w:rsidRPr="00E37623">
        <w:rPr>
          <w:sz w:val="28"/>
          <w:szCs w:val="28"/>
        </w:rPr>
        <w:t>в системе ЕИС УФХД ПК</w:t>
      </w:r>
      <w:r w:rsidRPr="00E37623">
        <w:rPr>
          <w:color w:val="000000"/>
          <w:sz w:val="28"/>
          <w:szCs w:val="28"/>
        </w:rPr>
        <w:t xml:space="preserve">. </w:t>
      </w:r>
      <w:r w:rsidR="00F85D45" w:rsidRPr="00E37623">
        <w:rPr>
          <w:sz w:val="28"/>
          <w:szCs w:val="28"/>
        </w:rPr>
        <w:t>Ответственный за присвоение и регистрацию инвентарных номеров вновь поступающим объектам основных</w:t>
      </w:r>
      <w:r w:rsidRPr="00E37623">
        <w:rPr>
          <w:sz w:val="28"/>
          <w:szCs w:val="28"/>
        </w:rPr>
        <w:t xml:space="preserve"> средств</w:t>
      </w:r>
      <w:r w:rsidR="00F85D45" w:rsidRPr="00E37623">
        <w:rPr>
          <w:sz w:val="28"/>
          <w:szCs w:val="28"/>
        </w:rPr>
        <w:t xml:space="preserve"> – работник отдела учета нефинансовых активов МКУ «ЦБУ». </w:t>
      </w:r>
    </w:p>
    <w:p w:rsidR="00F85D45" w:rsidRPr="00E37623" w:rsidRDefault="00F85D45" w:rsidP="00F85D45">
      <w:pPr>
        <w:jc w:val="both"/>
        <w:rPr>
          <w:sz w:val="28"/>
          <w:szCs w:val="28"/>
        </w:rPr>
      </w:pPr>
      <w:r w:rsidRPr="00E37623">
        <w:rPr>
          <w:sz w:val="28"/>
          <w:szCs w:val="28"/>
        </w:rPr>
        <w:tab/>
        <w:t>Инвентарные номера не наносятся на следующие объекты основных средств: сотовые телефоны, жалюзи (п. 9 ФСГС «Основные средства», п. 46 Инструкции № 157н).</w:t>
      </w:r>
    </w:p>
    <w:p w:rsidR="008B7D24" w:rsidRPr="00E37623" w:rsidRDefault="008B7D24" w:rsidP="008B7D24">
      <w:pPr>
        <w:ind w:firstLine="720"/>
        <w:jc w:val="both"/>
        <w:rPr>
          <w:sz w:val="28"/>
          <w:szCs w:val="28"/>
        </w:rPr>
      </w:pPr>
      <w:r w:rsidRPr="00E37623">
        <w:rPr>
          <w:sz w:val="28"/>
          <w:szCs w:val="28"/>
        </w:rPr>
        <w:t>7.1.1.7. Наименование основного средства в документах, оформляемых Заказчиком, приводится на русском языке. Основные средства, подлежащие государственной регистрации (в том числе объекты недвижимости, транспортные средства) отражаются в учете в соответствии с наименованиями, указанными в соответствующих регистрационных документах. Объекты вычислительной техники, оргтехники, бытовой техники, приборы, инструменты, производственное оборудование отражаются в учете по следующим правилам:</w:t>
      </w:r>
    </w:p>
    <w:p w:rsidR="008B7D24" w:rsidRPr="00E37623" w:rsidRDefault="008B7D24" w:rsidP="008B7D24">
      <w:pPr>
        <w:jc w:val="both"/>
        <w:rPr>
          <w:sz w:val="28"/>
          <w:szCs w:val="28"/>
        </w:rPr>
      </w:pPr>
      <w:r w:rsidRPr="00E37623">
        <w:rPr>
          <w:sz w:val="28"/>
          <w:szCs w:val="28"/>
        </w:rPr>
        <w:tab/>
        <w:t>наименование объекта в учете состоит из наименования вида объекта и (или) наименования марки (модели);</w:t>
      </w:r>
    </w:p>
    <w:p w:rsidR="008B7D24" w:rsidRPr="00E37623" w:rsidRDefault="008B7D24" w:rsidP="008B7D24">
      <w:pPr>
        <w:jc w:val="both"/>
        <w:rPr>
          <w:sz w:val="28"/>
          <w:szCs w:val="28"/>
        </w:rPr>
      </w:pPr>
      <w:r w:rsidRPr="00E37623">
        <w:rPr>
          <w:sz w:val="28"/>
          <w:szCs w:val="28"/>
        </w:rPr>
        <w:tab/>
        <w:t>наименование вида объекта указывается полностью без сокращений на русском языке в соответствии с документами производителя (в соответствии с техническим паспортом);</w:t>
      </w:r>
    </w:p>
    <w:p w:rsidR="008B7D24" w:rsidRPr="00E37623" w:rsidRDefault="008B7D24" w:rsidP="008B7D24">
      <w:pPr>
        <w:jc w:val="both"/>
        <w:rPr>
          <w:sz w:val="28"/>
          <w:szCs w:val="28"/>
        </w:rPr>
      </w:pPr>
      <w:r w:rsidRPr="00E37623">
        <w:rPr>
          <w:sz w:val="28"/>
          <w:szCs w:val="28"/>
        </w:rPr>
        <w:tab/>
        <w:t>наименование марки (модели) указывается в соответствии с документами производителя (в соответствии с техническим паспортом) на соответствующем языке;</w:t>
      </w:r>
    </w:p>
    <w:p w:rsidR="008B7D24" w:rsidRPr="00E37623" w:rsidRDefault="008B7D24" w:rsidP="008B7D24">
      <w:pPr>
        <w:jc w:val="both"/>
        <w:rPr>
          <w:sz w:val="28"/>
          <w:szCs w:val="28"/>
        </w:rPr>
      </w:pPr>
      <w:r w:rsidRPr="00E37623">
        <w:rPr>
          <w:sz w:val="28"/>
          <w:szCs w:val="28"/>
        </w:rPr>
        <w:tab/>
        <w:t>в Инвентарной карточке отражается полный состав объекта, серийный (заводской) номер объекта и всех его частей, имеющих индивидуальные заводские (серийные) номера, информация о которых представляется ответственным лицом представителя Заказчика в отдел учета нефинансовых активов МКУ «ЦБУ».</w:t>
      </w:r>
    </w:p>
    <w:p w:rsidR="00F85D45" w:rsidRPr="00E37623" w:rsidRDefault="008B7D24" w:rsidP="008B7D24">
      <w:pPr>
        <w:jc w:val="both"/>
        <w:rPr>
          <w:sz w:val="28"/>
          <w:szCs w:val="28"/>
        </w:rPr>
      </w:pPr>
      <w:r w:rsidRPr="00E37623">
        <w:rPr>
          <w:sz w:val="28"/>
          <w:szCs w:val="28"/>
        </w:rPr>
        <w:lastRenderedPageBreak/>
        <w:tab/>
        <w:t>В</w:t>
      </w:r>
      <w:r w:rsidRPr="00E37623">
        <w:rPr>
          <w:color w:val="000000"/>
          <w:sz w:val="28"/>
          <w:szCs w:val="28"/>
        </w:rPr>
        <w:t xml:space="preserve"> </w:t>
      </w:r>
      <w:hyperlink r:id="rId83" w:history="1">
        <w:r w:rsidRPr="00E37623">
          <w:rPr>
            <w:color w:val="000000"/>
            <w:sz w:val="28"/>
            <w:szCs w:val="28"/>
          </w:rPr>
          <w:t>разделе 5</w:t>
        </w:r>
      </w:hyperlink>
      <w:r w:rsidRPr="00E37623">
        <w:rPr>
          <w:color w:val="000000"/>
          <w:sz w:val="28"/>
          <w:szCs w:val="28"/>
        </w:rPr>
        <w:t xml:space="preserve"> «Краткая индивидуальная характеристика объекта» Инвентарной карточки учета нефинансовых активов (ф. 0504031) отражаются сведения об объектах основных средств на основании информации, переданной Заказчиками.»</w:t>
      </w:r>
      <w:r w:rsidR="00F85D45" w:rsidRPr="00E37623">
        <w:rPr>
          <w:sz w:val="28"/>
          <w:szCs w:val="28"/>
        </w:rPr>
        <w:t>:</w:t>
      </w:r>
    </w:p>
    <w:p w:rsidR="00F85D45" w:rsidRPr="00E37623" w:rsidRDefault="00F85D45" w:rsidP="00F85D45">
      <w:pPr>
        <w:jc w:val="both"/>
        <w:rPr>
          <w:sz w:val="28"/>
          <w:szCs w:val="28"/>
        </w:rPr>
      </w:pPr>
      <w:r w:rsidRPr="00E37623">
        <w:rPr>
          <w:sz w:val="28"/>
          <w:szCs w:val="28"/>
        </w:rPr>
        <w:tab/>
        <w:t>наименование объекта в учете состоит из наименования вида объекта и (или) наименования марки (модели);</w:t>
      </w:r>
    </w:p>
    <w:p w:rsidR="00F85D45" w:rsidRPr="00E37623" w:rsidRDefault="00F85D45" w:rsidP="00F85D45">
      <w:pPr>
        <w:jc w:val="both"/>
        <w:rPr>
          <w:sz w:val="28"/>
          <w:szCs w:val="28"/>
        </w:rPr>
      </w:pPr>
      <w:r w:rsidRPr="00E37623">
        <w:rPr>
          <w:sz w:val="28"/>
          <w:szCs w:val="28"/>
        </w:rPr>
        <w:tab/>
        <w:t>наименование вида объекта указывается полностью без сокращений на русском языке в соответствии с документами производителя (в соответствии с техническим паспортом);</w:t>
      </w:r>
    </w:p>
    <w:p w:rsidR="00F85D45" w:rsidRPr="00E37623" w:rsidRDefault="00F85D45" w:rsidP="00F85D45">
      <w:pPr>
        <w:jc w:val="both"/>
        <w:rPr>
          <w:sz w:val="28"/>
          <w:szCs w:val="28"/>
        </w:rPr>
      </w:pPr>
      <w:r w:rsidRPr="00E37623">
        <w:rPr>
          <w:sz w:val="28"/>
          <w:szCs w:val="28"/>
        </w:rPr>
        <w:tab/>
        <w:t>наименование марки (модели) указывается в соответствии с документами производителя (в соответствии с техническим паспортом) на соответствующем языке;</w:t>
      </w:r>
    </w:p>
    <w:p w:rsidR="00821BB0" w:rsidRPr="00E37623" w:rsidRDefault="00F85D45" w:rsidP="00F85D45">
      <w:pPr>
        <w:jc w:val="both"/>
        <w:rPr>
          <w:sz w:val="28"/>
          <w:szCs w:val="28"/>
        </w:rPr>
      </w:pPr>
      <w:r w:rsidRPr="00E37623">
        <w:rPr>
          <w:sz w:val="28"/>
          <w:szCs w:val="28"/>
        </w:rPr>
        <w:tab/>
        <w:t>в Инвентарной карточке отражается полный состав объекта, серийный (заводской) номер объекта и всех его частей, имеющих индивидуальные заводские (серийные) номера, информация о которых представляется ответственным лицом представителя Заказчика в отдел учета нефинансовых активов МКУ «ЦБУ».</w:t>
      </w:r>
    </w:p>
    <w:p w:rsidR="00821BB0" w:rsidRPr="00E37623" w:rsidRDefault="00821BB0" w:rsidP="00821BB0">
      <w:pPr>
        <w:jc w:val="both"/>
        <w:rPr>
          <w:color w:val="000000"/>
          <w:sz w:val="28"/>
          <w:szCs w:val="28"/>
        </w:rPr>
      </w:pPr>
      <w:r w:rsidRPr="00E37623">
        <w:rPr>
          <w:sz w:val="28"/>
          <w:szCs w:val="28"/>
        </w:rPr>
        <w:tab/>
        <w:t>В</w:t>
      </w:r>
      <w:r w:rsidRPr="00E37623">
        <w:rPr>
          <w:color w:val="000000"/>
          <w:sz w:val="28"/>
          <w:szCs w:val="28"/>
        </w:rPr>
        <w:t xml:space="preserve"> </w:t>
      </w:r>
      <w:hyperlink r:id="rId84" w:history="1">
        <w:r w:rsidRPr="00E37623">
          <w:rPr>
            <w:color w:val="000000"/>
            <w:sz w:val="28"/>
            <w:szCs w:val="28"/>
          </w:rPr>
          <w:t>разделе 5</w:t>
        </w:r>
      </w:hyperlink>
      <w:r w:rsidRPr="00E37623">
        <w:rPr>
          <w:color w:val="000000"/>
          <w:sz w:val="28"/>
          <w:szCs w:val="28"/>
        </w:rPr>
        <w:t xml:space="preserve"> «Краткая индивидуальная характеристика объекта» Инвентарной карточки учета нефинансовых активов (ф. 0504031) отражаются сведения об объектах основных средств в соответствии с абзацем </w:t>
      </w:r>
      <w:r w:rsidR="000B2094" w:rsidRPr="00E37623">
        <w:rPr>
          <w:color w:val="000000"/>
          <w:sz w:val="28"/>
          <w:szCs w:val="28"/>
        </w:rPr>
        <w:t>8</w:t>
      </w:r>
      <w:r w:rsidRPr="00E37623">
        <w:rPr>
          <w:color w:val="000000"/>
          <w:sz w:val="28"/>
          <w:szCs w:val="28"/>
        </w:rPr>
        <w:t xml:space="preserve"> </w:t>
      </w:r>
      <w:hyperlink r:id="rId85" w:history="1">
        <w:r w:rsidRPr="00E37623">
          <w:rPr>
            <w:color w:val="000000"/>
            <w:sz w:val="28"/>
            <w:szCs w:val="28"/>
          </w:rPr>
          <w:t>раздела 3</w:t>
        </w:r>
      </w:hyperlink>
      <w:r w:rsidRPr="00E37623">
        <w:rPr>
          <w:color w:val="000000"/>
          <w:sz w:val="28"/>
          <w:szCs w:val="28"/>
        </w:rPr>
        <w:t xml:space="preserve"> «Применение и формирование регистров бухгалтерского учета» приказа № 52н.</w:t>
      </w:r>
    </w:p>
    <w:p w:rsidR="00F85D45" w:rsidRPr="00E37623" w:rsidRDefault="00F85D45" w:rsidP="00F85D45">
      <w:pPr>
        <w:ind w:firstLine="720"/>
        <w:jc w:val="both"/>
        <w:rPr>
          <w:sz w:val="28"/>
          <w:szCs w:val="28"/>
        </w:rPr>
      </w:pPr>
      <w:r w:rsidRPr="00E37623">
        <w:rPr>
          <w:sz w:val="28"/>
          <w:szCs w:val="28"/>
        </w:rPr>
        <w:t>7.1.1.8. Аналитический учет основных средств по дополнительным аналитическим признакам осуществляется в разрезе объектов основных средств и центров материальной ответственности.</w:t>
      </w:r>
    </w:p>
    <w:p w:rsidR="00F85D45" w:rsidRPr="00E37623" w:rsidRDefault="00EA106C" w:rsidP="00EA106C">
      <w:pPr>
        <w:autoSpaceDE w:val="0"/>
        <w:autoSpaceDN w:val="0"/>
        <w:adjustRightInd w:val="0"/>
        <w:jc w:val="both"/>
        <w:rPr>
          <w:sz w:val="28"/>
          <w:szCs w:val="28"/>
          <w:lang w:eastAsia="en-US"/>
        </w:rPr>
      </w:pPr>
      <w:r w:rsidRPr="00E37623">
        <w:rPr>
          <w:sz w:val="28"/>
          <w:szCs w:val="28"/>
        </w:rPr>
        <w:tab/>
      </w:r>
      <w:r w:rsidR="00F85D45" w:rsidRPr="00E37623">
        <w:rPr>
          <w:sz w:val="28"/>
          <w:szCs w:val="28"/>
        </w:rPr>
        <w:t>7.1.1.9</w:t>
      </w:r>
      <w:r w:rsidR="00F85D45" w:rsidRPr="00E37623">
        <w:rPr>
          <w:color w:val="000000"/>
          <w:sz w:val="28"/>
          <w:szCs w:val="28"/>
        </w:rPr>
        <w:t xml:space="preserve">. Отнесение имущества </w:t>
      </w:r>
      <w:r w:rsidR="00F85D45" w:rsidRPr="00E37623">
        <w:rPr>
          <w:bCs/>
          <w:color w:val="000000"/>
          <w:sz w:val="28"/>
          <w:szCs w:val="28"/>
        </w:rPr>
        <w:t>муниципальным бюджетным</w:t>
      </w:r>
      <w:r w:rsidR="00F85D45" w:rsidRPr="00E37623">
        <w:rPr>
          <w:bCs/>
          <w:sz w:val="28"/>
          <w:szCs w:val="28"/>
        </w:rPr>
        <w:t xml:space="preserve"> учреждением </w:t>
      </w:r>
      <w:r w:rsidR="00F85D45" w:rsidRPr="00E37623">
        <w:rPr>
          <w:sz w:val="28"/>
          <w:szCs w:val="28"/>
        </w:rPr>
        <w:t xml:space="preserve">к категории (исключение из категории) особо ценного движимого имущества бюджетного учреждения осуществляется распоряжением руководителя функционального (территориального) органа администрации города Перми, осуществляющего функции и полномочия учредителя муниципального бюджетного учреждения города Перми </w:t>
      </w:r>
      <w:r w:rsidR="00F85D45" w:rsidRPr="00E37623">
        <w:rPr>
          <w:sz w:val="28"/>
          <w:szCs w:val="28"/>
          <w:lang w:eastAsia="en-US"/>
        </w:rPr>
        <w:t xml:space="preserve">(п. 3 Положения о видах и перечнях особо ценного движимого имущества муниципальных или бюджетных учреждений города Перми, утвержденного </w:t>
      </w:r>
      <w:r w:rsidRPr="00E37623">
        <w:rPr>
          <w:sz w:val="28"/>
          <w:szCs w:val="28"/>
          <w:lang w:eastAsia="en-US"/>
        </w:rPr>
        <w:t xml:space="preserve"> </w:t>
      </w:r>
      <w:r w:rsidR="006C7A9A" w:rsidRPr="00E37623">
        <w:rPr>
          <w:sz w:val="28"/>
          <w:szCs w:val="28"/>
          <w:lang w:eastAsia="en-US"/>
        </w:rPr>
        <w:t>постановление</w:t>
      </w:r>
      <w:r w:rsidR="00F85D45" w:rsidRPr="00E37623">
        <w:rPr>
          <w:sz w:val="28"/>
          <w:szCs w:val="28"/>
          <w:lang w:eastAsia="en-US"/>
        </w:rPr>
        <w:t>м администрации города Перми от 20.06.2011 № 293</w:t>
      </w:r>
      <w:r w:rsidRPr="00E37623">
        <w:rPr>
          <w:sz w:val="28"/>
          <w:szCs w:val="28"/>
          <w:lang w:eastAsia="en-US"/>
        </w:rPr>
        <w:t xml:space="preserve"> «</w:t>
      </w:r>
      <w:r w:rsidRPr="00E37623">
        <w:rPr>
          <w:sz w:val="28"/>
          <w:szCs w:val="28"/>
        </w:rPr>
        <w:t>Об утверждении Положения о видах и перечнях особо ценного движимого имущества муниципальных автономных или бюджетных учреждений города Перми»).</w:t>
      </w:r>
    </w:p>
    <w:p w:rsidR="00F85D45" w:rsidRPr="00E37623" w:rsidRDefault="00F85D45" w:rsidP="00F85D45">
      <w:pPr>
        <w:ind w:firstLine="540"/>
        <w:jc w:val="both"/>
        <w:rPr>
          <w:color w:val="000000"/>
          <w:sz w:val="28"/>
          <w:szCs w:val="28"/>
          <w:lang w:eastAsia="en-US"/>
        </w:rPr>
      </w:pPr>
      <w:r w:rsidRPr="00E37623">
        <w:rPr>
          <w:sz w:val="28"/>
          <w:szCs w:val="28"/>
          <w:lang w:eastAsia="en-US"/>
        </w:rPr>
        <w:t xml:space="preserve">Такое имущество принимается к учету как особо ценное имущество после включения его в перечень особо ценного имущества на основании распоряжения начальника </w:t>
      </w:r>
      <w:r w:rsidR="007F55A7" w:rsidRPr="00E37623">
        <w:rPr>
          <w:sz w:val="28"/>
          <w:szCs w:val="28"/>
          <w:lang w:eastAsia="en-US"/>
        </w:rPr>
        <w:t>д</w:t>
      </w:r>
      <w:r w:rsidRPr="00E37623">
        <w:rPr>
          <w:sz w:val="28"/>
          <w:szCs w:val="28"/>
          <w:lang w:eastAsia="en-US"/>
        </w:rPr>
        <w:t xml:space="preserve">епартамента имущественных отношений администрации города Перми, до этого момента </w:t>
      </w:r>
      <w:r w:rsidRPr="00E37623">
        <w:rPr>
          <w:color w:val="000000"/>
          <w:sz w:val="28"/>
          <w:szCs w:val="28"/>
          <w:lang w:eastAsia="en-US"/>
        </w:rPr>
        <w:t>такое имущество учитывается в составе основных средств на счете 0 101 30 000 «Основные средства – иное движимое имущество учреждения»</w:t>
      </w:r>
    </w:p>
    <w:p w:rsidR="00F85D45" w:rsidRPr="00E37623" w:rsidRDefault="00F85D45" w:rsidP="00F85D45">
      <w:pPr>
        <w:jc w:val="center"/>
        <w:rPr>
          <w:color w:val="000000"/>
          <w:sz w:val="28"/>
          <w:szCs w:val="28"/>
        </w:rPr>
      </w:pPr>
    </w:p>
    <w:p w:rsidR="002E72AB" w:rsidRPr="00E37623" w:rsidRDefault="002E72AB" w:rsidP="00F85D45">
      <w:pPr>
        <w:jc w:val="center"/>
        <w:rPr>
          <w:b/>
          <w:color w:val="000000"/>
          <w:sz w:val="28"/>
          <w:szCs w:val="28"/>
        </w:rPr>
      </w:pPr>
    </w:p>
    <w:p w:rsidR="00F85D45" w:rsidRPr="00E37623" w:rsidRDefault="00F85D45" w:rsidP="00F85D45">
      <w:pPr>
        <w:jc w:val="center"/>
        <w:rPr>
          <w:b/>
          <w:color w:val="000000"/>
          <w:sz w:val="28"/>
          <w:szCs w:val="28"/>
        </w:rPr>
      </w:pPr>
      <w:r w:rsidRPr="00E37623">
        <w:rPr>
          <w:b/>
          <w:color w:val="000000"/>
          <w:sz w:val="28"/>
          <w:szCs w:val="28"/>
        </w:rPr>
        <w:t>7.1.2. Порядок принятия объектов основных средств к учету</w:t>
      </w:r>
      <w:r w:rsidR="00467BB5" w:rsidRPr="00E37623">
        <w:rPr>
          <w:b/>
          <w:color w:val="000000"/>
          <w:sz w:val="28"/>
          <w:szCs w:val="28"/>
        </w:rPr>
        <w:t>.</w:t>
      </w:r>
    </w:p>
    <w:p w:rsidR="00F85D45" w:rsidRPr="00E37623" w:rsidRDefault="00F85D45" w:rsidP="00F85D45">
      <w:pPr>
        <w:jc w:val="center"/>
        <w:rPr>
          <w:sz w:val="28"/>
          <w:szCs w:val="28"/>
        </w:rPr>
      </w:pPr>
    </w:p>
    <w:p w:rsidR="00F85D45" w:rsidRPr="00E37623" w:rsidRDefault="00F85D45" w:rsidP="00F85D45">
      <w:pPr>
        <w:jc w:val="both"/>
        <w:rPr>
          <w:sz w:val="28"/>
          <w:szCs w:val="28"/>
        </w:rPr>
      </w:pPr>
      <w:r w:rsidRPr="00E37623">
        <w:rPr>
          <w:sz w:val="28"/>
          <w:szCs w:val="28"/>
        </w:rPr>
        <w:tab/>
        <w:t xml:space="preserve">7.1.2.1. При принятии к учету объектов основных средств комиссией по поступлению и выбытию активов </w:t>
      </w:r>
      <w:r w:rsidR="00EA73A7" w:rsidRPr="00E37623">
        <w:rPr>
          <w:sz w:val="28"/>
          <w:szCs w:val="28"/>
        </w:rPr>
        <w:t xml:space="preserve">Заказчика </w:t>
      </w:r>
      <w:r w:rsidRPr="00E37623">
        <w:rPr>
          <w:sz w:val="28"/>
          <w:szCs w:val="28"/>
        </w:rPr>
        <w:t xml:space="preserve">проверяется наличие сопроводительных документов и технической документации, а также проводится </w:t>
      </w:r>
      <w:r w:rsidRPr="00E37623">
        <w:rPr>
          <w:sz w:val="28"/>
          <w:szCs w:val="28"/>
        </w:rPr>
        <w:lastRenderedPageBreak/>
        <w:t>инвентаризация приспособлений, принадлежностей, составных частей основного средства в соответствии данными указанных документов.</w:t>
      </w:r>
    </w:p>
    <w:p w:rsidR="00F85D45" w:rsidRPr="00E37623" w:rsidRDefault="00F85D45" w:rsidP="00F85D45">
      <w:pPr>
        <w:jc w:val="both"/>
        <w:rPr>
          <w:sz w:val="28"/>
          <w:szCs w:val="28"/>
        </w:rPr>
      </w:pPr>
      <w:r w:rsidRPr="00E37623">
        <w:rPr>
          <w:sz w:val="28"/>
          <w:szCs w:val="28"/>
        </w:rPr>
        <w:tab/>
        <w:t xml:space="preserve">7.1.2.2. Если из содержания документации на принимаемые к учету объекты основных средств следует, что в них содержатся драгоценные материалы (металлы, камни), соответствующие сведения подлежат отражению в Актах приема-передачи нефинансовых активов и Инвентарных карточках. Если в сопроводительных документах и технической документации отсутствует информация о содержании в объекте драгоценных материалов, но по данным инвентаризационной комиссии могут содержаться в этом основном средстве, то данные о наименовании, массе и количестве драгоценных материалов указываются по информации организаций-разработчиков, изготовителей или определяются </w:t>
      </w:r>
      <w:r w:rsidRPr="00E37623">
        <w:rPr>
          <w:color w:val="000000"/>
          <w:sz w:val="28"/>
          <w:szCs w:val="28"/>
        </w:rPr>
        <w:t>комиссией по поступлению и выбытию активов на</w:t>
      </w:r>
      <w:r w:rsidRPr="00E37623">
        <w:rPr>
          <w:sz w:val="28"/>
          <w:szCs w:val="28"/>
        </w:rPr>
        <w:t xml:space="preserve"> основе аналогов, расчетов, специальных таблиц и справочников.</w:t>
      </w:r>
    </w:p>
    <w:p w:rsidR="00F85D45" w:rsidRPr="00E37623" w:rsidRDefault="00F85D45" w:rsidP="00F85D45">
      <w:pPr>
        <w:jc w:val="both"/>
        <w:rPr>
          <w:sz w:val="28"/>
          <w:szCs w:val="28"/>
        </w:rPr>
      </w:pPr>
      <w:r w:rsidRPr="00E37623">
        <w:rPr>
          <w:sz w:val="28"/>
          <w:szCs w:val="28"/>
        </w:rPr>
        <w:tab/>
        <w:t>7.1.2.3. Документы, подтверждающие факт государственной регистрации зданий, сооружений, автотранспортных средств, земельных участко</w:t>
      </w:r>
      <w:r w:rsidR="00EA73A7" w:rsidRPr="00E37623">
        <w:rPr>
          <w:sz w:val="28"/>
          <w:szCs w:val="28"/>
        </w:rPr>
        <w:t>в подлежат хранению у Заказчика.</w:t>
      </w:r>
      <w:r w:rsidRPr="00E37623">
        <w:rPr>
          <w:sz w:val="28"/>
          <w:szCs w:val="28"/>
        </w:rPr>
        <w:t xml:space="preserve"> </w:t>
      </w:r>
      <w:r w:rsidR="00EA73A7" w:rsidRPr="00E37623">
        <w:rPr>
          <w:sz w:val="28"/>
          <w:szCs w:val="28"/>
        </w:rPr>
        <w:t>О</w:t>
      </w:r>
      <w:r w:rsidRPr="00E37623">
        <w:rPr>
          <w:sz w:val="28"/>
          <w:szCs w:val="28"/>
        </w:rPr>
        <w:t xml:space="preserve">тветственность за сохранность документов несут уполномоченные лица Заказчика. Техническая документация (технические паспорта) на здания, сооружения, транспортные средства, оргтехнику, вычислительную технику, промышленное оборудование, сложнобытовые приборы и иные объекты основных средств подлежит хранению должностными лицами Заказчика, закрепление объектов основных средств за которыми осуществлено на основании распоряжений (приказов) руководителя организации </w:t>
      </w:r>
      <w:r w:rsidR="00211683" w:rsidRPr="00E37623">
        <w:rPr>
          <w:sz w:val="28"/>
          <w:szCs w:val="28"/>
        </w:rPr>
        <w:t xml:space="preserve">Заказчика </w:t>
      </w:r>
      <w:r w:rsidRPr="00E37623">
        <w:rPr>
          <w:sz w:val="28"/>
          <w:szCs w:val="28"/>
        </w:rPr>
        <w:t>или уполномоченного им лиц.</w:t>
      </w:r>
    </w:p>
    <w:p w:rsidR="00F85D45" w:rsidRPr="00E37623" w:rsidRDefault="00F85D45" w:rsidP="00F85D45">
      <w:pPr>
        <w:ind w:firstLine="720"/>
        <w:jc w:val="both"/>
        <w:rPr>
          <w:sz w:val="28"/>
          <w:szCs w:val="28"/>
        </w:rPr>
      </w:pPr>
      <w:r w:rsidRPr="00E37623">
        <w:rPr>
          <w:sz w:val="28"/>
          <w:szCs w:val="28"/>
        </w:rPr>
        <w:t>7.1.2.4. Обязательному хранению в составе технической документации также подлежат документы (лицензии), подтверждающие наличие неисключительных (пользовательских, лицензионных) прав на программное обеспечение, установленное на объекты основных средств.</w:t>
      </w:r>
    </w:p>
    <w:p w:rsidR="00F85D45" w:rsidRPr="00E37623" w:rsidRDefault="00F85D45" w:rsidP="00F85D45">
      <w:pPr>
        <w:ind w:firstLine="720"/>
        <w:jc w:val="both"/>
        <w:rPr>
          <w:sz w:val="28"/>
          <w:szCs w:val="28"/>
        </w:rPr>
      </w:pPr>
      <w:r w:rsidRPr="00E37623">
        <w:rPr>
          <w:sz w:val="28"/>
          <w:szCs w:val="28"/>
        </w:rPr>
        <w:t>7.1.2.5. По объектам основных средств, для которых производителем и (или) поставщиком предусмотрен гарантийный срок эксплуатации, подлежат сохранению гарантийные талоны, которые хранятся вместе с технической документацией.</w:t>
      </w:r>
    </w:p>
    <w:p w:rsidR="00F85D45" w:rsidRPr="00E37623" w:rsidRDefault="00F85D45" w:rsidP="00F85D45">
      <w:pPr>
        <w:jc w:val="both"/>
        <w:rPr>
          <w:sz w:val="28"/>
          <w:szCs w:val="28"/>
        </w:rPr>
      </w:pPr>
      <w:r w:rsidRPr="00E37623">
        <w:rPr>
          <w:sz w:val="28"/>
          <w:szCs w:val="28"/>
        </w:rPr>
        <w:tab/>
        <w:t>7.1.2.6. В случае поступления объектов основных средств от организаций государственного сектора, с которыми производится сверка взаимных расчетов для свода (консолидации) бухгалтерской (бюджетной)</w:t>
      </w:r>
      <w:r w:rsidR="00211683" w:rsidRPr="00E37623">
        <w:rPr>
          <w:sz w:val="28"/>
          <w:szCs w:val="28"/>
        </w:rPr>
        <w:t xml:space="preserve"> (финансовой)</w:t>
      </w:r>
      <w:r w:rsidRPr="00E37623">
        <w:rPr>
          <w:sz w:val="28"/>
          <w:szCs w:val="28"/>
        </w:rPr>
        <w:t xml:space="preserve"> отчетности, полученные объекты основных средств первоначально принимаются к учету в составе тех же групп и видов имущества, что и у передающей стороны.</w:t>
      </w:r>
    </w:p>
    <w:p w:rsidR="00F85D45" w:rsidRPr="00E37623" w:rsidRDefault="00F85D45" w:rsidP="00F85D45">
      <w:pPr>
        <w:jc w:val="both"/>
        <w:rPr>
          <w:sz w:val="28"/>
          <w:szCs w:val="28"/>
        </w:rPr>
      </w:pPr>
      <w:r w:rsidRPr="00E37623">
        <w:rPr>
          <w:sz w:val="28"/>
          <w:szCs w:val="28"/>
        </w:rPr>
        <w:tab/>
        <w:t>В случае поступления объектов основных средств от иных организаций полученные материальные ценности принимаются к учету в соответствии с нормами действующего законодательства и настоящим Положением.</w:t>
      </w:r>
    </w:p>
    <w:p w:rsidR="00F85D45" w:rsidRPr="00E37623" w:rsidRDefault="00F85D45" w:rsidP="00F85D45">
      <w:pPr>
        <w:jc w:val="both"/>
        <w:rPr>
          <w:sz w:val="28"/>
          <w:szCs w:val="28"/>
        </w:rPr>
      </w:pPr>
      <w:r w:rsidRPr="00E37623">
        <w:rPr>
          <w:sz w:val="28"/>
          <w:szCs w:val="28"/>
        </w:rPr>
        <w:tab/>
        <w:t>7.1.2.7. По материальным ценностям, полученным безвозмездно от организаций государственного сектора в качестве основных средств, проверяется их соответствие критериям учета в составе основных средств на основании действующе</w:t>
      </w:r>
      <w:r w:rsidR="00795930" w:rsidRPr="00E37623">
        <w:rPr>
          <w:sz w:val="28"/>
          <w:szCs w:val="28"/>
        </w:rPr>
        <w:t>го законодательства и настоящего Положения.</w:t>
      </w:r>
    </w:p>
    <w:p w:rsidR="00BD52FC" w:rsidRPr="00E37623" w:rsidRDefault="00F85D45" w:rsidP="00F85D45">
      <w:pPr>
        <w:jc w:val="both"/>
        <w:rPr>
          <w:sz w:val="28"/>
          <w:szCs w:val="28"/>
        </w:rPr>
      </w:pPr>
      <w:r w:rsidRPr="00E37623">
        <w:rPr>
          <w:sz w:val="28"/>
          <w:szCs w:val="28"/>
        </w:rPr>
        <w:tab/>
      </w:r>
      <w:r w:rsidR="00BD52FC" w:rsidRPr="00E37623">
        <w:rPr>
          <w:sz w:val="28"/>
          <w:szCs w:val="28"/>
        </w:rPr>
        <w:t xml:space="preserve">Если по указанным основаниям полученные материальные ценности следует классифицировать как материальные запасы, они должны быть переведены в </w:t>
      </w:r>
      <w:r w:rsidR="00BD52FC" w:rsidRPr="00E37623">
        <w:rPr>
          <w:sz w:val="28"/>
          <w:szCs w:val="28"/>
        </w:rPr>
        <w:lastRenderedPageBreak/>
        <w:t>категорию материальных запасов сразу же после принятия к учету (п. 8 ФСГС «Основные средства»).</w:t>
      </w:r>
    </w:p>
    <w:p w:rsidR="00F85D45" w:rsidRPr="00E37623" w:rsidRDefault="00F85D45" w:rsidP="00F85D45">
      <w:pPr>
        <w:jc w:val="both"/>
        <w:rPr>
          <w:sz w:val="28"/>
          <w:szCs w:val="28"/>
        </w:rPr>
      </w:pPr>
      <w:r w:rsidRPr="00E37623">
        <w:rPr>
          <w:sz w:val="28"/>
          <w:szCs w:val="28"/>
        </w:rPr>
        <w:tab/>
        <w:t xml:space="preserve">7.1.2.8. Если материальные ценности, полученные безвозмездно от организаций государственного сектора в качестве основных средств, в соответствии с действующим законодательством и настоящим Положением могут быть классифицированы как основные средства, </w:t>
      </w:r>
      <w:r w:rsidR="004002B9" w:rsidRPr="00E37623">
        <w:rPr>
          <w:sz w:val="28"/>
          <w:szCs w:val="28"/>
        </w:rPr>
        <w:t xml:space="preserve">комиссии по поступлению и выбытию активов Заказчика </w:t>
      </w:r>
      <w:r w:rsidRPr="00E37623">
        <w:rPr>
          <w:sz w:val="28"/>
          <w:szCs w:val="28"/>
        </w:rPr>
        <w:t>необходимо уточнить код ОКОФ, нормативный и оставшийся срок полезного использования.</w:t>
      </w:r>
    </w:p>
    <w:p w:rsidR="00F85D45" w:rsidRPr="00E37623" w:rsidRDefault="00F85D45" w:rsidP="00F85D45">
      <w:pPr>
        <w:jc w:val="both"/>
        <w:rPr>
          <w:i/>
          <w:sz w:val="28"/>
          <w:szCs w:val="28"/>
        </w:rPr>
      </w:pPr>
      <w:r w:rsidRPr="00E37623">
        <w:rPr>
          <w:sz w:val="28"/>
          <w:szCs w:val="28"/>
        </w:rPr>
        <w:tab/>
        <w:t>В ситуации, когда для полученного основного средства оставшийся срок полезного использования, определенный в соответствии с нормами законодательства, истек, но амортизация полностью не начислена, производится доначисление амортизации до 100 % в месяце, следующем за месяцем принятия основного средства к учету</w:t>
      </w:r>
      <w:r w:rsidRPr="00E37623">
        <w:rPr>
          <w:i/>
          <w:sz w:val="28"/>
          <w:szCs w:val="28"/>
        </w:rPr>
        <w:t>.</w:t>
      </w:r>
    </w:p>
    <w:p w:rsidR="00F85D45" w:rsidRPr="00E37623" w:rsidRDefault="00F85D45" w:rsidP="00F85D45">
      <w:pPr>
        <w:jc w:val="both"/>
        <w:rPr>
          <w:sz w:val="28"/>
          <w:szCs w:val="28"/>
        </w:rPr>
      </w:pPr>
      <w:r w:rsidRPr="00E37623">
        <w:rPr>
          <w:sz w:val="28"/>
          <w:szCs w:val="28"/>
        </w:rPr>
        <w:tab/>
        <w:t>Если по полученному основному средству передающей стороной амортизация начислялась с нарушением действующих норм, пересчет начисленных сумм амортизации не производится.</w:t>
      </w:r>
    </w:p>
    <w:p w:rsidR="00F85D45" w:rsidRPr="00E37623" w:rsidRDefault="00F85D45" w:rsidP="00F85D45">
      <w:pPr>
        <w:jc w:val="both"/>
        <w:rPr>
          <w:sz w:val="28"/>
          <w:szCs w:val="28"/>
        </w:rPr>
      </w:pPr>
      <w:r w:rsidRPr="00E37623">
        <w:rPr>
          <w:sz w:val="28"/>
          <w:szCs w:val="28"/>
        </w:rPr>
        <w:tab/>
        <w:t xml:space="preserve">В случае отсутствия на дату принятия объекта к учету информации о начислении амортизации, пересчет амортизации не производится. При этом начисление амортизации осуществляется исходя из срока полезного использования, установленного с учетом срока фактической эксплуатации поступившего объекта </w:t>
      </w:r>
      <w:r w:rsidRPr="00E37623">
        <w:rPr>
          <w:b/>
        </w:rPr>
        <w:t>(</w:t>
      </w:r>
      <w:r w:rsidRPr="00E37623">
        <w:rPr>
          <w:sz w:val="28"/>
          <w:szCs w:val="28"/>
        </w:rPr>
        <w:t>п. 45 Инструкции № 157н, п. 8 ФСГС «Основные средства»).</w:t>
      </w:r>
    </w:p>
    <w:p w:rsidR="00F85D45" w:rsidRPr="00E37623" w:rsidRDefault="00F85D45" w:rsidP="00F85D45">
      <w:pPr>
        <w:ind w:firstLine="720"/>
        <w:jc w:val="both"/>
        <w:rPr>
          <w:sz w:val="28"/>
          <w:szCs w:val="28"/>
        </w:rPr>
      </w:pPr>
      <w:r w:rsidRPr="00E37623">
        <w:rPr>
          <w:sz w:val="28"/>
          <w:szCs w:val="28"/>
        </w:rPr>
        <w:t>7.1.2.9. В один инвентарный объект - комплекс объектов основных средств - объединяются объекты имущества несущественной стоимости, имеющие одинаковые сроки полезного и ожидаемого использования:</w:t>
      </w:r>
    </w:p>
    <w:p w:rsidR="00F85D45" w:rsidRPr="00E37623" w:rsidRDefault="00F85D45" w:rsidP="00F85D45">
      <w:pPr>
        <w:jc w:val="both"/>
        <w:rPr>
          <w:sz w:val="28"/>
          <w:szCs w:val="28"/>
        </w:rPr>
      </w:pPr>
      <w:r w:rsidRPr="00E37623">
        <w:rPr>
          <w:sz w:val="28"/>
          <w:szCs w:val="28"/>
        </w:rPr>
        <w:tab/>
        <w:t>мебель для обстановки одного помещения: столы, стулья, стеллажи, шкафы, полки;</w:t>
      </w:r>
    </w:p>
    <w:p w:rsidR="00F85D45" w:rsidRPr="00E37623" w:rsidRDefault="00F85D45" w:rsidP="00F85D45">
      <w:pPr>
        <w:jc w:val="both"/>
        <w:rPr>
          <w:sz w:val="28"/>
          <w:szCs w:val="28"/>
        </w:rPr>
      </w:pPr>
      <w:r w:rsidRPr="00E37623">
        <w:rPr>
          <w:sz w:val="28"/>
          <w:szCs w:val="28"/>
        </w:rPr>
        <w:tab/>
        <w:t>компьютерное и периферийное оборудование.</w:t>
      </w:r>
    </w:p>
    <w:p w:rsidR="00F85D45" w:rsidRPr="00E37623" w:rsidRDefault="00F85D45" w:rsidP="00F85D45">
      <w:pPr>
        <w:jc w:val="both"/>
        <w:rPr>
          <w:sz w:val="28"/>
          <w:szCs w:val="28"/>
        </w:rPr>
      </w:pPr>
      <w:r w:rsidRPr="00E37623">
        <w:rPr>
          <w:sz w:val="28"/>
          <w:szCs w:val="28"/>
        </w:rPr>
        <w:tab/>
        <w:t>Существенной признается стоимость свыше 100 000 рублей за один имущественный объект.</w:t>
      </w:r>
    </w:p>
    <w:p w:rsidR="00F85D45" w:rsidRPr="00E37623" w:rsidRDefault="00F85D45" w:rsidP="00F85D45">
      <w:pPr>
        <w:jc w:val="both"/>
        <w:rPr>
          <w:sz w:val="28"/>
          <w:szCs w:val="28"/>
        </w:rPr>
      </w:pPr>
      <w:r w:rsidRPr="00E37623">
        <w:rPr>
          <w:sz w:val="28"/>
          <w:szCs w:val="28"/>
        </w:rPr>
        <w:tab/>
        <w:t>Перечень предметов, включаемых в комплекс объектов основных средств, определяет комиссия по поступлению и выбытию активов (п. 10 Стандарта «Основные средства»).</w:t>
      </w:r>
    </w:p>
    <w:p w:rsidR="009763B6" w:rsidRPr="00E37623" w:rsidRDefault="00F85D45" w:rsidP="009763B6">
      <w:pPr>
        <w:jc w:val="both"/>
        <w:rPr>
          <w:sz w:val="28"/>
          <w:szCs w:val="28"/>
        </w:rPr>
      </w:pPr>
      <w:r w:rsidRPr="00E37623">
        <w:rPr>
          <w:sz w:val="28"/>
          <w:szCs w:val="28"/>
        </w:rPr>
        <w:tab/>
        <w:t xml:space="preserve">7.1.2.10. </w:t>
      </w:r>
      <w:r w:rsidR="009763B6" w:rsidRPr="00E37623">
        <w:rPr>
          <w:sz w:val="28"/>
          <w:szCs w:val="28"/>
        </w:rPr>
        <w:t>Как единица учета - инвентарный объект учитывается как структурная часть объекта имущества, если она имеет иной срок полезного использования, и (или) стоимость которой составляет значительную величину от общей стоимости объекта имущества.</w:t>
      </w:r>
    </w:p>
    <w:p w:rsidR="00F85D45" w:rsidRPr="00E37623" w:rsidRDefault="00F85D45" w:rsidP="00F85D45">
      <w:pPr>
        <w:jc w:val="both"/>
        <w:rPr>
          <w:sz w:val="28"/>
          <w:szCs w:val="28"/>
        </w:rPr>
      </w:pPr>
      <w:r w:rsidRPr="00E37623">
        <w:rPr>
          <w:sz w:val="28"/>
          <w:szCs w:val="28"/>
        </w:rPr>
        <w:tab/>
        <w:t xml:space="preserve">Решение об учете структурной части в качестве единицы учета, принимает комиссия по поступлению и выбытию активов Заказчика </w:t>
      </w:r>
      <w:r w:rsidRPr="00E37623">
        <w:rPr>
          <w:b/>
        </w:rPr>
        <w:t>(</w:t>
      </w:r>
      <w:r w:rsidRPr="00E37623">
        <w:rPr>
          <w:sz w:val="28"/>
          <w:szCs w:val="28"/>
        </w:rPr>
        <w:t>п. 10 ФСГС «Основные средства»).</w:t>
      </w:r>
    </w:p>
    <w:p w:rsidR="00F85D45" w:rsidRPr="00E37623" w:rsidRDefault="00F85D45" w:rsidP="00F85D45">
      <w:pPr>
        <w:jc w:val="both"/>
        <w:rPr>
          <w:sz w:val="28"/>
          <w:szCs w:val="28"/>
        </w:rPr>
      </w:pPr>
    </w:p>
    <w:p w:rsidR="002E72AB" w:rsidRPr="00E37623" w:rsidRDefault="002E72AB" w:rsidP="00F85D45">
      <w:pPr>
        <w:jc w:val="center"/>
        <w:rPr>
          <w:b/>
          <w:sz w:val="28"/>
          <w:szCs w:val="28"/>
        </w:rPr>
      </w:pPr>
    </w:p>
    <w:p w:rsidR="006E5724" w:rsidRPr="00E37623" w:rsidRDefault="00F85D45" w:rsidP="00F85D45">
      <w:pPr>
        <w:jc w:val="center"/>
        <w:rPr>
          <w:b/>
          <w:sz w:val="28"/>
          <w:szCs w:val="28"/>
        </w:rPr>
      </w:pPr>
      <w:r w:rsidRPr="00E37623">
        <w:rPr>
          <w:b/>
          <w:sz w:val="28"/>
          <w:szCs w:val="28"/>
        </w:rPr>
        <w:t xml:space="preserve">7.1.3. Порядок учета при проведении ремонта, обслуживания, </w:t>
      </w:r>
    </w:p>
    <w:p w:rsidR="00F85D45" w:rsidRPr="00E37623" w:rsidRDefault="00F85D45" w:rsidP="00F85D45">
      <w:pPr>
        <w:jc w:val="center"/>
        <w:rPr>
          <w:b/>
          <w:sz w:val="28"/>
          <w:szCs w:val="28"/>
        </w:rPr>
      </w:pPr>
      <w:r w:rsidRPr="00E37623">
        <w:rPr>
          <w:b/>
          <w:sz w:val="28"/>
          <w:szCs w:val="28"/>
        </w:rPr>
        <w:t>реконструкции, модернизации, дооборудования, монтажа объектов основных средств</w:t>
      </w:r>
      <w:r w:rsidR="00573823" w:rsidRPr="00E37623">
        <w:rPr>
          <w:b/>
          <w:sz w:val="28"/>
          <w:szCs w:val="28"/>
        </w:rPr>
        <w:t>.</w:t>
      </w:r>
    </w:p>
    <w:p w:rsidR="00F85D45" w:rsidRPr="00E37623" w:rsidRDefault="00F85D45" w:rsidP="00F85D45">
      <w:pPr>
        <w:jc w:val="center"/>
        <w:rPr>
          <w:sz w:val="28"/>
          <w:szCs w:val="28"/>
        </w:rPr>
      </w:pPr>
    </w:p>
    <w:p w:rsidR="00534DA9" w:rsidRPr="00E37623" w:rsidRDefault="00F85D45" w:rsidP="00534DA9">
      <w:pPr>
        <w:autoSpaceDE w:val="0"/>
        <w:autoSpaceDN w:val="0"/>
        <w:adjustRightInd w:val="0"/>
        <w:ind w:firstLine="540"/>
        <w:jc w:val="both"/>
        <w:rPr>
          <w:sz w:val="28"/>
          <w:szCs w:val="28"/>
        </w:rPr>
      </w:pPr>
      <w:r w:rsidRPr="00E37623">
        <w:rPr>
          <w:sz w:val="28"/>
          <w:szCs w:val="28"/>
        </w:rPr>
        <w:lastRenderedPageBreak/>
        <w:tab/>
        <w:t xml:space="preserve">7.1.3.1. </w:t>
      </w:r>
      <w:r w:rsidR="00534DA9" w:rsidRPr="00E37623">
        <w:rPr>
          <w:sz w:val="28"/>
          <w:szCs w:val="28"/>
        </w:rPr>
        <w:t xml:space="preserve">В соответствии с </w:t>
      </w:r>
      <w:hyperlink r:id="rId86" w:history="1">
        <w:r w:rsidR="00534DA9" w:rsidRPr="00E37623">
          <w:rPr>
            <w:color w:val="000000"/>
            <w:sz w:val="28"/>
            <w:szCs w:val="28"/>
          </w:rPr>
          <w:t>пунктом 27</w:t>
        </w:r>
      </w:hyperlink>
      <w:r w:rsidR="00534DA9" w:rsidRPr="00E37623">
        <w:rPr>
          <w:sz w:val="28"/>
          <w:szCs w:val="28"/>
        </w:rPr>
        <w:t xml:space="preserve"> Инструкции № 157н результат работ по ремонту объекта основных средств, не изменяющих его стоимость (включая замену элементов в сложном объекте основных средств (в комплексе конструктивно сочлененных предметов, представляющих собой единое целое)), подлежит отражению в регистре бухгалтерского учета - Инвентарной карточке соответствующего объекта основного средства путем внесения записей о произведенных изменениях, без отражения на счетах бухгалтерского учета. При этом указанные расходы не относятся на удорожание объектов нефинансовых активов.</w:t>
      </w:r>
    </w:p>
    <w:p w:rsidR="00F85D45" w:rsidRPr="00E37623" w:rsidRDefault="00534DA9" w:rsidP="00F85D45">
      <w:pPr>
        <w:jc w:val="both"/>
        <w:rPr>
          <w:sz w:val="28"/>
          <w:szCs w:val="28"/>
        </w:rPr>
      </w:pPr>
      <w:r w:rsidRPr="00E37623">
        <w:rPr>
          <w:sz w:val="28"/>
          <w:szCs w:val="28"/>
        </w:rPr>
        <w:tab/>
      </w:r>
      <w:r w:rsidR="00F85D45" w:rsidRPr="00E37623">
        <w:rPr>
          <w:sz w:val="28"/>
          <w:szCs w:val="28"/>
        </w:rPr>
        <w:t>Под обслуживанием основных средств понимаются работы, направленные на поддержание пользовательских характеристик основных средств. Расходы на обслуживание не увеличивают балансовую стоимость основных средств.</w:t>
      </w:r>
    </w:p>
    <w:p w:rsidR="00534DA9" w:rsidRPr="00E37623" w:rsidRDefault="00F85D45" w:rsidP="00F85D45">
      <w:pPr>
        <w:jc w:val="both"/>
        <w:rPr>
          <w:sz w:val="28"/>
          <w:szCs w:val="28"/>
        </w:rPr>
      </w:pPr>
      <w:r w:rsidRPr="00E37623">
        <w:rPr>
          <w:sz w:val="28"/>
          <w:szCs w:val="28"/>
        </w:rPr>
        <w:tab/>
        <w:t>7.1.3.2. В качестве монтажных работ квалифицируются работы в рамках отдельной сделки, в ходе которых осуществляется соединение частей объекта друг с другом и (или) присоединение объекта к фундаменту (основанию, опоре). Стоимость монтажных работ учитывается при формировании первоначальной стоимости объекта основных средств. Если монтажные работы осуществляются в отношении объекта основных средств, первоначальная стоимость которого уже сформирована, то их стоимость списывается на расходы</w:t>
      </w:r>
      <w:r w:rsidR="00534DA9" w:rsidRPr="00E37623">
        <w:rPr>
          <w:sz w:val="28"/>
          <w:szCs w:val="28"/>
        </w:rPr>
        <w:t>.</w:t>
      </w:r>
    </w:p>
    <w:p w:rsidR="002D52CA" w:rsidRPr="00E37623" w:rsidRDefault="000056C9" w:rsidP="002D52CA">
      <w:pPr>
        <w:autoSpaceDE w:val="0"/>
        <w:autoSpaceDN w:val="0"/>
        <w:adjustRightInd w:val="0"/>
        <w:jc w:val="both"/>
        <w:rPr>
          <w:color w:val="000000"/>
          <w:sz w:val="28"/>
          <w:szCs w:val="28"/>
        </w:rPr>
      </w:pPr>
      <w:r w:rsidRPr="00E37623">
        <w:rPr>
          <w:sz w:val="28"/>
          <w:szCs w:val="28"/>
        </w:rPr>
        <w:tab/>
      </w:r>
      <w:r w:rsidR="002D52CA" w:rsidRPr="00E37623">
        <w:rPr>
          <w:color w:val="000000"/>
          <w:sz w:val="28"/>
          <w:szCs w:val="28"/>
        </w:rPr>
        <w:t xml:space="preserve">Обязанность формирования </w:t>
      </w:r>
      <w:hyperlink r:id="rId87" w:history="1">
        <w:r w:rsidR="002D52CA" w:rsidRPr="00E37623">
          <w:rPr>
            <w:color w:val="000000"/>
            <w:sz w:val="28"/>
            <w:szCs w:val="28"/>
          </w:rPr>
          <w:t>резерва на демонтаж и вывод основных средств из эксплуатации</w:t>
        </w:r>
      </w:hyperlink>
      <w:r w:rsidR="002D52CA" w:rsidRPr="00E37623">
        <w:rPr>
          <w:color w:val="000000"/>
          <w:sz w:val="28"/>
          <w:szCs w:val="28"/>
        </w:rPr>
        <w:t xml:space="preserve"> возникает по договору купли-продажи, пользования, иному договору (соглашению), который устанавливает условия использования объекта имущества (</w:t>
      </w:r>
      <w:hyperlink r:id="rId88" w:history="1">
        <w:r w:rsidR="002D52CA" w:rsidRPr="00E37623">
          <w:rPr>
            <w:color w:val="000000"/>
            <w:sz w:val="28"/>
            <w:szCs w:val="28"/>
          </w:rPr>
          <w:t>п. 6</w:t>
        </w:r>
      </w:hyperlink>
      <w:r w:rsidR="002D52CA" w:rsidRPr="00E37623">
        <w:rPr>
          <w:color w:val="000000"/>
          <w:sz w:val="28"/>
          <w:szCs w:val="28"/>
        </w:rPr>
        <w:t xml:space="preserve"> </w:t>
      </w:r>
      <w:r w:rsidR="00211683" w:rsidRPr="00E37623">
        <w:rPr>
          <w:color w:val="000000"/>
          <w:sz w:val="28"/>
          <w:szCs w:val="28"/>
        </w:rPr>
        <w:t>Ф</w:t>
      </w:r>
      <w:r w:rsidR="002D52CA" w:rsidRPr="00E37623">
        <w:rPr>
          <w:color w:val="000000"/>
          <w:sz w:val="28"/>
          <w:szCs w:val="28"/>
        </w:rPr>
        <w:t xml:space="preserve">СГС </w:t>
      </w:r>
      <w:r w:rsidR="00D4131E" w:rsidRPr="00E37623">
        <w:rPr>
          <w:color w:val="000000"/>
          <w:sz w:val="28"/>
          <w:szCs w:val="28"/>
        </w:rPr>
        <w:t>«</w:t>
      </w:r>
      <w:r w:rsidR="002D52CA" w:rsidRPr="00E37623">
        <w:rPr>
          <w:color w:val="000000"/>
          <w:sz w:val="28"/>
          <w:szCs w:val="28"/>
        </w:rPr>
        <w:t>Резервы</w:t>
      </w:r>
      <w:r w:rsidR="00D4131E" w:rsidRPr="00E37623">
        <w:rPr>
          <w:color w:val="000000"/>
          <w:sz w:val="28"/>
          <w:szCs w:val="28"/>
        </w:rPr>
        <w:t>»</w:t>
      </w:r>
      <w:r w:rsidR="002D52CA" w:rsidRPr="00E37623">
        <w:rPr>
          <w:color w:val="000000"/>
          <w:sz w:val="28"/>
          <w:szCs w:val="28"/>
        </w:rPr>
        <w:t xml:space="preserve">, </w:t>
      </w:r>
      <w:hyperlink r:id="rId89" w:history="1">
        <w:r w:rsidR="002D52CA" w:rsidRPr="00E37623">
          <w:rPr>
            <w:color w:val="000000"/>
            <w:sz w:val="28"/>
            <w:szCs w:val="28"/>
          </w:rPr>
          <w:t>разд</w:t>
        </w:r>
        <w:r w:rsidR="00D4131E" w:rsidRPr="00E37623">
          <w:rPr>
            <w:color w:val="000000"/>
            <w:sz w:val="28"/>
            <w:szCs w:val="28"/>
          </w:rPr>
          <w:t>ел</w:t>
        </w:r>
        <w:r w:rsidR="002D52CA" w:rsidRPr="00E37623">
          <w:rPr>
            <w:color w:val="000000"/>
            <w:sz w:val="28"/>
            <w:szCs w:val="28"/>
          </w:rPr>
          <w:t xml:space="preserve"> 2</w:t>
        </w:r>
      </w:hyperlink>
      <w:r w:rsidR="002D52CA" w:rsidRPr="00E37623">
        <w:rPr>
          <w:color w:val="000000"/>
          <w:sz w:val="28"/>
          <w:szCs w:val="28"/>
        </w:rPr>
        <w:t xml:space="preserve"> Методических рекомендаций по применению </w:t>
      </w:r>
      <w:r w:rsidR="00211683" w:rsidRPr="00E37623">
        <w:rPr>
          <w:color w:val="000000"/>
          <w:sz w:val="28"/>
          <w:szCs w:val="28"/>
        </w:rPr>
        <w:t>Ф</w:t>
      </w:r>
      <w:r w:rsidR="002D52CA" w:rsidRPr="00E37623">
        <w:rPr>
          <w:color w:val="000000"/>
          <w:sz w:val="28"/>
          <w:szCs w:val="28"/>
        </w:rPr>
        <w:t xml:space="preserve">СГС </w:t>
      </w:r>
      <w:r w:rsidR="00D4131E" w:rsidRPr="00E37623">
        <w:rPr>
          <w:color w:val="000000"/>
          <w:sz w:val="28"/>
          <w:szCs w:val="28"/>
        </w:rPr>
        <w:t>«Резервы»</w:t>
      </w:r>
      <w:r w:rsidR="002D52CA" w:rsidRPr="00E37623">
        <w:rPr>
          <w:color w:val="000000"/>
          <w:sz w:val="28"/>
          <w:szCs w:val="28"/>
        </w:rPr>
        <w:t>), и относится к операциям:</w:t>
      </w:r>
    </w:p>
    <w:p w:rsidR="002D52CA" w:rsidRPr="00E37623" w:rsidRDefault="002D52CA" w:rsidP="002D52CA">
      <w:pPr>
        <w:autoSpaceDE w:val="0"/>
        <w:autoSpaceDN w:val="0"/>
        <w:adjustRightInd w:val="0"/>
        <w:jc w:val="both"/>
        <w:rPr>
          <w:color w:val="000000"/>
          <w:sz w:val="28"/>
          <w:szCs w:val="28"/>
        </w:rPr>
      </w:pPr>
      <w:r w:rsidRPr="00E37623">
        <w:rPr>
          <w:color w:val="000000"/>
          <w:sz w:val="28"/>
          <w:szCs w:val="28"/>
        </w:rPr>
        <w:tab/>
        <w:t>по демонтажу и выводу объектов основных средств из эксплуатации;</w:t>
      </w:r>
    </w:p>
    <w:p w:rsidR="002D52CA" w:rsidRPr="00E37623" w:rsidRDefault="002D52CA" w:rsidP="002D52CA">
      <w:pPr>
        <w:autoSpaceDE w:val="0"/>
        <w:autoSpaceDN w:val="0"/>
        <w:adjustRightInd w:val="0"/>
        <w:jc w:val="both"/>
        <w:rPr>
          <w:color w:val="000000"/>
          <w:sz w:val="28"/>
          <w:szCs w:val="28"/>
        </w:rPr>
      </w:pPr>
      <w:r w:rsidRPr="00E37623">
        <w:rPr>
          <w:color w:val="000000"/>
          <w:sz w:val="28"/>
          <w:szCs w:val="28"/>
        </w:rPr>
        <w:tab/>
        <w:t>восстановлению участка, на котором объект расположен.</w:t>
      </w:r>
    </w:p>
    <w:p w:rsidR="002D52CA" w:rsidRPr="00E37623" w:rsidRDefault="002D52CA" w:rsidP="00BF76AE">
      <w:pPr>
        <w:autoSpaceDE w:val="0"/>
        <w:autoSpaceDN w:val="0"/>
        <w:adjustRightInd w:val="0"/>
        <w:jc w:val="both"/>
        <w:rPr>
          <w:color w:val="000000"/>
          <w:sz w:val="28"/>
          <w:szCs w:val="28"/>
        </w:rPr>
      </w:pPr>
      <w:r w:rsidRPr="00E37623">
        <w:rPr>
          <w:color w:val="000000"/>
          <w:sz w:val="28"/>
          <w:szCs w:val="28"/>
        </w:rPr>
        <w:tab/>
        <w:t>Резерв будет создаваться Заказчиками при наличии в договоре купли-продажи (соглашении) обязательного условия, что при выводе основных средств из эксплуатации Заказчик обязан осуществить его демонтаж и восстановить участок, на котором был расположен демонтируемый объект основных средств, либо если такие затраты являются условием использования объекта (</w:t>
      </w:r>
      <w:hyperlink r:id="rId90" w:history="1">
        <w:r w:rsidRPr="00E37623">
          <w:rPr>
            <w:color w:val="000000"/>
            <w:sz w:val="28"/>
            <w:szCs w:val="28"/>
          </w:rPr>
          <w:t>разд</w:t>
        </w:r>
        <w:r w:rsidR="00D4131E" w:rsidRPr="00E37623">
          <w:rPr>
            <w:color w:val="000000"/>
            <w:sz w:val="28"/>
            <w:szCs w:val="28"/>
          </w:rPr>
          <w:t>ел</w:t>
        </w:r>
        <w:r w:rsidRPr="00E37623">
          <w:rPr>
            <w:color w:val="000000"/>
            <w:sz w:val="28"/>
            <w:szCs w:val="28"/>
          </w:rPr>
          <w:t xml:space="preserve"> 2</w:t>
        </w:r>
      </w:hyperlink>
      <w:r w:rsidRPr="00E37623">
        <w:rPr>
          <w:color w:val="000000"/>
          <w:sz w:val="28"/>
          <w:szCs w:val="28"/>
        </w:rPr>
        <w:t xml:space="preserve"> Методических рекомендаций по применению ФСГС «Резервы»). </w:t>
      </w:r>
      <w:r w:rsidR="00BF76AE" w:rsidRPr="00E37623">
        <w:rPr>
          <w:sz w:val="28"/>
          <w:szCs w:val="28"/>
        </w:rPr>
        <w:t>Названный резерв признается в момент принятия объекта к учету.</w:t>
      </w:r>
      <w:r w:rsidR="00BF76AE" w:rsidRPr="00E37623">
        <w:rPr>
          <w:color w:val="000000"/>
          <w:sz w:val="28"/>
          <w:szCs w:val="28"/>
        </w:rPr>
        <w:t xml:space="preserve"> </w:t>
      </w:r>
      <w:r w:rsidRPr="00E37623">
        <w:rPr>
          <w:color w:val="000000"/>
          <w:sz w:val="28"/>
          <w:szCs w:val="28"/>
        </w:rPr>
        <w:t>В иных случаях резерв не формируется.</w:t>
      </w:r>
    </w:p>
    <w:p w:rsidR="00517024" w:rsidRPr="00E37623" w:rsidRDefault="00F85D45" w:rsidP="00517024">
      <w:pPr>
        <w:jc w:val="both"/>
        <w:rPr>
          <w:sz w:val="28"/>
          <w:szCs w:val="28"/>
        </w:rPr>
      </w:pPr>
      <w:r w:rsidRPr="00E37623">
        <w:rPr>
          <w:sz w:val="28"/>
          <w:szCs w:val="28"/>
        </w:rPr>
        <w:tab/>
      </w:r>
      <w:r w:rsidR="00517024" w:rsidRPr="00E37623">
        <w:rPr>
          <w:sz w:val="28"/>
          <w:szCs w:val="28"/>
        </w:rPr>
        <w:t>7.1.3.3. Затраты на модернизацию, дооборудование, реконструкцию, в том числе с элементами реставрации, объектов основных средств относятся на увеличение балансовой стоимости этих основных средств после окончания предусмотренных договором (сметой) объемов работ, если по результатам проведенных работ улучшились (повысились) первоначально принятые нормативные показатели функционирования объектов основных средств.</w:t>
      </w:r>
    </w:p>
    <w:p w:rsidR="00517024" w:rsidRPr="00E37623" w:rsidRDefault="00517024" w:rsidP="00517024">
      <w:pPr>
        <w:jc w:val="both"/>
        <w:rPr>
          <w:strike/>
          <w:sz w:val="28"/>
          <w:szCs w:val="28"/>
        </w:rPr>
      </w:pPr>
      <w:r w:rsidRPr="00E37623">
        <w:rPr>
          <w:sz w:val="28"/>
          <w:szCs w:val="28"/>
        </w:rPr>
        <w:tab/>
        <w:t>Пригодные для дальнейшего использования узлы (детали), замененные в ходе модернизации, дооборудования, реконструкции объектов основных средств, подлежат оприходованию и включению в состав материальных запасов по текущей оценочной стоимости (п.п.25,27,31,106 Инструкции № 157н, п.19 ФСГС «Основные средства»).</w:t>
      </w:r>
    </w:p>
    <w:p w:rsidR="00F85D45" w:rsidRPr="00E37623" w:rsidRDefault="00F85D45" w:rsidP="00517024">
      <w:pPr>
        <w:jc w:val="both"/>
        <w:rPr>
          <w:sz w:val="28"/>
          <w:szCs w:val="28"/>
        </w:rPr>
      </w:pPr>
      <w:r w:rsidRPr="00E37623">
        <w:rPr>
          <w:sz w:val="28"/>
          <w:szCs w:val="28"/>
        </w:rPr>
        <w:lastRenderedPageBreak/>
        <w:tab/>
      </w:r>
      <w:r w:rsidR="00517024" w:rsidRPr="00E37623">
        <w:rPr>
          <w:sz w:val="28"/>
          <w:szCs w:val="28"/>
        </w:rPr>
        <w:t>7.1.3.4. Ремонт, обслуживание, модернизация, дооборудование объектов основных средств (кроме объектов недвижимого имущества) производится на основания решения руководителя Заказчика.</w:t>
      </w:r>
    </w:p>
    <w:p w:rsidR="00F85D45" w:rsidRPr="00E37623" w:rsidRDefault="00F85D45" w:rsidP="00F85D45">
      <w:pPr>
        <w:jc w:val="both"/>
        <w:rPr>
          <w:sz w:val="28"/>
          <w:szCs w:val="28"/>
        </w:rPr>
      </w:pPr>
      <w:r w:rsidRPr="00E37623">
        <w:rPr>
          <w:sz w:val="28"/>
          <w:szCs w:val="28"/>
        </w:rPr>
        <w:tab/>
        <w:t>7.1.3.5. Созданные в результате капитального ремонта, текущего ремонта объекты имущества, отвечающие критериям отнесения к инвентарному объекту основных средств (например, ограждение; оконечные устройства единых функционирующих систем пожарной сигнализации, видеонаблюдения и т.п.), принимаются к учету в качестве самостоятельных объектов основных средств.</w:t>
      </w:r>
      <w:r w:rsidR="00F710DD" w:rsidRPr="00E37623">
        <w:rPr>
          <w:sz w:val="28"/>
          <w:szCs w:val="28"/>
        </w:rPr>
        <w:t xml:space="preserve"> Перечень и стоимость созданных объектов имущества определяется комиссией по поступлению и выбытию активов Заказчика.</w:t>
      </w:r>
    </w:p>
    <w:p w:rsidR="00F85D45" w:rsidRPr="00E37623" w:rsidRDefault="00F85D45" w:rsidP="00F85D45">
      <w:pPr>
        <w:jc w:val="both"/>
        <w:rPr>
          <w:sz w:val="28"/>
          <w:szCs w:val="28"/>
        </w:rPr>
      </w:pPr>
    </w:p>
    <w:p w:rsidR="00FB66EE" w:rsidRPr="00E37623" w:rsidRDefault="00FB66EE" w:rsidP="00F85D45">
      <w:pPr>
        <w:jc w:val="both"/>
        <w:rPr>
          <w:sz w:val="28"/>
          <w:szCs w:val="28"/>
        </w:rPr>
      </w:pPr>
    </w:p>
    <w:p w:rsidR="00BF76AE" w:rsidRPr="00E37623" w:rsidRDefault="00BF76AE" w:rsidP="00F85D45">
      <w:pPr>
        <w:jc w:val="center"/>
        <w:rPr>
          <w:b/>
          <w:sz w:val="28"/>
          <w:szCs w:val="28"/>
        </w:rPr>
      </w:pPr>
    </w:p>
    <w:p w:rsidR="00F85D45" w:rsidRPr="00E37623" w:rsidRDefault="00F85D45" w:rsidP="00F85D45">
      <w:pPr>
        <w:jc w:val="center"/>
        <w:rPr>
          <w:b/>
          <w:sz w:val="28"/>
          <w:szCs w:val="28"/>
        </w:rPr>
      </w:pPr>
      <w:r w:rsidRPr="00E37623">
        <w:rPr>
          <w:b/>
          <w:sz w:val="28"/>
          <w:szCs w:val="28"/>
        </w:rPr>
        <w:t xml:space="preserve">7.1.4. </w:t>
      </w:r>
      <w:proofErr w:type="spellStart"/>
      <w:r w:rsidRPr="00E37623">
        <w:rPr>
          <w:b/>
          <w:sz w:val="28"/>
          <w:szCs w:val="28"/>
        </w:rPr>
        <w:t>Разукомплектация</w:t>
      </w:r>
      <w:proofErr w:type="spellEnd"/>
      <w:r w:rsidRPr="00E37623">
        <w:rPr>
          <w:b/>
          <w:sz w:val="28"/>
          <w:szCs w:val="28"/>
        </w:rPr>
        <w:t xml:space="preserve"> (частичная ликвидация) или объединение объектов</w:t>
      </w:r>
    </w:p>
    <w:p w:rsidR="00F85D45" w:rsidRPr="00E37623" w:rsidRDefault="00F85D45" w:rsidP="00F85D45">
      <w:pPr>
        <w:jc w:val="center"/>
        <w:rPr>
          <w:b/>
          <w:sz w:val="28"/>
          <w:szCs w:val="28"/>
        </w:rPr>
      </w:pPr>
      <w:r w:rsidRPr="00E37623">
        <w:rPr>
          <w:b/>
          <w:sz w:val="28"/>
          <w:szCs w:val="28"/>
        </w:rPr>
        <w:t>основных средств</w:t>
      </w:r>
      <w:r w:rsidR="00573823" w:rsidRPr="00E37623">
        <w:rPr>
          <w:b/>
          <w:sz w:val="28"/>
          <w:szCs w:val="28"/>
        </w:rPr>
        <w:t>.</w:t>
      </w:r>
    </w:p>
    <w:p w:rsidR="00F85D45" w:rsidRPr="00E37623" w:rsidRDefault="00F85D45" w:rsidP="00F85D45">
      <w:pPr>
        <w:jc w:val="center"/>
        <w:rPr>
          <w:sz w:val="28"/>
          <w:szCs w:val="28"/>
        </w:rPr>
      </w:pPr>
    </w:p>
    <w:p w:rsidR="00BF76AE" w:rsidRPr="00E37623" w:rsidRDefault="00972960" w:rsidP="00BF76AE">
      <w:pPr>
        <w:autoSpaceDE w:val="0"/>
        <w:autoSpaceDN w:val="0"/>
        <w:adjustRightInd w:val="0"/>
        <w:jc w:val="both"/>
        <w:rPr>
          <w:sz w:val="28"/>
          <w:szCs w:val="28"/>
        </w:rPr>
      </w:pPr>
      <w:r w:rsidRPr="00E37623">
        <w:rPr>
          <w:sz w:val="28"/>
          <w:szCs w:val="28"/>
        </w:rPr>
        <w:tab/>
      </w:r>
      <w:r w:rsidR="00040B53" w:rsidRPr="00E37623">
        <w:rPr>
          <w:sz w:val="28"/>
          <w:szCs w:val="28"/>
        </w:rPr>
        <w:t>При разукомплектации</w:t>
      </w:r>
      <w:r w:rsidRPr="00E37623">
        <w:rPr>
          <w:sz w:val="28"/>
          <w:szCs w:val="28"/>
        </w:rPr>
        <w:t xml:space="preserve"> (частичной ликвидации</w:t>
      </w:r>
      <w:r w:rsidR="00040B53" w:rsidRPr="00E37623">
        <w:rPr>
          <w:sz w:val="28"/>
          <w:szCs w:val="28"/>
        </w:rPr>
        <w:t xml:space="preserve">) объекта основного средства </w:t>
      </w:r>
      <w:r w:rsidR="00040B53" w:rsidRPr="00E37623">
        <w:rPr>
          <w:color w:val="000000"/>
          <w:sz w:val="28"/>
          <w:szCs w:val="28"/>
        </w:rPr>
        <w:t>его первоначальная стоимость уменьшается на стоимость выбывших из его состава ликвидируемых частей.</w:t>
      </w:r>
      <w:r w:rsidRPr="00E37623">
        <w:rPr>
          <w:color w:val="000000"/>
          <w:sz w:val="28"/>
          <w:szCs w:val="28"/>
        </w:rPr>
        <w:t xml:space="preserve"> </w:t>
      </w:r>
      <w:r w:rsidR="00BF76AE" w:rsidRPr="00E37623">
        <w:rPr>
          <w:sz w:val="28"/>
          <w:szCs w:val="28"/>
        </w:rPr>
        <w:t>Если стоимость этих составных частей не была выделена в отгрузочных документах поставщика, она должна быть определена комиссией по поступлению и выбытию активов Заказчика</w:t>
      </w:r>
      <w:r w:rsidR="00211683" w:rsidRPr="00E37623">
        <w:rPr>
          <w:sz w:val="28"/>
          <w:szCs w:val="28"/>
        </w:rPr>
        <w:t>.</w:t>
      </w:r>
      <w:r w:rsidR="00BF76AE" w:rsidRPr="00E37623">
        <w:rPr>
          <w:sz w:val="28"/>
          <w:szCs w:val="28"/>
        </w:rPr>
        <w:t xml:space="preserve"> </w:t>
      </w:r>
    </w:p>
    <w:p w:rsidR="00972960" w:rsidRPr="00E37623" w:rsidRDefault="00972960" w:rsidP="00972960">
      <w:pPr>
        <w:jc w:val="both"/>
        <w:rPr>
          <w:color w:val="000000"/>
          <w:sz w:val="28"/>
          <w:szCs w:val="28"/>
        </w:rPr>
      </w:pPr>
      <w:r w:rsidRPr="00E37623">
        <w:rPr>
          <w:color w:val="000000"/>
          <w:sz w:val="28"/>
          <w:szCs w:val="28"/>
        </w:rPr>
        <w:tab/>
      </w:r>
      <w:proofErr w:type="spellStart"/>
      <w:r w:rsidRPr="00E37623">
        <w:rPr>
          <w:color w:val="000000"/>
          <w:sz w:val="28"/>
          <w:szCs w:val="28"/>
        </w:rPr>
        <w:t>Разукомплектация</w:t>
      </w:r>
      <w:proofErr w:type="spellEnd"/>
      <w:r w:rsidRPr="00E37623">
        <w:rPr>
          <w:color w:val="000000"/>
          <w:sz w:val="28"/>
          <w:szCs w:val="28"/>
        </w:rPr>
        <w:t xml:space="preserve"> (частичная ликвидация) объектов основных средств оформляется Актом о разукомплектации (частичной ликвидации) основного средства (приложение 4 к Положению</w:t>
      </w:r>
      <w:r w:rsidR="00FC7A43" w:rsidRPr="00E37623">
        <w:rPr>
          <w:color w:val="000000"/>
          <w:sz w:val="28"/>
          <w:szCs w:val="28"/>
        </w:rPr>
        <w:t xml:space="preserve"> о единой учетной политике</w:t>
      </w:r>
      <w:r w:rsidRPr="00E37623">
        <w:rPr>
          <w:color w:val="000000"/>
          <w:sz w:val="28"/>
          <w:szCs w:val="28"/>
        </w:rPr>
        <w:t>).</w:t>
      </w:r>
    </w:p>
    <w:p w:rsidR="00040B53" w:rsidRPr="00E37623" w:rsidRDefault="00040B53" w:rsidP="00972960">
      <w:pPr>
        <w:autoSpaceDE w:val="0"/>
        <w:autoSpaceDN w:val="0"/>
        <w:adjustRightInd w:val="0"/>
        <w:ind w:firstLine="540"/>
        <w:jc w:val="both"/>
        <w:rPr>
          <w:color w:val="000000"/>
          <w:sz w:val="28"/>
          <w:szCs w:val="28"/>
        </w:rPr>
      </w:pPr>
      <w:r w:rsidRPr="00E37623">
        <w:rPr>
          <w:color w:val="000000"/>
          <w:sz w:val="28"/>
          <w:szCs w:val="28"/>
        </w:rPr>
        <w:t>На объекты основных средств стоимостью от 10 000 до 100 000 руб. включительно амортизация начисляется в размере 100% при его вводе в эксплуатацию (</w:t>
      </w:r>
      <w:hyperlink r:id="rId91" w:history="1">
        <w:r w:rsidRPr="00E37623">
          <w:rPr>
            <w:color w:val="000000"/>
            <w:sz w:val="28"/>
            <w:szCs w:val="28"/>
          </w:rPr>
          <w:t>п. 92</w:t>
        </w:r>
      </w:hyperlink>
      <w:r w:rsidRPr="00E37623">
        <w:rPr>
          <w:color w:val="000000"/>
          <w:sz w:val="28"/>
          <w:szCs w:val="28"/>
        </w:rPr>
        <w:t xml:space="preserve"> Инструкции </w:t>
      </w:r>
      <w:r w:rsidR="00972960" w:rsidRPr="00E37623">
        <w:rPr>
          <w:color w:val="000000"/>
          <w:sz w:val="28"/>
          <w:szCs w:val="28"/>
        </w:rPr>
        <w:t>№</w:t>
      </w:r>
      <w:r w:rsidRPr="00E37623">
        <w:rPr>
          <w:color w:val="000000"/>
          <w:sz w:val="28"/>
          <w:szCs w:val="28"/>
        </w:rPr>
        <w:t xml:space="preserve"> 157н, </w:t>
      </w:r>
      <w:hyperlink r:id="rId92" w:history="1">
        <w:proofErr w:type="spellStart"/>
        <w:r w:rsidRPr="00E37623">
          <w:rPr>
            <w:color w:val="000000"/>
            <w:sz w:val="28"/>
            <w:szCs w:val="28"/>
          </w:rPr>
          <w:t>пп</w:t>
        </w:r>
        <w:proofErr w:type="spellEnd"/>
        <w:r w:rsidRPr="00E37623">
          <w:rPr>
            <w:color w:val="000000"/>
            <w:sz w:val="28"/>
            <w:szCs w:val="28"/>
          </w:rPr>
          <w:t xml:space="preserve">. </w:t>
        </w:r>
        <w:r w:rsidR="00972960" w:rsidRPr="00E37623">
          <w:rPr>
            <w:color w:val="000000"/>
            <w:sz w:val="28"/>
            <w:szCs w:val="28"/>
          </w:rPr>
          <w:t>«г»</w:t>
        </w:r>
        <w:r w:rsidRPr="00E37623">
          <w:rPr>
            <w:color w:val="000000"/>
            <w:sz w:val="28"/>
            <w:szCs w:val="28"/>
          </w:rPr>
          <w:t xml:space="preserve"> п. 39</w:t>
        </w:r>
      </w:hyperlink>
      <w:r w:rsidRPr="00E37623">
        <w:rPr>
          <w:color w:val="000000"/>
          <w:sz w:val="28"/>
          <w:szCs w:val="28"/>
        </w:rPr>
        <w:t xml:space="preserve"> СГС </w:t>
      </w:r>
      <w:r w:rsidR="00972960" w:rsidRPr="00E37623">
        <w:rPr>
          <w:color w:val="000000"/>
          <w:sz w:val="28"/>
          <w:szCs w:val="28"/>
        </w:rPr>
        <w:t>«Основные средства»</w:t>
      </w:r>
      <w:r w:rsidRPr="00E37623">
        <w:rPr>
          <w:color w:val="000000"/>
          <w:sz w:val="28"/>
          <w:szCs w:val="28"/>
        </w:rPr>
        <w:t>).</w:t>
      </w:r>
    </w:p>
    <w:p w:rsidR="00040B53" w:rsidRPr="00E37623" w:rsidRDefault="00972960" w:rsidP="00972960">
      <w:pPr>
        <w:autoSpaceDE w:val="0"/>
        <w:autoSpaceDN w:val="0"/>
        <w:adjustRightInd w:val="0"/>
        <w:ind w:firstLine="540"/>
        <w:jc w:val="both"/>
        <w:rPr>
          <w:color w:val="000000"/>
          <w:sz w:val="28"/>
          <w:szCs w:val="28"/>
        </w:rPr>
      </w:pPr>
      <w:r w:rsidRPr="00E37623">
        <w:rPr>
          <w:color w:val="000000"/>
          <w:sz w:val="28"/>
          <w:szCs w:val="28"/>
        </w:rPr>
        <w:t xml:space="preserve">Таким образом, ликвидация, например, </w:t>
      </w:r>
      <w:r w:rsidR="00040B53" w:rsidRPr="00E37623">
        <w:rPr>
          <w:color w:val="000000"/>
          <w:sz w:val="28"/>
          <w:szCs w:val="28"/>
        </w:rPr>
        <w:t>части компьютера (снятие с системного блока дополнительного жесткого диска, пришедшего в негодность) отражается по дебету счета 1 104 34 411 и кредиту счета 1 101 34 410 (</w:t>
      </w:r>
      <w:hyperlink r:id="rId93" w:history="1">
        <w:r w:rsidR="00040B53" w:rsidRPr="00E37623">
          <w:rPr>
            <w:color w:val="000000"/>
            <w:sz w:val="28"/>
            <w:szCs w:val="28"/>
          </w:rPr>
          <w:t>п. 10</w:t>
        </w:r>
      </w:hyperlink>
      <w:r w:rsidR="00040B53" w:rsidRPr="00E37623">
        <w:rPr>
          <w:color w:val="000000"/>
          <w:sz w:val="28"/>
          <w:szCs w:val="28"/>
        </w:rPr>
        <w:t xml:space="preserve"> Инструкции </w:t>
      </w:r>
      <w:r w:rsidRPr="00E37623">
        <w:rPr>
          <w:color w:val="000000"/>
          <w:sz w:val="28"/>
          <w:szCs w:val="28"/>
        </w:rPr>
        <w:t>№</w:t>
      </w:r>
      <w:r w:rsidR="00040B53" w:rsidRPr="00E37623">
        <w:rPr>
          <w:color w:val="000000"/>
          <w:sz w:val="28"/>
          <w:szCs w:val="28"/>
        </w:rPr>
        <w:t xml:space="preserve"> 162н).</w:t>
      </w:r>
    </w:p>
    <w:p w:rsidR="00040B53" w:rsidRPr="00E37623" w:rsidRDefault="00040B53" w:rsidP="00972960">
      <w:pPr>
        <w:autoSpaceDE w:val="0"/>
        <w:autoSpaceDN w:val="0"/>
        <w:adjustRightInd w:val="0"/>
        <w:ind w:firstLine="540"/>
        <w:jc w:val="both"/>
        <w:rPr>
          <w:color w:val="000000"/>
          <w:sz w:val="28"/>
          <w:szCs w:val="28"/>
        </w:rPr>
      </w:pPr>
      <w:r w:rsidRPr="00E37623">
        <w:rPr>
          <w:color w:val="000000"/>
          <w:sz w:val="28"/>
          <w:szCs w:val="28"/>
        </w:rPr>
        <w:t xml:space="preserve">О факте проведения </w:t>
      </w:r>
      <w:proofErr w:type="spellStart"/>
      <w:r w:rsidRPr="00E37623">
        <w:rPr>
          <w:color w:val="000000"/>
          <w:sz w:val="28"/>
          <w:szCs w:val="28"/>
        </w:rPr>
        <w:t>разукомплектации</w:t>
      </w:r>
      <w:proofErr w:type="spellEnd"/>
      <w:r w:rsidR="00036018" w:rsidRPr="00E37623">
        <w:rPr>
          <w:color w:val="000000"/>
          <w:sz w:val="28"/>
          <w:szCs w:val="28"/>
        </w:rPr>
        <w:t xml:space="preserve"> (частичной ликвидации</w:t>
      </w:r>
      <w:r w:rsidRPr="00E37623">
        <w:rPr>
          <w:color w:val="000000"/>
          <w:sz w:val="28"/>
          <w:szCs w:val="28"/>
        </w:rPr>
        <w:t xml:space="preserve">) </w:t>
      </w:r>
      <w:r w:rsidR="00972960" w:rsidRPr="00E37623">
        <w:rPr>
          <w:color w:val="000000"/>
          <w:sz w:val="28"/>
          <w:szCs w:val="28"/>
        </w:rPr>
        <w:t>основного средства</w:t>
      </w:r>
      <w:r w:rsidRPr="00E37623">
        <w:rPr>
          <w:color w:val="000000"/>
          <w:sz w:val="28"/>
          <w:szCs w:val="28"/>
        </w:rPr>
        <w:t xml:space="preserve"> проставляется соответствующая отметка в Инвентарной карточке учета нефинансовых активов </w:t>
      </w:r>
      <w:hyperlink r:id="rId94" w:history="1">
        <w:r w:rsidRPr="00E37623">
          <w:rPr>
            <w:color w:val="000000"/>
            <w:sz w:val="28"/>
            <w:szCs w:val="28"/>
          </w:rPr>
          <w:t>(ф. 0504031)</w:t>
        </w:r>
      </w:hyperlink>
      <w:r w:rsidRPr="00E37623">
        <w:rPr>
          <w:color w:val="000000"/>
          <w:sz w:val="28"/>
          <w:szCs w:val="28"/>
        </w:rPr>
        <w:t>.</w:t>
      </w:r>
    </w:p>
    <w:p w:rsidR="00972960" w:rsidRPr="00E37623" w:rsidRDefault="00972960" w:rsidP="00972960">
      <w:pPr>
        <w:autoSpaceDE w:val="0"/>
        <w:autoSpaceDN w:val="0"/>
        <w:adjustRightInd w:val="0"/>
        <w:ind w:firstLine="540"/>
        <w:jc w:val="both"/>
        <w:rPr>
          <w:color w:val="000000"/>
          <w:sz w:val="28"/>
          <w:szCs w:val="28"/>
        </w:rPr>
      </w:pPr>
      <w:r w:rsidRPr="00E37623">
        <w:rPr>
          <w:color w:val="000000"/>
          <w:sz w:val="28"/>
          <w:szCs w:val="28"/>
        </w:rPr>
        <w:t>При объединении инвентарных объектов в один стоимость вновь образованного инвентарного объекта определяется путем суммирования балансовых стоимостей и сумм начисленной амортизации</w:t>
      </w:r>
      <w:r w:rsidRPr="00E37623">
        <w:rPr>
          <w:i/>
          <w:color w:val="000000"/>
          <w:sz w:val="28"/>
          <w:szCs w:val="28"/>
        </w:rPr>
        <w:t>.</w:t>
      </w:r>
    </w:p>
    <w:p w:rsidR="00040B53" w:rsidRPr="00E37623" w:rsidRDefault="00040B53" w:rsidP="00972960">
      <w:pPr>
        <w:jc w:val="both"/>
        <w:rPr>
          <w:i/>
          <w:sz w:val="28"/>
          <w:szCs w:val="28"/>
        </w:rPr>
      </w:pPr>
    </w:p>
    <w:p w:rsidR="00F85D45" w:rsidRPr="00E37623" w:rsidRDefault="00F85D45" w:rsidP="00972960">
      <w:pPr>
        <w:jc w:val="center"/>
        <w:rPr>
          <w:b/>
          <w:sz w:val="28"/>
          <w:szCs w:val="28"/>
        </w:rPr>
      </w:pPr>
    </w:p>
    <w:p w:rsidR="00F85D45" w:rsidRPr="00E37623" w:rsidRDefault="00F85D45" w:rsidP="00F85D45">
      <w:pPr>
        <w:jc w:val="center"/>
        <w:rPr>
          <w:b/>
          <w:sz w:val="28"/>
          <w:szCs w:val="28"/>
        </w:rPr>
      </w:pPr>
      <w:r w:rsidRPr="00E37623">
        <w:rPr>
          <w:b/>
          <w:sz w:val="28"/>
          <w:szCs w:val="28"/>
        </w:rPr>
        <w:t>7.1.5. Порядок списания пришедших в негодность основных средств</w:t>
      </w:r>
      <w:r w:rsidR="00573823" w:rsidRPr="00E37623">
        <w:rPr>
          <w:b/>
          <w:sz w:val="28"/>
          <w:szCs w:val="28"/>
        </w:rPr>
        <w:t>.</w:t>
      </w:r>
    </w:p>
    <w:p w:rsidR="00F85D45" w:rsidRPr="00E37623" w:rsidRDefault="00F85D45" w:rsidP="00F85D45">
      <w:pPr>
        <w:jc w:val="center"/>
        <w:rPr>
          <w:sz w:val="28"/>
          <w:szCs w:val="28"/>
        </w:rPr>
      </w:pPr>
    </w:p>
    <w:p w:rsidR="00F85D45" w:rsidRPr="00E37623" w:rsidRDefault="00F85D45" w:rsidP="00F85D45">
      <w:pPr>
        <w:jc w:val="both"/>
        <w:rPr>
          <w:sz w:val="28"/>
          <w:szCs w:val="28"/>
        </w:rPr>
      </w:pPr>
      <w:r w:rsidRPr="00E37623">
        <w:rPr>
          <w:sz w:val="28"/>
          <w:szCs w:val="28"/>
        </w:rPr>
        <w:tab/>
        <w:t xml:space="preserve">7.1.5.1. При списании основного средства в гарантийный период по решению комиссии по поступлению и выбытию активов </w:t>
      </w:r>
      <w:r w:rsidR="001E1AAF" w:rsidRPr="00E37623">
        <w:rPr>
          <w:sz w:val="28"/>
          <w:szCs w:val="28"/>
        </w:rPr>
        <w:t xml:space="preserve">Заказчика </w:t>
      </w:r>
      <w:r w:rsidRPr="00E37623">
        <w:rPr>
          <w:sz w:val="28"/>
          <w:szCs w:val="28"/>
        </w:rPr>
        <w:t>предпринимаются меры по возврату денежных средств или его замене в порядке, установленном законодательством Российской Федерации.</w:t>
      </w:r>
    </w:p>
    <w:p w:rsidR="00F85D45" w:rsidRPr="00E37623" w:rsidRDefault="00F85D45" w:rsidP="00F85D45">
      <w:pPr>
        <w:jc w:val="both"/>
        <w:rPr>
          <w:sz w:val="28"/>
          <w:szCs w:val="28"/>
        </w:rPr>
      </w:pPr>
      <w:r w:rsidRPr="00E37623">
        <w:rPr>
          <w:sz w:val="28"/>
          <w:szCs w:val="28"/>
        </w:rPr>
        <w:lastRenderedPageBreak/>
        <w:tab/>
        <w:t xml:space="preserve"> По истечении гарантийного периода при списании основного средства комиссией по поступлению и выбытию активов устанавливается и документально подтверждается, что:</w:t>
      </w:r>
    </w:p>
    <w:p w:rsidR="00F85D45" w:rsidRPr="00E37623" w:rsidRDefault="00F85D45" w:rsidP="00F85D45">
      <w:pPr>
        <w:jc w:val="both"/>
        <w:rPr>
          <w:sz w:val="28"/>
          <w:szCs w:val="28"/>
        </w:rPr>
      </w:pPr>
      <w:r w:rsidRPr="00E37623">
        <w:rPr>
          <w:sz w:val="28"/>
          <w:szCs w:val="28"/>
        </w:rPr>
        <w:tab/>
        <w:t>основное средство непригодно для дальнейшего использования;</w:t>
      </w:r>
    </w:p>
    <w:p w:rsidR="00F85D45" w:rsidRPr="00E37623" w:rsidRDefault="00F85D45" w:rsidP="00F85D45">
      <w:pPr>
        <w:jc w:val="both"/>
        <w:rPr>
          <w:sz w:val="28"/>
          <w:szCs w:val="28"/>
        </w:rPr>
      </w:pPr>
      <w:r w:rsidRPr="00E37623">
        <w:rPr>
          <w:sz w:val="28"/>
          <w:szCs w:val="28"/>
        </w:rPr>
        <w:tab/>
        <w:t>восстановление основного средства неэффективно.</w:t>
      </w:r>
    </w:p>
    <w:p w:rsidR="00F85D45" w:rsidRPr="00E37623" w:rsidRDefault="00F85D45" w:rsidP="00F85D45">
      <w:pPr>
        <w:ind w:firstLine="709"/>
        <w:jc w:val="both"/>
        <w:rPr>
          <w:sz w:val="28"/>
          <w:szCs w:val="28"/>
        </w:rPr>
      </w:pPr>
      <w:r w:rsidRPr="00E37623">
        <w:rPr>
          <w:sz w:val="28"/>
          <w:szCs w:val="28"/>
        </w:rPr>
        <w:t>Основное средство не может продолжать использоваться по прямому назначению после списания с балансового учета (п. 51 Инструкции № 157н, п. 45 ФСГС «Основные средства»).</w:t>
      </w:r>
    </w:p>
    <w:p w:rsidR="00F85D45" w:rsidRPr="00E37623" w:rsidRDefault="00F85D45" w:rsidP="00F85D45">
      <w:pPr>
        <w:jc w:val="both"/>
        <w:rPr>
          <w:i/>
          <w:sz w:val="28"/>
          <w:szCs w:val="28"/>
        </w:rPr>
      </w:pPr>
      <w:r w:rsidRPr="00E37623">
        <w:rPr>
          <w:sz w:val="28"/>
          <w:szCs w:val="28"/>
        </w:rPr>
        <w:tab/>
        <w:t xml:space="preserve">7.1.5.2. Решение комиссии по поступлению и выбытию активов </w:t>
      </w:r>
      <w:r w:rsidR="001E1AAF" w:rsidRPr="00E37623">
        <w:rPr>
          <w:sz w:val="28"/>
          <w:szCs w:val="28"/>
        </w:rPr>
        <w:t xml:space="preserve">Заказчика </w:t>
      </w:r>
      <w:r w:rsidRPr="00E37623">
        <w:rPr>
          <w:sz w:val="28"/>
          <w:szCs w:val="28"/>
        </w:rPr>
        <w:t>по вопросу о нецелесообразности (невозможности) дальнейшего использования имущества оформляется актом о списании имущества</w:t>
      </w:r>
      <w:r w:rsidRPr="00E37623">
        <w:rPr>
          <w:i/>
          <w:sz w:val="28"/>
          <w:szCs w:val="28"/>
        </w:rPr>
        <w:t>:</w:t>
      </w:r>
    </w:p>
    <w:p w:rsidR="00F85D45" w:rsidRPr="00E37623" w:rsidRDefault="00F85D45" w:rsidP="00F85D45">
      <w:pPr>
        <w:jc w:val="both"/>
        <w:rPr>
          <w:sz w:val="28"/>
          <w:szCs w:val="28"/>
        </w:rPr>
      </w:pPr>
      <w:r w:rsidRPr="00E37623">
        <w:rPr>
          <w:sz w:val="28"/>
          <w:szCs w:val="28"/>
        </w:rPr>
        <w:tab/>
      </w:r>
      <w:r w:rsidR="0040331A" w:rsidRPr="00E37623">
        <w:rPr>
          <w:sz w:val="28"/>
          <w:szCs w:val="28"/>
        </w:rPr>
        <w:t>ф</w:t>
      </w:r>
      <w:r w:rsidRPr="00E37623">
        <w:rPr>
          <w:sz w:val="28"/>
          <w:szCs w:val="28"/>
        </w:rPr>
        <w:t>акт непригодности основного средства для дальнейшего использования по причине неисправности или физического износа подтверждается путем указания:</w:t>
      </w:r>
    </w:p>
    <w:p w:rsidR="00F85D45" w:rsidRPr="00E37623" w:rsidRDefault="00F85D45" w:rsidP="00F85D45">
      <w:pPr>
        <w:jc w:val="both"/>
        <w:rPr>
          <w:sz w:val="28"/>
          <w:szCs w:val="28"/>
        </w:rPr>
      </w:pPr>
      <w:r w:rsidRPr="00E37623">
        <w:rPr>
          <w:sz w:val="28"/>
          <w:szCs w:val="28"/>
        </w:rPr>
        <w:tab/>
        <w:t>внешних признаков неисправности устройства;</w:t>
      </w:r>
    </w:p>
    <w:p w:rsidR="00F85D45" w:rsidRPr="00E37623" w:rsidRDefault="00F85D45" w:rsidP="00F85D45">
      <w:pPr>
        <w:jc w:val="both"/>
        <w:rPr>
          <w:sz w:val="28"/>
          <w:szCs w:val="28"/>
        </w:rPr>
      </w:pPr>
      <w:r w:rsidRPr="00E37623">
        <w:rPr>
          <w:sz w:val="28"/>
          <w:szCs w:val="28"/>
        </w:rPr>
        <w:tab/>
        <w:t>наименований и заводских маркировок узлов, деталей и составных частей, вышедших из строя.</w:t>
      </w:r>
    </w:p>
    <w:p w:rsidR="00F85D45" w:rsidRPr="00E37623" w:rsidRDefault="00F85D45" w:rsidP="00F85D45">
      <w:pPr>
        <w:jc w:val="both"/>
        <w:rPr>
          <w:sz w:val="28"/>
          <w:szCs w:val="28"/>
        </w:rPr>
      </w:pPr>
      <w:r w:rsidRPr="00E37623">
        <w:rPr>
          <w:sz w:val="28"/>
          <w:szCs w:val="28"/>
        </w:rPr>
        <w:tab/>
        <w:t>Факт непригодности основного средства для дальнейшего использования по причине морального износа подтверждается путем указания технических характеристик, делающих дальнейшую эксплуатацию невозможной или экономически неэффективной.</w:t>
      </w:r>
    </w:p>
    <w:p w:rsidR="00F85D45" w:rsidRPr="00E37623" w:rsidRDefault="00F85D45" w:rsidP="00F85D45">
      <w:pPr>
        <w:jc w:val="both"/>
        <w:rPr>
          <w:sz w:val="28"/>
          <w:szCs w:val="28"/>
        </w:rPr>
      </w:pPr>
      <w:r w:rsidRPr="00E37623">
        <w:rPr>
          <w:sz w:val="28"/>
          <w:szCs w:val="28"/>
        </w:rPr>
        <w:tab/>
        <w:t xml:space="preserve">К решению комиссии по поступлению и выбытию активов </w:t>
      </w:r>
      <w:r w:rsidR="001E1AAF" w:rsidRPr="00E37623">
        <w:rPr>
          <w:sz w:val="28"/>
          <w:szCs w:val="28"/>
        </w:rPr>
        <w:t xml:space="preserve">Заказчика </w:t>
      </w:r>
      <w:r w:rsidRPr="00E37623">
        <w:rPr>
          <w:sz w:val="28"/>
          <w:szCs w:val="28"/>
        </w:rPr>
        <w:t>прилагается заключение организаций (физических лиц), имеющих документально подтвержденную квалификацию для проведения технической экспертизы по соответствующему типу объектов (при отсутствии в организации штатных специалистов соответствующего профиля).</w:t>
      </w:r>
    </w:p>
    <w:p w:rsidR="00F85D45" w:rsidRPr="00E37623" w:rsidRDefault="00F85D45" w:rsidP="00F85D45">
      <w:pPr>
        <w:jc w:val="both"/>
        <w:rPr>
          <w:sz w:val="28"/>
          <w:szCs w:val="28"/>
        </w:rPr>
      </w:pPr>
      <w:r w:rsidRPr="00E37623">
        <w:rPr>
          <w:sz w:val="28"/>
          <w:szCs w:val="28"/>
        </w:rPr>
        <w:tab/>
        <w:t>7.1.5.3. Решение о нецелесообразности (неэффективности) восстановления основного средства принимается комиссией по поступлению и выбытию активов Заказчика.</w:t>
      </w:r>
    </w:p>
    <w:p w:rsidR="00F85D45" w:rsidRPr="00E37623" w:rsidRDefault="00F85D45" w:rsidP="00F85D45">
      <w:pPr>
        <w:jc w:val="both"/>
        <w:rPr>
          <w:sz w:val="28"/>
          <w:szCs w:val="28"/>
        </w:rPr>
      </w:pPr>
      <w:r w:rsidRPr="00E37623">
        <w:rPr>
          <w:sz w:val="28"/>
          <w:szCs w:val="28"/>
        </w:rPr>
        <w:tab/>
        <w:t xml:space="preserve">7.1.5.4. </w:t>
      </w:r>
      <w:r w:rsidR="001E1AAF" w:rsidRPr="00E37623">
        <w:rPr>
          <w:sz w:val="28"/>
          <w:szCs w:val="28"/>
        </w:rPr>
        <w:t>Утилизация</w:t>
      </w:r>
      <w:r w:rsidRPr="00E37623">
        <w:rPr>
          <w:sz w:val="28"/>
          <w:szCs w:val="28"/>
        </w:rPr>
        <w:t xml:space="preserve"> объектов основных средств осуществляется с привлечением специализированных организаций. Узлы (детали, составные части), поступающие в организацию в результате </w:t>
      </w:r>
      <w:r w:rsidR="001E1AAF" w:rsidRPr="00E37623">
        <w:rPr>
          <w:sz w:val="28"/>
          <w:szCs w:val="28"/>
        </w:rPr>
        <w:t>утилизации</w:t>
      </w:r>
      <w:r w:rsidRPr="00E37623">
        <w:rPr>
          <w:sz w:val="28"/>
          <w:szCs w:val="28"/>
        </w:rPr>
        <w:t xml:space="preserve"> основных средств, принимаются к учету в составе материальных запасов по оценочной стоимости, если они:</w:t>
      </w:r>
    </w:p>
    <w:p w:rsidR="00F85D45" w:rsidRPr="00E37623" w:rsidRDefault="00F85D45" w:rsidP="00F85D45">
      <w:pPr>
        <w:jc w:val="both"/>
        <w:rPr>
          <w:sz w:val="28"/>
          <w:szCs w:val="28"/>
        </w:rPr>
      </w:pPr>
      <w:r w:rsidRPr="00E37623">
        <w:rPr>
          <w:sz w:val="28"/>
          <w:szCs w:val="28"/>
        </w:rPr>
        <w:tab/>
        <w:t>пригодны к использованию в организации;</w:t>
      </w:r>
    </w:p>
    <w:p w:rsidR="00F85D45" w:rsidRPr="00E37623" w:rsidRDefault="00F85D45" w:rsidP="00F85D45">
      <w:pPr>
        <w:jc w:val="both"/>
        <w:rPr>
          <w:sz w:val="28"/>
          <w:szCs w:val="28"/>
        </w:rPr>
      </w:pPr>
      <w:r w:rsidRPr="00E37623">
        <w:rPr>
          <w:sz w:val="28"/>
          <w:szCs w:val="28"/>
        </w:rPr>
        <w:tab/>
        <w:t>могут быть реализованы.</w:t>
      </w:r>
    </w:p>
    <w:p w:rsidR="00F85D45" w:rsidRPr="00E37623" w:rsidRDefault="004A65D9" w:rsidP="004F4DBA">
      <w:pPr>
        <w:jc w:val="both"/>
        <w:rPr>
          <w:sz w:val="28"/>
          <w:szCs w:val="28"/>
        </w:rPr>
      </w:pPr>
      <w:r w:rsidRPr="00E37623">
        <w:rPr>
          <w:sz w:val="28"/>
          <w:szCs w:val="28"/>
        </w:rPr>
        <w:tab/>
      </w:r>
      <w:r w:rsidR="00F85D45" w:rsidRPr="00E37623">
        <w:rPr>
          <w:sz w:val="28"/>
          <w:szCs w:val="28"/>
        </w:rPr>
        <w:t xml:space="preserve">7.1.5.5. Списание объектов основных средств с </w:t>
      </w:r>
      <w:proofErr w:type="spellStart"/>
      <w:r w:rsidR="00F85D45" w:rsidRPr="00E37623">
        <w:rPr>
          <w:sz w:val="28"/>
          <w:szCs w:val="28"/>
        </w:rPr>
        <w:t>забалансового</w:t>
      </w:r>
      <w:proofErr w:type="spellEnd"/>
      <w:r w:rsidR="00F85D45" w:rsidRPr="00E37623">
        <w:rPr>
          <w:sz w:val="28"/>
          <w:szCs w:val="28"/>
        </w:rPr>
        <w:t xml:space="preserve"> счета «Основные средства в эксплуатации», по причине непригодного для дальнейшего использования в деятельности учреждения, осуществляется на основании акта о списании объектов нефинансовых активов (кроме транспортных средств) </w:t>
      </w:r>
      <w:r w:rsidR="002E72AB" w:rsidRPr="00E37623">
        <w:rPr>
          <w:sz w:val="28"/>
          <w:szCs w:val="28"/>
        </w:rPr>
        <w:t xml:space="preserve">          </w:t>
      </w:r>
      <w:r w:rsidR="00733EF9" w:rsidRPr="00E37623">
        <w:rPr>
          <w:sz w:val="28"/>
          <w:szCs w:val="28"/>
        </w:rPr>
        <w:t>(ф. 0510454)</w:t>
      </w:r>
      <w:r w:rsidR="0088584F" w:rsidRPr="00E37623">
        <w:rPr>
          <w:sz w:val="28"/>
          <w:szCs w:val="28"/>
        </w:rPr>
        <w:t>, согласованного главным распорядителем бюджетных средств, собственником имущества</w:t>
      </w:r>
      <w:r w:rsidR="00733EF9" w:rsidRPr="00E37623">
        <w:rPr>
          <w:sz w:val="28"/>
          <w:szCs w:val="28"/>
        </w:rPr>
        <w:t xml:space="preserve"> </w:t>
      </w:r>
      <w:r w:rsidR="00F85D45" w:rsidRPr="00E37623">
        <w:rPr>
          <w:sz w:val="28"/>
          <w:szCs w:val="28"/>
        </w:rPr>
        <w:t xml:space="preserve">с одновременным отражением объектов основных средств на </w:t>
      </w:r>
      <w:proofErr w:type="spellStart"/>
      <w:r w:rsidR="00F85D45" w:rsidRPr="00E37623">
        <w:rPr>
          <w:sz w:val="28"/>
          <w:szCs w:val="28"/>
        </w:rPr>
        <w:t>забалансовом</w:t>
      </w:r>
      <w:proofErr w:type="spellEnd"/>
      <w:r w:rsidR="00F85D45" w:rsidRPr="00E37623">
        <w:rPr>
          <w:sz w:val="28"/>
          <w:szCs w:val="28"/>
        </w:rPr>
        <w:t xml:space="preserve"> счете 02 «Материальные ценности на хранении» до </w:t>
      </w:r>
      <w:r w:rsidR="00F85D45" w:rsidRPr="00E37623">
        <w:rPr>
          <w:color w:val="000000"/>
          <w:sz w:val="28"/>
          <w:szCs w:val="28"/>
        </w:rPr>
        <w:t>момента уничтожения или</w:t>
      </w:r>
      <w:r w:rsidR="00F85D45" w:rsidRPr="00E37623">
        <w:rPr>
          <w:sz w:val="28"/>
          <w:szCs w:val="28"/>
        </w:rPr>
        <w:t xml:space="preserve"> передачи их в утилизацию. При этом стоимость одного объекта составляет один объект - один рубль (п. 335 Инструкции № 157н).</w:t>
      </w:r>
    </w:p>
    <w:p w:rsidR="00211683" w:rsidRPr="00E37623" w:rsidRDefault="00735546" w:rsidP="004F4DBA">
      <w:pPr>
        <w:jc w:val="both"/>
        <w:rPr>
          <w:sz w:val="28"/>
          <w:szCs w:val="28"/>
        </w:rPr>
      </w:pPr>
      <w:r w:rsidRPr="00E37623">
        <w:rPr>
          <w:sz w:val="28"/>
          <w:szCs w:val="28"/>
        </w:rPr>
        <w:tab/>
      </w:r>
      <w:r w:rsidR="004F4DBA" w:rsidRPr="00E37623">
        <w:rPr>
          <w:sz w:val="28"/>
          <w:szCs w:val="28"/>
        </w:rPr>
        <w:t xml:space="preserve">В случае проведения мероприятий по утилизации (уничтожению) имущества (в том числе собственными силами), в отношении которого принято решение о </w:t>
      </w:r>
      <w:r w:rsidR="004F4DBA" w:rsidRPr="00E37623">
        <w:rPr>
          <w:sz w:val="28"/>
          <w:szCs w:val="28"/>
        </w:rPr>
        <w:lastRenderedPageBreak/>
        <w:t xml:space="preserve">списании (прекращении эксплуатации) оформляется акт об утилизации (уничтожении) материальных ценностей (ф. 0510435).  До момента проведения мероприятий по утилизации (уничтожению), оформленных актом (ф. 0510435), подготовленное к списанию имущество, с </w:t>
      </w:r>
      <w:proofErr w:type="spellStart"/>
      <w:r w:rsidR="004F4DBA" w:rsidRPr="00E37623">
        <w:rPr>
          <w:sz w:val="28"/>
          <w:szCs w:val="28"/>
        </w:rPr>
        <w:t>забалансового</w:t>
      </w:r>
      <w:proofErr w:type="spellEnd"/>
      <w:r w:rsidR="004F4DBA" w:rsidRPr="00E37623">
        <w:rPr>
          <w:sz w:val="28"/>
          <w:szCs w:val="28"/>
        </w:rPr>
        <w:t xml:space="preserve"> счета 02 «Материальные ценности на хранении» объектов нефинансовых активов, признанных не активами, не выбывает. Утвержденный акт (ф. 0510435) является первичным учетным документом, на основании которого списывается имущество с </w:t>
      </w:r>
      <w:proofErr w:type="spellStart"/>
      <w:r w:rsidR="004F4DBA" w:rsidRPr="00E37623">
        <w:rPr>
          <w:sz w:val="28"/>
          <w:szCs w:val="28"/>
        </w:rPr>
        <w:t>забалансового</w:t>
      </w:r>
      <w:proofErr w:type="spellEnd"/>
      <w:r w:rsidR="004F4DBA" w:rsidRPr="00E37623">
        <w:rPr>
          <w:sz w:val="28"/>
          <w:szCs w:val="28"/>
        </w:rPr>
        <w:t xml:space="preserve"> счета 02 «Материальные ценности на хранении».      </w:t>
      </w:r>
    </w:p>
    <w:p w:rsidR="00211683" w:rsidRPr="00E37623" w:rsidRDefault="00211683" w:rsidP="004F4DBA">
      <w:pPr>
        <w:jc w:val="both"/>
        <w:rPr>
          <w:sz w:val="28"/>
          <w:szCs w:val="28"/>
        </w:rPr>
      </w:pPr>
    </w:p>
    <w:p w:rsidR="00F85D45" w:rsidRPr="00E37623" w:rsidRDefault="00F85D45" w:rsidP="00F85D45">
      <w:pPr>
        <w:jc w:val="center"/>
        <w:rPr>
          <w:b/>
          <w:sz w:val="28"/>
          <w:szCs w:val="28"/>
        </w:rPr>
      </w:pPr>
      <w:r w:rsidRPr="00E37623">
        <w:rPr>
          <w:b/>
          <w:sz w:val="28"/>
          <w:szCs w:val="28"/>
        </w:rPr>
        <w:t>7.1.6. Особенности учета приспособлений и принадлежностей к основным средствам</w:t>
      </w:r>
      <w:r w:rsidR="00573823" w:rsidRPr="00E37623">
        <w:rPr>
          <w:b/>
          <w:sz w:val="28"/>
          <w:szCs w:val="28"/>
        </w:rPr>
        <w:t>.</w:t>
      </w:r>
    </w:p>
    <w:p w:rsidR="00F85D45" w:rsidRPr="00E37623" w:rsidRDefault="00F85D45" w:rsidP="00F85D45">
      <w:pPr>
        <w:jc w:val="both"/>
        <w:rPr>
          <w:sz w:val="28"/>
          <w:szCs w:val="28"/>
        </w:rPr>
      </w:pPr>
      <w:r w:rsidRPr="00E37623">
        <w:rPr>
          <w:sz w:val="28"/>
          <w:szCs w:val="28"/>
        </w:rPr>
        <w:tab/>
        <w:t xml:space="preserve">7.1.6.1. Объектом основных средств является объект со всеми приспособлениями и принадлежностями. Приспособления и принадлежности приобретаются как материальные запасы. </w:t>
      </w:r>
    </w:p>
    <w:p w:rsidR="00F85D45" w:rsidRPr="00E37623" w:rsidRDefault="00F85D45" w:rsidP="00F85D45">
      <w:pPr>
        <w:ind w:firstLine="720"/>
        <w:jc w:val="both"/>
        <w:rPr>
          <w:sz w:val="28"/>
          <w:szCs w:val="28"/>
        </w:rPr>
      </w:pPr>
      <w:r w:rsidRPr="00E37623">
        <w:rPr>
          <w:sz w:val="28"/>
          <w:szCs w:val="28"/>
        </w:rPr>
        <w:t xml:space="preserve">С момента включения в состав соответствующего основного средства приспособления и принадлежности как самостоятельные объекты в учете не отражаются. При наличии в документах поставщика информации о стоимости приспособлений (принадлежностей) она отражается в Инвентарной карточке </w:t>
      </w:r>
      <w:r w:rsidR="001E1AAF" w:rsidRPr="00E37623">
        <w:rPr>
          <w:sz w:val="28"/>
          <w:szCs w:val="28"/>
        </w:rPr>
        <w:t>для использования</w:t>
      </w:r>
      <w:r w:rsidRPr="00E37623">
        <w:rPr>
          <w:sz w:val="28"/>
          <w:szCs w:val="28"/>
        </w:rPr>
        <w:t xml:space="preserve"> в целях отражения в учете операций по модернизации, </w:t>
      </w:r>
      <w:proofErr w:type="spellStart"/>
      <w:r w:rsidRPr="00E37623">
        <w:rPr>
          <w:sz w:val="28"/>
          <w:szCs w:val="28"/>
        </w:rPr>
        <w:t>разукомплектации</w:t>
      </w:r>
      <w:proofErr w:type="spellEnd"/>
      <w:r w:rsidRPr="00E37623">
        <w:rPr>
          <w:sz w:val="28"/>
          <w:szCs w:val="28"/>
        </w:rPr>
        <w:t xml:space="preserve"> (частичной ликвидации) и т.п. (п. 45 Инструкции № 157н, п. 10 ФСГС «Основные средства»).</w:t>
      </w:r>
    </w:p>
    <w:p w:rsidR="00F85D45" w:rsidRPr="00E37623" w:rsidRDefault="00F85D45" w:rsidP="00F85D45">
      <w:pPr>
        <w:jc w:val="both"/>
        <w:rPr>
          <w:sz w:val="28"/>
          <w:szCs w:val="28"/>
        </w:rPr>
      </w:pPr>
      <w:r w:rsidRPr="00E37623">
        <w:rPr>
          <w:sz w:val="28"/>
          <w:szCs w:val="28"/>
        </w:rPr>
        <w:tab/>
        <w:t>7.1.6.2. Приспособления и принадлежности, закрепленные за объектом основных средств, учитываются в соответствующей Инвентарной карточке. При наличии возможности на каждое приспособление (принадлежность) наносится инвентарный номер соответствующего основного средства (п. 46 Инструкции № 157н).</w:t>
      </w:r>
    </w:p>
    <w:p w:rsidR="00773E02" w:rsidRPr="00E37623" w:rsidRDefault="00F85D45" w:rsidP="00773E02">
      <w:pPr>
        <w:autoSpaceDE w:val="0"/>
        <w:autoSpaceDN w:val="0"/>
        <w:adjustRightInd w:val="0"/>
        <w:ind w:firstLine="540"/>
        <w:jc w:val="both"/>
        <w:rPr>
          <w:sz w:val="28"/>
          <w:szCs w:val="28"/>
        </w:rPr>
      </w:pPr>
      <w:r w:rsidRPr="00E37623">
        <w:rPr>
          <w:sz w:val="28"/>
          <w:szCs w:val="28"/>
        </w:rPr>
        <w:tab/>
        <w:t>7.1.6.3.</w:t>
      </w:r>
      <w:r w:rsidR="00773E02" w:rsidRPr="00E37623">
        <w:rPr>
          <w:sz w:val="28"/>
          <w:szCs w:val="28"/>
        </w:rPr>
        <w:t xml:space="preserve"> Комплекс конструктивно сочлененных предметов - это один или несколько предметов одного или разного назначения, имеющих общие приспособления и принадлежности, общее управление, смонтированных на одном фундаменте, в результате чего каждый входящий в комплекс предмет может выполнять свои функции только в составе комплекса, а не самостоятельно </w:t>
      </w:r>
      <w:r w:rsidR="00773E02" w:rsidRPr="00E37623">
        <w:rPr>
          <w:color w:val="000000"/>
          <w:sz w:val="28"/>
          <w:szCs w:val="28"/>
        </w:rPr>
        <w:t>(</w:t>
      </w:r>
      <w:hyperlink r:id="rId95" w:history="1">
        <w:r w:rsidR="00773E02" w:rsidRPr="00E37623">
          <w:rPr>
            <w:color w:val="000000"/>
            <w:sz w:val="28"/>
            <w:szCs w:val="28"/>
          </w:rPr>
          <w:t>пункт 41</w:t>
        </w:r>
      </w:hyperlink>
      <w:r w:rsidR="00773E02" w:rsidRPr="00E37623">
        <w:rPr>
          <w:sz w:val="28"/>
          <w:szCs w:val="28"/>
        </w:rPr>
        <w:t xml:space="preserve"> Инструкции № 157н).</w:t>
      </w:r>
    </w:p>
    <w:p w:rsidR="00C23E00" w:rsidRPr="00E37623" w:rsidRDefault="00773E02" w:rsidP="00C23E00">
      <w:pPr>
        <w:jc w:val="both"/>
        <w:rPr>
          <w:sz w:val="28"/>
          <w:szCs w:val="28"/>
        </w:rPr>
      </w:pPr>
      <w:r w:rsidRPr="00E37623">
        <w:rPr>
          <w:sz w:val="28"/>
          <w:szCs w:val="28"/>
        </w:rPr>
        <w:tab/>
      </w:r>
      <w:r w:rsidR="00C23E00" w:rsidRPr="00E37623">
        <w:rPr>
          <w:sz w:val="28"/>
          <w:szCs w:val="28"/>
        </w:rPr>
        <w:t>При приобретении нового основного средства, стоимость принадлежностей учитывается при формировании первоначальной стоимости соответствующего основного средства (п. 23 Инструкции № 157н, п. 15 ФСГС «Основные средства»).</w:t>
      </w:r>
    </w:p>
    <w:p w:rsidR="00773E02" w:rsidRPr="00E37623" w:rsidRDefault="00F85D45" w:rsidP="00C23E00">
      <w:pPr>
        <w:jc w:val="both"/>
        <w:rPr>
          <w:sz w:val="28"/>
          <w:szCs w:val="28"/>
        </w:rPr>
      </w:pPr>
      <w:r w:rsidRPr="00E37623">
        <w:rPr>
          <w:sz w:val="28"/>
          <w:szCs w:val="28"/>
        </w:rPr>
        <w:tab/>
        <w:t xml:space="preserve">7.1.6.4. </w:t>
      </w:r>
      <w:r w:rsidR="00773E02" w:rsidRPr="00E37623">
        <w:rPr>
          <w:sz w:val="28"/>
          <w:szCs w:val="28"/>
        </w:rPr>
        <w:t>Результат работ по ремонту объекта основных средств, не изменяющих его стоимость (включая замену элементов в сложном объекте основных средств (в комплексе конструктивно-сочлененных предметов, представляющих собой единое целое), в случае когда в результате ремонта не созданы объекты нефинансовых активов, соответствующие критериям признания объектов основных средств, подлежит отражению в регистре бухгалтерского учета - Инвентарной карточке соответствующего объекта основного средства путем внесения записей о произведенных изменениях, без отражения на счетах бухгалтерского учета.</w:t>
      </w:r>
    </w:p>
    <w:p w:rsidR="00F85D45" w:rsidRPr="00E37623" w:rsidRDefault="00F85D45" w:rsidP="00F85D45">
      <w:pPr>
        <w:jc w:val="both"/>
        <w:rPr>
          <w:sz w:val="28"/>
          <w:szCs w:val="28"/>
        </w:rPr>
      </w:pPr>
      <w:r w:rsidRPr="00E37623">
        <w:rPr>
          <w:sz w:val="28"/>
          <w:szCs w:val="28"/>
        </w:rPr>
        <w:tab/>
        <w:t xml:space="preserve">7.1.6.5. При списании исправной принадлежности из состава объекта основных средств принадлежность принимается к учету в составе материальных </w:t>
      </w:r>
      <w:r w:rsidRPr="00E37623">
        <w:rPr>
          <w:sz w:val="28"/>
          <w:szCs w:val="28"/>
        </w:rPr>
        <w:lastRenderedPageBreak/>
        <w:t>запасов по текущей оценочной стоимости. Балансовая стоимость объекта основных средств уменьшается путем отражения в учете разукомплектации. Факт выбытия принадлежности отражается в Инвентарной карточке.</w:t>
      </w:r>
    </w:p>
    <w:p w:rsidR="00F85D45" w:rsidRPr="00E37623" w:rsidRDefault="00F85D45" w:rsidP="00F85D45">
      <w:pPr>
        <w:jc w:val="both"/>
        <w:rPr>
          <w:sz w:val="28"/>
          <w:szCs w:val="28"/>
        </w:rPr>
      </w:pPr>
      <w:r w:rsidRPr="00E37623">
        <w:rPr>
          <w:sz w:val="28"/>
          <w:szCs w:val="28"/>
        </w:rPr>
        <w:tab/>
        <w:t>7.1.6.6. Обмен принадлежностей одинакового функционального назначения между двумя объектами основных средств, также имеющим одинаковое функциональное назначение, не отражается в балансовом учете. Изменение состава принадлежностей обоих объектов основных средств отражается в Инвентарной карточке.</w:t>
      </w:r>
    </w:p>
    <w:p w:rsidR="00F85D45" w:rsidRPr="00E37623" w:rsidRDefault="00F85D45" w:rsidP="00F85D45">
      <w:pPr>
        <w:jc w:val="both"/>
        <w:rPr>
          <w:sz w:val="28"/>
          <w:szCs w:val="28"/>
        </w:rPr>
      </w:pPr>
      <w:r w:rsidRPr="00E37623">
        <w:rPr>
          <w:sz w:val="28"/>
          <w:szCs w:val="28"/>
        </w:rPr>
        <w:tab/>
        <w:t>7.1.6.7. В составе приспособлений и принадлежностей учитываются:</w:t>
      </w:r>
    </w:p>
    <w:tbl>
      <w:tblPr>
        <w:tblW w:w="1016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81"/>
        <w:gridCol w:w="7585"/>
      </w:tblGrid>
      <w:tr w:rsidR="00F85D45" w:rsidRPr="00E37623" w:rsidTr="00810740">
        <w:tc>
          <w:tcPr>
            <w:tcW w:w="2581" w:type="dxa"/>
            <w:tcBorders>
              <w:top w:val="single" w:sz="4" w:space="0" w:color="auto"/>
              <w:bottom w:val="single" w:sz="4" w:space="0" w:color="auto"/>
              <w:right w:val="single" w:sz="4" w:space="0" w:color="auto"/>
            </w:tcBorders>
          </w:tcPr>
          <w:p w:rsidR="00F85D45" w:rsidRPr="00E37623" w:rsidRDefault="00F85D45" w:rsidP="00F85D45">
            <w:pPr>
              <w:widowControl w:val="0"/>
              <w:autoSpaceDE w:val="0"/>
              <w:autoSpaceDN w:val="0"/>
              <w:adjustRightInd w:val="0"/>
              <w:jc w:val="center"/>
              <w:rPr>
                <w:sz w:val="28"/>
                <w:szCs w:val="28"/>
              </w:rPr>
            </w:pPr>
            <w:r w:rsidRPr="00E37623">
              <w:rPr>
                <w:sz w:val="28"/>
                <w:szCs w:val="28"/>
              </w:rPr>
              <w:t>Вид основных средств</w:t>
            </w:r>
          </w:p>
        </w:tc>
        <w:tc>
          <w:tcPr>
            <w:tcW w:w="7585" w:type="dxa"/>
            <w:tcBorders>
              <w:top w:val="single" w:sz="4" w:space="0" w:color="auto"/>
              <w:left w:val="single" w:sz="4" w:space="0" w:color="auto"/>
              <w:bottom w:val="single" w:sz="4" w:space="0" w:color="auto"/>
            </w:tcBorders>
          </w:tcPr>
          <w:p w:rsidR="00F85D45" w:rsidRPr="00E37623" w:rsidRDefault="00F85D45" w:rsidP="00F85D45">
            <w:pPr>
              <w:widowControl w:val="0"/>
              <w:autoSpaceDE w:val="0"/>
              <w:autoSpaceDN w:val="0"/>
              <w:adjustRightInd w:val="0"/>
              <w:jc w:val="center"/>
              <w:rPr>
                <w:sz w:val="28"/>
                <w:szCs w:val="28"/>
              </w:rPr>
            </w:pPr>
            <w:r w:rsidRPr="00E37623">
              <w:rPr>
                <w:sz w:val="28"/>
                <w:szCs w:val="28"/>
              </w:rPr>
              <w:t>Состав приспособлений и принадлежностей</w:t>
            </w:r>
          </w:p>
        </w:tc>
      </w:tr>
      <w:tr w:rsidR="00F85D45" w:rsidRPr="00E37623" w:rsidTr="00810740">
        <w:tc>
          <w:tcPr>
            <w:tcW w:w="2581" w:type="dxa"/>
            <w:tcBorders>
              <w:top w:val="single" w:sz="4" w:space="0" w:color="auto"/>
              <w:bottom w:val="single" w:sz="4" w:space="0" w:color="auto"/>
              <w:right w:val="single" w:sz="4" w:space="0" w:color="auto"/>
            </w:tcBorders>
          </w:tcPr>
          <w:p w:rsidR="00F85D45" w:rsidRPr="00E37623" w:rsidRDefault="00F85D45" w:rsidP="00F85D45">
            <w:pPr>
              <w:widowControl w:val="0"/>
              <w:autoSpaceDE w:val="0"/>
              <w:autoSpaceDN w:val="0"/>
              <w:adjustRightInd w:val="0"/>
              <w:jc w:val="both"/>
              <w:rPr>
                <w:sz w:val="28"/>
                <w:szCs w:val="28"/>
              </w:rPr>
            </w:pPr>
            <w:r w:rsidRPr="00E37623">
              <w:rPr>
                <w:sz w:val="28"/>
                <w:szCs w:val="28"/>
              </w:rPr>
              <w:t>Автотранспортные средства</w:t>
            </w:r>
          </w:p>
        </w:tc>
        <w:tc>
          <w:tcPr>
            <w:tcW w:w="7585" w:type="dxa"/>
            <w:tcBorders>
              <w:top w:val="single" w:sz="4" w:space="0" w:color="auto"/>
              <w:left w:val="single" w:sz="4" w:space="0" w:color="auto"/>
              <w:bottom w:val="single" w:sz="4" w:space="0" w:color="auto"/>
            </w:tcBorders>
          </w:tcPr>
          <w:p w:rsidR="00F85D45" w:rsidRPr="00E37623" w:rsidRDefault="00F85D45" w:rsidP="00F85D45">
            <w:pPr>
              <w:widowControl w:val="0"/>
              <w:autoSpaceDE w:val="0"/>
              <w:autoSpaceDN w:val="0"/>
              <w:adjustRightInd w:val="0"/>
              <w:jc w:val="both"/>
              <w:rPr>
                <w:sz w:val="28"/>
                <w:szCs w:val="28"/>
              </w:rPr>
            </w:pPr>
            <w:r w:rsidRPr="00E37623">
              <w:rPr>
                <w:sz w:val="28"/>
                <w:szCs w:val="28"/>
              </w:rPr>
              <w:t>- домкрат;</w:t>
            </w:r>
          </w:p>
          <w:p w:rsidR="00F85D45" w:rsidRPr="00E37623" w:rsidRDefault="00F85D45" w:rsidP="00F85D45">
            <w:pPr>
              <w:widowControl w:val="0"/>
              <w:autoSpaceDE w:val="0"/>
              <w:autoSpaceDN w:val="0"/>
              <w:adjustRightInd w:val="0"/>
              <w:jc w:val="both"/>
              <w:rPr>
                <w:sz w:val="28"/>
                <w:szCs w:val="28"/>
              </w:rPr>
            </w:pPr>
            <w:r w:rsidRPr="00E37623">
              <w:rPr>
                <w:sz w:val="28"/>
                <w:szCs w:val="28"/>
              </w:rPr>
              <w:t>- гаечные ключи;</w:t>
            </w:r>
          </w:p>
          <w:p w:rsidR="00F85D45" w:rsidRPr="00E37623" w:rsidRDefault="00F85D45" w:rsidP="00F85D45">
            <w:pPr>
              <w:widowControl w:val="0"/>
              <w:autoSpaceDE w:val="0"/>
              <w:autoSpaceDN w:val="0"/>
              <w:adjustRightInd w:val="0"/>
              <w:jc w:val="both"/>
              <w:rPr>
                <w:sz w:val="28"/>
                <w:szCs w:val="28"/>
              </w:rPr>
            </w:pPr>
            <w:r w:rsidRPr="00E37623">
              <w:rPr>
                <w:sz w:val="28"/>
                <w:szCs w:val="28"/>
              </w:rPr>
              <w:t>- компрессор (насос);</w:t>
            </w:r>
          </w:p>
          <w:p w:rsidR="00F85D45" w:rsidRPr="00E37623" w:rsidRDefault="00F85D45" w:rsidP="00F85D45">
            <w:pPr>
              <w:widowControl w:val="0"/>
              <w:autoSpaceDE w:val="0"/>
              <w:autoSpaceDN w:val="0"/>
              <w:adjustRightInd w:val="0"/>
              <w:jc w:val="both"/>
              <w:rPr>
                <w:sz w:val="28"/>
                <w:szCs w:val="28"/>
              </w:rPr>
            </w:pPr>
            <w:r w:rsidRPr="00E37623">
              <w:rPr>
                <w:sz w:val="28"/>
                <w:szCs w:val="28"/>
              </w:rPr>
              <w:t>- буксировочный трос;</w:t>
            </w:r>
          </w:p>
          <w:p w:rsidR="00F85D45" w:rsidRPr="00E37623" w:rsidRDefault="00F85D45" w:rsidP="00F85D45">
            <w:pPr>
              <w:widowControl w:val="0"/>
              <w:autoSpaceDE w:val="0"/>
              <w:autoSpaceDN w:val="0"/>
              <w:adjustRightInd w:val="0"/>
              <w:jc w:val="both"/>
              <w:rPr>
                <w:sz w:val="28"/>
                <w:szCs w:val="28"/>
              </w:rPr>
            </w:pPr>
            <w:r w:rsidRPr="00E37623">
              <w:rPr>
                <w:sz w:val="28"/>
                <w:szCs w:val="28"/>
              </w:rPr>
              <w:t>- аптечка;</w:t>
            </w:r>
          </w:p>
          <w:p w:rsidR="00F85D45" w:rsidRPr="00E37623" w:rsidRDefault="00F85D45" w:rsidP="00F85D45">
            <w:pPr>
              <w:widowControl w:val="0"/>
              <w:autoSpaceDE w:val="0"/>
              <w:autoSpaceDN w:val="0"/>
              <w:adjustRightInd w:val="0"/>
              <w:jc w:val="both"/>
              <w:rPr>
                <w:sz w:val="28"/>
                <w:szCs w:val="28"/>
              </w:rPr>
            </w:pPr>
            <w:r w:rsidRPr="00E37623">
              <w:rPr>
                <w:sz w:val="28"/>
                <w:szCs w:val="28"/>
              </w:rPr>
              <w:t>- огнетушитель;</w:t>
            </w:r>
          </w:p>
          <w:p w:rsidR="00F85D45" w:rsidRPr="00E37623" w:rsidRDefault="00F85D45" w:rsidP="00F85D45">
            <w:pPr>
              <w:widowControl w:val="0"/>
              <w:autoSpaceDE w:val="0"/>
              <w:autoSpaceDN w:val="0"/>
              <w:adjustRightInd w:val="0"/>
              <w:jc w:val="both"/>
              <w:rPr>
                <w:sz w:val="28"/>
                <w:szCs w:val="28"/>
              </w:rPr>
            </w:pPr>
            <w:r w:rsidRPr="00E37623">
              <w:rPr>
                <w:sz w:val="28"/>
                <w:szCs w:val="28"/>
              </w:rPr>
              <w:t>- знак аварийной остановки;</w:t>
            </w:r>
          </w:p>
          <w:p w:rsidR="00F85D45" w:rsidRPr="00E37623" w:rsidRDefault="00F85D45" w:rsidP="00F85D45">
            <w:pPr>
              <w:widowControl w:val="0"/>
              <w:autoSpaceDE w:val="0"/>
              <w:autoSpaceDN w:val="0"/>
              <w:adjustRightInd w:val="0"/>
              <w:jc w:val="both"/>
              <w:rPr>
                <w:sz w:val="28"/>
                <w:szCs w:val="28"/>
              </w:rPr>
            </w:pPr>
            <w:r w:rsidRPr="00E37623">
              <w:rPr>
                <w:sz w:val="28"/>
                <w:szCs w:val="28"/>
              </w:rPr>
              <w:t>- резиновые (иные) коврики;</w:t>
            </w:r>
          </w:p>
          <w:p w:rsidR="00F85D45" w:rsidRPr="00E37623" w:rsidRDefault="00F85D45" w:rsidP="00F85D45">
            <w:pPr>
              <w:widowControl w:val="0"/>
              <w:autoSpaceDE w:val="0"/>
              <w:autoSpaceDN w:val="0"/>
              <w:adjustRightInd w:val="0"/>
              <w:jc w:val="both"/>
              <w:rPr>
                <w:sz w:val="28"/>
                <w:szCs w:val="28"/>
              </w:rPr>
            </w:pPr>
            <w:r w:rsidRPr="00E37623">
              <w:rPr>
                <w:sz w:val="28"/>
                <w:szCs w:val="28"/>
              </w:rPr>
              <w:t>- съемные чехлы на сидения;</w:t>
            </w:r>
          </w:p>
          <w:p w:rsidR="00F85D45" w:rsidRPr="00E37623" w:rsidRDefault="00F85D45" w:rsidP="00F85D45">
            <w:pPr>
              <w:widowControl w:val="0"/>
              <w:autoSpaceDE w:val="0"/>
              <w:autoSpaceDN w:val="0"/>
              <w:adjustRightInd w:val="0"/>
              <w:jc w:val="both"/>
              <w:rPr>
                <w:sz w:val="28"/>
                <w:szCs w:val="28"/>
              </w:rPr>
            </w:pPr>
            <w:r w:rsidRPr="00E37623">
              <w:rPr>
                <w:sz w:val="28"/>
                <w:szCs w:val="28"/>
              </w:rPr>
              <w:t>- канистра;</w:t>
            </w:r>
          </w:p>
          <w:p w:rsidR="00F85D45" w:rsidRPr="00E37623" w:rsidRDefault="00F85D45" w:rsidP="00F85D45">
            <w:pPr>
              <w:widowControl w:val="0"/>
              <w:autoSpaceDE w:val="0"/>
              <w:autoSpaceDN w:val="0"/>
              <w:adjustRightInd w:val="0"/>
              <w:jc w:val="both"/>
              <w:rPr>
                <w:sz w:val="28"/>
                <w:szCs w:val="28"/>
              </w:rPr>
            </w:pPr>
            <w:r w:rsidRPr="00E37623">
              <w:rPr>
                <w:sz w:val="28"/>
                <w:szCs w:val="28"/>
              </w:rPr>
              <w:t>- съемный багажник</w:t>
            </w:r>
          </w:p>
          <w:p w:rsidR="00F85D45" w:rsidRPr="00E37623" w:rsidRDefault="00F85D45" w:rsidP="00F85D45">
            <w:pPr>
              <w:widowControl w:val="0"/>
              <w:autoSpaceDE w:val="0"/>
              <w:autoSpaceDN w:val="0"/>
              <w:adjustRightInd w:val="0"/>
              <w:jc w:val="both"/>
              <w:rPr>
                <w:sz w:val="28"/>
                <w:szCs w:val="28"/>
              </w:rPr>
            </w:pPr>
            <w:r w:rsidRPr="00E37623">
              <w:rPr>
                <w:sz w:val="28"/>
                <w:szCs w:val="28"/>
              </w:rPr>
              <w:t>- .....</w:t>
            </w:r>
          </w:p>
        </w:tc>
      </w:tr>
      <w:tr w:rsidR="00F85D45" w:rsidRPr="00E37623" w:rsidTr="00810740">
        <w:tc>
          <w:tcPr>
            <w:tcW w:w="2581" w:type="dxa"/>
            <w:tcBorders>
              <w:top w:val="single" w:sz="4" w:space="0" w:color="auto"/>
              <w:bottom w:val="single" w:sz="4" w:space="0" w:color="auto"/>
              <w:right w:val="single" w:sz="4" w:space="0" w:color="auto"/>
            </w:tcBorders>
          </w:tcPr>
          <w:p w:rsidR="00F85D45" w:rsidRPr="00E37623" w:rsidRDefault="00F85D45" w:rsidP="00F85D45">
            <w:pPr>
              <w:widowControl w:val="0"/>
              <w:autoSpaceDE w:val="0"/>
              <w:autoSpaceDN w:val="0"/>
              <w:adjustRightInd w:val="0"/>
              <w:rPr>
                <w:sz w:val="28"/>
                <w:szCs w:val="28"/>
              </w:rPr>
            </w:pPr>
            <w:r w:rsidRPr="00E37623">
              <w:rPr>
                <w:sz w:val="28"/>
                <w:szCs w:val="28"/>
              </w:rPr>
              <w:t>Средства вычислительной техники и связи</w:t>
            </w:r>
          </w:p>
        </w:tc>
        <w:tc>
          <w:tcPr>
            <w:tcW w:w="7585" w:type="dxa"/>
            <w:tcBorders>
              <w:top w:val="single" w:sz="4" w:space="0" w:color="auto"/>
              <w:left w:val="single" w:sz="4" w:space="0" w:color="auto"/>
              <w:bottom w:val="single" w:sz="4" w:space="0" w:color="auto"/>
            </w:tcBorders>
          </w:tcPr>
          <w:p w:rsidR="00F85D45" w:rsidRPr="00E37623" w:rsidRDefault="00F85D45" w:rsidP="00F85D45">
            <w:pPr>
              <w:widowControl w:val="0"/>
              <w:autoSpaceDE w:val="0"/>
              <w:autoSpaceDN w:val="0"/>
              <w:adjustRightInd w:val="0"/>
              <w:jc w:val="both"/>
              <w:rPr>
                <w:sz w:val="28"/>
                <w:szCs w:val="28"/>
              </w:rPr>
            </w:pPr>
            <w:r w:rsidRPr="00E37623">
              <w:rPr>
                <w:sz w:val="28"/>
                <w:szCs w:val="28"/>
              </w:rPr>
              <w:t>- сумки и чехлы для переносных компьютеров;</w:t>
            </w:r>
          </w:p>
          <w:p w:rsidR="00F85D45" w:rsidRPr="00E37623" w:rsidRDefault="00F85D45" w:rsidP="00F85D45">
            <w:pPr>
              <w:widowControl w:val="0"/>
              <w:autoSpaceDE w:val="0"/>
              <w:autoSpaceDN w:val="0"/>
              <w:adjustRightInd w:val="0"/>
              <w:jc w:val="both"/>
              <w:rPr>
                <w:sz w:val="28"/>
                <w:szCs w:val="28"/>
              </w:rPr>
            </w:pPr>
            <w:r w:rsidRPr="00E37623">
              <w:rPr>
                <w:sz w:val="28"/>
                <w:szCs w:val="28"/>
              </w:rPr>
              <w:t>- сумки для проекторов;</w:t>
            </w:r>
          </w:p>
          <w:p w:rsidR="00F85D45" w:rsidRPr="00E37623" w:rsidRDefault="00F85D45" w:rsidP="00F85D45">
            <w:pPr>
              <w:widowControl w:val="0"/>
              <w:autoSpaceDE w:val="0"/>
              <w:autoSpaceDN w:val="0"/>
              <w:adjustRightInd w:val="0"/>
              <w:jc w:val="both"/>
              <w:rPr>
                <w:sz w:val="28"/>
                <w:szCs w:val="28"/>
              </w:rPr>
            </w:pPr>
            <w:r w:rsidRPr="00E37623">
              <w:rPr>
                <w:sz w:val="28"/>
                <w:szCs w:val="28"/>
              </w:rPr>
              <w:t>- чехлы, сумки и кобуры для радиостанций и сотовых телефонов;</w:t>
            </w:r>
          </w:p>
          <w:p w:rsidR="00F85D45" w:rsidRPr="00E37623" w:rsidRDefault="00F85D45" w:rsidP="00F85D45">
            <w:pPr>
              <w:widowControl w:val="0"/>
              <w:autoSpaceDE w:val="0"/>
              <w:autoSpaceDN w:val="0"/>
              <w:adjustRightInd w:val="0"/>
              <w:jc w:val="both"/>
              <w:rPr>
                <w:sz w:val="28"/>
                <w:szCs w:val="28"/>
              </w:rPr>
            </w:pPr>
            <w:r w:rsidRPr="00E37623">
              <w:rPr>
                <w:sz w:val="28"/>
                <w:szCs w:val="28"/>
              </w:rPr>
              <w:t>- зарядные устройства для сотовых телефонов, мобильных компьютеров, радиостанций;</w:t>
            </w:r>
          </w:p>
          <w:p w:rsidR="00F85D45" w:rsidRPr="00E37623" w:rsidRDefault="00F85D45" w:rsidP="00F85D45">
            <w:pPr>
              <w:widowControl w:val="0"/>
              <w:autoSpaceDE w:val="0"/>
              <w:autoSpaceDN w:val="0"/>
              <w:adjustRightInd w:val="0"/>
              <w:jc w:val="both"/>
              <w:rPr>
                <w:sz w:val="28"/>
                <w:szCs w:val="28"/>
              </w:rPr>
            </w:pPr>
            <w:r w:rsidRPr="00E37623">
              <w:rPr>
                <w:sz w:val="28"/>
                <w:szCs w:val="28"/>
              </w:rPr>
              <w:t>- внешние блоки питания для ноутбуков;</w:t>
            </w:r>
          </w:p>
          <w:p w:rsidR="00F85D45" w:rsidRPr="00E37623" w:rsidRDefault="00F85D45" w:rsidP="00F85D45">
            <w:pPr>
              <w:widowControl w:val="0"/>
              <w:autoSpaceDE w:val="0"/>
              <w:autoSpaceDN w:val="0"/>
              <w:adjustRightInd w:val="0"/>
              <w:jc w:val="both"/>
              <w:rPr>
                <w:sz w:val="28"/>
                <w:szCs w:val="28"/>
              </w:rPr>
            </w:pPr>
            <w:r w:rsidRPr="00E37623">
              <w:rPr>
                <w:sz w:val="28"/>
                <w:szCs w:val="28"/>
              </w:rPr>
              <w:t>- .....</w:t>
            </w:r>
          </w:p>
        </w:tc>
      </w:tr>
      <w:tr w:rsidR="00F85D45" w:rsidRPr="00E37623" w:rsidTr="00810740">
        <w:tc>
          <w:tcPr>
            <w:tcW w:w="2581" w:type="dxa"/>
            <w:tcBorders>
              <w:top w:val="single" w:sz="4" w:space="0" w:color="auto"/>
              <w:bottom w:val="single" w:sz="4" w:space="0" w:color="auto"/>
              <w:right w:val="single" w:sz="4" w:space="0" w:color="auto"/>
            </w:tcBorders>
          </w:tcPr>
          <w:p w:rsidR="00F85D45" w:rsidRPr="00E37623" w:rsidRDefault="00F85D45" w:rsidP="00F85D45">
            <w:pPr>
              <w:widowControl w:val="0"/>
              <w:autoSpaceDE w:val="0"/>
              <w:autoSpaceDN w:val="0"/>
              <w:adjustRightInd w:val="0"/>
              <w:rPr>
                <w:sz w:val="28"/>
                <w:szCs w:val="28"/>
              </w:rPr>
            </w:pPr>
            <w:r w:rsidRPr="00E37623">
              <w:rPr>
                <w:sz w:val="28"/>
                <w:szCs w:val="28"/>
              </w:rPr>
              <w:t>Фото- и видеотехника</w:t>
            </w:r>
          </w:p>
        </w:tc>
        <w:tc>
          <w:tcPr>
            <w:tcW w:w="7585" w:type="dxa"/>
            <w:tcBorders>
              <w:top w:val="single" w:sz="4" w:space="0" w:color="auto"/>
              <w:left w:val="single" w:sz="4" w:space="0" w:color="auto"/>
              <w:bottom w:val="single" w:sz="4" w:space="0" w:color="auto"/>
            </w:tcBorders>
          </w:tcPr>
          <w:p w:rsidR="00F85D45" w:rsidRPr="00E37623" w:rsidRDefault="00F85D45" w:rsidP="00F85D45">
            <w:pPr>
              <w:widowControl w:val="0"/>
              <w:autoSpaceDE w:val="0"/>
              <w:autoSpaceDN w:val="0"/>
              <w:adjustRightInd w:val="0"/>
              <w:jc w:val="both"/>
              <w:rPr>
                <w:sz w:val="28"/>
                <w:szCs w:val="28"/>
              </w:rPr>
            </w:pPr>
            <w:r w:rsidRPr="00E37623">
              <w:rPr>
                <w:sz w:val="28"/>
                <w:szCs w:val="28"/>
              </w:rPr>
              <w:t>- штативы;</w:t>
            </w:r>
          </w:p>
          <w:p w:rsidR="00F85D45" w:rsidRPr="00E37623" w:rsidRDefault="00F85D45" w:rsidP="00F85D45">
            <w:pPr>
              <w:widowControl w:val="0"/>
              <w:autoSpaceDE w:val="0"/>
              <w:autoSpaceDN w:val="0"/>
              <w:adjustRightInd w:val="0"/>
              <w:jc w:val="both"/>
              <w:rPr>
                <w:sz w:val="28"/>
                <w:szCs w:val="28"/>
              </w:rPr>
            </w:pPr>
            <w:r w:rsidRPr="00E37623">
              <w:rPr>
                <w:sz w:val="28"/>
                <w:szCs w:val="28"/>
              </w:rPr>
              <w:t>- сумки и чехлы;</w:t>
            </w:r>
          </w:p>
          <w:p w:rsidR="00F85D45" w:rsidRPr="00E37623" w:rsidRDefault="00F85D45" w:rsidP="00F85D45">
            <w:pPr>
              <w:widowControl w:val="0"/>
              <w:autoSpaceDE w:val="0"/>
              <w:autoSpaceDN w:val="0"/>
              <w:adjustRightInd w:val="0"/>
              <w:jc w:val="both"/>
              <w:rPr>
                <w:sz w:val="28"/>
                <w:szCs w:val="28"/>
              </w:rPr>
            </w:pPr>
            <w:r w:rsidRPr="00E37623">
              <w:rPr>
                <w:sz w:val="28"/>
                <w:szCs w:val="28"/>
              </w:rPr>
              <w:t>- зарядные устройства;</w:t>
            </w:r>
          </w:p>
          <w:p w:rsidR="00F85D45" w:rsidRPr="00E37623" w:rsidRDefault="00F85D45" w:rsidP="00F85D45">
            <w:pPr>
              <w:widowControl w:val="0"/>
              <w:autoSpaceDE w:val="0"/>
              <w:autoSpaceDN w:val="0"/>
              <w:adjustRightInd w:val="0"/>
              <w:jc w:val="both"/>
              <w:rPr>
                <w:sz w:val="28"/>
                <w:szCs w:val="28"/>
              </w:rPr>
            </w:pPr>
            <w:r w:rsidRPr="00E37623">
              <w:rPr>
                <w:sz w:val="28"/>
                <w:szCs w:val="28"/>
              </w:rPr>
              <w:t>- .....</w:t>
            </w:r>
          </w:p>
        </w:tc>
      </w:tr>
      <w:tr w:rsidR="00F85D45" w:rsidRPr="00E37623" w:rsidTr="00810740">
        <w:tc>
          <w:tcPr>
            <w:tcW w:w="2581" w:type="dxa"/>
            <w:tcBorders>
              <w:top w:val="single" w:sz="4" w:space="0" w:color="auto"/>
              <w:bottom w:val="single" w:sz="4" w:space="0" w:color="auto"/>
              <w:right w:val="single" w:sz="4" w:space="0" w:color="auto"/>
            </w:tcBorders>
          </w:tcPr>
          <w:p w:rsidR="00F85D45" w:rsidRPr="00E37623" w:rsidRDefault="00F85D45" w:rsidP="00F85D45">
            <w:pPr>
              <w:widowControl w:val="0"/>
              <w:autoSpaceDE w:val="0"/>
              <w:autoSpaceDN w:val="0"/>
              <w:adjustRightInd w:val="0"/>
              <w:rPr>
                <w:sz w:val="28"/>
                <w:szCs w:val="28"/>
              </w:rPr>
            </w:pPr>
            <w:r w:rsidRPr="00E37623">
              <w:rPr>
                <w:sz w:val="28"/>
                <w:szCs w:val="28"/>
              </w:rPr>
              <w:t xml:space="preserve">Ручной электро- </w:t>
            </w:r>
            <w:proofErr w:type="spellStart"/>
            <w:r w:rsidRPr="00E37623">
              <w:rPr>
                <w:sz w:val="28"/>
                <w:szCs w:val="28"/>
              </w:rPr>
              <w:t>пневмоинструмент</w:t>
            </w:r>
            <w:proofErr w:type="spellEnd"/>
          </w:p>
        </w:tc>
        <w:tc>
          <w:tcPr>
            <w:tcW w:w="7585" w:type="dxa"/>
            <w:tcBorders>
              <w:top w:val="single" w:sz="4" w:space="0" w:color="auto"/>
              <w:left w:val="single" w:sz="4" w:space="0" w:color="auto"/>
              <w:bottom w:val="single" w:sz="4" w:space="0" w:color="auto"/>
            </w:tcBorders>
          </w:tcPr>
          <w:p w:rsidR="00F85D45" w:rsidRPr="00E37623" w:rsidRDefault="00F85D45" w:rsidP="00F85D45">
            <w:pPr>
              <w:widowControl w:val="0"/>
              <w:autoSpaceDE w:val="0"/>
              <w:autoSpaceDN w:val="0"/>
              <w:adjustRightInd w:val="0"/>
              <w:jc w:val="both"/>
              <w:rPr>
                <w:sz w:val="28"/>
                <w:szCs w:val="28"/>
              </w:rPr>
            </w:pPr>
            <w:r w:rsidRPr="00E37623">
              <w:rPr>
                <w:sz w:val="28"/>
                <w:szCs w:val="28"/>
              </w:rPr>
              <w:t>- сумки (ящики);</w:t>
            </w:r>
          </w:p>
          <w:p w:rsidR="00F85D45" w:rsidRPr="00E37623" w:rsidRDefault="00F85D45" w:rsidP="00F85D45">
            <w:pPr>
              <w:widowControl w:val="0"/>
              <w:autoSpaceDE w:val="0"/>
              <w:autoSpaceDN w:val="0"/>
              <w:adjustRightInd w:val="0"/>
              <w:jc w:val="both"/>
              <w:rPr>
                <w:sz w:val="28"/>
                <w:szCs w:val="28"/>
              </w:rPr>
            </w:pPr>
            <w:r w:rsidRPr="00E37623">
              <w:rPr>
                <w:sz w:val="28"/>
                <w:szCs w:val="28"/>
              </w:rPr>
              <w:t>- сменные насадки;</w:t>
            </w:r>
          </w:p>
          <w:p w:rsidR="00F85D45" w:rsidRPr="00E37623" w:rsidRDefault="00F85D45" w:rsidP="00F85D45">
            <w:pPr>
              <w:widowControl w:val="0"/>
              <w:autoSpaceDE w:val="0"/>
              <w:autoSpaceDN w:val="0"/>
              <w:adjustRightInd w:val="0"/>
              <w:jc w:val="both"/>
              <w:rPr>
                <w:sz w:val="28"/>
                <w:szCs w:val="28"/>
              </w:rPr>
            </w:pPr>
            <w:r w:rsidRPr="00E37623">
              <w:rPr>
                <w:sz w:val="28"/>
                <w:szCs w:val="28"/>
              </w:rPr>
              <w:t>- сменные аккумуляторные батареи;</w:t>
            </w:r>
          </w:p>
          <w:p w:rsidR="00F85D45" w:rsidRPr="00E37623" w:rsidRDefault="00F85D45" w:rsidP="00F85D45">
            <w:pPr>
              <w:widowControl w:val="0"/>
              <w:autoSpaceDE w:val="0"/>
              <w:autoSpaceDN w:val="0"/>
              <w:adjustRightInd w:val="0"/>
              <w:jc w:val="both"/>
              <w:rPr>
                <w:sz w:val="28"/>
                <w:szCs w:val="28"/>
              </w:rPr>
            </w:pPr>
            <w:r w:rsidRPr="00E37623">
              <w:rPr>
                <w:sz w:val="28"/>
                <w:szCs w:val="28"/>
              </w:rPr>
              <w:t>- зарядные устройства;</w:t>
            </w:r>
          </w:p>
          <w:p w:rsidR="00F85D45" w:rsidRPr="00E37623" w:rsidRDefault="00F85D45" w:rsidP="00F85D45">
            <w:pPr>
              <w:widowControl w:val="0"/>
              <w:autoSpaceDE w:val="0"/>
              <w:autoSpaceDN w:val="0"/>
              <w:adjustRightInd w:val="0"/>
              <w:jc w:val="both"/>
              <w:rPr>
                <w:sz w:val="28"/>
                <w:szCs w:val="28"/>
              </w:rPr>
            </w:pPr>
          </w:p>
        </w:tc>
      </w:tr>
    </w:tbl>
    <w:p w:rsidR="00F85D45" w:rsidRPr="00E37623" w:rsidRDefault="00F85D45" w:rsidP="00F85D45">
      <w:pPr>
        <w:jc w:val="both"/>
        <w:rPr>
          <w:sz w:val="28"/>
          <w:szCs w:val="28"/>
        </w:rPr>
      </w:pPr>
      <w:r w:rsidRPr="00E37623">
        <w:rPr>
          <w:sz w:val="28"/>
          <w:szCs w:val="28"/>
        </w:rPr>
        <w:tab/>
      </w:r>
    </w:p>
    <w:p w:rsidR="00F85D45" w:rsidRPr="00E37623" w:rsidRDefault="00F85D45" w:rsidP="00F85D45">
      <w:pPr>
        <w:jc w:val="center"/>
        <w:rPr>
          <w:b/>
          <w:sz w:val="28"/>
          <w:szCs w:val="28"/>
        </w:rPr>
      </w:pPr>
      <w:r w:rsidRPr="00E37623">
        <w:rPr>
          <w:b/>
          <w:sz w:val="28"/>
          <w:szCs w:val="28"/>
        </w:rPr>
        <w:t>7.1.7. Особенности учета автотранспортных средств и иной самоходной техники</w:t>
      </w:r>
      <w:r w:rsidR="00A1307B" w:rsidRPr="00E37623">
        <w:rPr>
          <w:b/>
          <w:sz w:val="28"/>
          <w:szCs w:val="28"/>
        </w:rPr>
        <w:t>.</w:t>
      </w:r>
    </w:p>
    <w:p w:rsidR="00F85D45" w:rsidRPr="00E37623" w:rsidRDefault="00F85D45" w:rsidP="00F85D45">
      <w:pPr>
        <w:jc w:val="center"/>
        <w:rPr>
          <w:b/>
          <w:sz w:val="28"/>
          <w:szCs w:val="28"/>
        </w:rPr>
      </w:pPr>
    </w:p>
    <w:p w:rsidR="00F85D45" w:rsidRPr="00E37623" w:rsidRDefault="00F85D45" w:rsidP="00F85D45">
      <w:pPr>
        <w:jc w:val="both"/>
        <w:rPr>
          <w:sz w:val="28"/>
          <w:szCs w:val="28"/>
        </w:rPr>
      </w:pPr>
      <w:r w:rsidRPr="00E37623">
        <w:rPr>
          <w:sz w:val="28"/>
          <w:szCs w:val="28"/>
        </w:rPr>
        <w:lastRenderedPageBreak/>
        <w:tab/>
        <w:t xml:space="preserve">7.1.7.1. Контроль за сроками и объемами работ по плановому техническому обслуживанию автомобилей и иной самоходной техники возлагается на работника, утвержденного распоряжением (приказом) руководителя Заказчика. </w:t>
      </w:r>
    </w:p>
    <w:p w:rsidR="00F85D45" w:rsidRPr="00E37623" w:rsidRDefault="00F85D45" w:rsidP="00F85D45">
      <w:pPr>
        <w:jc w:val="both"/>
        <w:rPr>
          <w:sz w:val="28"/>
          <w:szCs w:val="28"/>
        </w:rPr>
      </w:pPr>
      <w:r w:rsidRPr="00E37623">
        <w:rPr>
          <w:sz w:val="28"/>
          <w:szCs w:val="28"/>
        </w:rPr>
        <w:tab/>
        <w:t>7.1.7.2. Для каждого из автомобилей (единицы самоходной техники), пробег которых превышает определенный производителем предел (до которого регламент технического обслуживания (ТО) установлен производителем), распоряжением (приказом) руководителя Заказчика устанавливается регламент проведения планового ТО. В регламенте указывается пробег и необходимый состав работ по ТО.</w:t>
      </w:r>
    </w:p>
    <w:p w:rsidR="00F85D45" w:rsidRPr="00E37623" w:rsidRDefault="00F85D45" w:rsidP="00F85D45">
      <w:pPr>
        <w:jc w:val="both"/>
        <w:rPr>
          <w:sz w:val="28"/>
          <w:szCs w:val="28"/>
        </w:rPr>
      </w:pPr>
      <w:r w:rsidRPr="00E37623">
        <w:rPr>
          <w:sz w:val="28"/>
          <w:szCs w:val="28"/>
        </w:rPr>
        <w:tab/>
        <w:t xml:space="preserve">7.1.7.3. Для каждой единицы техники фиксируются данные о нормах расхода топлива и о предельном </w:t>
      </w:r>
      <w:proofErr w:type="spellStart"/>
      <w:r w:rsidRPr="00E37623">
        <w:rPr>
          <w:sz w:val="28"/>
          <w:szCs w:val="28"/>
        </w:rPr>
        <w:t>межсервисном</w:t>
      </w:r>
      <w:proofErr w:type="spellEnd"/>
      <w:r w:rsidRPr="00E37623">
        <w:rPr>
          <w:sz w:val="28"/>
          <w:szCs w:val="28"/>
        </w:rPr>
        <w:t xml:space="preserve"> расходе масел и технологических жидкостей в приказе (распоряжении) Заказчика. Если фактический расход горюче-смазочных материалов превышает нормативы, Заказчиком проводится разбирательство (расследование).</w:t>
      </w:r>
    </w:p>
    <w:p w:rsidR="00F85D45" w:rsidRPr="00E37623" w:rsidRDefault="00F85D45" w:rsidP="00F85D45">
      <w:pPr>
        <w:jc w:val="both"/>
        <w:rPr>
          <w:sz w:val="28"/>
          <w:szCs w:val="28"/>
        </w:rPr>
      </w:pPr>
      <w:r w:rsidRPr="00E37623">
        <w:rPr>
          <w:sz w:val="28"/>
          <w:szCs w:val="28"/>
        </w:rPr>
        <w:tab/>
        <w:t>7.1.7.4. При поступлении в организацию автомобиля (самоходной техники) производится инвентаризация (проверка наличия) установленного дополнительного оборудования и его перечень вносится в инвентарную карточку (ф.0504031).</w:t>
      </w:r>
    </w:p>
    <w:p w:rsidR="00FD1C8C" w:rsidRPr="00E37623" w:rsidRDefault="00F85D45" w:rsidP="00FD1C8C">
      <w:pPr>
        <w:jc w:val="both"/>
        <w:rPr>
          <w:sz w:val="28"/>
          <w:szCs w:val="28"/>
        </w:rPr>
      </w:pPr>
      <w:r w:rsidRPr="00E37623">
        <w:rPr>
          <w:sz w:val="28"/>
          <w:szCs w:val="28"/>
        </w:rPr>
        <w:tab/>
        <w:t xml:space="preserve">7.1.7.5. </w:t>
      </w:r>
      <w:r w:rsidR="00FD1C8C" w:rsidRPr="00E37623">
        <w:rPr>
          <w:sz w:val="28"/>
          <w:szCs w:val="28"/>
        </w:rPr>
        <w:t>Дополнительное оборудование, устанавливаемое на автомобиль, классифицируется следующим образом:</w:t>
      </w:r>
    </w:p>
    <w:p w:rsidR="00FD1C8C" w:rsidRPr="00E37623" w:rsidRDefault="00FD1C8C" w:rsidP="00FD1C8C">
      <w:pPr>
        <w:jc w:val="both"/>
        <w:rPr>
          <w:sz w:val="28"/>
          <w:szCs w:val="28"/>
        </w:rPr>
      </w:pPr>
    </w:p>
    <w:tbl>
      <w:tblPr>
        <w:tblW w:w="1006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536"/>
        <w:gridCol w:w="2268"/>
        <w:gridCol w:w="3261"/>
      </w:tblGrid>
      <w:tr w:rsidR="00FD1C8C" w:rsidRPr="00E37623" w:rsidTr="00E62F03">
        <w:tc>
          <w:tcPr>
            <w:tcW w:w="4536" w:type="dxa"/>
            <w:tcBorders>
              <w:top w:val="single" w:sz="4" w:space="0" w:color="auto"/>
              <w:bottom w:val="single" w:sz="4" w:space="0" w:color="auto"/>
              <w:right w:val="single" w:sz="4" w:space="0" w:color="auto"/>
            </w:tcBorders>
            <w:vAlign w:val="center"/>
          </w:tcPr>
          <w:p w:rsidR="00FD1C8C" w:rsidRPr="00E37623" w:rsidRDefault="00FD1C8C" w:rsidP="00E62F03">
            <w:pPr>
              <w:widowControl w:val="0"/>
              <w:autoSpaceDE w:val="0"/>
              <w:autoSpaceDN w:val="0"/>
              <w:adjustRightInd w:val="0"/>
              <w:jc w:val="center"/>
              <w:rPr>
                <w:sz w:val="28"/>
                <w:szCs w:val="28"/>
              </w:rPr>
            </w:pPr>
            <w:r w:rsidRPr="00E37623">
              <w:rPr>
                <w:sz w:val="28"/>
                <w:szCs w:val="28"/>
              </w:rPr>
              <w:t>Вид дополнительного оборудования</w:t>
            </w:r>
          </w:p>
        </w:tc>
        <w:tc>
          <w:tcPr>
            <w:tcW w:w="2268" w:type="dxa"/>
            <w:tcBorders>
              <w:top w:val="single" w:sz="4" w:space="0" w:color="auto"/>
              <w:left w:val="single" w:sz="4" w:space="0" w:color="auto"/>
              <w:bottom w:val="single" w:sz="4" w:space="0" w:color="auto"/>
              <w:right w:val="single" w:sz="4" w:space="0" w:color="auto"/>
            </w:tcBorders>
            <w:vAlign w:val="center"/>
          </w:tcPr>
          <w:p w:rsidR="00FD1C8C" w:rsidRPr="00E37623" w:rsidRDefault="00FD1C8C" w:rsidP="00E62F03">
            <w:pPr>
              <w:widowControl w:val="0"/>
              <w:autoSpaceDE w:val="0"/>
              <w:autoSpaceDN w:val="0"/>
              <w:adjustRightInd w:val="0"/>
              <w:jc w:val="center"/>
              <w:rPr>
                <w:sz w:val="28"/>
                <w:szCs w:val="28"/>
              </w:rPr>
            </w:pPr>
            <w:r w:rsidRPr="00E37623">
              <w:rPr>
                <w:sz w:val="28"/>
                <w:szCs w:val="28"/>
              </w:rPr>
              <w:t>Самостоятельное основное средство</w:t>
            </w:r>
          </w:p>
        </w:tc>
        <w:tc>
          <w:tcPr>
            <w:tcW w:w="3261" w:type="dxa"/>
            <w:tcBorders>
              <w:top w:val="single" w:sz="4" w:space="0" w:color="auto"/>
              <w:left w:val="single" w:sz="4" w:space="0" w:color="auto"/>
              <w:bottom w:val="single" w:sz="4" w:space="0" w:color="auto"/>
            </w:tcBorders>
            <w:vAlign w:val="center"/>
          </w:tcPr>
          <w:p w:rsidR="00FD1C8C" w:rsidRPr="00E37623" w:rsidRDefault="00FD1C8C" w:rsidP="00E62F03">
            <w:pPr>
              <w:widowControl w:val="0"/>
              <w:autoSpaceDE w:val="0"/>
              <w:autoSpaceDN w:val="0"/>
              <w:adjustRightInd w:val="0"/>
              <w:jc w:val="center"/>
              <w:rPr>
                <w:sz w:val="28"/>
                <w:szCs w:val="28"/>
              </w:rPr>
            </w:pPr>
            <w:r w:rsidRPr="00E37623">
              <w:rPr>
                <w:sz w:val="28"/>
                <w:szCs w:val="28"/>
              </w:rPr>
              <w:t xml:space="preserve">Затраты на </w:t>
            </w:r>
            <w:proofErr w:type="gramStart"/>
            <w:r w:rsidRPr="00E37623">
              <w:rPr>
                <w:sz w:val="28"/>
                <w:szCs w:val="28"/>
              </w:rPr>
              <w:t>приобретение  и</w:t>
            </w:r>
            <w:proofErr w:type="gramEnd"/>
            <w:r w:rsidRPr="00E37623">
              <w:rPr>
                <w:sz w:val="28"/>
                <w:szCs w:val="28"/>
              </w:rPr>
              <w:t xml:space="preserve"> установку дополнительного оборудования </w:t>
            </w:r>
          </w:p>
        </w:tc>
      </w:tr>
      <w:tr w:rsidR="00FD1C8C" w:rsidRPr="00E37623" w:rsidTr="00E62F03">
        <w:tc>
          <w:tcPr>
            <w:tcW w:w="4536" w:type="dxa"/>
            <w:tcBorders>
              <w:top w:val="single" w:sz="4" w:space="0" w:color="auto"/>
              <w:bottom w:val="single" w:sz="4" w:space="0" w:color="auto"/>
              <w:right w:val="single" w:sz="4" w:space="0" w:color="auto"/>
            </w:tcBorders>
          </w:tcPr>
          <w:p w:rsidR="00FD1C8C" w:rsidRPr="00E37623" w:rsidRDefault="00FD1C8C" w:rsidP="00E62F03">
            <w:pPr>
              <w:widowControl w:val="0"/>
              <w:autoSpaceDE w:val="0"/>
              <w:autoSpaceDN w:val="0"/>
              <w:adjustRightInd w:val="0"/>
              <w:jc w:val="both"/>
              <w:rPr>
                <w:sz w:val="28"/>
                <w:szCs w:val="28"/>
              </w:rPr>
            </w:pPr>
            <w:r w:rsidRPr="00E37623">
              <w:rPr>
                <w:sz w:val="28"/>
                <w:szCs w:val="28"/>
              </w:rPr>
              <w:t>Автомагнитола (головное устройство)</w:t>
            </w:r>
          </w:p>
        </w:tc>
        <w:tc>
          <w:tcPr>
            <w:tcW w:w="2268" w:type="dxa"/>
            <w:tcBorders>
              <w:top w:val="single" w:sz="4" w:space="0" w:color="auto"/>
              <w:left w:val="single" w:sz="4" w:space="0" w:color="auto"/>
              <w:bottom w:val="single" w:sz="4" w:space="0" w:color="auto"/>
              <w:right w:val="single" w:sz="4" w:space="0" w:color="auto"/>
            </w:tcBorders>
          </w:tcPr>
          <w:p w:rsidR="00FD1C8C" w:rsidRPr="00E37623" w:rsidRDefault="00FD1C8C" w:rsidP="00E62F03">
            <w:pPr>
              <w:widowControl w:val="0"/>
              <w:tabs>
                <w:tab w:val="right" w:pos="1731"/>
              </w:tabs>
              <w:autoSpaceDE w:val="0"/>
              <w:autoSpaceDN w:val="0"/>
              <w:adjustRightInd w:val="0"/>
              <w:jc w:val="center"/>
              <w:rPr>
                <w:sz w:val="28"/>
                <w:szCs w:val="28"/>
              </w:rPr>
            </w:pPr>
            <w:r w:rsidRPr="00E37623">
              <w:rPr>
                <w:sz w:val="28"/>
                <w:szCs w:val="28"/>
              </w:rPr>
              <w:t>Х</w:t>
            </w:r>
          </w:p>
        </w:tc>
        <w:tc>
          <w:tcPr>
            <w:tcW w:w="3261" w:type="dxa"/>
            <w:tcBorders>
              <w:top w:val="single" w:sz="4" w:space="0" w:color="auto"/>
              <w:left w:val="single" w:sz="4" w:space="0" w:color="auto"/>
              <w:bottom w:val="single" w:sz="4" w:space="0" w:color="auto"/>
            </w:tcBorders>
          </w:tcPr>
          <w:p w:rsidR="00FD1C8C" w:rsidRPr="00E37623" w:rsidRDefault="00FD1C8C" w:rsidP="00E62F03">
            <w:pPr>
              <w:widowControl w:val="0"/>
              <w:autoSpaceDE w:val="0"/>
              <w:autoSpaceDN w:val="0"/>
              <w:adjustRightInd w:val="0"/>
              <w:jc w:val="center"/>
              <w:rPr>
                <w:sz w:val="28"/>
                <w:szCs w:val="28"/>
              </w:rPr>
            </w:pPr>
          </w:p>
        </w:tc>
      </w:tr>
      <w:tr w:rsidR="00FD1C8C" w:rsidRPr="00E37623" w:rsidTr="00E62F03">
        <w:tc>
          <w:tcPr>
            <w:tcW w:w="4536" w:type="dxa"/>
            <w:tcBorders>
              <w:top w:val="single" w:sz="4" w:space="0" w:color="auto"/>
              <w:bottom w:val="single" w:sz="4" w:space="0" w:color="auto"/>
              <w:right w:val="single" w:sz="4" w:space="0" w:color="auto"/>
            </w:tcBorders>
          </w:tcPr>
          <w:p w:rsidR="00FD1C8C" w:rsidRPr="00E37623" w:rsidRDefault="00FD1C8C" w:rsidP="00E62F03">
            <w:pPr>
              <w:widowControl w:val="0"/>
              <w:autoSpaceDE w:val="0"/>
              <w:autoSpaceDN w:val="0"/>
              <w:adjustRightInd w:val="0"/>
              <w:jc w:val="both"/>
              <w:rPr>
                <w:sz w:val="28"/>
                <w:szCs w:val="28"/>
              </w:rPr>
            </w:pPr>
            <w:r w:rsidRPr="00E37623">
              <w:rPr>
                <w:sz w:val="28"/>
                <w:szCs w:val="28"/>
              </w:rPr>
              <w:t>Звуковые колонки</w:t>
            </w:r>
          </w:p>
        </w:tc>
        <w:tc>
          <w:tcPr>
            <w:tcW w:w="2268" w:type="dxa"/>
            <w:tcBorders>
              <w:top w:val="single" w:sz="4" w:space="0" w:color="auto"/>
              <w:left w:val="single" w:sz="4" w:space="0" w:color="auto"/>
              <w:bottom w:val="single" w:sz="4" w:space="0" w:color="auto"/>
              <w:right w:val="single" w:sz="4" w:space="0" w:color="auto"/>
            </w:tcBorders>
          </w:tcPr>
          <w:p w:rsidR="00FD1C8C" w:rsidRPr="00E37623" w:rsidRDefault="00FD1C8C" w:rsidP="00E62F03">
            <w:pPr>
              <w:widowControl w:val="0"/>
              <w:autoSpaceDE w:val="0"/>
              <w:autoSpaceDN w:val="0"/>
              <w:adjustRightInd w:val="0"/>
              <w:jc w:val="center"/>
              <w:rPr>
                <w:sz w:val="28"/>
                <w:szCs w:val="28"/>
              </w:rPr>
            </w:pPr>
            <w:r w:rsidRPr="00E37623">
              <w:rPr>
                <w:sz w:val="28"/>
                <w:szCs w:val="28"/>
              </w:rPr>
              <w:t>Х</w:t>
            </w:r>
          </w:p>
        </w:tc>
        <w:tc>
          <w:tcPr>
            <w:tcW w:w="3261" w:type="dxa"/>
            <w:tcBorders>
              <w:top w:val="single" w:sz="4" w:space="0" w:color="auto"/>
              <w:left w:val="single" w:sz="4" w:space="0" w:color="auto"/>
              <w:bottom w:val="single" w:sz="4" w:space="0" w:color="auto"/>
            </w:tcBorders>
          </w:tcPr>
          <w:p w:rsidR="00FD1C8C" w:rsidRPr="00E37623" w:rsidRDefault="00FD1C8C" w:rsidP="00E62F03">
            <w:pPr>
              <w:widowControl w:val="0"/>
              <w:autoSpaceDE w:val="0"/>
              <w:autoSpaceDN w:val="0"/>
              <w:adjustRightInd w:val="0"/>
              <w:jc w:val="center"/>
              <w:rPr>
                <w:sz w:val="28"/>
                <w:szCs w:val="28"/>
              </w:rPr>
            </w:pPr>
          </w:p>
        </w:tc>
      </w:tr>
      <w:tr w:rsidR="00FD1C8C" w:rsidRPr="00E37623" w:rsidTr="00E62F03">
        <w:tc>
          <w:tcPr>
            <w:tcW w:w="4536" w:type="dxa"/>
            <w:tcBorders>
              <w:top w:val="single" w:sz="4" w:space="0" w:color="auto"/>
              <w:bottom w:val="single" w:sz="4" w:space="0" w:color="auto"/>
              <w:right w:val="single" w:sz="4" w:space="0" w:color="auto"/>
            </w:tcBorders>
          </w:tcPr>
          <w:p w:rsidR="00FD1C8C" w:rsidRPr="00E37623" w:rsidRDefault="00FD1C8C" w:rsidP="00E62F03">
            <w:pPr>
              <w:widowControl w:val="0"/>
              <w:autoSpaceDE w:val="0"/>
              <w:autoSpaceDN w:val="0"/>
              <w:adjustRightInd w:val="0"/>
              <w:jc w:val="both"/>
              <w:rPr>
                <w:sz w:val="28"/>
                <w:szCs w:val="28"/>
              </w:rPr>
            </w:pPr>
            <w:r w:rsidRPr="00E37623">
              <w:rPr>
                <w:sz w:val="28"/>
                <w:szCs w:val="28"/>
              </w:rPr>
              <w:t>Усилитель звуковой</w:t>
            </w:r>
          </w:p>
        </w:tc>
        <w:tc>
          <w:tcPr>
            <w:tcW w:w="2268" w:type="dxa"/>
            <w:tcBorders>
              <w:top w:val="single" w:sz="4" w:space="0" w:color="auto"/>
              <w:left w:val="single" w:sz="4" w:space="0" w:color="auto"/>
              <w:bottom w:val="single" w:sz="4" w:space="0" w:color="auto"/>
              <w:right w:val="single" w:sz="4" w:space="0" w:color="auto"/>
            </w:tcBorders>
          </w:tcPr>
          <w:p w:rsidR="00FD1C8C" w:rsidRPr="00E37623" w:rsidRDefault="00FD1C8C" w:rsidP="00E62F03">
            <w:pPr>
              <w:widowControl w:val="0"/>
              <w:autoSpaceDE w:val="0"/>
              <w:autoSpaceDN w:val="0"/>
              <w:adjustRightInd w:val="0"/>
              <w:jc w:val="center"/>
              <w:rPr>
                <w:sz w:val="28"/>
                <w:szCs w:val="28"/>
              </w:rPr>
            </w:pPr>
            <w:r w:rsidRPr="00E37623">
              <w:rPr>
                <w:sz w:val="28"/>
                <w:szCs w:val="28"/>
              </w:rPr>
              <w:t>Х</w:t>
            </w:r>
          </w:p>
        </w:tc>
        <w:tc>
          <w:tcPr>
            <w:tcW w:w="3261" w:type="dxa"/>
            <w:tcBorders>
              <w:top w:val="single" w:sz="4" w:space="0" w:color="auto"/>
              <w:left w:val="single" w:sz="4" w:space="0" w:color="auto"/>
              <w:bottom w:val="single" w:sz="4" w:space="0" w:color="auto"/>
            </w:tcBorders>
          </w:tcPr>
          <w:p w:rsidR="00FD1C8C" w:rsidRPr="00E37623" w:rsidRDefault="00FD1C8C" w:rsidP="00E62F03">
            <w:pPr>
              <w:widowControl w:val="0"/>
              <w:autoSpaceDE w:val="0"/>
              <w:autoSpaceDN w:val="0"/>
              <w:adjustRightInd w:val="0"/>
              <w:jc w:val="center"/>
              <w:rPr>
                <w:sz w:val="28"/>
                <w:szCs w:val="28"/>
              </w:rPr>
            </w:pPr>
          </w:p>
        </w:tc>
      </w:tr>
      <w:tr w:rsidR="00FD1C8C" w:rsidRPr="00E37623" w:rsidTr="00E62F03">
        <w:tc>
          <w:tcPr>
            <w:tcW w:w="4536" w:type="dxa"/>
            <w:tcBorders>
              <w:top w:val="single" w:sz="4" w:space="0" w:color="auto"/>
              <w:bottom w:val="single" w:sz="4" w:space="0" w:color="auto"/>
              <w:right w:val="single" w:sz="4" w:space="0" w:color="auto"/>
            </w:tcBorders>
          </w:tcPr>
          <w:p w:rsidR="00FD1C8C" w:rsidRPr="00E37623" w:rsidRDefault="00FD1C8C" w:rsidP="00E62F03">
            <w:pPr>
              <w:widowControl w:val="0"/>
              <w:autoSpaceDE w:val="0"/>
              <w:autoSpaceDN w:val="0"/>
              <w:adjustRightInd w:val="0"/>
              <w:jc w:val="both"/>
              <w:rPr>
                <w:sz w:val="28"/>
                <w:szCs w:val="28"/>
              </w:rPr>
            </w:pPr>
            <w:r w:rsidRPr="00E37623">
              <w:rPr>
                <w:sz w:val="28"/>
                <w:szCs w:val="28"/>
              </w:rPr>
              <w:t>Автосигнализация</w:t>
            </w:r>
          </w:p>
        </w:tc>
        <w:tc>
          <w:tcPr>
            <w:tcW w:w="2268" w:type="dxa"/>
            <w:tcBorders>
              <w:top w:val="single" w:sz="4" w:space="0" w:color="auto"/>
              <w:left w:val="single" w:sz="4" w:space="0" w:color="auto"/>
              <w:bottom w:val="single" w:sz="4" w:space="0" w:color="auto"/>
              <w:right w:val="single" w:sz="4" w:space="0" w:color="auto"/>
            </w:tcBorders>
          </w:tcPr>
          <w:p w:rsidR="00FD1C8C" w:rsidRPr="00E37623" w:rsidRDefault="00FD1C8C" w:rsidP="00E62F03">
            <w:pPr>
              <w:widowControl w:val="0"/>
              <w:autoSpaceDE w:val="0"/>
              <w:autoSpaceDN w:val="0"/>
              <w:adjustRightInd w:val="0"/>
              <w:jc w:val="center"/>
              <w:rPr>
                <w:sz w:val="28"/>
                <w:szCs w:val="28"/>
              </w:rPr>
            </w:pPr>
          </w:p>
        </w:tc>
        <w:tc>
          <w:tcPr>
            <w:tcW w:w="3261" w:type="dxa"/>
            <w:tcBorders>
              <w:top w:val="single" w:sz="4" w:space="0" w:color="auto"/>
              <w:left w:val="single" w:sz="4" w:space="0" w:color="auto"/>
              <w:bottom w:val="single" w:sz="4" w:space="0" w:color="auto"/>
            </w:tcBorders>
          </w:tcPr>
          <w:p w:rsidR="00FD1C8C" w:rsidRPr="00E37623" w:rsidRDefault="00FD1C8C" w:rsidP="00E62F03">
            <w:pPr>
              <w:widowControl w:val="0"/>
              <w:autoSpaceDE w:val="0"/>
              <w:autoSpaceDN w:val="0"/>
              <w:adjustRightInd w:val="0"/>
              <w:jc w:val="center"/>
              <w:rPr>
                <w:sz w:val="28"/>
                <w:szCs w:val="28"/>
              </w:rPr>
            </w:pPr>
            <w:r w:rsidRPr="00E37623">
              <w:rPr>
                <w:sz w:val="28"/>
                <w:szCs w:val="28"/>
              </w:rPr>
              <w:t>Х</w:t>
            </w:r>
          </w:p>
        </w:tc>
      </w:tr>
      <w:tr w:rsidR="00FD1C8C" w:rsidRPr="00E37623" w:rsidTr="00E62F03">
        <w:tc>
          <w:tcPr>
            <w:tcW w:w="4536" w:type="dxa"/>
            <w:tcBorders>
              <w:top w:val="single" w:sz="4" w:space="0" w:color="auto"/>
              <w:bottom w:val="single" w:sz="4" w:space="0" w:color="auto"/>
              <w:right w:val="single" w:sz="4" w:space="0" w:color="auto"/>
            </w:tcBorders>
          </w:tcPr>
          <w:p w:rsidR="00FD1C8C" w:rsidRPr="00E37623" w:rsidRDefault="00FD1C8C" w:rsidP="00E62F03">
            <w:pPr>
              <w:widowControl w:val="0"/>
              <w:autoSpaceDE w:val="0"/>
              <w:autoSpaceDN w:val="0"/>
              <w:adjustRightInd w:val="0"/>
              <w:jc w:val="both"/>
              <w:rPr>
                <w:sz w:val="28"/>
                <w:szCs w:val="28"/>
              </w:rPr>
            </w:pPr>
            <w:r w:rsidRPr="00E37623">
              <w:rPr>
                <w:sz w:val="28"/>
                <w:szCs w:val="28"/>
              </w:rPr>
              <w:t>Навигатор</w:t>
            </w:r>
          </w:p>
        </w:tc>
        <w:tc>
          <w:tcPr>
            <w:tcW w:w="2268" w:type="dxa"/>
            <w:tcBorders>
              <w:top w:val="single" w:sz="4" w:space="0" w:color="auto"/>
              <w:left w:val="single" w:sz="4" w:space="0" w:color="auto"/>
              <w:bottom w:val="single" w:sz="4" w:space="0" w:color="auto"/>
              <w:right w:val="single" w:sz="4" w:space="0" w:color="auto"/>
            </w:tcBorders>
          </w:tcPr>
          <w:p w:rsidR="00FD1C8C" w:rsidRPr="00E37623" w:rsidRDefault="00FD1C8C" w:rsidP="00E62F03">
            <w:pPr>
              <w:widowControl w:val="0"/>
              <w:autoSpaceDE w:val="0"/>
              <w:autoSpaceDN w:val="0"/>
              <w:adjustRightInd w:val="0"/>
              <w:jc w:val="center"/>
              <w:rPr>
                <w:sz w:val="28"/>
                <w:szCs w:val="28"/>
              </w:rPr>
            </w:pPr>
            <w:r w:rsidRPr="00E37623">
              <w:rPr>
                <w:sz w:val="28"/>
                <w:szCs w:val="28"/>
              </w:rPr>
              <w:t>Х</w:t>
            </w:r>
          </w:p>
        </w:tc>
        <w:tc>
          <w:tcPr>
            <w:tcW w:w="3261" w:type="dxa"/>
            <w:tcBorders>
              <w:top w:val="single" w:sz="4" w:space="0" w:color="auto"/>
              <w:left w:val="single" w:sz="4" w:space="0" w:color="auto"/>
              <w:bottom w:val="single" w:sz="4" w:space="0" w:color="auto"/>
            </w:tcBorders>
          </w:tcPr>
          <w:p w:rsidR="00FD1C8C" w:rsidRPr="00E37623" w:rsidRDefault="00FD1C8C" w:rsidP="00E62F03">
            <w:pPr>
              <w:widowControl w:val="0"/>
              <w:autoSpaceDE w:val="0"/>
              <w:autoSpaceDN w:val="0"/>
              <w:adjustRightInd w:val="0"/>
              <w:jc w:val="center"/>
              <w:rPr>
                <w:sz w:val="28"/>
                <w:szCs w:val="28"/>
              </w:rPr>
            </w:pPr>
          </w:p>
        </w:tc>
      </w:tr>
      <w:tr w:rsidR="00FD1C8C" w:rsidRPr="00E37623" w:rsidTr="00E62F03">
        <w:tc>
          <w:tcPr>
            <w:tcW w:w="4536" w:type="dxa"/>
            <w:tcBorders>
              <w:top w:val="single" w:sz="4" w:space="0" w:color="auto"/>
              <w:bottom w:val="single" w:sz="4" w:space="0" w:color="auto"/>
              <w:right w:val="single" w:sz="4" w:space="0" w:color="auto"/>
            </w:tcBorders>
          </w:tcPr>
          <w:p w:rsidR="00FD1C8C" w:rsidRPr="00E37623" w:rsidRDefault="00FD1C8C" w:rsidP="00E62F03">
            <w:pPr>
              <w:widowControl w:val="0"/>
              <w:autoSpaceDE w:val="0"/>
              <w:autoSpaceDN w:val="0"/>
              <w:adjustRightInd w:val="0"/>
              <w:jc w:val="both"/>
              <w:rPr>
                <w:sz w:val="28"/>
                <w:szCs w:val="28"/>
              </w:rPr>
            </w:pPr>
            <w:proofErr w:type="spellStart"/>
            <w:r w:rsidRPr="00E37623">
              <w:rPr>
                <w:sz w:val="28"/>
                <w:szCs w:val="28"/>
              </w:rPr>
              <w:t>Спецсигнал</w:t>
            </w:r>
            <w:proofErr w:type="spellEnd"/>
            <w:r w:rsidRPr="00E37623">
              <w:rPr>
                <w:sz w:val="28"/>
                <w:szCs w:val="28"/>
              </w:rPr>
              <w:t xml:space="preserve"> световой</w:t>
            </w:r>
          </w:p>
        </w:tc>
        <w:tc>
          <w:tcPr>
            <w:tcW w:w="2268" w:type="dxa"/>
            <w:tcBorders>
              <w:top w:val="single" w:sz="4" w:space="0" w:color="auto"/>
              <w:left w:val="single" w:sz="4" w:space="0" w:color="auto"/>
              <w:bottom w:val="single" w:sz="4" w:space="0" w:color="auto"/>
              <w:right w:val="single" w:sz="4" w:space="0" w:color="auto"/>
            </w:tcBorders>
          </w:tcPr>
          <w:p w:rsidR="00FD1C8C" w:rsidRPr="00E37623" w:rsidRDefault="00FD1C8C" w:rsidP="00E62F03">
            <w:pPr>
              <w:widowControl w:val="0"/>
              <w:autoSpaceDE w:val="0"/>
              <w:autoSpaceDN w:val="0"/>
              <w:adjustRightInd w:val="0"/>
              <w:jc w:val="center"/>
              <w:rPr>
                <w:sz w:val="28"/>
                <w:szCs w:val="28"/>
              </w:rPr>
            </w:pPr>
          </w:p>
        </w:tc>
        <w:tc>
          <w:tcPr>
            <w:tcW w:w="3261" w:type="dxa"/>
            <w:tcBorders>
              <w:top w:val="single" w:sz="4" w:space="0" w:color="auto"/>
              <w:left w:val="single" w:sz="4" w:space="0" w:color="auto"/>
              <w:bottom w:val="single" w:sz="4" w:space="0" w:color="auto"/>
            </w:tcBorders>
          </w:tcPr>
          <w:p w:rsidR="00FD1C8C" w:rsidRPr="00E37623" w:rsidRDefault="00FD1C8C" w:rsidP="00E62F03">
            <w:pPr>
              <w:widowControl w:val="0"/>
              <w:autoSpaceDE w:val="0"/>
              <w:autoSpaceDN w:val="0"/>
              <w:adjustRightInd w:val="0"/>
              <w:jc w:val="center"/>
              <w:rPr>
                <w:sz w:val="28"/>
                <w:szCs w:val="28"/>
              </w:rPr>
            </w:pPr>
            <w:r w:rsidRPr="00E37623">
              <w:rPr>
                <w:sz w:val="28"/>
                <w:szCs w:val="28"/>
              </w:rPr>
              <w:t>Х</w:t>
            </w:r>
          </w:p>
        </w:tc>
      </w:tr>
      <w:tr w:rsidR="00FD1C8C" w:rsidRPr="00E37623" w:rsidTr="00E62F03">
        <w:tc>
          <w:tcPr>
            <w:tcW w:w="4536" w:type="dxa"/>
            <w:tcBorders>
              <w:top w:val="single" w:sz="4" w:space="0" w:color="auto"/>
              <w:bottom w:val="single" w:sz="4" w:space="0" w:color="auto"/>
              <w:right w:val="single" w:sz="4" w:space="0" w:color="auto"/>
            </w:tcBorders>
          </w:tcPr>
          <w:p w:rsidR="00FD1C8C" w:rsidRPr="00E37623" w:rsidRDefault="00FD1C8C" w:rsidP="00E62F03">
            <w:pPr>
              <w:widowControl w:val="0"/>
              <w:autoSpaceDE w:val="0"/>
              <w:autoSpaceDN w:val="0"/>
              <w:adjustRightInd w:val="0"/>
              <w:jc w:val="both"/>
              <w:rPr>
                <w:sz w:val="28"/>
                <w:szCs w:val="28"/>
              </w:rPr>
            </w:pPr>
            <w:r w:rsidRPr="00E37623">
              <w:rPr>
                <w:sz w:val="28"/>
                <w:szCs w:val="28"/>
              </w:rPr>
              <w:t>Парковочный радар</w:t>
            </w:r>
          </w:p>
        </w:tc>
        <w:tc>
          <w:tcPr>
            <w:tcW w:w="2268" w:type="dxa"/>
            <w:tcBorders>
              <w:top w:val="single" w:sz="4" w:space="0" w:color="auto"/>
              <w:left w:val="single" w:sz="4" w:space="0" w:color="auto"/>
              <w:bottom w:val="single" w:sz="4" w:space="0" w:color="auto"/>
              <w:right w:val="single" w:sz="4" w:space="0" w:color="auto"/>
            </w:tcBorders>
          </w:tcPr>
          <w:p w:rsidR="00FD1C8C" w:rsidRPr="00E37623" w:rsidRDefault="00FD1C8C" w:rsidP="00E62F03">
            <w:pPr>
              <w:widowControl w:val="0"/>
              <w:autoSpaceDE w:val="0"/>
              <w:autoSpaceDN w:val="0"/>
              <w:adjustRightInd w:val="0"/>
              <w:jc w:val="center"/>
              <w:rPr>
                <w:sz w:val="28"/>
                <w:szCs w:val="28"/>
              </w:rPr>
            </w:pPr>
          </w:p>
        </w:tc>
        <w:tc>
          <w:tcPr>
            <w:tcW w:w="3261" w:type="dxa"/>
            <w:tcBorders>
              <w:top w:val="single" w:sz="4" w:space="0" w:color="auto"/>
              <w:left w:val="single" w:sz="4" w:space="0" w:color="auto"/>
              <w:bottom w:val="single" w:sz="4" w:space="0" w:color="auto"/>
            </w:tcBorders>
          </w:tcPr>
          <w:p w:rsidR="00FD1C8C" w:rsidRPr="00E37623" w:rsidRDefault="00FD1C8C" w:rsidP="00E62F03">
            <w:pPr>
              <w:widowControl w:val="0"/>
              <w:autoSpaceDE w:val="0"/>
              <w:autoSpaceDN w:val="0"/>
              <w:adjustRightInd w:val="0"/>
              <w:jc w:val="center"/>
              <w:rPr>
                <w:sz w:val="28"/>
                <w:szCs w:val="28"/>
              </w:rPr>
            </w:pPr>
            <w:r w:rsidRPr="00E37623">
              <w:rPr>
                <w:sz w:val="28"/>
                <w:szCs w:val="28"/>
              </w:rPr>
              <w:t>Х</w:t>
            </w:r>
          </w:p>
        </w:tc>
      </w:tr>
      <w:tr w:rsidR="00FD1C8C" w:rsidRPr="00E37623" w:rsidTr="00E62F03">
        <w:tc>
          <w:tcPr>
            <w:tcW w:w="4536" w:type="dxa"/>
            <w:tcBorders>
              <w:top w:val="single" w:sz="4" w:space="0" w:color="auto"/>
              <w:bottom w:val="single" w:sz="4" w:space="0" w:color="auto"/>
              <w:right w:val="single" w:sz="4" w:space="0" w:color="auto"/>
            </w:tcBorders>
          </w:tcPr>
          <w:p w:rsidR="00FD1C8C" w:rsidRPr="00E37623" w:rsidRDefault="00FD1C8C" w:rsidP="00E62F03">
            <w:pPr>
              <w:widowControl w:val="0"/>
              <w:autoSpaceDE w:val="0"/>
              <w:autoSpaceDN w:val="0"/>
              <w:adjustRightInd w:val="0"/>
              <w:jc w:val="both"/>
              <w:rPr>
                <w:sz w:val="28"/>
                <w:szCs w:val="28"/>
              </w:rPr>
            </w:pPr>
            <w:r w:rsidRPr="00E37623">
              <w:rPr>
                <w:sz w:val="28"/>
                <w:szCs w:val="28"/>
              </w:rPr>
              <w:t>Видеорегистратор</w:t>
            </w:r>
          </w:p>
        </w:tc>
        <w:tc>
          <w:tcPr>
            <w:tcW w:w="2268" w:type="dxa"/>
            <w:tcBorders>
              <w:top w:val="single" w:sz="4" w:space="0" w:color="auto"/>
              <w:left w:val="single" w:sz="4" w:space="0" w:color="auto"/>
              <w:bottom w:val="single" w:sz="4" w:space="0" w:color="auto"/>
              <w:right w:val="single" w:sz="4" w:space="0" w:color="auto"/>
            </w:tcBorders>
          </w:tcPr>
          <w:p w:rsidR="00FD1C8C" w:rsidRPr="00E37623" w:rsidRDefault="00FD1C8C" w:rsidP="00E62F03">
            <w:pPr>
              <w:widowControl w:val="0"/>
              <w:autoSpaceDE w:val="0"/>
              <w:autoSpaceDN w:val="0"/>
              <w:adjustRightInd w:val="0"/>
              <w:jc w:val="center"/>
              <w:rPr>
                <w:sz w:val="28"/>
                <w:szCs w:val="28"/>
              </w:rPr>
            </w:pPr>
            <w:r w:rsidRPr="00E37623">
              <w:rPr>
                <w:sz w:val="28"/>
                <w:szCs w:val="28"/>
              </w:rPr>
              <w:t>Х</w:t>
            </w:r>
          </w:p>
          <w:p w:rsidR="00FD1C8C" w:rsidRPr="00E37623" w:rsidRDefault="00FD1C8C" w:rsidP="00E62F03">
            <w:pPr>
              <w:widowControl w:val="0"/>
              <w:autoSpaceDE w:val="0"/>
              <w:autoSpaceDN w:val="0"/>
              <w:adjustRightInd w:val="0"/>
              <w:jc w:val="center"/>
              <w:rPr>
                <w:sz w:val="28"/>
                <w:szCs w:val="28"/>
              </w:rPr>
            </w:pPr>
          </w:p>
        </w:tc>
        <w:tc>
          <w:tcPr>
            <w:tcW w:w="3261" w:type="dxa"/>
            <w:tcBorders>
              <w:top w:val="single" w:sz="4" w:space="0" w:color="auto"/>
              <w:left w:val="single" w:sz="4" w:space="0" w:color="auto"/>
              <w:bottom w:val="single" w:sz="4" w:space="0" w:color="auto"/>
            </w:tcBorders>
          </w:tcPr>
          <w:p w:rsidR="00FD1C8C" w:rsidRPr="00E37623" w:rsidRDefault="00FD1C8C" w:rsidP="00E62F03">
            <w:pPr>
              <w:widowControl w:val="0"/>
              <w:autoSpaceDE w:val="0"/>
              <w:autoSpaceDN w:val="0"/>
              <w:adjustRightInd w:val="0"/>
              <w:jc w:val="center"/>
              <w:rPr>
                <w:sz w:val="28"/>
                <w:szCs w:val="28"/>
              </w:rPr>
            </w:pPr>
          </w:p>
        </w:tc>
      </w:tr>
    </w:tbl>
    <w:p w:rsidR="00FD1C8C" w:rsidRPr="00E37623" w:rsidRDefault="00FD1C8C" w:rsidP="00FD1C8C">
      <w:pPr>
        <w:jc w:val="both"/>
        <w:rPr>
          <w:b/>
          <w:sz w:val="28"/>
          <w:szCs w:val="28"/>
        </w:rPr>
      </w:pPr>
    </w:p>
    <w:p w:rsidR="001921F8" w:rsidRPr="00E37623" w:rsidRDefault="001921F8" w:rsidP="009E0988">
      <w:pPr>
        <w:jc w:val="center"/>
        <w:rPr>
          <w:b/>
          <w:sz w:val="28"/>
          <w:szCs w:val="28"/>
        </w:rPr>
      </w:pPr>
    </w:p>
    <w:p w:rsidR="001921F8" w:rsidRPr="00E37623" w:rsidRDefault="001921F8" w:rsidP="009E0988">
      <w:pPr>
        <w:jc w:val="center"/>
        <w:rPr>
          <w:b/>
          <w:sz w:val="28"/>
          <w:szCs w:val="28"/>
        </w:rPr>
      </w:pPr>
    </w:p>
    <w:p w:rsidR="001921F8" w:rsidRPr="00E37623" w:rsidRDefault="001921F8" w:rsidP="009E0988">
      <w:pPr>
        <w:jc w:val="center"/>
        <w:rPr>
          <w:b/>
          <w:sz w:val="28"/>
          <w:szCs w:val="28"/>
        </w:rPr>
      </w:pPr>
    </w:p>
    <w:p w:rsidR="009E0988" w:rsidRPr="00E37623" w:rsidRDefault="009E0988" w:rsidP="009E0988">
      <w:pPr>
        <w:jc w:val="center"/>
        <w:rPr>
          <w:b/>
          <w:sz w:val="28"/>
          <w:szCs w:val="28"/>
        </w:rPr>
      </w:pPr>
      <w:r w:rsidRPr="00E37623">
        <w:rPr>
          <w:b/>
          <w:sz w:val="28"/>
          <w:szCs w:val="28"/>
        </w:rPr>
        <w:t xml:space="preserve">7.1.8. Особенности учета </w:t>
      </w:r>
      <w:r w:rsidR="00F85D45" w:rsidRPr="00E37623">
        <w:rPr>
          <w:b/>
          <w:sz w:val="28"/>
          <w:szCs w:val="28"/>
        </w:rPr>
        <w:t>персональных компьютеров и иной</w:t>
      </w:r>
    </w:p>
    <w:p w:rsidR="00F85D45" w:rsidRPr="00E37623" w:rsidRDefault="009E0988" w:rsidP="009E0988">
      <w:pPr>
        <w:jc w:val="center"/>
        <w:rPr>
          <w:b/>
          <w:sz w:val="28"/>
          <w:szCs w:val="28"/>
        </w:rPr>
      </w:pPr>
      <w:r w:rsidRPr="00E37623">
        <w:rPr>
          <w:b/>
          <w:sz w:val="28"/>
          <w:szCs w:val="28"/>
        </w:rPr>
        <w:t xml:space="preserve"> </w:t>
      </w:r>
      <w:r w:rsidR="00F85D45" w:rsidRPr="00E37623">
        <w:rPr>
          <w:b/>
          <w:sz w:val="28"/>
          <w:szCs w:val="28"/>
        </w:rPr>
        <w:t>вычислительной техники</w:t>
      </w:r>
      <w:r w:rsidR="00A1307B" w:rsidRPr="00E37623">
        <w:rPr>
          <w:b/>
          <w:sz w:val="28"/>
          <w:szCs w:val="28"/>
        </w:rPr>
        <w:t>.</w:t>
      </w:r>
    </w:p>
    <w:p w:rsidR="00F85D45" w:rsidRPr="00E37623" w:rsidRDefault="00F85D45" w:rsidP="00F85D45">
      <w:pPr>
        <w:jc w:val="center"/>
        <w:rPr>
          <w:sz w:val="28"/>
          <w:szCs w:val="28"/>
        </w:rPr>
      </w:pPr>
    </w:p>
    <w:p w:rsidR="00F85D45" w:rsidRPr="00E37623" w:rsidRDefault="00F85D45" w:rsidP="00F85D45">
      <w:pPr>
        <w:jc w:val="both"/>
        <w:rPr>
          <w:sz w:val="28"/>
          <w:szCs w:val="28"/>
        </w:rPr>
      </w:pPr>
      <w:r w:rsidRPr="00E37623">
        <w:rPr>
          <w:sz w:val="28"/>
          <w:szCs w:val="28"/>
        </w:rPr>
        <w:tab/>
        <w:t xml:space="preserve">7.1.8.1. Мониторы, системные блоки и соответствующие компьютерные принадлежности учитываются как в составе автоматизированных рабочих мест (АРМ), так и как самостоятельные объекты учета. Иные компоненты персональных </w:t>
      </w:r>
      <w:r w:rsidRPr="00E37623">
        <w:rPr>
          <w:sz w:val="28"/>
          <w:szCs w:val="28"/>
        </w:rPr>
        <w:lastRenderedPageBreak/>
        <w:t>компьютеров могут классифицироваться как самостоятельные объекты основных средств либо как составные части АРМ.</w:t>
      </w:r>
    </w:p>
    <w:p w:rsidR="00F85D45" w:rsidRPr="00E37623" w:rsidRDefault="00F85D45" w:rsidP="00F85D45">
      <w:pPr>
        <w:jc w:val="both"/>
        <w:rPr>
          <w:sz w:val="28"/>
          <w:szCs w:val="28"/>
        </w:rPr>
      </w:pPr>
      <w:r w:rsidRPr="00E37623">
        <w:rPr>
          <w:sz w:val="28"/>
          <w:szCs w:val="28"/>
        </w:rPr>
        <w:tab/>
        <w:t>7.1.8.2. Учет компонентов персональных компьютеров, относящихся к составным частям АРМ, осуществляется аналогично учету приспособлений и принадлежностей. При включении в состав АРМ перечень компонент приводится в инвентарной карточке с указанием технических характеристик и заводских номеров. На каждый компонент наносится инвентарный номер соответствующего АРМ.</w:t>
      </w:r>
    </w:p>
    <w:p w:rsidR="00F85D45" w:rsidRPr="00E37623" w:rsidRDefault="00F85D45" w:rsidP="00F85D45">
      <w:pPr>
        <w:ind w:firstLine="720"/>
        <w:jc w:val="both"/>
        <w:rPr>
          <w:sz w:val="28"/>
          <w:szCs w:val="28"/>
        </w:rPr>
      </w:pPr>
      <w:r w:rsidRPr="00E37623">
        <w:rPr>
          <w:sz w:val="28"/>
          <w:szCs w:val="28"/>
        </w:rPr>
        <w:t>7.1.8.3. Компоненты вычислительной техники классифицируются следующим образом:</w:t>
      </w:r>
    </w:p>
    <w:p w:rsidR="00F85D45" w:rsidRPr="00E37623" w:rsidRDefault="00F85D45" w:rsidP="00F85D45">
      <w:pPr>
        <w:jc w:val="both"/>
        <w:rPr>
          <w:sz w:val="28"/>
          <w:szCs w:val="28"/>
        </w:rPr>
      </w:pPr>
    </w:p>
    <w:tbl>
      <w:tblPr>
        <w:tblW w:w="1022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95"/>
        <w:gridCol w:w="1926"/>
        <w:gridCol w:w="1925"/>
        <w:gridCol w:w="2074"/>
      </w:tblGrid>
      <w:tr w:rsidR="00F85D45" w:rsidRPr="00E37623" w:rsidTr="00810740">
        <w:tc>
          <w:tcPr>
            <w:tcW w:w="4295" w:type="dxa"/>
            <w:tcBorders>
              <w:top w:val="single" w:sz="4" w:space="0" w:color="auto"/>
              <w:bottom w:val="single" w:sz="4" w:space="0" w:color="auto"/>
              <w:right w:val="single" w:sz="4" w:space="0" w:color="auto"/>
            </w:tcBorders>
          </w:tcPr>
          <w:p w:rsidR="00F85D45" w:rsidRPr="00E37623" w:rsidRDefault="00F85D45" w:rsidP="00F85D45">
            <w:pPr>
              <w:widowControl w:val="0"/>
              <w:autoSpaceDE w:val="0"/>
              <w:autoSpaceDN w:val="0"/>
              <w:adjustRightInd w:val="0"/>
              <w:jc w:val="center"/>
              <w:rPr>
                <w:sz w:val="28"/>
                <w:szCs w:val="28"/>
              </w:rPr>
            </w:pPr>
            <w:r w:rsidRPr="00E37623">
              <w:rPr>
                <w:sz w:val="28"/>
                <w:szCs w:val="28"/>
              </w:rPr>
              <w:t>Вид компонентов персональных компьютеров</w:t>
            </w:r>
          </w:p>
        </w:tc>
        <w:tc>
          <w:tcPr>
            <w:tcW w:w="1926" w:type="dxa"/>
            <w:tcBorders>
              <w:top w:val="single" w:sz="4" w:space="0" w:color="auto"/>
              <w:left w:val="single" w:sz="4" w:space="0" w:color="auto"/>
              <w:bottom w:val="single" w:sz="4" w:space="0" w:color="auto"/>
              <w:right w:val="single" w:sz="4" w:space="0" w:color="auto"/>
            </w:tcBorders>
          </w:tcPr>
          <w:p w:rsidR="00F85D45" w:rsidRPr="00E37623" w:rsidRDefault="00F85D45" w:rsidP="00F85D45">
            <w:pPr>
              <w:widowControl w:val="0"/>
              <w:autoSpaceDE w:val="0"/>
              <w:autoSpaceDN w:val="0"/>
              <w:adjustRightInd w:val="0"/>
              <w:jc w:val="center"/>
              <w:rPr>
                <w:sz w:val="28"/>
                <w:szCs w:val="28"/>
              </w:rPr>
            </w:pPr>
            <w:r w:rsidRPr="00E37623">
              <w:rPr>
                <w:sz w:val="28"/>
                <w:szCs w:val="28"/>
              </w:rPr>
              <w:t>Самостоятельное основное средство</w:t>
            </w:r>
          </w:p>
        </w:tc>
        <w:tc>
          <w:tcPr>
            <w:tcW w:w="1925" w:type="dxa"/>
            <w:tcBorders>
              <w:top w:val="single" w:sz="4" w:space="0" w:color="auto"/>
              <w:left w:val="single" w:sz="4" w:space="0" w:color="auto"/>
              <w:bottom w:val="single" w:sz="4" w:space="0" w:color="auto"/>
              <w:right w:val="single" w:sz="4" w:space="0" w:color="auto"/>
            </w:tcBorders>
          </w:tcPr>
          <w:p w:rsidR="00F85D45" w:rsidRPr="00E37623" w:rsidRDefault="00F85D45" w:rsidP="00F85D45">
            <w:pPr>
              <w:widowControl w:val="0"/>
              <w:autoSpaceDE w:val="0"/>
              <w:autoSpaceDN w:val="0"/>
              <w:adjustRightInd w:val="0"/>
              <w:jc w:val="center"/>
              <w:rPr>
                <w:sz w:val="28"/>
                <w:szCs w:val="28"/>
              </w:rPr>
            </w:pPr>
            <w:r w:rsidRPr="00E37623">
              <w:rPr>
                <w:sz w:val="28"/>
                <w:szCs w:val="28"/>
              </w:rPr>
              <w:t>Составная часть АРМ</w:t>
            </w:r>
          </w:p>
        </w:tc>
        <w:tc>
          <w:tcPr>
            <w:tcW w:w="2074" w:type="dxa"/>
            <w:tcBorders>
              <w:top w:val="single" w:sz="4" w:space="0" w:color="auto"/>
              <w:left w:val="single" w:sz="4" w:space="0" w:color="auto"/>
              <w:bottom w:val="single" w:sz="4" w:space="0" w:color="auto"/>
            </w:tcBorders>
          </w:tcPr>
          <w:p w:rsidR="00F85D45" w:rsidRPr="00E37623" w:rsidRDefault="00F85D45" w:rsidP="00F85D45">
            <w:pPr>
              <w:widowControl w:val="0"/>
              <w:autoSpaceDE w:val="0"/>
              <w:autoSpaceDN w:val="0"/>
              <w:adjustRightInd w:val="0"/>
              <w:jc w:val="center"/>
              <w:rPr>
                <w:sz w:val="28"/>
                <w:szCs w:val="28"/>
              </w:rPr>
            </w:pPr>
            <w:r w:rsidRPr="00E37623">
              <w:rPr>
                <w:sz w:val="28"/>
                <w:szCs w:val="28"/>
              </w:rPr>
              <w:t>Принадлежность</w:t>
            </w:r>
          </w:p>
        </w:tc>
      </w:tr>
      <w:tr w:rsidR="00F85D45" w:rsidRPr="00E37623" w:rsidTr="00810740">
        <w:tc>
          <w:tcPr>
            <w:tcW w:w="4295" w:type="dxa"/>
            <w:tcBorders>
              <w:top w:val="single" w:sz="4" w:space="0" w:color="auto"/>
              <w:bottom w:val="single" w:sz="4" w:space="0" w:color="auto"/>
              <w:right w:val="single" w:sz="4" w:space="0" w:color="auto"/>
            </w:tcBorders>
          </w:tcPr>
          <w:p w:rsidR="00F85D45" w:rsidRPr="00E37623" w:rsidRDefault="00F85D45" w:rsidP="00F85D45">
            <w:pPr>
              <w:widowControl w:val="0"/>
              <w:autoSpaceDE w:val="0"/>
              <w:autoSpaceDN w:val="0"/>
              <w:adjustRightInd w:val="0"/>
              <w:jc w:val="both"/>
              <w:rPr>
                <w:sz w:val="28"/>
                <w:szCs w:val="28"/>
              </w:rPr>
            </w:pPr>
            <w:r w:rsidRPr="00E37623">
              <w:rPr>
                <w:sz w:val="28"/>
                <w:szCs w:val="28"/>
              </w:rPr>
              <w:t>Системный блок</w:t>
            </w:r>
          </w:p>
        </w:tc>
        <w:tc>
          <w:tcPr>
            <w:tcW w:w="1926" w:type="dxa"/>
            <w:tcBorders>
              <w:top w:val="single" w:sz="4" w:space="0" w:color="auto"/>
              <w:left w:val="single" w:sz="4" w:space="0" w:color="auto"/>
              <w:bottom w:val="single" w:sz="4" w:space="0" w:color="auto"/>
              <w:right w:val="single" w:sz="4" w:space="0" w:color="auto"/>
            </w:tcBorders>
          </w:tcPr>
          <w:p w:rsidR="00F85D45" w:rsidRPr="00E37623" w:rsidRDefault="00F85D45" w:rsidP="00F85D45">
            <w:pPr>
              <w:widowControl w:val="0"/>
              <w:autoSpaceDE w:val="0"/>
              <w:autoSpaceDN w:val="0"/>
              <w:adjustRightInd w:val="0"/>
              <w:jc w:val="center"/>
              <w:rPr>
                <w:sz w:val="28"/>
                <w:szCs w:val="28"/>
              </w:rPr>
            </w:pPr>
            <w:r w:rsidRPr="00E37623">
              <w:rPr>
                <w:sz w:val="28"/>
                <w:szCs w:val="28"/>
              </w:rPr>
              <w:t>Х</w:t>
            </w:r>
          </w:p>
        </w:tc>
        <w:tc>
          <w:tcPr>
            <w:tcW w:w="1925" w:type="dxa"/>
            <w:tcBorders>
              <w:top w:val="single" w:sz="4" w:space="0" w:color="auto"/>
              <w:left w:val="single" w:sz="4" w:space="0" w:color="auto"/>
              <w:bottom w:val="single" w:sz="4" w:space="0" w:color="auto"/>
              <w:right w:val="single" w:sz="4" w:space="0" w:color="auto"/>
            </w:tcBorders>
          </w:tcPr>
          <w:p w:rsidR="00F85D45" w:rsidRPr="00E37623" w:rsidRDefault="00F85D45" w:rsidP="00F85D45">
            <w:pPr>
              <w:widowControl w:val="0"/>
              <w:autoSpaceDE w:val="0"/>
              <w:autoSpaceDN w:val="0"/>
              <w:adjustRightInd w:val="0"/>
              <w:jc w:val="center"/>
              <w:rPr>
                <w:sz w:val="28"/>
                <w:szCs w:val="28"/>
              </w:rPr>
            </w:pPr>
            <w:r w:rsidRPr="00E37623">
              <w:rPr>
                <w:sz w:val="28"/>
                <w:szCs w:val="28"/>
              </w:rPr>
              <w:t>Х</w:t>
            </w:r>
          </w:p>
        </w:tc>
        <w:tc>
          <w:tcPr>
            <w:tcW w:w="2074" w:type="dxa"/>
            <w:tcBorders>
              <w:top w:val="single" w:sz="4" w:space="0" w:color="auto"/>
              <w:left w:val="single" w:sz="4" w:space="0" w:color="auto"/>
              <w:bottom w:val="single" w:sz="4" w:space="0" w:color="auto"/>
            </w:tcBorders>
          </w:tcPr>
          <w:p w:rsidR="00F85D45" w:rsidRPr="00E37623" w:rsidRDefault="00F85D45" w:rsidP="00F85D45">
            <w:pPr>
              <w:widowControl w:val="0"/>
              <w:autoSpaceDE w:val="0"/>
              <w:autoSpaceDN w:val="0"/>
              <w:adjustRightInd w:val="0"/>
              <w:jc w:val="center"/>
              <w:rPr>
                <w:sz w:val="28"/>
                <w:szCs w:val="28"/>
              </w:rPr>
            </w:pPr>
          </w:p>
        </w:tc>
      </w:tr>
      <w:tr w:rsidR="00F85D45" w:rsidRPr="00E37623" w:rsidTr="00810740">
        <w:tc>
          <w:tcPr>
            <w:tcW w:w="4295" w:type="dxa"/>
            <w:tcBorders>
              <w:top w:val="single" w:sz="4" w:space="0" w:color="auto"/>
              <w:bottom w:val="single" w:sz="4" w:space="0" w:color="auto"/>
              <w:right w:val="single" w:sz="4" w:space="0" w:color="auto"/>
            </w:tcBorders>
          </w:tcPr>
          <w:p w:rsidR="00F85D45" w:rsidRPr="00E37623" w:rsidRDefault="00F85D45" w:rsidP="00F85D45">
            <w:pPr>
              <w:widowControl w:val="0"/>
              <w:autoSpaceDE w:val="0"/>
              <w:autoSpaceDN w:val="0"/>
              <w:adjustRightInd w:val="0"/>
              <w:jc w:val="both"/>
              <w:rPr>
                <w:sz w:val="28"/>
                <w:szCs w:val="28"/>
              </w:rPr>
            </w:pPr>
            <w:r w:rsidRPr="00E37623">
              <w:rPr>
                <w:sz w:val="28"/>
                <w:szCs w:val="28"/>
              </w:rPr>
              <w:t>Моноблок (устройство, сочетающее в себе монитор и системный блок)</w:t>
            </w:r>
          </w:p>
        </w:tc>
        <w:tc>
          <w:tcPr>
            <w:tcW w:w="1926" w:type="dxa"/>
            <w:tcBorders>
              <w:top w:val="single" w:sz="4" w:space="0" w:color="auto"/>
              <w:left w:val="single" w:sz="4" w:space="0" w:color="auto"/>
              <w:bottom w:val="single" w:sz="4" w:space="0" w:color="auto"/>
              <w:right w:val="single" w:sz="4" w:space="0" w:color="auto"/>
            </w:tcBorders>
          </w:tcPr>
          <w:p w:rsidR="00F85D45" w:rsidRPr="00E37623" w:rsidRDefault="00F85D45" w:rsidP="00F85D45">
            <w:pPr>
              <w:widowControl w:val="0"/>
              <w:autoSpaceDE w:val="0"/>
              <w:autoSpaceDN w:val="0"/>
              <w:adjustRightInd w:val="0"/>
              <w:jc w:val="center"/>
              <w:rPr>
                <w:sz w:val="28"/>
                <w:szCs w:val="28"/>
              </w:rPr>
            </w:pPr>
            <w:r w:rsidRPr="00E37623">
              <w:rPr>
                <w:sz w:val="28"/>
                <w:szCs w:val="28"/>
              </w:rPr>
              <w:t>Х</w:t>
            </w:r>
          </w:p>
        </w:tc>
        <w:tc>
          <w:tcPr>
            <w:tcW w:w="1925" w:type="dxa"/>
            <w:tcBorders>
              <w:top w:val="single" w:sz="4" w:space="0" w:color="auto"/>
              <w:left w:val="single" w:sz="4" w:space="0" w:color="auto"/>
              <w:bottom w:val="single" w:sz="4" w:space="0" w:color="auto"/>
              <w:right w:val="single" w:sz="4" w:space="0" w:color="auto"/>
            </w:tcBorders>
          </w:tcPr>
          <w:p w:rsidR="00F85D45" w:rsidRPr="00E37623" w:rsidRDefault="00F85D45" w:rsidP="00F85D45">
            <w:pPr>
              <w:widowControl w:val="0"/>
              <w:autoSpaceDE w:val="0"/>
              <w:autoSpaceDN w:val="0"/>
              <w:adjustRightInd w:val="0"/>
              <w:jc w:val="center"/>
              <w:rPr>
                <w:sz w:val="28"/>
                <w:szCs w:val="28"/>
              </w:rPr>
            </w:pPr>
            <w:r w:rsidRPr="00E37623">
              <w:rPr>
                <w:sz w:val="28"/>
                <w:szCs w:val="28"/>
              </w:rPr>
              <w:t>Х</w:t>
            </w:r>
          </w:p>
        </w:tc>
        <w:tc>
          <w:tcPr>
            <w:tcW w:w="2074" w:type="dxa"/>
            <w:tcBorders>
              <w:top w:val="single" w:sz="4" w:space="0" w:color="auto"/>
              <w:left w:val="single" w:sz="4" w:space="0" w:color="auto"/>
              <w:bottom w:val="single" w:sz="4" w:space="0" w:color="auto"/>
            </w:tcBorders>
          </w:tcPr>
          <w:p w:rsidR="00F85D45" w:rsidRPr="00E37623" w:rsidRDefault="00F85D45" w:rsidP="00F85D45">
            <w:pPr>
              <w:widowControl w:val="0"/>
              <w:autoSpaceDE w:val="0"/>
              <w:autoSpaceDN w:val="0"/>
              <w:adjustRightInd w:val="0"/>
              <w:jc w:val="center"/>
              <w:rPr>
                <w:sz w:val="28"/>
                <w:szCs w:val="28"/>
              </w:rPr>
            </w:pPr>
          </w:p>
        </w:tc>
      </w:tr>
      <w:tr w:rsidR="00F85D45" w:rsidRPr="00E37623" w:rsidTr="00810740">
        <w:tc>
          <w:tcPr>
            <w:tcW w:w="4295" w:type="dxa"/>
            <w:tcBorders>
              <w:top w:val="single" w:sz="4" w:space="0" w:color="auto"/>
              <w:bottom w:val="single" w:sz="4" w:space="0" w:color="auto"/>
              <w:right w:val="single" w:sz="4" w:space="0" w:color="auto"/>
            </w:tcBorders>
          </w:tcPr>
          <w:p w:rsidR="00F85D45" w:rsidRPr="00E37623" w:rsidRDefault="00F85D45" w:rsidP="00F85D45">
            <w:pPr>
              <w:widowControl w:val="0"/>
              <w:autoSpaceDE w:val="0"/>
              <w:autoSpaceDN w:val="0"/>
              <w:adjustRightInd w:val="0"/>
              <w:jc w:val="both"/>
              <w:rPr>
                <w:sz w:val="28"/>
                <w:szCs w:val="28"/>
              </w:rPr>
            </w:pPr>
            <w:r w:rsidRPr="00E37623">
              <w:rPr>
                <w:sz w:val="28"/>
                <w:szCs w:val="28"/>
              </w:rPr>
              <w:t>Монитор</w:t>
            </w:r>
          </w:p>
        </w:tc>
        <w:tc>
          <w:tcPr>
            <w:tcW w:w="1926" w:type="dxa"/>
            <w:tcBorders>
              <w:top w:val="single" w:sz="4" w:space="0" w:color="auto"/>
              <w:left w:val="single" w:sz="4" w:space="0" w:color="auto"/>
              <w:bottom w:val="single" w:sz="4" w:space="0" w:color="auto"/>
              <w:right w:val="single" w:sz="4" w:space="0" w:color="auto"/>
            </w:tcBorders>
          </w:tcPr>
          <w:p w:rsidR="00F85D45" w:rsidRPr="00E37623" w:rsidRDefault="00F85D45" w:rsidP="00F85D45">
            <w:pPr>
              <w:widowControl w:val="0"/>
              <w:autoSpaceDE w:val="0"/>
              <w:autoSpaceDN w:val="0"/>
              <w:adjustRightInd w:val="0"/>
              <w:jc w:val="center"/>
              <w:rPr>
                <w:sz w:val="28"/>
                <w:szCs w:val="28"/>
              </w:rPr>
            </w:pPr>
            <w:r w:rsidRPr="00E37623">
              <w:rPr>
                <w:sz w:val="28"/>
                <w:szCs w:val="28"/>
              </w:rPr>
              <w:t>Х</w:t>
            </w:r>
          </w:p>
        </w:tc>
        <w:tc>
          <w:tcPr>
            <w:tcW w:w="1925" w:type="dxa"/>
            <w:tcBorders>
              <w:top w:val="single" w:sz="4" w:space="0" w:color="auto"/>
              <w:left w:val="single" w:sz="4" w:space="0" w:color="auto"/>
              <w:bottom w:val="single" w:sz="4" w:space="0" w:color="auto"/>
              <w:right w:val="single" w:sz="4" w:space="0" w:color="auto"/>
            </w:tcBorders>
          </w:tcPr>
          <w:p w:rsidR="00F85D45" w:rsidRPr="00E37623" w:rsidRDefault="00F85D45" w:rsidP="00F85D45">
            <w:pPr>
              <w:widowControl w:val="0"/>
              <w:autoSpaceDE w:val="0"/>
              <w:autoSpaceDN w:val="0"/>
              <w:adjustRightInd w:val="0"/>
              <w:jc w:val="center"/>
              <w:rPr>
                <w:sz w:val="28"/>
                <w:szCs w:val="28"/>
              </w:rPr>
            </w:pPr>
            <w:r w:rsidRPr="00E37623">
              <w:rPr>
                <w:sz w:val="28"/>
                <w:szCs w:val="28"/>
              </w:rPr>
              <w:t>Х</w:t>
            </w:r>
          </w:p>
        </w:tc>
        <w:tc>
          <w:tcPr>
            <w:tcW w:w="2074" w:type="dxa"/>
            <w:tcBorders>
              <w:top w:val="single" w:sz="4" w:space="0" w:color="auto"/>
              <w:left w:val="single" w:sz="4" w:space="0" w:color="auto"/>
              <w:bottom w:val="single" w:sz="4" w:space="0" w:color="auto"/>
            </w:tcBorders>
          </w:tcPr>
          <w:p w:rsidR="00F85D45" w:rsidRPr="00E37623" w:rsidRDefault="00F85D45" w:rsidP="00F85D45">
            <w:pPr>
              <w:widowControl w:val="0"/>
              <w:autoSpaceDE w:val="0"/>
              <w:autoSpaceDN w:val="0"/>
              <w:adjustRightInd w:val="0"/>
              <w:jc w:val="center"/>
              <w:rPr>
                <w:sz w:val="28"/>
                <w:szCs w:val="28"/>
              </w:rPr>
            </w:pPr>
          </w:p>
        </w:tc>
      </w:tr>
      <w:tr w:rsidR="00F85D45" w:rsidRPr="00E37623" w:rsidTr="00810740">
        <w:tc>
          <w:tcPr>
            <w:tcW w:w="4295" w:type="dxa"/>
            <w:tcBorders>
              <w:top w:val="single" w:sz="4" w:space="0" w:color="auto"/>
              <w:bottom w:val="single" w:sz="4" w:space="0" w:color="auto"/>
              <w:right w:val="single" w:sz="4" w:space="0" w:color="auto"/>
            </w:tcBorders>
          </w:tcPr>
          <w:p w:rsidR="00F85D45" w:rsidRPr="00E37623" w:rsidRDefault="00F85D45" w:rsidP="00F85D45">
            <w:pPr>
              <w:widowControl w:val="0"/>
              <w:autoSpaceDE w:val="0"/>
              <w:autoSpaceDN w:val="0"/>
              <w:adjustRightInd w:val="0"/>
              <w:jc w:val="both"/>
              <w:rPr>
                <w:sz w:val="28"/>
                <w:szCs w:val="28"/>
              </w:rPr>
            </w:pPr>
            <w:r w:rsidRPr="00E37623">
              <w:rPr>
                <w:sz w:val="28"/>
                <w:szCs w:val="28"/>
              </w:rPr>
              <w:t>Принтер</w:t>
            </w:r>
          </w:p>
        </w:tc>
        <w:tc>
          <w:tcPr>
            <w:tcW w:w="1926" w:type="dxa"/>
            <w:tcBorders>
              <w:top w:val="single" w:sz="4" w:space="0" w:color="auto"/>
              <w:left w:val="single" w:sz="4" w:space="0" w:color="auto"/>
              <w:bottom w:val="single" w:sz="4" w:space="0" w:color="auto"/>
              <w:right w:val="single" w:sz="4" w:space="0" w:color="auto"/>
            </w:tcBorders>
          </w:tcPr>
          <w:p w:rsidR="00F85D45" w:rsidRPr="00E37623" w:rsidRDefault="00F85D45" w:rsidP="00F85D45">
            <w:pPr>
              <w:widowControl w:val="0"/>
              <w:autoSpaceDE w:val="0"/>
              <w:autoSpaceDN w:val="0"/>
              <w:adjustRightInd w:val="0"/>
              <w:jc w:val="center"/>
              <w:rPr>
                <w:sz w:val="28"/>
                <w:szCs w:val="28"/>
              </w:rPr>
            </w:pPr>
            <w:r w:rsidRPr="00E37623">
              <w:rPr>
                <w:sz w:val="28"/>
                <w:szCs w:val="28"/>
              </w:rPr>
              <w:t>Х</w:t>
            </w:r>
          </w:p>
        </w:tc>
        <w:tc>
          <w:tcPr>
            <w:tcW w:w="1925" w:type="dxa"/>
            <w:tcBorders>
              <w:top w:val="single" w:sz="4" w:space="0" w:color="auto"/>
              <w:left w:val="single" w:sz="4" w:space="0" w:color="auto"/>
              <w:bottom w:val="single" w:sz="4" w:space="0" w:color="auto"/>
              <w:right w:val="single" w:sz="4" w:space="0" w:color="auto"/>
            </w:tcBorders>
          </w:tcPr>
          <w:p w:rsidR="00F85D45" w:rsidRPr="00E37623" w:rsidRDefault="00F85D45" w:rsidP="00F85D45">
            <w:pPr>
              <w:widowControl w:val="0"/>
              <w:autoSpaceDE w:val="0"/>
              <w:autoSpaceDN w:val="0"/>
              <w:adjustRightInd w:val="0"/>
              <w:jc w:val="center"/>
              <w:rPr>
                <w:sz w:val="28"/>
                <w:szCs w:val="28"/>
              </w:rPr>
            </w:pPr>
          </w:p>
        </w:tc>
        <w:tc>
          <w:tcPr>
            <w:tcW w:w="2074" w:type="dxa"/>
            <w:tcBorders>
              <w:top w:val="single" w:sz="4" w:space="0" w:color="auto"/>
              <w:left w:val="single" w:sz="4" w:space="0" w:color="auto"/>
              <w:bottom w:val="single" w:sz="4" w:space="0" w:color="auto"/>
            </w:tcBorders>
          </w:tcPr>
          <w:p w:rsidR="00F85D45" w:rsidRPr="00E37623" w:rsidRDefault="00F85D45" w:rsidP="00F85D45">
            <w:pPr>
              <w:widowControl w:val="0"/>
              <w:autoSpaceDE w:val="0"/>
              <w:autoSpaceDN w:val="0"/>
              <w:adjustRightInd w:val="0"/>
              <w:jc w:val="center"/>
              <w:rPr>
                <w:sz w:val="28"/>
                <w:szCs w:val="28"/>
              </w:rPr>
            </w:pPr>
          </w:p>
        </w:tc>
      </w:tr>
      <w:tr w:rsidR="00F85D45" w:rsidRPr="00E37623" w:rsidTr="00810740">
        <w:tc>
          <w:tcPr>
            <w:tcW w:w="4295" w:type="dxa"/>
            <w:tcBorders>
              <w:top w:val="single" w:sz="4" w:space="0" w:color="auto"/>
              <w:bottom w:val="single" w:sz="4" w:space="0" w:color="auto"/>
              <w:right w:val="single" w:sz="4" w:space="0" w:color="auto"/>
            </w:tcBorders>
          </w:tcPr>
          <w:p w:rsidR="00F85D45" w:rsidRPr="00E37623" w:rsidRDefault="00F85D45" w:rsidP="00F85D45">
            <w:pPr>
              <w:widowControl w:val="0"/>
              <w:autoSpaceDE w:val="0"/>
              <w:autoSpaceDN w:val="0"/>
              <w:adjustRightInd w:val="0"/>
              <w:jc w:val="both"/>
              <w:rPr>
                <w:sz w:val="28"/>
                <w:szCs w:val="28"/>
              </w:rPr>
            </w:pPr>
            <w:r w:rsidRPr="00E37623">
              <w:rPr>
                <w:sz w:val="28"/>
                <w:szCs w:val="28"/>
              </w:rPr>
              <w:t>Источник бесперебойного питания</w:t>
            </w:r>
          </w:p>
        </w:tc>
        <w:tc>
          <w:tcPr>
            <w:tcW w:w="1926" w:type="dxa"/>
            <w:tcBorders>
              <w:top w:val="single" w:sz="4" w:space="0" w:color="auto"/>
              <w:left w:val="single" w:sz="4" w:space="0" w:color="auto"/>
              <w:bottom w:val="single" w:sz="4" w:space="0" w:color="auto"/>
              <w:right w:val="single" w:sz="4" w:space="0" w:color="auto"/>
            </w:tcBorders>
          </w:tcPr>
          <w:p w:rsidR="00F85D45" w:rsidRPr="00E37623" w:rsidRDefault="00F85D45" w:rsidP="00F85D45">
            <w:pPr>
              <w:widowControl w:val="0"/>
              <w:autoSpaceDE w:val="0"/>
              <w:autoSpaceDN w:val="0"/>
              <w:adjustRightInd w:val="0"/>
              <w:jc w:val="center"/>
              <w:rPr>
                <w:sz w:val="28"/>
                <w:szCs w:val="28"/>
              </w:rPr>
            </w:pPr>
            <w:r w:rsidRPr="00E37623">
              <w:rPr>
                <w:sz w:val="28"/>
                <w:szCs w:val="28"/>
              </w:rPr>
              <w:t>Х</w:t>
            </w:r>
          </w:p>
        </w:tc>
        <w:tc>
          <w:tcPr>
            <w:tcW w:w="1925" w:type="dxa"/>
            <w:tcBorders>
              <w:top w:val="single" w:sz="4" w:space="0" w:color="auto"/>
              <w:left w:val="single" w:sz="4" w:space="0" w:color="auto"/>
              <w:bottom w:val="single" w:sz="4" w:space="0" w:color="auto"/>
              <w:right w:val="single" w:sz="4" w:space="0" w:color="auto"/>
            </w:tcBorders>
          </w:tcPr>
          <w:p w:rsidR="00F85D45" w:rsidRPr="00E37623" w:rsidRDefault="00F85D45" w:rsidP="00F85D45">
            <w:pPr>
              <w:widowControl w:val="0"/>
              <w:autoSpaceDE w:val="0"/>
              <w:autoSpaceDN w:val="0"/>
              <w:adjustRightInd w:val="0"/>
              <w:jc w:val="center"/>
              <w:rPr>
                <w:sz w:val="28"/>
                <w:szCs w:val="28"/>
              </w:rPr>
            </w:pPr>
            <w:r w:rsidRPr="00E37623">
              <w:rPr>
                <w:sz w:val="28"/>
                <w:szCs w:val="28"/>
              </w:rPr>
              <w:t>Х</w:t>
            </w:r>
          </w:p>
        </w:tc>
        <w:tc>
          <w:tcPr>
            <w:tcW w:w="2074" w:type="dxa"/>
            <w:tcBorders>
              <w:top w:val="single" w:sz="4" w:space="0" w:color="auto"/>
              <w:left w:val="single" w:sz="4" w:space="0" w:color="auto"/>
              <w:bottom w:val="single" w:sz="4" w:space="0" w:color="auto"/>
            </w:tcBorders>
          </w:tcPr>
          <w:p w:rsidR="00F85D45" w:rsidRPr="00E37623" w:rsidRDefault="00F85D45" w:rsidP="00F85D45">
            <w:pPr>
              <w:widowControl w:val="0"/>
              <w:autoSpaceDE w:val="0"/>
              <w:autoSpaceDN w:val="0"/>
              <w:adjustRightInd w:val="0"/>
              <w:jc w:val="center"/>
              <w:rPr>
                <w:sz w:val="28"/>
                <w:szCs w:val="28"/>
              </w:rPr>
            </w:pPr>
          </w:p>
        </w:tc>
      </w:tr>
      <w:tr w:rsidR="00F85D45" w:rsidRPr="00E37623" w:rsidTr="00810740">
        <w:tc>
          <w:tcPr>
            <w:tcW w:w="4295" w:type="dxa"/>
            <w:tcBorders>
              <w:top w:val="single" w:sz="4" w:space="0" w:color="auto"/>
              <w:bottom w:val="single" w:sz="4" w:space="0" w:color="auto"/>
              <w:right w:val="single" w:sz="4" w:space="0" w:color="auto"/>
            </w:tcBorders>
          </w:tcPr>
          <w:p w:rsidR="00F85D45" w:rsidRPr="00E37623" w:rsidRDefault="00F85D45" w:rsidP="00F85D45">
            <w:pPr>
              <w:widowControl w:val="0"/>
              <w:autoSpaceDE w:val="0"/>
              <w:autoSpaceDN w:val="0"/>
              <w:adjustRightInd w:val="0"/>
              <w:jc w:val="both"/>
              <w:rPr>
                <w:sz w:val="28"/>
                <w:szCs w:val="28"/>
              </w:rPr>
            </w:pPr>
            <w:r w:rsidRPr="00E37623">
              <w:rPr>
                <w:sz w:val="28"/>
                <w:szCs w:val="28"/>
              </w:rPr>
              <w:t>Сканер</w:t>
            </w:r>
          </w:p>
        </w:tc>
        <w:tc>
          <w:tcPr>
            <w:tcW w:w="1926" w:type="dxa"/>
            <w:tcBorders>
              <w:top w:val="single" w:sz="4" w:space="0" w:color="auto"/>
              <w:left w:val="single" w:sz="4" w:space="0" w:color="auto"/>
              <w:bottom w:val="single" w:sz="4" w:space="0" w:color="auto"/>
              <w:right w:val="single" w:sz="4" w:space="0" w:color="auto"/>
            </w:tcBorders>
          </w:tcPr>
          <w:p w:rsidR="00F85D45" w:rsidRPr="00E37623" w:rsidRDefault="00F85D45" w:rsidP="00F85D45">
            <w:pPr>
              <w:widowControl w:val="0"/>
              <w:autoSpaceDE w:val="0"/>
              <w:autoSpaceDN w:val="0"/>
              <w:adjustRightInd w:val="0"/>
              <w:jc w:val="center"/>
              <w:rPr>
                <w:sz w:val="28"/>
                <w:szCs w:val="28"/>
              </w:rPr>
            </w:pPr>
            <w:r w:rsidRPr="00E37623">
              <w:rPr>
                <w:sz w:val="28"/>
                <w:szCs w:val="28"/>
              </w:rPr>
              <w:t>Х</w:t>
            </w:r>
          </w:p>
        </w:tc>
        <w:tc>
          <w:tcPr>
            <w:tcW w:w="1925" w:type="dxa"/>
            <w:tcBorders>
              <w:top w:val="single" w:sz="4" w:space="0" w:color="auto"/>
              <w:left w:val="single" w:sz="4" w:space="0" w:color="auto"/>
              <w:bottom w:val="single" w:sz="4" w:space="0" w:color="auto"/>
              <w:right w:val="single" w:sz="4" w:space="0" w:color="auto"/>
            </w:tcBorders>
          </w:tcPr>
          <w:p w:rsidR="00F85D45" w:rsidRPr="00E37623" w:rsidRDefault="00F85D45" w:rsidP="00F85D45">
            <w:pPr>
              <w:widowControl w:val="0"/>
              <w:autoSpaceDE w:val="0"/>
              <w:autoSpaceDN w:val="0"/>
              <w:adjustRightInd w:val="0"/>
              <w:jc w:val="center"/>
              <w:rPr>
                <w:sz w:val="28"/>
                <w:szCs w:val="28"/>
              </w:rPr>
            </w:pPr>
          </w:p>
        </w:tc>
        <w:tc>
          <w:tcPr>
            <w:tcW w:w="2074" w:type="dxa"/>
            <w:tcBorders>
              <w:top w:val="single" w:sz="4" w:space="0" w:color="auto"/>
              <w:left w:val="single" w:sz="4" w:space="0" w:color="auto"/>
              <w:bottom w:val="single" w:sz="4" w:space="0" w:color="auto"/>
            </w:tcBorders>
          </w:tcPr>
          <w:p w:rsidR="00F85D45" w:rsidRPr="00E37623" w:rsidRDefault="00F85D45" w:rsidP="00F85D45">
            <w:pPr>
              <w:widowControl w:val="0"/>
              <w:autoSpaceDE w:val="0"/>
              <w:autoSpaceDN w:val="0"/>
              <w:adjustRightInd w:val="0"/>
              <w:jc w:val="center"/>
              <w:rPr>
                <w:sz w:val="28"/>
                <w:szCs w:val="28"/>
              </w:rPr>
            </w:pPr>
          </w:p>
        </w:tc>
      </w:tr>
      <w:tr w:rsidR="00F85D45" w:rsidRPr="00E37623" w:rsidTr="00810740">
        <w:tc>
          <w:tcPr>
            <w:tcW w:w="4295" w:type="dxa"/>
            <w:tcBorders>
              <w:top w:val="single" w:sz="4" w:space="0" w:color="auto"/>
              <w:bottom w:val="single" w:sz="4" w:space="0" w:color="auto"/>
              <w:right w:val="single" w:sz="4" w:space="0" w:color="auto"/>
            </w:tcBorders>
          </w:tcPr>
          <w:p w:rsidR="00F85D45" w:rsidRPr="00E37623" w:rsidRDefault="00F85D45" w:rsidP="00F85D45">
            <w:pPr>
              <w:widowControl w:val="0"/>
              <w:autoSpaceDE w:val="0"/>
              <w:autoSpaceDN w:val="0"/>
              <w:adjustRightInd w:val="0"/>
              <w:jc w:val="both"/>
              <w:rPr>
                <w:sz w:val="28"/>
                <w:szCs w:val="28"/>
              </w:rPr>
            </w:pPr>
            <w:r w:rsidRPr="00E37623">
              <w:rPr>
                <w:sz w:val="28"/>
                <w:szCs w:val="28"/>
              </w:rPr>
              <w:t>Многофункциональное устройство, соединяющее в себе функции принтера, сканера и копира</w:t>
            </w:r>
          </w:p>
        </w:tc>
        <w:tc>
          <w:tcPr>
            <w:tcW w:w="1926" w:type="dxa"/>
            <w:tcBorders>
              <w:top w:val="single" w:sz="4" w:space="0" w:color="auto"/>
              <w:left w:val="single" w:sz="4" w:space="0" w:color="auto"/>
              <w:bottom w:val="single" w:sz="4" w:space="0" w:color="auto"/>
              <w:right w:val="single" w:sz="4" w:space="0" w:color="auto"/>
            </w:tcBorders>
          </w:tcPr>
          <w:p w:rsidR="00F85D45" w:rsidRPr="00E37623" w:rsidRDefault="00F85D45" w:rsidP="00F85D45">
            <w:pPr>
              <w:widowControl w:val="0"/>
              <w:autoSpaceDE w:val="0"/>
              <w:autoSpaceDN w:val="0"/>
              <w:adjustRightInd w:val="0"/>
              <w:jc w:val="center"/>
              <w:rPr>
                <w:sz w:val="28"/>
                <w:szCs w:val="28"/>
              </w:rPr>
            </w:pPr>
            <w:r w:rsidRPr="00E37623">
              <w:rPr>
                <w:sz w:val="28"/>
                <w:szCs w:val="28"/>
              </w:rPr>
              <w:t>Х</w:t>
            </w:r>
          </w:p>
        </w:tc>
        <w:tc>
          <w:tcPr>
            <w:tcW w:w="1925" w:type="dxa"/>
            <w:tcBorders>
              <w:top w:val="single" w:sz="4" w:space="0" w:color="auto"/>
              <w:left w:val="single" w:sz="4" w:space="0" w:color="auto"/>
              <w:bottom w:val="single" w:sz="4" w:space="0" w:color="auto"/>
              <w:right w:val="single" w:sz="4" w:space="0" w:color="auto"/>
            </w:tcBorders>
          </w:tcPr>
          <w:p w:rsidR="00F85D45" w:rsidRPr="00E37623" w:rsidRDefault="00F85D45" w:rsidP="00F85D45">
            <w:pPr>
              <w:widowControl w:val="0"/>
              <w:autoSpaceDE w:val="0"/>
              <w:autoSpaceDN w:val="0"/>
              <w:adjustRightInd w:val="0"/>
              <w:jc w:val="center"/>
              <w:rPr>
                <w:sz w:val="28"/>
                <w:szCs w:val="28"/>
              </w:rPr>
            </w:pPr>
          </w:p>
        </w:tc>
        <w:tc>
          <w:tcPr>
            <w:tcW w:w="2074" w:type="dxa"/>
            <w:tcBorders>
              <w:top w:val="single" w:sz="4" w:space="0" w:color="auto"/>
              <w:left w:val="single" w:sz="4" w:space="0" w:color="auto"/>
              <w:bottom w:val="single" w:sz="4" w:space="0" w:color="auto"/>
            </w:tcBorders>
          </w:tcPr>
          <w:p w:rsidR="00F85D45" w:rsidRPr="00E37623" w:rsidRDefault="00F85D45" w:rsidP="00F85D45">
            <w:pPr>
              <w:widowControl w:val="0"/>
              <w:autoSpaceDE w:val="0"/>
              <w:autoSpaceDN w:val="0"/>
              <w:adjustRightInd w:val="0"/>
              <w:jc w:val="center"/>
              <w:rPr>
                <w:sz w:val="28"/>
                <w:szCs w:val="28"/>
              </w:rPr>
            </w:pPr>
          </w:p>
        </w:tc>
      </w:tr>
      <w:tr w:rsidR="00F85D45" w:rsidRPr="00E37623" w:rsidTr="00810740">
        <w:tc>
          <w:tcPr>
            <w:tcW w:w="4295" w:type="dxa"/>
            <w:tcBorders>
              <w:top w:val="single" w:sz="4" w:space="0" w:color="auto"/>
              <w:bottom w:val="single" w:sz="4" w:space="0" w:color="auto"/>
              <w:right w:val="single" w:sz="4" w:space="0" w:color="auto"/>
            </w:tcBorders>
          </w:tcPr>
          <w:p w:rsidR="00F85D45" w:rsidRPr="00E37623" w:rsidRDefault="00F85D45" w:rsidP="00F85D45">
            <w:pPr>
              <w:widowControl w:val="0"/>
              <w:autoSpaceDE w:val="0"/>
              <w:autoSpaceDN w:val="0"/>
              <w:adjustRightInd w:val="0"/>
              <w:jc w:val="both"/>
              <w:rPr>
                <w:sz w:val="28"/>
                <w:szCs w:val="28"/>
              </w:rPr>
            </w:pPr>
            <w:r w:rsidRPr="00E37623">
              <w:rPr>
                <w:sz w:val="28"/>
                <w:szCs w:val="28"/>
              </w:rPr>
              <w:t>Колонки</w:t>
            </w:r>
          </w:p>
        </w:tc>
        <w:tc>
          <w:tcPr>
            <w:tcW w:w="1926" w:type="dxa"/>
            <w:tcBorders>
              <w:top w:val="single" w:sz="4" w:space="0" w:color="auto"/>
              <w:left w:val="single" w:sz="4" w:space="0" w:color="auto"/>
              <w:bottom w:val="single" w:sz="4" w:space="0" w:color="auto"/>
              <w:right w:val="single" w:sz="4" w:space="0" w:color="auto"/>
            </w:tcBorders>
          </w:tcPr>
          <w:p w:rsidR="00F85D45" w:rsidRPr="00E37623" w:rsidRDefault="00F85D45" w:rsidP="00F85D45">
            <w:pPr>
              <w:widowControl w:val="0"/>
              <w:autoSpaceDE w:val="0"/>
              <w:autoSpaceDN w:val="0"/>
              <w:adjustRightInd w:val="0"/>
              <w:jc w:val="center"/>
              <w:rPr>
                <w:sz w:val="28"/>
                <w:szCs w:val="28"/>
              </w:rPr>
            </w:pPr>
          </w:p>
        </w:tc>
        <w:tc>
          <w:tcPr>
            <w:tcW w:w="1925" w:type="dxa"/>
            <w:tcBorders>
              <w:top w:val="single" w:sz="4" w:space="0" w:color="auto"/>
              <w:left w:val="single" w:sz="4" w:space="0" w:color="auto"/>
              <w:bottom w:val="single" w:sz="4" w:space="0" w:color="auto"/>
              <w:right w:val="single" w:sz="4" w:space="0" w:color="auto"/>
            </w:tcBorders>
          </w:tcPr>
          <w:p w:rsidR="00F85D45" w:rsidRPr="00E37623" w:rsidRDefault="00F85D45" w:rsidP="00F85D45">
            <w:pPr>
              <w:widowControl w:val="0"/>
              <w:autoSpaceDE w:val="0"/>
              <w:autoSpaceDN w:val="0"/>
              <w:adjustRightInd w:val="0"/>
              <w:jc w:val="center"/>
              <w:rPr>
                <w:sz w:val="28"/>
                <w:szCs w:val="28"/>
              </w:rPr>
            </w:pPr>
          </w:p>
        </w:tc>
        <w:tc>
          <w:tcPr>
            <w:tcW w:w="2074" w:type="dxa"/>
            <w:tcBorders>
              <w:top w:val="single" w:sz="4" w:space="0" w:color="auto"/>
              <w:left w:val="single" w:sz="4" w:space="0" w:color="auto"/>
              <w:bottom w:val="single" w:sz="4" w:space="0" w:color="auto"/>
            </w:tcBorders>
          </w:tcPr>
          <w:p w:rsidR="00F85D45" w:rsidRPr="00E37623" w:rsidRDefault="00F85D45" w:rsidP="00F85D45">
            <w:pPr>
              <w:jc w:val="center"/>
            </w:pPr>
            <w:r w:rsidRPr="00E37623">
              <w:rPr>
                <w:sz w:val="28"/>
                <w:szCs w:val="28"/>
              </w:rPr>
              <w:t>Х</w:t>
            </w:r>
          </w:p>
        </w:tc>
      </w:tr>
      <w:tr w:rsidR="00F85D45" w:rsidRPr="00E37623" w:rsidTr="00810740">
        <w:tc>
          <w:tcPr>
            <w:tcW w:w="4295" w:type="dxa"/>
            <w:tcBorders>
              <w:top w:val="single" w:sz="4" w:space="0" w:color="auto"/>
              <w:bottom w:val="single" w:sz="4" w:space="0" w:color="auto"/>
              <w:right w:val="single" w:sz="4" w:space="0" w:color="auto"/>
            </w:tcBorders>
          </w:tcPr>
          <w:p w:rsidR="00F85D45" w:rsidRPr="00E37623" w:rsidRDefault="00F85D45" w:rsidP="00F85D45">
            <w:pPr>
              <w:widowControl w:val="0"/>
              <w:autoSpaceDE w:val="0"/>
              <w:autoSpaceDN w:val="0"/>
              <w:adjustRightInd w:val="0"/>
              <w:jc w:val="both"/>
              <w:rPr>
                <w:sz w:val="28"/>
                <w:szCs w:val="28"/>
              </w:rPr>
            </w:pPr>
            <w:r w:rsidRPr="00E37623">
              <w:rPr>
                <w:sz w:val="28"/>
                <w:szCs w:val="28"/>
              </w:rPr>
              <w:t>Внешний модем</w:t>
            </w:r>
          </w:p>
        </w:tc>
        <w:tc>
          <w:tcPr>
            <w:tcW w:w="1926" w:type="dxa"/>
            <w:tcBorders>
              <w:top w:val="single" w:sz="4" w:space="0" w:color="auto"/>
              <w:left w:val="single" w:sz="4" w:space="0" w:color="auto"/>
              <w:bottom w:val="single" w:sz="4" w:space="0" w:color="auto"/>
              <w:right w:val="single" w:sz="4" w:space="0" w:color="auto"/>
            </w:tcBorders>
          </w:tcPr>
          <w:p w:rsidR="00F85D45" w:rsidRPr="00E37623" w:rsidRDefault="00F85D45" w:rsidP="00F85D45">
            <w:pPr>
              <w:widowControl w:val="0"/>
              <w:autoSpaceDE w:val="0"/>
              <w:autoSpaceDN w:val="0"/>
              <w:adjustRightInd w:val="0"/>
              <w:jc w:val="center"/>
              <w:rPr>
                <w:sz w:val="28"/>
                <w:szCs w:val="28"/>
              </w:rPr>
            </w:pPr>
          </w:p>
        </w:tc>
        <w:tc>
          <w:tcPr>
            <w:tcW w:w="1925" w:type="dxa"/>
            <w:tcBorders>
              <w:top w:val="single" w:sz="4" w:space="0" w:color="auto"/>
              <w:left w:val="single" w:sz="4" w:space="0" w:color="auto"/>
              <w:bottom w:val="single" w:sz="4" w:space="0" w:color="auto"/>
              <w:right w:val="single" w:sz="4" w:space="0" w:color="auto"/>
            </w:tcBorders>
          </w:tcPr>
          <w:p w:rsidR="00F85D45" w:rsidRPr="00E37623" w:rsidRDefault="00F85D45" w:rsidP="00F85D45">
            <w:pPr>
              <w:widowControl w:val="0"/>
              <w:autoSpaceDE w:val="0"/>
              <w:autoSpaceDN w:val="0"/>
              <w:adjustRightInd w:val="0"/>
              <w:jc w:val="center"/>
              <w:rPr>
                <w:sz w:val="28"/>
                <w:szCs w:val="28"/>
              </w:rPr>
            </w:pPr>
          </w:p>
        </w:tc>
        <w:tc>
          <w:tcPr>
            <w:tcW w:w="2074" w:type="dxa"/>
            <w:tcBorders>
              <w:top w:val="single" w:sz="4" w:space="0" w:color="auto"/>
              <w:left w:val="single" w:sz="4" w:space="0" w:color="auto"/>
              <w:bottom w:val="single" w:sz="4" w:space="0" w:color="auto"/>
            </w:tcBorders>
          </w:tcPr>
          <w:p w:rsidR="00F85D45" w:rsidRPr="00E37623" w:rsidRDefault="00F85D45" w:rsidP="00F85D45">
            <w:pPr>
              <w:jc w:val="center"/>
            </w:pPr>
            <w:r w:rsidRPr="00E37623">
              <w:rPr>
                <w:sz w:val="28"/>
                <w:szCs w:val="28"/>
              </w:rPr>
              <w:t>Х</w:t>
            </w:r>
          </w:p>
        </w:tc>
      </w:tr>
      <w:tr w:rsidR="00F85D45" w:rsidRPr="00E37623" w:rsidTr="00810740">
        <w:tc>
          <w:tcPr>
            <w:tcW w:w="4295" w:type="dxa"/>
            <w:tcBorders>
              <w:top w:val="single" w:sz="4" w:space="0" w:color="auto"/>
              <w:bottom w:val="single" w:sz="4" w:space="0" w:color="auto"/>
              <w:right w:val="single" w:sz="4" w:space="0" w:color="auto"/>
            </w:tcBorders>
          </w:tcPr>
          <w:p w:rsidR="00F85D45" w:rsidRPr="00E37623" w:rsidRDefault="00F85D45" w:rsidP="00F85D45">
            <w:pPr>
              <w:widowControl w:val="0"/>
              <w:autoSpaceDE w:val="0"/>
              <w:autoSpaceDN w:val="0"/>
              <w:adjustRightInd w:val="0"/>
              <w:jc w:val="both"/>
              <w:rPr>
                <w:sz w:val="28"/>
                <w:szCs w:val="28"/>
              </w:rPr>
            </w:pPr>
            <w:r w:rsidRPr="00E37623">
              <w:rPr>
                <w:sz w:val="28"/>
                <w:szCs w:val="28"/>
              </w:rPr>
              <w:t xml:space="preserve">Внешний модуль </w:t>
            </w:r>
            <w:proofErr w:type="spellStart"/>
            <w:r w:rsidRPr="00E37623">
              <w:rPr>
                <w:sz w:val="28"/>
                <w:szCs w:val="28"/>
              </w:rPr>
              <w:t>Wi-Fi</w:t>
            </w:r>
            <w:proofErr w:type="spellEnd"/>
          </w:p>
        </w:tc>
        <w:tc>
          <w:tcPr>
            <w:tcW w:w="1926" w:type="dxa"/>
            <w:tcBorders>
              <w:top w:val="single" w:sz="4" w:space="0" w:color="auto"/>
              <w:left w:val="single" w:sz="4" w:space="0" w:color="auto"/>
              <w:bottom w:val="single" w:sz="4" w:space="0" w:color="auto"/>
              <w:right w:val="single" w:sz="4" w:space="0" w:color="auto"/>
            </w:tcBorders>
          </w:tcPr>
          <w:p w:rsidR="00F85D45" w:rsidRPr="00E37623" w:rsidRDefault="00F85D45" w:rsidP="00F85D45">
            <w:pPr>
              <w:widowControl w:val="0"/>
              <w:autoSpaceDE w:val="0"/>
              <w:autoSpaceDN w:val="0"/>
              <w:adjustRightInd w:val="0"/>
              <w:jc w:val="center"/>
              <w:rPr>
                <w:sz w:val="28"/>
                <w:szCs w:val="28"/>
              </w:rPr>
            </w:pPr>
          </w:p>
        </w:tc>
        <w:tc>
          <w:tcPr>
            <w:tcW w:w="1925" w:type="dxa"/>
            <w:tcBorders>
              <w:top w:val="single" w:sz="4" w:space="0" w:color="auto"/>
              <w:left w:val="single" w:sz="4" w:space="0" w:color="auto"/>
              <w:bottom w:val="single" w:sz="4" w:space="0" w:color="auto"/>
              <w:right w:val="single" w:sz="4" w:space="0" w:color="auto"/>
            </w:tcBorders>
          </w:tcPr>
          <w:p w:rsidR="00F85D45" w:rsidRPr="00E37623" w:rsidRDefault="00F85D45" w:rsidP="00F85D45">
            <w:pPr>
              <w:widowControl w:val="0"/>
              <w:autoSpaceDE w:val="0"/>
              <w:autoSpaceDN w:val="0"/>
              <w:adjustRightInd w:val="0"/>
              <w:jc w:val="center"/>
              <w:rPr>
                <w:sz w:val="28"/>
                <w:szCs w:val="28"/>
              </w:rPr>
            </w:pPr>
          </w:p>
        </w:tc>
        <w:tc>
          <w:tcPr>
            <w:tcW w:w="2074" w:type="dxa"/>
            <w:tcBorders>
              <w:top w:val="single" w:sz="4" w:space="0" w:color="auto"/>
              <w:left w:val="single" w:sz="4" w:space="0" w:color="auto"/>
              <w:bottom w:val="single" w:sz="4" w:space="0" w:color="auto"/>
            </w:tcBorders>
          </w:tcPr>
          <w:p w:rsidR="00F85D45" w:rsidRPr="00E37623" w:rsidRDefault="00F85D45" w:rsidP="00F85D45">
            <w:pPr>
              <w:jc w:val="center"/>
            </w:pPr>
            <w:r w:rsidRPr="00E37623">
              <w:rPr>
                <w:sz w:val="28"/>
                <w:szCs w:val="28"/>
              </w:rPr>
              <w:t>Х</w:t>
            </w:r>
          </w:p>
        </w:tc>
      </w:tr>
      <w:tr w:rsidR="00F85D45" w:rsidRPr="00E37623" w:rsidTr="00810740">
        <w:tc>
          <w:tcPr>
            <w:tcW w:w="4295" w:type="dxa"/>
            <w:tcBorders>
              <w:top w:val="single" w:sz="4" w:space="0" w:color="auto"/>
              <w:bottom w:val="single" w:sz="4" w:space="0" w:color="auto"/>
              <w:right w:val="single" w:sz="4" w:space="0" w:color="auto"/>
            </w:tcBorders>
          </w:tcPr>
          <w:p w:rsidR="00F85D45" w:rsidRPr="00E37623" w:rsidRDefault="00F85D45" w:rsidP="00F85D45">
            <w:pPr>
              <w:widowControl w:val="0"/>
              <w:autoSpaceDE w:val="0"/>
              <w:autoSpaceDN w:val="0"/>
              <w:adjustRightInd w:val="0"/>
              <w:jc w:val="both"/>
              <w:rPr>
                <w:sz w:val="28"/>
                <w:szCs w:val="28"/>
              </w:rPr>
            </w:pPr>
            <w:proofErr w:type="spellStart"/>
            <w:r w:rsidRPr="00E37623">
              <w:rPr>
                <w:sz w:val="28"/>
                <w:szCs w:val="28"/>
              </w:rPr>
              <w:t>Web</w:t>
            </w:r>
            <w:proofErr w:type="spellEnd"/>
            <w:r w:rsidRPr="00E37623">
              <w:rPr>
                <w:sz w:val="28"/>
                <w:szCs w:val="28"/>
              </w:rPr>
              <w:t>-камера</w:t>
            </w:r>
          </w:p>
        </w:tc>
        <w:tc>
          <w:tcPr>
            <w:tcW w:w="1926" w:type="dxa"/>
            <w:tcBorders>
              <w:top w:val="single" w:sz="4" w:space="0" w:color="auto"/>
              <w:left w:val="single" w:sz="4" w:space="0" w:color="auto"/>
              <w:bottom w:val="single" w:sz="4" w:space="0" w:color="auto"/>
              <w:right w:val="single" w:sz="4" w:space="0" w:color="auto"/>
            </w:tcBorders>
          </w:tcPr>
          <w:p w:rsidR="00F85D45" w:rsidRPr="00E37623" w:rsidRDefault="00F85D45" w:rsidP="00F85D45">
            <w:pPr>
              <w:widowControl w:val="0"/>
              <w:autoSpaceDE w:val="0"/>
              <w:autoSpaceDN w:val="0"/>
              <w:adjustRightInd w:val="0"/>
              <w:jc w:val="center"/>
              <w:rPr>
                <w:sz w:val="28"/>
                <w:szCs w:val="28"/>
              </w:rPr>
            </w:pPr>
          </w:p>
        </w:tc>
        <w:tc>
          <w:tcPr>
            <w:tcW w:w="1925" w:type="dxa"/>
            <w:tcBorders>
              <w:top w:val="single" w:sz="4" w:space="0" w:color="auto"/>
              <w:left w:val="single" w:sz="4" w:space="0" w:color="auto"/>
              <w:bottom w:val="single" w:sz="4" w:space="0" w:color="auto"/>
              <w:right w:val="single" w:sz="4" w:space="0" w:color="auto"/>
            </w:tcBorders>
          </w:tcPr>
          <w:p w:rsidR="00F85D45" w:rsidRPr="00E37623" w:rsidRDefault="00F85D45" w:rsidP="00F85D45">
            <w:pPr>
              <w:widowControl w:val="0"/>
              <w:autoSpaceDE w:val="0"/>
              <w:autoSpaceDN w:val="0"/>
              <w:adjustRightInd w:val="0"/>
              <w:jc w:val="center"/>
              <w:rPr>
                <w:sz w:val="28"/>
                <w:szCs w:val="28"/>
              </w:rPr>
            </w:pPr>
          </w:p>
        </w:tc>
        <w:tc>
          <w:tcPr>
            <w:tcW w:w="2074" w:type="dxa"/>
            <w:tcBorders>
              <w:top w:val="single" w:sz="4" w:space="0" w:color="auto"/>
              <w:left w:val="single" w:sz="4" w:space="0" w:color="auto"/>
              <w:bottom w:val="single" w:sz="4" w:space="0" w:color="auto"/>
            </w:tcBorders>
          </w:tcPr>
          <w:p w:rsidR="00F85D45" w:rsidRPr="00E37623" w:rsidRDefault="00F85D45" w:rsidP="00F85D45">
            <w:pPr>
              <w:jc w:val="center"/>
            </w:pPr>
            <w:r w:rsidRPr="00E37623">
              <w:rPr>
                <w:sz w:val="28"/>
                <w:szCs w:val="28"/>
              </w:rPr>
              <w:t>Х</w:t>
            </w:r>
          </w:p>
        </w:tc>
      </w:tr>
      <w:tr w:rsidR="00F85D45" w:rsidRPr="00E37623" w:rsidTr="00810740">
        <w:tc>
          <w:tcPr>
            <w:tcW w:w="4295" w:type="dxa"/>
            <w:tcBorders>
              <w:top w:val="single" w:sz="4" w:space="0" w:color="auto"/>
              <w:bottom w:val="single" w:sz="4" w:space="0" w:color="auto"/>
              <w:right w:val="single" w:sz="4" w:space="0" w:color="auto"/>
            </w:tcBorders>
          </w:tcPr>
          <w:p w:rsidR="00F85D45" w:rsidRPr="00E37623" w:rsidRDefault="00F85D45" w:rsidP="00F85D45">
            <w:pPr>
              <w:widowControl w:val="0"/>
              <w:autoSpaceDE w:val="0"/>
              <w:autoSpaceDN w:val="0"/>
              <w:adjustRightInd w:val="0"/>
              <w:jc w:val="both"/>
              <w:rPr>
                <w:sz w:val="28"/>
                <w:szCs w:val="28"/>
              </w:rPr>
            </w:pPr>
            <w:r w:rsidRPr="00E37623">
              <w:rPr>
                <w:sz w:val="28"/>
                <w:szCs w:val="28"/>
              </w:rPr>
              <w:t>Внешний TV-тюнер</w:t>
            </w:r>
          </w:p>
        </w:tc>
        <w:tc>
          <w:tcPr>
            <w:tcW w:w="1926" w:type="dxa"/>
            <w:tcBorders>
              <w:top w:val="single" w:sz="4" w:space="0" w:color="auto"/>
              <w:left w:val="single" w:sz="4" w:space="0" w:color="auto"/>
              <w:bottom w:val="single" w:sz="4" w:space="0" w:color="auto"/>
              <w:right w:val="single" w:sz="4" w:space="0" w:color="auto"/>
            </w:tcBorders>
          </w:tcPr>
          <w:p w:rsidR="00F85D45" w:rsidRPr="00E37623" w:rsidRDefault="00F85D45" w:rsidP="00F85D45">
            <w:pPr>
              <w:widowControl w:val="0"/>
              <w:autoSpaceDE w:val="0"/>
              <w:autoSpaceDN w:val="0"/>
              <w:adjustRightInd w:val="0"/>
              <w:jc w:val="center"/>
              <w:rPr>
                <w:sz w:val="28"/>
                <w:szCs w:val="28"/>
              </w:rPr>
            </w:pPr>
          </w:p>
        </w:tc>
        <w:tc>
          <w:tcPr>
            <w:tcW w:w="1925" w:type="dxa"/>
            <w:tcBorders>
              <w:top w:val="single" w:sz="4" w:space="0" w:color="auto"/>
              <w:left w:val="single" w:sz="4" w:space="0" w:color="auto"/>
              <w:bottom w:val="single" w:sz="4" w:space="0" w:color="auto"/>
              <w:right w:val="single" w:sz="4" w:space="0" w:color="auto"/>
            </w:tcBorders>
          </w:tcPr>
          <w:p w:rsidR="00F85D45" w:rsidRPr="00E37623" w:rsidRDefault="00F85D45" w:rsidP="00F85D45">
            <w:pPr>
              <w:widowControl w:val="0"/>
              <w:autoSpaceDE w:val="0"/>
              <w:autoSpaceDN w:val="0"/>
              <w:adjustRightInd w:val="0"/>
              <w:jc w:val="center"/>
              <w:rPr>
                <w:sz w:val="28"/>
                <w:szCs w:val="28"/>
              </w:rPr>
            </w:pPr>
          </w:p>
        </w:tc>
        <w:tc>
          <w:tcPr>
            <w:tcW w:w="2074" w:type="dxa"/>
            <w:tcBorders>
              <w:top w:val="single" w:sz="4" w:space="0" w:color="auto"/>
              <w:left w:val="single" w:sz="4" w:space="0" w:color="auto"/>
              <w:bottom w:val="single" w:sz="4" w:space="0" w:color="auto"/>
            </w:tcBorders>
          </w:tcPr>
          <w:p w:rsidR="00F85D45" w:rsidRPr="00E37623" w:rsidRDefault="00F85D45" w:rsidP="00F85D45">
            <w:pPr>
              <w:jc w:val="center"/>
            </w:pPr>
            <w:r w:rsidRPr="00E37623">
              <w:rPr>
                <w:sz w:val="28"/>
                <w:szCs w:val="28"/>
              </w:rPr>
              <w:t>Х</w:t>
            </w:r>
          </w:p>
        </w:tc>
      </w:tr>
      <w:tr w:rsidR="00F85D45" w:rsidRPr="00E37623" w:rsidTr="00810740">
        <w:tc>
          <w:tcPr>
            <w:tcW w:w="4295" w:type="dxa"/>
            <w:tcBorders>
              <w:top w:val="single" w:sz="4" w:space="0" w:color="auto"/>
              <w:bottom w:val="single" w:sz="4" w:space="0" w:color="auto"/>
              <w:right w:val="single" w:sz="4" w:space="0" w:color="auto"/>
            </w:tcBorders>
          </w:tcPr>
          <w:p w:rsidR="00F85D45" w:rsidRPr="00E37623" w:rsidRDefault="00F85D45" w:rsidP="00F85D45">
            <w:pPr>
              <w:widowControl w:val="0"/>
              <w:autoSpaceDE w:val="0"/>
              <w:autoSpaceDN w:val="0"/>
              <w:adjustRightInd w:val="0"/>
              <w:jc w:val="both"/>
              <w:rPr>
                <w:sz w:val="28"/>
                <w:szCs w:val="28"/>
              </w:rPr>
            </w:pPr>
            <w:r w:rsidRPr="00E37623">
              <w:rPr>
                <w:sz w:val="28"/>
                <w:szCs w:val="28"/>
              </w:rPr>
              <w:t>Внешний привод CD/DVD</w:t>
            </w:r>
          </w:p>
        </w:tc>
        <w:tc>
          <w:tcPr>
            <w:tcW w:w="1926" w:type="dxa"/>
            <w:tcBorders>
              <w:top w:val="single" w:sz="4" w:space="0" w:color="auto"/>
              <w:left w:val="single" w:sz="4" w:space="0" w:color="auto"/>
              <w:bottom w:val="single" w:sz="4" w:space="0" w:color="auto"/>
              <w:right w:val="single" w:sz="4" w:space="0" w:color="auto"/>
            </w:tcBorders>
          </w:tcPr>
          <w:p w:rsidR="00F85D45" w:rsidRPr="00E37623" w:rsidRDefault="00F85D45" w:rsidP="00F85D45">
            <w:pPr>
              <w:widowControl w:val="0"/>
              <w:autoSpaceDE w:val="0"/>
              <w:autoSpaceDN w:val="0"/>
              <w:adjustRightInd w:val="0"/>
              <w:jc w:val="center"/>
              <w:rPr>
                <w:sz w:val="28"/>
                <w:szCs w:val="28"/>
              </w:rPr>
            </w:pPr>
          </w:p>
        </w:tc>
        <w:tc>
          <w:tcPr>
            <w:tcW w:w="1925" w:type="dxa"/>
            <w:tcBorders>
              <w:top w:val="single" w:sz="4" w:space="0" w:color="auto"/>
              <w:left w:val="single" w:sz="4" w:space="0" w:color="auto"/>
              <w:bottom w:val="single" w:sz="4" w:space="0" w:color="auto"/>
              <w:right w:val="single" w:sz="4" w:space="0" w:color="auto"/>
            </w:tcBorders>
          </w:tcPr>
          <w:p w:rsidR="00F85D45" w:rsidRPr="00E37623" w:rsidRDefault="00F85D45" w:rsidP="00F85D45">
            <w:pPr>
              <w:widowControl w:val="0"/>
              <w:autoSpaceDE w:val="0"/>
              <w:autoSpaceDN w:val="0"/>
              <w:adjustRightInd w:val="0"/>
              <w:jc w:val="center"/>
              <w:rPr>
                <w:sz w:val="28"/>
                <w:szCs w:val="28"/>
              </w:rPr>
            </w:pPr>
          </w:p>
        </w:tc>
        <w:tc>
          <w:tcPr>
            <w:tcW w:w="2074" w:type="dxa"/>
            <w:tcBorders>
              <w:top w:val="single" w:sz="4" w:space="0" w:color="auto"/>
              <w:left w:val="single" w:sz="4" w:space="0" w:color="auto"/>
              <w:bottom w:val="single" w:sz="4" w:space="0" w:color="auto"/>
            </w:tcBorders>
          </w:tcPr>
          <w:p w:rsidR="00F85D45" w:rsidRPr="00E37623" w:rsidRDefault="00F85D45" w:rsidP="00F85D45">
            <w:pPr>
              <w:jc w:val="center"/>
            </w:pPr>
            <w:r w:rsidRPr="00E37623">
              <w:rPr>
                <w:sz w:val="28"/>
                <w:szCs w:val="28"/>
              </w:rPr>
              <w:t>Х</w:t>
            </w:r>
          </w:p>
        </w:tc>
      </w:tr>
      <w:tr w:rsidR="00F85D45" w:rsidRPr="00E37623" w:rsidTr="00810740">
        <w:tc>
          <w:tcPr>
            <w:tcW w:w="4295" w:type="dxa"/>
            <w:tcBorders>
              <w:top w:val="single" w:sz="4" w:space="0" w:color="auto"/>
              <w:bottom w:val="single" w:sz="4" w:space="0" w:color="auto"/>
              <w:right w:val="single" w:sz="4" w:space="0" w:color="auto"/>
            </w:tcBorders>
          </w:tcPr>
          <w:p w:rsidR="00F85D45" w:rsidRPr="00E37623" w:rsidRDefault="00F85D45" w:rsidP="00F85D45">
            <w:pPr>
              <w:widowControl w:val="0"/>
              <w:autoSpaceDE w:val="0"/>
              <w:autoSpaceDN w:val="0"/>
              <w:adjustRightInd w:val="0"/>
              <w:jc w:val="both"/>
              <w:rPr>
                <w:sz w:val="28"/>
                <w:szCs w:val="28"/>
              </w:rPr>
            </w:pPr>
            <w:r w:rsidRPr="00E37623">
              <w:rPr>
                <w:sz w:val="28"/>
                <w:szCs w:val="28"/>
              </w:rPr>
              <w:t>Внешний привод FDD</w:t>
            </w:r>
          </w:p>
        </w:tc>
        <w:tc>
          <w:tcPr>
            <w:tcW w:w="1926" w:type="dxa"/>
            <w:tcBorders>
              <w:top w:val="single" w:sz="4" w:space="0" w:color="auto"/>
              <w:left w:val="single" w:sz="4" w:space="0" w:color="auto"/>
              <w:bottom w:val="single" w:sz="4" w:space="0" w:color="auto"/>
              <w:right w:val="single" w:sz="4" w:space="0" w:color="auto"/>
            </w:tcBorders>
          </w:tcPr>
          <w:p w:rsidR="00F85D45" w:rsidRPr="00E37623" w:rsidRDefault="00F85D45" w:rsidP="00F85D45">
            <w:pPr>
              <w:widowControl w:val="0"/>
              <w:autoSpaceDE w:val="0"/>
              <w:autoSpaceDN w:val="0"/>
              <w:adjustRightInd w:val="0"/>
              <w:jc w:val="center"/>
              <w:rPr>
                <w:sz w:val="28"/>
                <w:szCs w:val="28"/>
              </w:rPr>
            </w:pPr>
          </w:p>
        </w:tc>
        <w:tc>
          <w:tcPr>
            <w:tcW w:w="1925" w:type="dxa"/>
            <w:tcBorders>
              <w:top w:val="single" w:sz="4" w:space="0" w:color="auto"/>
              <w:left w:val="single" w:sz="4" w:space="0" w:color="auto"/>
              <w:bottom w:val="single" w:sz="4" w:space="0" w:color="auto"/>
              <w:right w:val="single" w:sz="4" w:space="0" w:color="auto"/>
            </w:tcBorders>
          </w:tcPr>
          <w:p w:rsidR="00F85D45" w:rsidRPr="00E37623" w:rsidRDefault="00F85D45" w:rsidP="00F85D45">
            <w:pPr>
              <w:widowControl w:val="0"/>
              <w:autoSpaceDE w:val="0"/>
              <w:autoSpaceDN w:val="0"/>
              <w:adjustRightInd w:val="0"/>
              <w:jc w:val="center"/>
              <w:rPr>
                <w:sz w:val="28"/>
                <w:szCs w:val="28"/>
              </w:rPr>
            </w:pPr>
          </w:p>
        </w:tc>
        <w:tc>
          <w:tcPr>
            <w:tcW w:w="2074" w:type="dxa"/>
            <w:tcBorders>
              <w:top w:val="single" w:sz="4" w:space="0" w:color="auto"/>
              <w:left w:val="single" w:sz="4" w:space="0" w:color="auto"/>
              <w:bottom w:val="single" w:sz="4" w:space="0" w:color="auto"/>
            </w:tcBorders>
          </w:tcPr>
          <w:p w:rsidR="00F85D45" w:rsidRPr="00E37623" w:rsidRDefault="00F85D45" w:rsidP="00F85D45">
            <w:pPr>
              <w:jc w:val="center"/>
            </w:pPr>
            <w:r w:rsidRPr="00E37623">
              <w:rPr>
                <w:sz w:val="28"/>
                <w:szCs w:val="28"/>
              </w:rPr>
              <w:t>Х</w:t>
            </w:r>
          </w:p>
        </w:tc>
      </w:tr>
      <w:tr w:rsidR="00F85D45" w:rsidRPr="00E37623" w:rsidTr="00810740">
        <w:tc>
          <w:tcPr>
            <w:tcW w:w="4295" w:type="dxa"/>
            <w:tcBorders>
              <w:top w:val="single" w:sz="4" w:space="0" w:color="auto"/>
              <w:bottom w:val="single" w:sz="4" w:space="0" w:color="auto"/>
              <w:right w:val="single" w:sz="4" w:space="0" w:color="auto"/>
            </w:tcBorders>
          </w:tcPr>
          <w:p w:rsidR="00F85D45" w:rsidRPr="00E37623" w:rsidRDefault="00F85D45" w:rsidP="00F85D45">
            <w:pPr>
              <w:widowControl w:val="0"/>
              <w:autoSpaceDE w:val="0"/>
              <w:autoSpaceDN w:val="0"/>
              <w:adjustRightInd w:val="0"/>
              <w:jc w:val="both"/>
              <w:rPr>
                <w:sz w:val="28"/>
                <w:szCs w:val="28"/>
              </w:rPr>
            </w:pPr>
            <w:r w:rsidRPr="00E37623">
              <w:rPr>
                <w:sz w:val="28"/>
                <w:szCs w:val="28"/>
              </w:rPr>
              <w:t>Разветвитель-USB</w:t>
            </w:r>
          </w:p>
        </w:tc>
        <w:tc>
          <w:tcPr>
            <w:tcW w:w="1926" w:type="dxa"/>
            <w:tcBorders>
              <w:top w:val="single" w:sz="4" w:space="0" w:color="auto"/>
              <w:left w:val="single" w:sz="4" w:space="0" w:color="auto"/>
              <w:bottom w:val="single" w:sz="4" w:space="0" w:color="auto"/>
              <w:right w:val="single" w:sz="4" w:space="0" w:color="auto"/>
            </w:tcBorders>
          </w:tcPr>
          <w:p w:rsidR="00F85D45" w:rsidRPr="00E37623" w:rsidRDefault="00F85D45" w:rsidP="00F85D45">
            <w:pPr>
              <w:widowControl w:val="0"/>
              <w:autoSpaceDE w:val="0"/>
              <w:autoSpaceDN w:val="0"/>
              <w:adjustRightInd w:val="0"/>
              <w:jc w:val="center"/>
              <w:rPr>
                <w:sz w:val="28"/>
                <w:szCs w:val="28"/>
              </w:rPr>
            </w:pPr>
          </w:p>
        </w:tc>
        <w:tc>
          <w:tcPr>
            <w:tcW w:w="1925" w:type="dxa"/>
            <w:tcBorders>
              <w:top w:val="single" w:sz="4" w:space="0" w:color="auto"/>
              <w:left w:val="single" w:sz="4" w:space="0" w:color="auto"/>
              <w:bottom w:val="single" w:sz="4" w:space="0" w:color="auto"/>
              <w:right w:val="single" w:sz="4" w:space="0" w:color="auto"/>
            </w:tcBorders>
          </w:tcPr>
          <w:p w:rsidR="00F85D45" w:rsidRPr="00E37623" w:rsidRDefault="00F85D45" w:rsidP="00F85D45">
            <w:pPr>
              <w:widowControl w:val="0"/>
              <w:autoSpaceDE w:val="0"/>
              <w:autoSpaceDN w:val="0"/>
              <w:adjustRightInd w:val="0"/>
              <w:jc w:val="center"/>
              <w:rPr>
                <w:sz w:val="28"/>
                <w:szCs w:val="28"/>
              </w:rPr>
            </w:pPr>
          </w:p>
        </w:tc>
        <w:tc>
          <w:tcPr>
            <w:tcW w:w="2074" w:type="dxa"/>
            <w:tcBorders>
              <w:top w:val="single" w:sz="4" w:space="0" w:color="auto"/>
              <w:left w:val="single" w:sz="4" w:space="0" w:color="auto"/>
              <w:bottom w:val="single" w:sz="4" w:space="0" w:color="auto"/>
            </w:tcBorders>
          </w:tcPr>
          <w:p w:rsidR="00F85D45" w:rsidRPr="00E37623" w:rsidRDefault="00F85D45" w:rsidP="00F85D45">
            <w:pPr>
              <w:jc w:val="center"/>
            </w:pPr>
            <w:r w:rsidRPr="00E37623">
              <w:rPr>
                <w:sz w:val="28"/>
                <w:szCs w:val="28"/>
              </w:rPr>
              <w:t>Х</w:t>
            </w:r>
          </w:p>
        </w:tc>
      </w:tr>
      <w:tr w:rsidR="00F85D45" w:rsidRPr="00E37623" w:rsidTr="00810740">
        <w:tc>
          <w:tcPr>
            <w:tcW w:w="4295" w:type="dxa"/>
            <w:tcBorders>
              <w:top w:val="single" w:sz="4" w:space="0" w:color="auto"/>
              <w:bottom w:val="single" w:sz="4" w:space="0" w:color="auto"/>
              <w:right w:val="single" w:sz="4" w:space="0" w:color="auto"/>
            </w:tcBorders>
          </w:tcPr>
          <w:p w:rsidR="00F85D45" w:rsidRPr="00E37623" w:rsidRDefault="00F85D45" w:rsidP="00F85D45">
            <w:pPr>
              <w:widowControl w:val="0"/>
              <w:autoSpaceDE w:val="0"/>
              <w:autoSpaceDN w:val="0"/>
              <w:adjustRightInd w:val="0"/>
              <w:jc w:val="both"/>
              <w:rPr>
                <w:sz w:val="28"/>
                <w:szCs w:val="28"/>
              </w:rPr>
            </w:pPr>
            <w:r w:rsidRPr="00E37623">
              <w:rPr>
                <w:sz w:val="28"/>
                <w:szCs w:val="28"/>
              </w:rPr>
              <w:t>Манипулятор мышь</w:t>
            </w:r>
          </w:p>
        </w:tc>
        <w:tc>
          <w:tcPr>
            <w:tcW w:w="1926" w:type="dxa"/>
            <w:tcBorders>
              <w:top w:val="single" w:sz="4" w:space="0" w:color="auto"/>
              <w:left w:val="single" w:sz="4" w:space="0" w:color="auto"/>
              <w:bottom w:val="single" w:sz="4" w:space="0" w:color="auto"/>
              <w:right w:val="single" w:sz="4" w:space="0" w:color="auto"/>
            </w:tcBorders>
          </w:tcPr>
          <w:p w:rsidR="00F85D45" w:rsidRPr="00E37623" w:rsidRDefault="00F85D45" w:rsidP="00F85D45">
            <w:pPr>
              <w:widowControl w:val="0"/>
              <w:autoSpaceDE w:val="0"/>
              <w:autoSpaceDN w:val="0"/>
              <w:adjustRightInd w:val="0"/>
              <w:jc w:val="center"/>
              <w:rPr>
                <w:sz w:val="28"/>
                <w:szCs w:val="28"/>
              </w:rPr>
            </w:pPr>
          </w:p>
        </w:tc>
        <w:tc>
          <w:tcPr>
            <w:tcW w:w="1925" w:type="dxa"/>
            <w:tcBorders>
              <w:top w:val="single" w:sz="4" w:space="0" w:color="auto"/>
              <w:left w:val="single" w:sz="4" w:space="0" w:color="auto"/>
              <w:bottom w:val="single" w:sz="4" w:space="0" w:color="auto"/>
              <w:right w:val="single" w:sz="4" w:space="0" w:color="auto"/>
            </w:tcBorders>
          </w:tcPr>
          <w:p w:rsidR="00F85D45" w:rsidRPr="00E37623" w:rsidRDefault="00F85D45" w:rsidP="00F85D45">
            <w:pPr>
              <w:widowControl w:val="0"/>
              <w:autoSpaceDE w:val="0"/>
              <w:autoSpaceDN w:val="0"/>
              <w:adjustRightInd w:val="0"/>
              <w:jc w:val="center"/>
              <w:rPr>
                <w:sz w:val="28"/>
                <w:szCs w:val="28"/>
              </w:rPr>
            </w:pPr>
          </w:p>
        </w:tc>
        <w:tc>
          <w:tcPr>
            <w:tcW w:w="2074" w:type="dxa"/>
            <w:tcBorders>
              <w:top w:val="single" w:sz="4" w:space="0" w:color="auto"/>
              <w:left w:val="single" w:sz="4" w:space="0" w:color="auto"/>
              <w:bottom w:val="single" w:sz="4" w:space="0" w:color="auto"/>
            </w:tcBorders>
          </w:tcPr>
          <w:p w:rsidR="00F85D45" w:rsidRPr="00E37623" w:rsidRDefault="00F85D45" w:rsidP="00F85D45">
            <w:pPr>
              <w:jc w:val="center"/>
            </w:pPr>
            <w:r w:rsidRPr="00E37623">
              <w:rPr>
                <w:sz w:val="28"/>
                <w:szCs w:val="28"/>
              </w:rPr>
              <w:t>Х</w:t>
            </w:r>
          </w:p>
        </w:tc>
      </w:tr>
      <w:tr w:rsidR="00F85D45" w:rsidRPr="00E37623" w:rsidTr="00810740">
        <w:tc>
          <w:tcPr>
            <w:tcW w:w="4295" w:type="dxa"/>
            <w:tcBorders>
              <w:top w:val="single" w:sz="4" w:space="0" w:color="auto"/>
              <w:bottom w:val="single" w:sz="4" w:space="0" w:color="auto"/>
              <w:right w:val="single" w:sz="4" w:space="0" w:color="auto"/>
            </w:tcBorders>
          </w:tcPr>
          <w:p w:rsidR="00F85D45" w:rsidRPr="00E37623" w:rsidRDefault="00F85D45" w:rsidP="00F85D45">
            <w:pPr>
              <w:widowControl w:val="0"/>
              <w:autoSpaceDE w:val="0"/>
              <w:autoSpaceDN w:val="0"/>
              <w:adjustRightInd w:val="0"/>
              <w:jc w:val="both"/>
              <w:rPr>
                <w:sz w:val="28"/>
                <w:szCs w:val="28"/>
              </w:rPr>
            </w:pPr>
            <w:r w:rsidRPr="00E37623">
              <w:rPr>
                <w:sz w:val="28"/>
                <w:szCs w:val="28"/>
              </w:rPr>
              <w:t>Клавиатура</w:t>
            </w:r>
          </w:p>
        </w:tc>
        <w:tc>
          <w:tcPr>
            <w:tcW w:w="1926" w:type="dxa"/>
            <w:tcBorders>
              <w:top w:val="single" w:sz="4" w:space="0" w:color="auto"/>
              <w:left w:val="single" w:sz="4" w:space="0" w:color="auto"/>
              <w:bottom w:val="single" w:sz="4" w:space="0" w:color="auto"/>
              <w:right w:val="single" w:sz="4" w:space="0" w:color="auto"/>
            </w:tcBorders>
          </w:tcPr>
          <w:p w:rsidR="00F85D45" w:rsidRPr="00E37623" w:rsidRDefault="00F85D45" w:rsidP="00F85D45">
            <w:pPr>
              <w:widowControl w:val="0"/>
              <w:autoSpaceDE w:val="0"/>
              <w:autoSpaceDN w:val="0"/>
              <w:adjustRightInd w:val="0"/>
              <w:jc w:val="center"/>
              <w:rPr>
                <w:sz w:val="28"/>
                <w:szCs w:val="28"/>
              </w:rPr>
            </w:pPr>
          </w:p>
        </w:tc>
        <w:tc>
          <w:tcPr>
            <w:tcW w:w="1925" w:type="dxa"/>
            <w:tcBorders>
              <w:top w:val="single" w:sz="4" w:space="0" w:color="auto"/>
              <w:left w:val="single" w:sz="4" w:space="0" w:color="auto"/>
              <w:bottom w:val="single" w:sz="4" w:space="0" w:color="auto"/>
              <w:right w:val="single" w:sz="4" w:space="0" w:color="auto"/>
            </w:tcBorders>
          </w:tcPr>
          <w:p w:rsidR="00F85D45" w:rsidRPr="00E37623" w:rsidRDefault="00F85D45" w:rsidP="00F85D45">
            <w:pPr>
              <w:widowControl w:val="0"/>
              <w:autoSpaceDE w:val="0"/>
              <w:autoSpaceDN w:val="0"/>
              <w:adjustRightInd w:val="0"/>
              <w:jc w:val="center"/>
              <w:rPr>
                <w:sz w:val="28"/>
                <w:szCs w:val="28"/>
              </w:rPr>
            </w:pPr>
          </w:p>
        </w:tc>
        <w:tc>
          <w:tcPr>
            <w:tcW w:w="2074" w:type="dxa"/>
            <w:tcBorders>
              <w:top w:val="single" w:sz="4" w:space="0" w:color="auto"/>
              <w:left w:val="single" w:sz="4" w:space="0" w:color="auto"/>
              <w:bottom w:val="single" w:sz="4" w:space="0" w:color="auto"/>
            </w:tcBorders>
          </w:tcPr>
          <w:p w:rsidR="00F85D45" w:rsidRPr="00E37623" w:rsidRDefault="00F85D45" w:rsidP="00F85D45">
            <w:pPr>
              <w:jc w:val="center"/>
            </w:pPr>
            <w:r w:rsidRPr="00E37623">
              <w:rPr>
                <w:sz w:val="28"/>
                <w:szCs w:val="28"/>
              </w:rPr>
              <w:t>Х</w:t>
            </w:r>
          </w:p>
        </w:tc>
      </w:tr>
      <w:tr w:rsidR="00F85D45" w:rsidRPr="00E37623" w:rsidTr="00810740">
        <w:tc>
          <w:tcPr>
            <w:tcW w:w="4295" w:type="dxa"/>
            <w:tcBorders>
              <w:top w:val="single" w:sz="4" w:space="0" w:color="auto"/>
              <w:bottom w:val="single" w:sz="4" w:space="0" w:color="auto"/>
              <w:right w:val="single" w:sz="4" w:space="0" w:color="auto"/>
            </w:tcBorders>
          </w:tcPr>
          <w:p w:rsidR="00F85D45" w:rsidRPr="00E37623" w:rsidRDefault="00F85D45" w:rsidP="00F85D45">
            <w:pPr>
              <w:widowControl w:val="0"/>
              <w:autoSpaceDE w:val="0"/>
              <w:autoSpaceDN w:val="0"/>
              <w:adjustRightInd w:val="0"/>
              <w:jc w:val="both"/>
              <w:rPr>
                <w:sz w:val="28"/>
                <w:szCs w:val="28"/>
              </w:rPr>
            </w:pPr>
            <w:r w:rsidRPr="00E37623">
              <w:rPr>
                <w:sz w:val="28"/>
                <w:szCs w:val="28"/>
              </w:rPr>
              <w:t>Наушники</w:t>
            </w:r>
          </w:p>
        </w:tc>
        <w:tc>
          <w:tcPr>
            <w:tcW w:w="1926" w:type="dxa"/>
            <w:tcBorders>
              <w:top w:val="single" w:sz="4" w:space="0" w:color="auto"/>
              <w:left w:val="single" w:sz="4" w:space="0" w:color="auto"/>
              <w:bottom w:val="single" w:sz="4" w:space="0" w:color="auto"/>
              <w:right w:val="single" w:sz="4" w:space="0" w:color="auto"/>
            </w:tcBorders>
          </w:tcPr>
          <w:p w:rsidR="00F85D45" w:rsidRPr="00E37623" w:rsidRDefault="00F85D45" w:rsidP="00F85D45">
            <w:pPr>
              <w:widowControl w:val="0"/>
              <w:autoSpaceDE w:val="0"/>
              <w:autoSpaceDN w:val="0"/>
              <w:adjustRightInd w:val="0"/>
              <w:jc w:val="center"/>
              <w:rPr>
                <w:sz w:val="28"/>
                <w:szCs w:val="28"/>
              </w:rPr>
            </w:pPr>
          </w:p>
        </w:tc>
        <w:tc>
          <w:tcPr>
            <w:tcW w:w="1925" w:type="dxa"/>
            <w:tcBorders>
              <w:top w:val="single" w:sz="4" w:space="0" w:color="auto"/>
              <w:left w:val="single" w:sz="4" w:space="0" w:color="auto"/>
              <w:bottom w:val="single" w:sz="4" w:space="0" w:color="auto"/>
              <w:right w:val="single" w:sz="4" w:space="0" w:color="auto"/>
            </w:tcBorders>
          </w:tcPr>
          <w:p w:rsidR="00F85D45" w:rsidRPr="00E37623" w:rsidRDefault="00F85D45" w:rsidP="00F85D45">
            <w:pPr>
              <w:widowControl w:val="0"/>
              <w:autoSpaceDE w:val="0"/>
              <w:autoSpaceDN w:val="0"/>
              <w:adjustRightInd w:val="0"/>
              <w:jc w:val="center"/>
              <w:rPr>
                <w:sz w:val="28"/>
                <w:szCs w:val="28"/>
              </w:rPr>
            </w:pPr>
          </w:p>
        </w:tc>
        <w:tc>
          <w:tcPr>
            <w:tcW w:w="2074" w:type="dxa"/>
            <w:tcBorders>
              <w:top w:val="single" w:sz="4" w:space="0" w:color="auto"/>
              <w:left w:val="single" w:sz="4" w:space="0" w:color="auto"/>
              <w:bottom w:val="single" w:sz="4" w:space="0" w:color="auto"/>
            </w:tcBorders>
          </w:tcPr>
          <w:p w:rsidR="00F85D45" w:rsidRPr="00E37623" w:rsidRDefault="00F85D45" w:rsidP="00F85D45">
            <w:pPr>
              <w:jc w:val="center"/>
            </w:pPr>
            <w:r w:rsidRPr="00E37623">
              <w:rPr>
                <w:sz w:val="28"/>
                <w:szCs w:val="28"/>
              </w:rPr>
              <w:t>Х</w:t>
            </w:r>
          </w:p>
        </w:tc>
      </w:tr>
    </w:tbl>
    <w:p w:rsidR="00A9531A" w:rsidRPr="00E37623" w:rsidRDefault="00F85D45" w:rsidP="00F85D45">
      <w:pPr>
        <w:jc w:val="both"/>
        <w:rPr>
          <w:sz w:val="28"/>
          <w:szCs w:val="28"/>
        </w:rPr>
      </w:pPr>
      <w:r w:rsidRPr="00E37623">
        <w:rPr>
          <w:sz w:val="28"/>
          <w:szCs w:val="28"/>
        </w:rPr>
        <w:tab/>
      </w:r>
    </w:p>
    <w:p w:rsidR="00A9531A" w:rsidRPr="00E37623" w:rsidRDefault="00A9531A" w:rsidP="00F85D45">
      <w:pPr>
        <w:jc w:val="both"/>
        <w:rPr>
          <w:sz w:val="28"/>
          <w:szCs w:val="28"/>
        </w:rPr>
      </w:pPr>
    </w:p>
    <w:p w:rsidR="00F85D45" w:rsidRPr="00E37623" w:rsidRDefault="00056E5B" w:rsidP="00C23668">
      <w:pPr>
        <w:jc w:val="both"/>
        <w:rPr>
          <w:sz w:val="28"/>
          <w:szCs w:val="28"/>
        </w:rPr>
      </w:pPr>
      <w:r w:rsidRPr="00E37623">
        <w:rPr>
          <w:sz w:val="28"/>
          <w:szCs w:val="28"/>
        </w:rPr>
        <w:tab/>
      </w:r>
      <w:r w:rsidR="00F85D45" w:rsidRPr="00E37623">
        <w:rPr>
          <w:sz w:val="28"/>
          <w:szCs w:val="28"/>
        </w:rPr>
        <w:t xml:space="preserve">7.1.8.4. Внешние носители информации подлежат </w:t>
      </w:r>
      <w:r w:rsidR="00C23668" w:rsidRPr="00E37623">
        <w:rPr>
          <w:sz w:val="28"/>
          <w:szCs w:val="28"/>
        </w:rPr>
        <w:t>бухгалтерскому (бюджетному) учету в составе основных средств или материальных запасов с учетом определения сроков службы внешних носителей информации н</w:t>
      </w:r>
      <w:r w:rsidR="00CB7220" w:rsidRPr="00E37623">
        <w:rPr>
          <w:sz w:val="28"/>
          <w:szCs w:val="28"/>
        </w:rPr>
        <w:t>а основании решения комиссии по поступлению и выбытию активов Заказчика</w:t>
      </w:r>
      <w:r w:rsidR="00C23668" w:rsidRPr="00E37623">
        <w:rPr>
          <w:sz w:val="28"/>
          <w:szCs w:val="28"/>
        </w:rPr>
        <w:t>.</w:t>
      </w:r>
    </w:p>
    <w:p w:rsidR="00CB7220" w:rsidRPr="00E37623" w:rsidRDefault="00CB7220" w:rsidP="00F85D45">
      <w:pPr>
        <w:rPr>
          <w:sz w:val="28"/>
          <w:szCs w:val="28"/>
        </w:rPr>
      </w:pPr>
    </w:p>
    <w:p w:rsidR="00CB7220" w:rsidRPr="00E37623" w:rsidRDefault="00CB7220" w:rsidP="00F85D45">
      <w:pPr>
        <w:rPr>
          <w:sz w:val="28"/>
          <w:szCs w:val="28"/>
        </w:rPr>
      </w:pPr>
    </w:p>
    <w:p w:rsidR="00F85D45" w:rsidRPr="00E37623" w:rsidRDefault="00F85D45" w:rsidP="00F85D45">
      <w:pPr>
        <w:jc w:val="center"/>
        <w:rPr>
          <w:b/>
          <w:sz w:val="28"/>
          <w:szCs w:val="28"/>
        </w:rPr>
      </w:pPr>
      <w:r w:rsidRPr="00E37623">
        <w:rPr>
          <w:b/>
          <w:sz w:val="28"/>
          <w:szCs w:val="28"/>
        </w:rPr>
        <w:lastRenderedPageBreak/>
        <w:t>7.1.9. Особенности учета единых функционирующих систем</w:t>
      </w:r>
    </w:p>
    <w:p w:rsidR="00F85D45" w:rsidRPr="00E37623" w:rsidRDefault="00F85D45" w:rsidP="00F85D45">
      <w:pPr>
        <w:jc w:val="center"/>
        <w:rPr>
          <w:sz w:val="28"/>
          <w:szCs w:val="28"/>
        </w:rPr>
      </w:pPr>
    </w:p>
    <w:p w:rsidR="00F85D45" w:rsidRPr="00E37623" w:rsidRDefault="00F85D45" w:rsidP="00F85D45">
      <w:pPr>
        <w:jc w:val="both"/>
        <w:rPr>
          <w:sz w:val="28"/>
          <w:szCs w:val="28"/>
        </w:rPr>
      </w:pPr>
      <w:r w:rsidRPr="00E37623">
        <w:rPr>
          <w:sz w:val="28"/>
          <w:szCs w:val="28"/>
        </w:rPr>
        <w:tab/>
        <w:t>7.1.9.1. К единым функционирующим системам относятся:</w:t>
      </w:r>
    </w:p>
    <w:p w:rsidR="0075483A" w:rsidRPr="00E37623" w:rsidRDefault="00F85D45" w:rsidP="0075483A">
      <w:pPr>
        <w:jc w:val="both"/>
        <w:rPr>
          <w:sz w:val="28"/>
          <w:szCs w:val="28"/>
        </w:rPr>
      </w:pPr>
      <w:r w:rsidRPr="00E37623">
        <w:rPr>
          <w:sz w:val="28"/>
          <w:szCs w:val="28"/>
        </w:rPr>
        <w:tab/>
      </w:r>
      <w:r w:rsidR="0075483A" w:rsidRPr="00E37623">
        <w:rPr>
          <w:sz w:val="28"/>
          <w:szCs w:val="28"/>
        </w:rPr>
        <w:t xml:space="preserve">коммуникации внутри зданий, необходимые для их эксплуатации, в частности, система отопления, включая котельную установку для отопления (если последняя находится в самом здании); внутренняя сеть водопровода, газопровода и канализации со всеми устройствами; внутренняя сеть силовой и осветительной электропроводки со всей осветительной арматурой; внутренние телефонные и сигнализационные сети; вентиляционные устройства </w:t>
      </w:r>
      <w:proofErr w:type="spellStart"/>
      <w:r w:rsidR="0075483A" w:rsidRPr="00E37623">
        <w:rPr>
          <w:sz w:val="28"/>
          <w:szCs w:val="28"/>
        </w:rPr>
        <w:t>общесанитарного</w:t>
      </w:r>
      <w:proofErr w:type="spellEnd"/>
      <w:r w:rsidR="0075483A" w:rsidRPr="00E37623">
        <w:rPr>
          <w:sz w:val="28"/>
          <w:szCs w:val="28"/>
        </w:rPr>
        <w:t xml:space="preserve"> назначения; подъемники и лифты</w:t>
      </w:r>
      <w:r w:rsidR="0043565A" w:rsidRPr="00E37623">
        <w:rPr>
          <w:sz w:val="28"/>
          <w:szCs w:val="28"/>
        </w:rPr>
        <w:t>,</w:t>
      </w:r>
      <w:r w:rsidR="0075483A" w:rsidRPr="00E37623">
        <w:rPr>
          <w:sz w:val="28"/>
          <w:szCs w:val="28"/>
        </w:rPr>
        <w:t xml:space="preserve"> входят в состав здания и отдельными инвентарными объектами не являются.</w:t>
      </w:r>
    </w:p>
    <w:p w:rsidR="0043565A" w:rsidRPr="00E37623" w:rsidRDefault="0043565A" w:rsidP="0043565A">
      <w:pPr>
        <w:jc w:val="both"/>
        <w:rPr>
          <w:sz w:val="28"/>
          <w:szCs w:val="28"/>
        </w:rPr>
      </w:pPr>
      <w:r w:rsidRPr="00E37623">
        <w:rPr>
          <w:sz w:val="28"/>
          <w:szCs w:val="28"/>
        </w:rPr>
        <w:tab/>
        <w:t>Расходы на установку и расширение единых систем (включая приведение в состояние, пригодное к эксплуатации) не относятся на увеличение стоимости каких-либо основных средств.</w:t>
      </w:r>
    </w:p>
    <w:p w:rsidR="0043565A" w:rsidRPr="00E37623" w:rsidRDefault="0043565A" w:rsidP="0043565A">
      <w:pPr>
        <w:jc w:val="both"/>
        <w:rPr>
          <w:sz w:val="28"/>
          <w:szCs w:val="28"/>
        </w:rPr>
      </w:pPr>
      <w:r w:rsidRPr="00E37623">
        <w:rPr>
          <w:sz w:val="28"/>
          <w:szCs w:val="28"/>
        </w:rPr>
        <w:tab/>
        <w:t>Информация о смонтированной системе отражается с указанием даты ввода в эксплуатацию и конкретных помещений, оборудованных системой:</w:t>
      </w:r>
    </w:p>
    <w:p w:rsidR="0043565A" w:rsidRPr="00E37623" w:rsidRDefault="0043565A" w:rsidP="0043565A">
      <w:pPr>
        <w:jc w:val="both"/>
        <w:rPr>
          <w:sz w:val="28"/>
          <w:szCs w:val="28"/>
        </w:rPr>
      </w:pPr>
      <w:r w:rsidRPr="00E37623">
        <w:rPr>
          <w:sz w:val="28"/>
          <w:szCs w:val="28"/>
        </w:rPr>
        <w:tab/>
        <w:t>в инвентарной карточке (ф. 0504031) соответствующего здания (сооружения), учитываемого в балансовом учете, в разделе «Индивидуальные характеристики»;</w:t>
      </w:r>
    </w:p>
    <w:p w:rsidR="0043565A" w:rsidRPr="00E37623" w:rsidRDefault="0043565A" w:rsidP="00056E5B">
      <w:pPr>
        <w:jc w:val="both"/>
        <w:rPr>
          <w:sz w:val="28"/>
          <w:szCs w:val="28"/>
        </w:rPr>
      </w:pPr>
      <w:r w:rsidRPr="00E37623">
        <w:rPr>
          <w:sz w:val="28"/>
          <w:szCs w:val="28"/>
        </w:rPr>
        <w:tab/>
        <w:t xml:space="preserve">в Карточке количественно-суммового учета материальных ценностей (ф. 0504041) (при монтаже систем в зданиях (сооружениях), полученных учреждением в аренду или безвозмездное пользование и учитываемых на </w:t>
      </w:r>
      <w:proofErr w:type="spellStart"/>
      <w:r w:rsidRPr="00E37623">
        <w:rPr>
          <w:sz w:val="28"/>
          <w:szCs w:val="28"/>
        </w:rPr>
        <w:t>забалансовом</w:t>
      </w:r>
      <w:proofErr w:type="spellEnd"/>
      <w:r w:rsidRPr="00E37623">
        <w:rPr>
          <w:sz w:val="28"/>
          <w:szCs w:val="28"/>
        </w:rPr>
        <w:t xml:space="preserve"> счете 01 «Имущество, полученное в пользование»).</w:t>
      </w:r>
    </w:p>
    <w:p w:rsidR="0075483A" w:rsidRPr="00E37623" w:rsidRDefault="0075483A" w:rsidP="00056E5B">
      <w:pPr>
        <w:autoSpaceDE w:val="0"/>
        <w:autoSpaceDN w:val="0"/>
        <w:adjustRightInd w:val="0"/>
        <w:ind w:firstLine="540"/>
        <w:jc w:val="both"/>
        <w:rPr>
          <w:sz w:val="28"/>
          <w:szCs w:val="28"/>
        </w:rPr>
      </w:pPr>
      <w:r w:rsidRPr="00E37623">
        <w:rPr>
          <w:sz w:val="28"/>
          <w:szCs w:val="28"/>
        </w:rPr>
        <w:t xml:space="preserve">7.1.9.2. К самостоятельным инвентарным объектам </w:t>
      </w:r>
      <w:r w:rsidR="00A3457E" w:rsidRPr="00E37623">
        <w:rPr>
          <w:sz w:val="28"/>
          <w:szCs w:val="28"/>
        </w:rPr>
        <w:t xml:space="preserve">(отдельным элементам единых функционирующих систем) </w:t>
      </w:r>
      <w:r w:rsidRPr="00E37623">
        <w:rPr>
          <w:sz w:val="28"/>
          <w:szCs w:val="28"/>
        </w:rPr>
        <w:t xml:space="preserve">относится оборудование указанных </w:t>
      </w:r>
      <w:r w:rsidR="00216F72" w:rsidRPr="00E37623">
        <w:rPr>
          <w:sz w:val="28"/>
          <w:szCs w:val="28"/>
        </w:rPr>
        <w:t xml:space="preserve">в пункте 7.1.9.1. </w:t>
      </w:r>
      <w:r w:rsidRPr="00E37623">
        <w:rPr>
          <w:sz w:val="28"/>
          <w:szCs w:val="28"/>
        </w:rPr>
        <w:t xml:space="preserve">систем, </w:t>
      </w:r>
      <w:proofErr w:type="gramStart"/>
      <w:r w:rsidRPr="00E37623">
        <w:rPr>
          <w:sz w:val="28"/>
          <w:szCs w:val="28"/>
        </w:rPr>
        <w:t>например</w:t>
      </w:r>
      <w:proofErr w:type="gramEnd"/>
      <w:r w:rsidRPr="00E37623">
        <w:rPr>
          <w:sz w:val="28"/>
          <w:szCs w:val="28"/>
        </w:rPr>
        <w:t>: оконечные аппараты, приборы, устройства средства измерения, управления; средства преобразования, принятия, передачи, хранения информации; средства вычислительной техники и оргтехники; средства визуального и акустического отображения информации, театрально-сценическое оборудование.</w:t>
      </w:r>
    </w:p>
    <w:p w:rsidR="00F85D45" w:rsidRPr="00E37623" w:rsidRDefault="0075483A" w:rsidP="00216F72">
      <w:pPr>
        <w:autoSpaceDE w:val="0"/>
        <w:autoSpaceDN w:val="0"/>
        <w:adjustRightInd w:val="0"/>
        <w:jc w:val="both"/>
        <w:rPr>
          <w:sz w:val="28"/>
          <w:szCs w:val="28"/>
        </w:rPr>
      </w:pPr>
      <w:r w:rsidRPr="00E37623">
        <w:rPr>
          <w:sz w:val="28"/>
          <w:szCs w:val="28"/>
        </w:rPr>
        <w:tab/>
      </w:r>
      <w:r w:rsidR="00F85D45" w:rsidRPr="00E37623">
        <w:rPr>
          <w:sz w:val="28"/>
          <w:szCs w:val="28"/>
        </w:rPr>
        <w:t xml:space="preserve">7.1.9.3. Отдельные элементы единых функционирующих систем подлежат учету в составе основных средств согласно решению комиссии по поступлению и выбытию активов </w:t>
      </w:r>
      <w:r w:rsidR="00A3457E" w:rsidRPr="00E37623">
        <w:rPr>
          <w:sz w:val="28"/>
          <w:szCs w:val="28"/>
        </w:rPr>
        <w:t xml:space="preserve">Заказчиков </w:t>
      </w:r>
      <w:r w:rsidR="00F85D45" w:rsidRPr="00E37623">
        <w:rPr>
          <w:sz w:val="28"/>
          <w:szCs w:val="28"/>
        </w:rPr>
        <w:t>(п. 45 Инструкции № 157н, п. 10 ФСГС «Основные средства»).</w:t>
      </w:r>
    </w:p>
    <w:p w:rsidR="00F85D45" w:rsidRPr="00E37623" w:rsidRDefault="00F85D45" w:rsidP="00F85D45">
      <w:pPr>
        <w:rPr>
          <w:sz w:val="28"/>
          <w:szCs w:val="28"/>
        </w:rPr>
      </w:pPr>
    </w:p>
    <w:p w:rsidR="00F85D45" w:rsidRPr="00E37623" w:rsidRDefault="00303134" w:rsidP="00F85D45">
      <w:pPr>
        <w:jc w:val="center"/>
        <w:rPr>
          <w:b/>
          <w:sz w:val="28"/>
          <w:szCs w:val="28"/>
        </w:rPr>
      </w:pPr>
      <w:r w:rsidRPr="00E37623">
        <w:rPr>
          <w:b/>
          <w:sz w:val="28"/>
          <w:szCs w:val="28"/>
        </w:rPr>
        <w:t xml:space="preserve">         </w:t>
      </w:r>
      <w:r w:rsidR="00F85D45" w:rsidRPr="00E37623">
        <w:rPr>
          <w:b/>
          <w:sz w:val="28"/>
          <w:szCs w:val="28"/>
        </w:rPr>
        <w:t>7.1.10. Особенности учета объектов благоустройства</w:t>
      </w:r>
      <w:r w:rsidR="00211683" w:rsidRPr="00E37623">
        <w:rPr>
          <w:b/>
          <w:sz w:val="28"/>
          <w:szCs w:val="28"/>
        </w:rPr>
        <w:t>.</w:t>
      </w:r>
    </w:p>
    <w:p w:rsidR="00CC41E2" w:rsidRPr="00E37623" w:rsidRDefault="00CC41E2" w:rsidP="00F85D45">
      <w:pPr>
        <w:jc w:val="center"/>
        <w:rPr>
          <w:sz w:val="28"/>
          <w:szCs w:val="28"/>
        </w:rPr>
      </w:pPr>
    </w:p>
    <w:p w:rsidR="00F85D45" w:rsidRPr="00E37623" w:rsidRDefault="00F85D45" w:rsidP="009E0988">
      <w:pPr>
        <w:tabs>
          <w:tab w:val="left" w:pos="851"/>
        </w:tabs>
        <w:ind w:firstLine="567"/>
        <w:jc w:val="both"/>
        <w:rPr>
          <w:sz w:val="28"/>
          <w:szCs w:val="28"/>
        </w:rPr>
      </w:pPr>
      <w:r w:rsidRPr="00E37623">
        <w:rPr>
          <w:sz w:val="28"/>
          <w:szCs w:val="28"/>
        </w:rPr>
        <w:tab/>
        <w:t>7.1.10.1. К работам по благоустройству территории относятся:</w:t>
      </w:r>
    </w:p>
    <w:p w:rsidR="00F85D45" w:rsidRPr="00E37623" w:rsidRDefault="00F85D45" w:rsidP="009E0988">
      <w:pPr>
        <w:tabs>
          <w:tab w:val="left" w:pos="851"/>
        </w:tabs>
        <w:ind w:firstLine="567"/>
        <w:jc w:val="both"/>
        <w:rPr>
          <w:sz w:val="28"/>
          <w:szCs w:val="28"/>
        </w:rPr>
      </w:pPr>
      <w:r w:rsidRPr="00E37623">
        <w:rPr>
          <w:sz w:val="28"/>
          <w:szCs w:val="28"/>
        </w:rPr>
        <w:tab/>
        <w:t>инженерная подготовка и обеспечение безопасности;</w:t>
      </w:r>
    </w:p>
    <w:p w:rsidR="00F85D45" w:rsidRPr="00E37623" w:rsidRDefault="00F85D45" w:rsidP="009E0988">
      <w:pPr>
        <w:tabs>
          <w:tab w:val="left" w:pos="851"/>
        </w:tabs>
        <w:ind w:firstLine="567"/>
        <w:jc w:val="both"/>
        <w:rPr>
          <w:sz w:val="28"/>
          <w:szCs w:val="28"/>
        </w:rPr>
      </w:pPr>
      <w:r w:rsidRPr="00E37623">
        <w:rPr>
          <w:sz w:val="28"/>
          <w:szCs w:val="28"/>
        </w:rPr>
        <w:tab/>
        <w:t>озеленение, в том числе разбивка газонов, клумб и т.п.;</w:t>
      </w:r>
    </w:p>
    <w:p w:rsidR="00F85D45" w:rsidRPr="00E37623" w:rsidRDefault="00F85D45" w:rsidP="009E0988">
      <w:pPr>
        <w:tabs>
          <w:tab w:val="left" w:pos="851"/>
        </w:tabs>
        <w:ind w:firstLine="567"/>
        <w:jc w:val="both"/>
        <w:rPr>
          <w:sz w:val="28"/>
          <w:szCs w:val="28"/>
        </w:rPr>
      </w:pPr>
      <w:r w:rsidRPr="00E37623">
        <w:rPr>
          <w:sz w:val="28"/>
          <w:szCs w:val="28"/>
        </w:rPr>
        <w:tab/>
        <w:t>устройство покрытий, в том числе асфальтирование, укладка плитки, обустройство бордюров и т.п.;</w:t>
      </w:r>
    </w:p>
    <w:p w:rsidR="00F85D45" w:rsidRPr="00E37623" w:rsidRDefault="00F85D45" w:rsidP="009E0988">
      <w:pPr>
        <w:tabs>
          <w:tab w:val="left" w:pos="851"/>
        </w:tabs>
        <w:ind w:firstLine="567"/>
        <w:jc w:val="both"/>
        <w:rPr>
          <w:sz w:val="28"/>
          <w:szCs w:val="28"/>
        </w:rPr>
      </w:pPr>
      <w:r w:rsidRPr="00E37623">
        <w:rPr>
          <w:sz w:val="28"/>
          <w:szCs w:val="28"/>
        </w:rPr>
        <w:tab/>
        <w:t>устройство освещения;</w:t>
      </w:r>
    </w:p>
    <w:p w:rsidR="00F85D45" w:rsidRPr="00E37623" w:rsidRDefault="00F85D45" w:rsidP="009E0988">
      <w:pPr>
        <w:tabs>
          <w:tab w:val="left" w:pos="851"/>
        </w:tabs>
        <w:ind w:firstLine="567"/>
        <w:jc w:val="both"/>
        <w:rPr>
          <w:sz w:val="28"/>
          <w:szCs w:val="28"/>
        </w:rPr>
      </w:pPr>
      <w:r w:rsidRPr="00E37623">
        <w:rPr>
          <w:sz w:val="28"/>
          <w:szCs w:val="28"/>
        </w:rPr>
        <w:tab/>
        <w:t>иные работы.</w:t>
      </w:r>
    </w:p>
    <w:p w:rsidR="00F85D45" w:rsidRPr="00E37623" w:rsidRDefault="00F85D45" w:rsidP="009E0988">
      <w:pPr>
        <w:tabs>
          <w:tab w:val="left" w:pos="851"/>
        </w:tabs>
        <w:ind w:firstLine="567"/>
        <w:jc w:val="both"/>
        <w:rPr>
          <w:sz w:val="28"/>
          <w:szCs w:val="28"/>
        </w:rPr>
      </w:pPr>
      <w:r w:rsidRPr="00E37623">
        <w:rPr>
          <w:sz w:val="28"/>
          <w:szCs w:val="28"/>
        </w:rPr>
        <w:tab/>
        <w:t>7.1.10.2. К элементам (объектам) благоустройства относятся:</w:t>
      </w:r>
    </w:p>
    <w:p w:rsidR="00F85D45" w:rsidRPr="00E37623" w:rsidRDefault="00F85D45" w:rsidP="009E0988">
      <w:pPr>
        <w:tabs>
          <w:tab w:val="left" w:pos="851"/>
        </w:tabs>
        <w:ind w:firstLine="567"/>
        <w:jc w:val="both"/>
        <w:rPr>
          <w:sz w:val="28"/>
          <w:szCs w:val="28"/>
        </w:rPr>
      </w:pPr>
      <w:r w:rsidRPr="00E37623">
        <w:rPr>
          <w:sz w:val="28"/>
          <w:szCs w:val="28"/>
        </w:rPr>
        <w:lastRenderedPageBreak/>
        <w:tab/>
        <w:t>декоративные, технические, планировочные, конструктивные устройства, в том числе ограждения, стоянки для автотранспорта, различные площадки и т.п.;</w:t>
      </w:r>
    </w:p>
    <w:p w:rsidR="00F85D45" w:rsidRPr="00E37623" w:rsidRDefault="00F85D45" w:rsidP="009E0988">
      <w:pPr>
        <w:tabs>
          <w:tab w:val="left" w:pos="851"/>
        </w:tabs>
        <w:ind w:firstLine="567"/>
        <w:jc w:val="both"/>
        <w:rPr>
          <w:sz w:val="28"/>
          <w:szCs w:val="28"/>
        </w:rPr>
      </w:pPr>
      <w:r w:rsidRPr="00E37623">
        <w:rPr>
          <w:sz w:val="28"/>
          <w:szCs w:val="28"/>
        </w:rPr>
        <w:tab/>
        <w:t>растительные компоненты, в том числе газоны, клумбы, многолетние насаждения и т.п.;</w:t>
      </w:r>
    </w:p>
    <w:p w:rsidR="00F85D45" w:rsidRPr="00E37623" w:rsidRDefault="00F85D45" w:rsidP="009E0988">
      <w:pPr>
        <w:tabs>
          <w:tab w:val="left" w:pos="851"/>
        </w:tabs>
        <w:ind w:firstLine="567"/>
        <w:jc w:val="both"/>
        <w:rPr>
          <w:sz w:val="28"/>
          <w:szCs w:val="28"/>
        </w:rPr>
      </w:pPr>
      <w:r w:rsidRPr="00E37623">
        <w:rPr>
          <w:sz w:val="28"/>
          <w:szCs w:val="28"/>
        </w:rPr>
        <w:tab/>
        <w:t>различные виды оборудования и оформления, в том числе фонари уличного освещения и т.п.;</w:t>
      </w:r>
    </w:p>
    <w:p w:rsidR="00F85D45" w:rsidRPr="00E37623" w:rsidRDefault="00F85D45" w:rsidP="009E0988">
      <w:pPr>
        <w:tabs>
          <w:tab w:val="left" w:pos="851"/>
        </w:tabs>
        <w:ind w:firstLine="567"/>
        <w:jc w:val="both"/>
        <w:rPr>
          <w:sz w:val="28"/>
          <w:szCs w:val="28"/>
        </w:rPr>
      </w:pPr>
      <w:r w:rsidRPr="00E37623">
        <w:rPr>
          <w:sz w:val="28"/>
          <w:szCs w:val="28"/>
        </w:rPr>
        <w:tab/>
        <w:t>малые архитектурные формы, некапитальные нестационарные сооружения, в том числе скамьи, фонтаны, детские площадки, остановочные павильоны и т.п.;</w:t>
      </w:r>
    </w:p>
    <w:p w:rsidR="00F85D45" w:rsidRPr="00E37623" w:rsidRDefault="00F85D45" w:rsidP="009E0988">
      <w:pPr>
        <w:tabs>
          <w:tab w:val="left" w:pos="851"/>
        </w:tabs>
        <w:ind w:firstLine="567"/>
        <w:jc w:val="both"/>
        <w:rPr>
          <w:sz w:val="28"/>
          <w:szCs w:val="28"/>
        </w:rPr>
      </w:pPr>
      <w:r w:rsidRPr="00E37623">
        <w:rPr>
          <w:sz w:val="28"/>
          <w:szCs w:val="28"/>
        </w:rPr>
        <w:tab/>
        <w:t>наружная реклама и информация, используемые как составные части благоустройства.</w:t>
      </w:r>
    </w:p>
    <w:p w:rsidR="00207DFC" w:rsidRPr="00E37623" w:rsidRDefault="00F85D45" w:rsidP="009E0988">
      <w:pPr>
        <w:tabs>
          <w:tab w:val="left" w:pos="851"/>
        </w:tabs>
        <w:ind w:firstLine="567"/>
        <w:jc w:val="both"/>
        <w:rPr>
          <w:sz w:val="28"/>
          <w:szCs w:val="28"/>
        </w:rPr>
      </w:pPr>
      <w:r w:rsidRPr="00E37623">
        <w:rPr>
          <w:sz w:val="28"/>
          <w:szCs w:val="28"/>
        </w:rPr>
        <w:tab/>
        <w:t>7.1.10.3. При принятии решения об учете объектов благоустройства комиссия по поступлению и выбытию активов руководствуется:</w:t>
      </w:r>
    </w:p>
    <w:p w:rsidR="00F85D45" w:rsidRPr="00E37623" w:rsidRDefault="00F85D45" w:rsidP="009E0988">
      <w:pPr>
        <w:tabs>
          <w:tab w:val="left" w:pos="851"/>
        </w:tabs>
        <w:ind w:firstLine="567"/>
        <w:jc w:val="both"/>
        <w:rPr>
          <w:sz w:val="28"/>
          <w:szCs w:val="28"/>
        </w:rPr>
      </w:pPr>
      <w:r w:rsidRPr="00E37623">
        <w:rPr>
          <w:sz w:val="28"/>
          <w:szCs w:val="28"/>
        </w:rPr>
        <w:t>пунктом 38, 39, 41, 45, 98, 99 Инструкции № 157н;</w:t>
      </w:r>
    </w:p>
    <w:p w:rsidR="00F85D45" w:rsidRPr="00E37623" w:rsidRDefault="00F85D45" w:rsidP="009E0988">
      <w:pPr>
        <w:tabs>
          <w:tab w:val="left" w:pos="851"/>
        </w:tabs>
        <w:autoSpaceDE w:val="0"/>
        <w:autoSpaceDN w:val="0"/>
        <w:adjustRightInd w:val="0"/>
        <w:ind w:firstLine="567"/>
        <w:jc w:val="both"/>
        <w:rPr>
          <w:sz w:val="28"/>
          <w:szCs w:val="28"/>
        </w:rPr>
      </w:pPr>
      <w:r w:rsidRPr="00E37623">
        <w:rPr>
          <w:sz w:val="28"/>
          <w:szCs w:val="28"/>
        </w:rPr>
        <w:t>сводом правил «СП 82.13330.2016 Благоустройство территорий. Актуализированная редакция СНиП III-10-75», утвержденных приказом Министерства строительства и жилищно-коммунального хозяйства Российской Федерации от 16.12.2016 № 972/пр.;</w:t>
      </w:r>
    </w:p>
    <w:p w:rsidR="00F85D45" w:rsidRPr="00E37623" w:rsidRDefault="00F85D45" w:rsidP="009E0988">
      <w:pPr>
        <w:tabs>
          <w:tab w:val="left" w:pos="851"/>
        </w:tabs>
        <w:ind w:firstLine="567"/>
        <w:jc w:val="both"/>
        <w:rPr>
          <w:sz w:val="28"/>
          <w:szCs w:val="28"/>
        </w:rPr>
      </w:pPr>
      <w:r w:rsidRPr="00E37623">
        <w:rPr>
          <w:sz w:val="28"/>
          <w:szCs w:val="28"/>
        </w:rPr>
        <w:t>сводом правил «СП 78.13330.2012 Свод правил. Автомобильные дороги. Актуализированная редакция СНиП 3.06.03-85</w:t>
      </w:r>
      <w:r w:rsidR="005A4C1F" w:rsidRPr="00E37623">
        <w:rPr>
          <w:sz w:val="28"/>
          <w:szCs w:val="28"/>
        </w:rPr>
        <w:t>»</w:t>
      </w:r>
      <w:r w:rsidRPr="00E37623">
        <w:rPr>
          <w:sz w:val="28"/>
          <w:szCs w:val="28"/>
        </w:rPr>
        <w:t>, утвержденная приказом Министерства регионального развития Российской Федерации от 30.06.2012 № 272;</w:t>
      </w:r>
    </w:p>
    <w:p w:rsidR="00F85D45" w:rsidRPr="00E37623" w:rsidRDefault="00F85D45" w:rsidP="009E0988">
      <w:pPr>
        <w:tabs>
          <w:tab w:val="left" w:pos="851"/>
        </w:tabs>
        <w:ind w:firstLine="567"/>
        <w:jc w:val="both"/>
        <w:rPr>
          <w:sz w:val="28"/>
          <w:szCs w:val="28"/>
        </w:rPr>
      </w:pPr>
      <w:r w:rsidRPr="00E37623">
        <w:rPr>
          <w:sz w:val="28"/>
          <w:szCs w:val="28"/>
        </w:rPr>
        <w:t>иными нормативными актами.</w:t>
      </w:r>
    </w:p>
    <w:p w:rsidR="00F85D45" w:rsidRPr="00E37623" w:rsidRDefault="00F85D45" w:rsidP="009E0988">
      <w:pPr>
        <w:tabs>
          <w:tab w:val="left" w:pos="851"/>
        </w:tabs>
        <w:ind w:firstLine="567"/>
        <w:jc w:val="both"/>
        <w:rPr>
          <w:sz w:val="28"/>
          <w:szCs w:val="28"/>
        </w:rPr>
      </w:pPr>
      <w:r w:rsidRPr="00E37623">
        <w:rPr>
          <w:sz w:val="28"/>
          <w:szCs w:val="28"/>
        </w:rPr>
        <w:tab/>
        <w:t xml:space="preserve">7.1.10.4. Все созданные элементы (объекты) </w:t>
      </w:r>
      <w:r w:rsidR="00CC41E2" w:rsidRPr="00E37623">
        <w:rPr>
          <w:sz w:val="28"/>
          <w:szCs w:val="28"/>
        </w:rPr>
        <w:t xml:space="preserve">благоустройства </w:t>
      </w:r>
      <w:r w:rsidRPr="00E37623">
        <w:rPr>
          <w:sz w:val="28"/>
          <w:szCs w:val="28"/>
        </w:rPr>
        <w:t>учитываются как единый комплекс, имеющий один инвентарный номер, если они имеют одинаковые функциональное назначение и срок полезного использования. В стоимости объекта учитываются затраты по благоустройству, подготовке и улучшению земельного участка. В инвентарной карточке</w:t>
      </w:r>
      <w:r w:rsidR="00A30A48" w:rsidRPr="00E37623">
        <w:rPr>
          <w:sz w:val="28"/>
          <w:szCs w:val="28"/>
        </w:rPr>
        <w:t xml:space="preserve"> учета нефинансовых активов</w:t>
      </w:r>
      <w:r w:rsidRPr="00E37623">
        <w:rPr>
          <w:sz w:val="28"/>
          <w:szCs w:val="28"/>
        </w:rPr>
        <w:t xml:space="preserve"> (ф. 0504031) отражается информация по каждому элементу благоустройства, входящему в единый комплекс.</w:t>
      </w:r>
    </w:p>
    <w:p w:rsidR="00F85D45" w:rsidRPr="00E37623" w:rsidRDefault="00F85D45" w:rsidP="009E0988">
      <w:pPr>
        <w:tabs>
          <w:tab w:val="left" w:pos="993"/>
        </w:tabs>
        <w:ind w:firstLine="567"/>
        <w:jc w:val="both"/>
        <w:rPr>
          <w:sz w:val="28"/>
          <w:szCs w:val="28"/>
        </w:rPr>
      </w:pPr>
      <w:r w:rsidRPr="00E37623">
        <w:rPr>
          <w:sz w:val="28"/>
          <w:szCs w:val="28"/>
        </w:rPr>
        <w:tab/>
        <w:t>7.1.10.5. Каждый объект благоустройства учитывается в качестве отдельного инвентарного объекта, если объекты имеют разное функциональное назначение и (или) разный срок полезного использования.</w:t>
      </w:r>
    </w:p>
    <w:p w:rsidR="00F85D45" w:rsidRPr="00E37623" w:rsidRDefault="00F85D45" w:rsidP="009E0988">
      <w:pPr>
        <w:tabs>
          <w:tab w:val="left" w:pos="993"/>
        </w:tabs>
        <w:ind w:firstLine="567"/>
        <w:jc w:val="both"/>
        <w:rPr>
          <w:sz w:val="28"/>
          <w:szCs w:val="28"/>
        </w:rPr>
      </w:pPr>
      <w:r w:rsidRPr="00E37623">
        <w:rPr>
          <w:sz w:val="28"/>
          <w:szCs w:val="28"/>
        </w:rPr>
        <w:tab/>
        <w:t>7.1.10.6. Если осуществление работ по благоустройству территории не привело к созданию нефинансовых активов, стоимость этих работ в полном объеме относится к расходам текущего финансового года.</w:t>
      </w:r>
    </w:p>
    <w:p w:rsidR="00F85D45" w:rsidRPr="00E37623" w:rsidRDefault="00F85D45" w:rsidP="00F85D45">
      <w:pPr>
        <w:jc w:val="both"/>
        <w:rPr>
          <w:sz w:val="28"/>
          <w:szCs w:val="28"/>
        </w:rPr>
      </w:pPr>
      <w:r w:rsidRPr="00E37623">
        <w:rPr>
          <w:sz w:val="28"/>
          <w:szCs w:val="28"/>
        </w:rPr>
        <w:tab/>
        <w:t xml:space="preserve">Сведения о произведенных работах вносятся в инвентарную карточку </w:t>
      </w:r>
      <w:r w:rsidR="00A30A48" w:rsidRPr="00E37623">
        <w:rPr>
          <w:sz w:val="28"/>
          <w:szCs w:val="28"/>
        </w:rPr>
        <w:t xml:space="preserve">учета нефинансовых активов </w:t>
      </w:r>
      <w:r w:rsidRPr="00E37623">
        <w:rPr>
          <w:sz w:val="28"/>
          <w:szCs w:val="28"/>
        </w:rPr>
        <w:t>(ф. 0504031), которая ведется по соответствующему земельному участку и (или) по объекту недвижимости, находящемуся на соответствующем земельном участке</w:t>
      </w:r>
      <w:r w:rsidR="003E050C" w:rsidRPr="00E37623">
        <w:rPr>
          <w:sz w:val="28"/>
          <w:szCs w:val="28"/>
        </w:rPr>
        <w:t xml:space="preserve"> </w:t>
      </w:r>
      <w:r w:rsidRPr="00E37623">
        <w:rPr>
          <w:sz w:val="28"/>
          <w:szCs w:val="28"/>
        </w:rPr>
        <w:t>(письмо Министерства финансов Российской Федерации от 23.09.2013 № 02-06-10/39403).</w:t>
      </w:r>
    </w:p>
    <w:p w:rsidR="00F85D45" w:rsidRPr="00E37623" w:rsidRDefault="00F85D45" w:rsidP="00F85D45">
      <w:pPr>
        <w:jc w:val="both"/>
        <w:rPr>
          <w:sz w:val="28"/>
          <w:szCs w:val="28"/>
        </w:rPr>
      </w:pPr>
      <w:r w:rsidRPr="00E37623">
        <w:rPr>
          <w:sz w:val="28"/>
          <w:szCs w:val="28"/>
        </w:rPr>
        <w:tab/>
        <w:t>7.1.10.7. Многолетние насаждения учитываются на балансе в составе основных средств только в случае осуществления соответствующих капитальных вложений.</w:t>
      </w:r>
    </w:p>
    <w:p w:rsidR="00F85D45" w:rsidRPr="00E37623" w:rsidRDefault="00F85D45" w:rsidP="00F85D45">
      <w:pPr>
        <w:ind w:firstLine="720"/>
        <w:jc w:val="both"/>
        <w:rPr>
          <w:sz w:val="28"/>
          <w:szCs w:val="28"/>
        </w:rPr>
      </w:pPr>
      <w:r w:rsidRPr="00E37623">
        <w:rPr>
          <w:sz w:val="28"/>
          <w:szCs w:val="28"/>
        </w:rPr>
        <w:t>Насаждения, исторически произрастающие на закрепленном за учреждением земельном участке и не вовлеченный в экономический оборот, не учитываются в составе непроизведенных активов.</w:t>
      </w:r>
    </w:p>
    <w:p w:rsidR="004548B3" w:rsidRPr="00E37623" w:rsidRDefault="00F85D45" w:rsidP="00B53E3D">
      <w:pPr>
        <w:autoSpaceDE w:val="0"/>
        <w:autoSpaceDN w:val="0"/>
        <w:adjustRightInd w:val="0"/>
        <w:jc w:val="both"/>
        <w:rPr>
          <w:sz w:val="28"/>
          <w:szCs w:val="28"/>
        </w:rPr>
      </w:pPr>
      <w:r w:rsidRPr="00E37623">
        <w:rPr>
          <w:sz w:val="28"/>
          <w:szCs w:val="28"/>
        </w:rPr>
        <w:lastRenderedPageBreak/>
        <w:tab/>
      </w:r>
      <w:r w:rsidR="004548B3" w:rsidRPr="00E37623">
        <w:rPr>
          <w:sz w:val="28"/>
          <w:szCs w:val="28"/>
        </w:rPr>
        <w:t xml:space="preserve">7.1.10.8. Остановочные павильоны учитываются как отдельные единицы движимого имущества, ввиду возможной дальнейшей передислокации. </w:t>
      </w:r>
    </w:p>
    <w:p w:rsidR="004548B3" w:rsidRPr="00E37623" w:rsidRDefault="004548B3" w:rsidP="004548B3">
      <w:pPr>
        <w:jc w:val="both"/>
        <w:rPr>
          <w:sz w:val="28"/>
          <w:szCs w:val="28"/>
        </w:rPr>
      </w:pPr>
      <w:r w:rsidRPr="00E37623">
        <w:rPr>
          <w:sz w:val="28"/>
          <w:szCs w:val="28"/>
        </w:rPr>
        <w:tab/>
        <w:t>В реестре муниципального имущества города Перми вышеперечисленные объекты учитываются на основании решения комиссия по поступлению и выбытию активов Заказчика как объект благоустройства.</w:t>
      </w:r>
    </w:p>
    <w:p w:rsidR="004548B3" w:rsidRPr="00E37623" w:rsidRDefault="004548B3" w:rsidP="004548B3">
      <w:pPr>
        <w:jc w:val="both"/>
        <w:rPr>
          <w:sz w:val="28"/>
          <w:szCs w:val="28"/>
        </w:rPr>
      </w:pPr>
    </w:p>
    <w:p w:rsidR="004548B3" w:rsidRPr="00E37623" w:rsidRDefault="004548B3" w:rsidP="004548B3">
      <w:pPr>
        <w:jc w:val="both"/>
        <w:rPr>
          <w:sz w:val="28"/>
          <w:szCs w:val="28"/>
        </w:rPr>
      </w:pPr>
    </w:p>
    <w:p w:rsidR="00F85D45" w:rsidRPr="00E37623" w:rsidRDefault="004548B3" w:rsidP="004548B3">
      <w:pPr>
        <w:jc w:val="both"/>
        <w:rPr>
          <w:b/>
          <w:sz w:val="28"/>
          <w:szCs w:val="28"/>
        </w:rPr>
      </w:pPr>
      <w:r w:rsidRPr="00E37623">
        <w:rPr>
          <w:b/>
          <w:sz w:val="28"/>
          <w:szCs w:val="28"/>
        </w:rPr>
        <w:tab/>
      </w:r>
      <w:r w:rsidRPr="00E37623">
        <w:rPr>
          <w:b/>
          <w:sz w:val="28"/>
          <w:szCs w:val="28"/>
        </w:rPr>
        <w:tab/>
      </w:r>
      <w:r w:rsidRPr="00E37623">
        <w:rPr>
          <w:b/>
          <w:sz w:val="28"/>
          <w:szCs w:val="28"/>
        </w:rPr>
        <w:tab/>
      </w:r>
      <w:r w:rsidR="00F85D45" w:rsidRPr="00E37623">
        <w:rPr>
          <w:b/>
          <w:sz w:val="28"/>
          <w:szCs w:val="28"/>
        </w:rPr>
        <w:t>7.1.11. Организация учета основных средств</w:t>
      </w:r>
      <w:r w:rsidR="00211683" w:rsidRPr="00E37623">
        <w:rPr>
          <w:b/>
          <w:sz w:val="28"/>
          <w:szCs w:val="28"/>
        </w:rPr>
        <w:t>.</w:t>
      </w:r>
    </w:p>
    <w:p w:rsidR="00F85D45" w:rsidRPr="00E37623" w:rsidRDefault="00F85D45" w:rsidP="00F85D45">
      <w:pPr>
        <w:jc w:val="center"/>
        <w:rPr>
          <w:sz w:val="28"/>
          <w:szCs w:val="28"/>
        </w:rPr>
      </w:pPr>
    </w:p>
    <w:p w:rsidR="00F85D45" w:rsidRPr="00E37623" w:rsidRDefault="00F85D45" w:rsidP="00F85D45">
      <w:pPr>
        <w:jc w:val="both"/>
        <w:rPr>
          <w:i/>
          <w:sz w:val="28"/>
          <w:szCs w:val="28"/>
        </w:rPr>
      </w:pPr>
      <w:r w:rsidRPr="00E37623">
        <w:rPr>
          <w:sz w:val="28"/>
          <w:szCs w:val="28"/>
        </w:rPr>
        <w:tab/>
        <w:t xml:space="preserve">7.1.11.1. Ввод в эксплуатацию объектов основных средств стоимостью до 10 000 руб. включительно отражается в учете на основании Ведомости выдачи материальных ценностей на нужды учреждения (ф. 0504210). Учет объектов осуществляется по балансовой стоимости введенного в эксплуатацию объекта на </w:t>
      </w:r>
      <w:proofErr w:type="spellStart"/>
      <w:r w:rsidRPr="00E37623">
        <w:rPr>
          <w:sz w:val="28"/>
          <w:szCs w:val="28"/>
        </w:rPr>
        <w:t>забалансовом</w:t>
      </w:r>
      <w:proofErr w:type="spellEnd"/>
      <w:r w:rsidRPr="00E37623">
        <w:rPr>
          <w:sz w:val="28"/>
          <w:szCs w:val="28"/>
        </w:rPr>
        <w:t xml:space="preserve"> счете 21 «Основные средства в эксплуатации».</w:t>
      </w:r>
    </w:p>
    <w:p w:rsidR="00F85D45" w:rsidRPr="00E37623" w:rsidRDefault="00F85D45" w:rsidP="00F85D45">
      <w:pPr>
        <w:jc w:val="both"/>
        <w:rPr>
          <w:sz w:val="28"/>
          <w:szCs w:val="28"/>
        </w:rPr>
      </w:pPr>
      <w:r w:rsidRPr="00E37623">
        <w:rPr>
          <w:sz w:val="28"/>
          <w:szCs w:val="28"/>
        </w:rPr>
        <w:tab/>
        <w:t xml:space="preserve">Основные средства стоимостью до 10000,00 руб. включительно при передаче в личное пользование сотрудникам учитываются путем внутреннего перемещения между </w:t>
      </w:r>
      <w:r w:rsidR="00C07449" w:rsidRPr="00E37623">
        <w:rPr>
          <w:sz w:val="28"/>
          <w:szCs w:val="28"/>
        </w:rPr>
        <w:t>ответственными лицами</w:t>
      </w:r>
      <w:r w:rsidRPr="00E37623">
        <w:rPr>
          <w:sz w:val="28"/>
          <w:szCs w:val="28"/>
        </w:rPr>
        <w:t xml:space="preserve"> с одновременным отражением на </w:t>
      </w:r>
      <w:proofErr w:type="spellStart"/>
      <w:r w:rsidRPr="00E37623">
        <w:rPr>
          <w:sz w:val="28"/>
          <w:szCs w:val="28"/>
        </w:rPr>
        <w:t>забалансовом</w:t>
      </w:r>
      <w:proofErr w:type="spellEnd"/>
      <w:r w:rsidRPr="00E37623">
        <w:rPr>
          <w:sz w:val="28"/>
          <w:szCs w:val="28"/>
        </w:rPr>
        <w:t xml:space="preserve"> счете 27 «Материальные ценности, выданные в личное пользование работникам (сотрудникам)» по балансовой стоимости (</w:t>
      </w:r>
      <w:proofErr w:type="spellStart"/>
      <w:r w:rsidRPr="00E37623">
        <w:rPr>
          <w:sz w:val="28"/>
          <w:szCs w:val="28"/>
        </w:rPr>
        <w:t>п.п</w:t>
      </w:r>
      <w:proofErr w:type="spellEnd"/>
      <w:r w:rsidRPr="00E37623">
        <w:rPr>
          <w:sz w:val="28"/>
          <w:szCs w:val="28"/>
        </w:rPr>
        <w:t>. 373, 385 Инструкции № 157н).</w:t>
      </w:r>
    </w:p>
    <w:p w:rsidR="00F85D45" w:rsidRPr="00E37623" w:rsidRDefault="00F85D45" w:rsidP="00F85D45">
      <w:pPr>
        <w:jc w:val="both"/>
        <w:rPr>
          <w:sz w:val="28"/>
          <w:szCs w:val="28"/>
        </w:rPr>
      </w:pPr>
      <w:r w:rsidRPr="00E37623">
        <w:rPr>
          <w:sz w:val="28"/>
          <w:szCs w:val="28"/>
        </w:rPr>
        <w:tab/>
        <w:t>7.1.11.2. Учет операций по поступлению объектов основных средств ведется:</w:t>
      </w:r>
    </w:p>
    <w:p w:rsidR="00F85D45" w:rsidRPr="00E37623" w:rsidRDefault="00F85D45" w:rsidP="00F85D45">
      <w:pPr>
        <w:jc w:val="both"/>
        <w:rPr>
          <w:sz w:val="28"/>
          <w:szCs w:val="28"/>
        </w:rPr>
      </w:pPr>
      <w:r w:rsidRPr="00E37623">
        <w:rPr>
          <w:sz w:val="28"/>
          <w:szCs w:val="28"/>
        </w:rPr>
        <w:tab/>
      </w:r>
      <w:r w:rsidR="00C07449" w:rsidRPr="00E37623">
        <w:rPr>
          <w:sz w:val="28"/>
          <w:szCs w:val="28"/>
        </w:rPr>
        <w:t xml:space="preserve">в </w:t>
      </w:r>
      <w:r w:rsidRPr="00E37623">
        <w:rPr>
          <w:sz w:val="28"/>
          <w:szCs w:val="28"/>
        </w:rPr>
        <w:t>Журнал</w:t>
      </w:r>
      <w:r w:rsidR="00C07449" w:rsidRPr="00E37623">
        <w:rPr>
          <w:sz w:val="28"/>
          <w:szCs w:val="28"/>
        </w:rPr>
        <w:t>е</w:t>
      </w:r>
      <w:r w:rsidRPr="00E37623">
        <w:rPr>
          <w:sz w:val="28"/>
          <w:szCs w:val="28"/>
        </w:rPr>
        <w:t xml:space="preserve"> операций по выбытию и перемещению нефинансовых активов (ОС, НМА, НПА и вложения в них) (ф. 0504071) № 7-1 в части операций по принятию к учету объектов основных средств по сформированной первоначальной стоимости или операций по увеличению первоначальной (балансовой) стоимости объектов основных средств на сумму фактических затрат по их достройке, реконструкции, модернизации, дооборудованию;</w:t>
      </w:r>
    </w:p>
    <w:p w:rsidR="00F85D45" w:rsidRPr="00E37623" w:rsidRDefault="00F85D45" w:rsidP="00F85D45">
      <w:pPr>
        <w:jc w:val="both"/>
        <w:rPr>
          <w:sz w:val="28"/>
          <w:szCs w:val="28"/>
        </w:rPr>
      </w:pPr>
      <w:r w:rsidRPr="00E37623">
        <w:rPr>
          <w:sz w:val="28"/>
          <w:szCs w:val="28"/>
        </w:rPr>
        <w:tab/>
        <w:t>в Журнал операций по прочим операциям (исправление ошибок прошлых лет) (ф. 0504071) по иным операциям поступления объектов основных средств (п. 55 Инструкции № 157н).</w:t>
      </w:r>
    </w:p>
    <w:p w:rsidR="00F85D45" w:rsidRPr="00E37623" w:rsidRDefault="00F85D45" w:rsidP="00F85D45">
      <w:pPr>
        <w:jc w:val="both"/>
        <w:rPr>
          <w:sz w:val="28"/>
          <w:szCs w:val="28"/>
        </w:rPr>
      </w:pPr>
      <w:r w:rsidRPr="00E37623">
        <w:rPr>
          <w:sz w:val="28"/>
          <w:szCs w:val="28"/>
        </w:rPr>
        <w:tab/>
        <w:t>7.1.11.3. Учет операций по выбытию и перемещению объектов основных средств ведется в Журнале операций по выбытию и перемещению нефинансовых активов (ОС, НМА, НПА и вложения в них) (ф. 0504071) (п. 55 Инструкции № 157н).</w:t>
      </w:r>
    </w:p>
    <w:p w:rsidR="00F85D45" w:rsidRPr="00E37623" w:rsidRDefault="00F85D45" w:rsidP="00F85D45">
      <w:pPr>
        <w:jc w:val="both"/>
        <w:rPr>
          <w:sz w:val="28"/>
          <w:szCs w:val="28"/>
        </w:rPr>
      </w:pPr>
      <w:r w:rsidRPr="00E37623">
        <w:rPr>
          <w:sz w:val="28"/>
          <w:szCs w:val="28"/>
        </w:rPr>
        <w:tab/>
        <w:t>7.1.11.4. Операции по поступлению, выбытию, внутреннему перемещению основных средств дополнительно отражаются в Оборотной ведомости по нефинансовым активам (ф. 0504035).</w:t>
      </w:r>
    </w:p>
    <w:p w:rsidR="004548B3" w:rsidRPr="00E37623" w:rsidRDefault="004548B3" w:rsidP="004548B3">
      <w:pPr>
        <w:autoSpaceDE w:val="0"/>
        <w:autoSpaceDN w:val="0"/>
        <w:adjustRightInd w:val="0"/>
        <w:jc w:val="both"/>
        <w:rPr>
          <w:sz w:val="28"/>
          <w:szCs w:val="28"/>
        </w:rPr>
      </w:pPr>
      <w:r w:rsidRPr="00E37623">
        <w:rPr>
          <w:color w:val="000000"/>
          <w:sz w:val="28"/>
          <w:szCs w:val="28"/>
        </w:rPr>
        <w:tab/>
        <w:t>7.1.11.5. Если</w:t>
      </w:r>
      <w:r w:rsidRPr="00E37623">
        <w:rPr>
          <w:sz w:val="28"/>
          <w:szCs w:val="28"/>
        </w:rPr>
        <w:t xml:space="preserve"> на балансе учреждений-Заказчиков числится комплекс конструктивно сочлененных предметов, при эксплуатации которых требуется проведение ремонтных работ капитального характера, применяется положения </w:t>
      </w:r>
      <w:hyperlink r:id="rId96" w:history="1">
        <w:r w:rsidRPr="00E37623">
          <w:rPr>
            <w:color w:val="000000"/>
            <w:sz w:val="28"/>
            <w:szCs w:val="28"/>
          </w:rPr>
          <w:t>п. 27</w:t>
        </w:r>
      </w:hyperlink>
      <w:r w:rsidRPr="00E37623">
        <w:rPr>
          <w:sz w:val="28"/>
          <w:szCs w:val="28"/>
        </w:rPr>
        <w:t xml:space="preserve"> ФСГС «Основные средства». Затраты на проведение ремонтных работ включаются в стоимость объекта основных средств в момент их возникновения при условии соблюдения критериев признания объекта основных средств, предусмотренных </w:t>
      </w:r>
      <w:hyperlink r:id="rId97" w:history="1">
        <w:r w:rsidRPr="00E37623">
          <w:rPr>
            <w:color w:val="000000"/>
            <w:sz w:val="28"/>
            <w:szCs w:val="28"/>
          </w:rPr>
          <w:t>п. 8</w:t>
        </w:r>
      </w:hyperlink>
      <w:r w:rsidRPr="00E37623">
        <w:rPr>
          <w:sz w:val="28"/>
          <w:szCs w:val="28"/>
        </w:rPr>
        <w:t xml:space="preserve"> ФСГС «Основные средства», на основании заключения комиссии по поступлению и выбытию нефинансовых активов Заказчиков.</w:t>
      </w:r>
    </w:p>
    <w:p w:rsidR="004548B3" w:rsidRPr="00E37623" w:rsidRDefault="004548B3" w:rsidP="004548B3">
      <w:pPr>
        <w:ind w:firstLine="709"/>
        <w:jc w:val="both"/>
        <w:rPr>
          <w:color w:val="000000"/>
          <w:sz w:val="28"/>
          <w:szCs w:val="28"/>
        </w:rPr>
      </w:pPr>
      <w:r w:rsidRPr="00E37623">
        <w:rPr>
          <w:color w:val="000000"/>
          <w:sz w:val="28"/>
          <w:szCs w:val="28"/>
        </w:rPr>
        <w:t>К таким объектам относятся следующие группы основных средств:</w:t>
      </w:r>
    </w:p>
    <w:p w:rsidR="004548B3" w:rsidRPr="00E37623" w:rsidRDefault="004548B3" w:rsidP="004548B3">
      <w:pPr>
        <w:jc w:val="both"/>
        <w:rPr>
          <w:color w:val="000000"/>
          <w:sz w:val="28"/>
          <w:szCs w:val="28"/>
        </w:rPr>
      </w:pPr>
      <w:r w:rsidRPr="00E37623">
        <w:rPr>
          <w:color w:val="000000"/>
          <w:sz w:val="28"/>
          <w:szCs w:val="28"/>
        </w:rPr>
        <w:tab/>
        <w:t>нежилые помещения (здания и сооружения);</w:t>
      </w:r>
    </w:p>
    <w:p w:rsidR="004548B3" w:rsidRPr="00E37623" w:rsidRDefault="004548B3" w:rsidP="004548B3">
      <w:pPr>
        <w:jc w:val="both"/>
        <w:rPr>
          <w:color w:val="000000"/>
          <w:sz w:val="28"/>
          <w:szCs w:val="28"/>
        </w:rPr>
      </w:pPr>
      <w:r w:rsidRPr="00E37623">
        <w:rPr>
          <w:color w:val="000000"/>
          <w:sz w:val="28"/>
          <w:szCs w:val="28"/>
        </w:rPr>
        <w:lastRenderedPageBreak/>
        <w:tab/>
        <w:t>транспортные средства.</w:t>
      </w:r>
    </w:p>
    <w:p w:rsidR="004548B3" w:rsidRPr="00E37623" w:rsidRDefault="00F85D45" w:rsidP="004548B3">
      <w:pPr>
        <w:jc w:val="both"/>
        <w:rPr>
          <w:color w:val="000000"/>
          <w:sz w:val="28"/>
          <w:szCs w:val="28"/>
        </w:rPr>
      </w:pPr>
      <w:r w:rsidRPr="00E37623">
        <w:rPr>
          <w:sz w:val="28"/>
          <w:szCs w:val="28"/>
        </w:rPr>
        <w:tab/>
      </w:r>
      <w:r w:rsidR="004548B3" w:rsidRPr="00E37623">
        <w:rPr>
          <w:sz w:val="28"/>
          <w:szCs w:val="28"/>
        </w:rPr>
        <w:t xml:space="preserve">7.1.11.6. </w:t>
      </w:r>
      <w:r w:rsidR="004548B3" w:rsidRPr="00E37623">
        <w:rPr>
          <w:color w:val="000000"/>
          <w:sz w:val="28"/>
          <w:szCs w:val="28"/>
        </w:rPr>
        <w:t xml:space="preserve">Начисление амортизации по основным средствам ежемесячно оформляется бухгалтерской справкой </w:t>
      </w:r>
      <w:hyperlink r:id="rId98" w:history="1">
        <w:r w:rsidR="004548B3" w:rsidRPr="00E37623">
          <w:rPr>
            <w:color w:val="000000"/>
            <w:sz w:val="28"/>
            <w:szCs w:val="28"/>
          </w:rPr>
          <w:t>(ф. 0504833)</w:t>
        </w:r>
      </w:hyperlink>
      <w:r w:rsidR="004548B3" w:rsidRPr="00E37623">
        <w:rPr>
          <w:color w:val="000000"/>
          <w:sz w:val="28"/>
          <w:szCs w:val="28"/>
        </w:rPr>
        <w:t>.</w:t>
      </w:r>
    </w:p>
    <w:p w:rsidR="00F85D45" w:rsidRPr="00E37623" w:rsidRDefault="00F85D45" w:rsidP="00F85D45">
      <w:pPr>
        <w:jc w:val="both"/>
        <w:rPr>
          <w:sz w:val="28"/>
          <w:szCs w:val="28"/>
        </w:rPr>
      </w:pPr>
      <w:r w:rsidRPr="00E37623">
        <w:rPr>
          <w:sz w:val="28"/>
          <w:szCs w:val="28"/>
        </w:rPr>
        <w:tab/>
        <w:t>7.1.11.</w:t>
      </w:r>
      <w:r w:rsidR="0065201C" w:rsidRPr="00E37623">
        <w:rPr>
          <w:sz w:val="28"/>
          <w:szCs w:val="28"/>
        </w:rPr>
        <w:t>7</w:t>
      </w:r>
      <w:r w:rsidRPr="00E37623">
        <w:rPr>
          <w:sz w:val="28"/>
          <w:szCs w:val="28"/>
        </w:rPr>
        <w:t xml:space="preserve">. Основные средства стоимостью более 10 000 руб. при передаче в личное пользование сотрудникам учитываются путем внутреннего перемещения между аналитическими балансовыми счетами с одновременным отражением на </w:t>
      </w:r>
      <w:proofErr w:type="spellStart"/>
      <w:r w:rsidRPr="00E37623">
        <w:rPr>
          <w:sz w:val="28"/>
          <w:szCs w:val="28"/>
        </w:rPr>
        <w:t>забалансовом</w:t>
      </w:r>
      <w:proofErr w:type="spellEnd"/>
      <w:r w:rsidRPr="00E37623">
        <w:rPr>
          <w:sz w:val="28"/>
          <w:szCs w:val="28"/>
        </w:rPr>
        <w:t xml:space="preserve"> счете 27 «Материальные ценности, выданные в личное пользование работникам (сотрудникам)».</w:t>
      </w:r>
    </w:p>
    <w:p w:rsidR="00B12EBD" w:rsidRPr="00E37623" w:rsidRDefault="00B12EBD" w:rsidP="00F85D45">
      <w:pPr>
        <w:jc w:val="both"/>
        <w:rPr>
          <w:sz w:val="28"/>
          <w:szCs w:val="28"/>
        </w:rPr>
      </w:pPr>
      <w:r w:rsidRPr="00E37623">
        <w:rPr>
          <w:sz w:val="28"/>
          <w:szCs w:val="28"/>
        </w:rPr>
        <w:tab/>
      </w:r>
      <w:r w:rsidR="00B454BA" w:rsidRPr="00E37623">
        <w:rPr>
          <w:sz w:val="28"/>
          <w:szCs w:val="28"/>
        </w:rPr>
        <w:t>Для оформления приема-передачи имущества (в том числе основных средств, материальных запасов) в личное пользование работникам для выполнения ими служебных (должностных) обязанностей в целях обеспечения контроля за его сохранностью, целевым использованием и движением имущества, оформляется а</w:t>
      </w:r>
      <w:r w:rsidRPr="00E37623">
        <w:rPr>
          <w:sz w:val="28"/>
          <w:szCs w:val="28"/>
        </w:rPr>
        <w:t>кт приема-передачи объектов, полученных в личное пользование (ф. 0510434)</w:t>
      </w:r>
      <w:r w:rsidR="00B454BA" w:rsidRPr="00E37623">
        <w:rPr>
          <w:sz w:val="28"/>
          <w:szCs w:val="28"/>
        </w:rPr>
        <w:t xml:space="preserve">. </w:t>
      </w:r>
      <w:r w:rsidRPr="00E37623">
        <w:rPr>
          <w:sz w:val="28"/>
          <w:szCs w:val="28"/>
        </w:rPr>
        <w:t xml:space="preserve"> </w:t>
      </w:r>
      <w:r w:rsidR="00B454BA" w:rsidRPr="00E37623">
        <w:rPr>
          <w:sz w:val="28"/>
          <w:szCs w:val="28"/>
        </w:rPr>
        <w:t>Акт оформляется лицом из числа работников Заказчика, ответственным за выдачу имущества в личное пользование (получение возвращенного имущества).</w:t>
      </w:r>
    </w:p>
    <w:p w:rsidR="00622279" w:rsidRPr="00E37623" w:rsidRDefault="00F249B6" w:rsidP="00622279">
      <w:pPr>
        <w:ind w:firstLine="720"/>
        <w:jc w:val="both"/>
        <w:rPr>
          <w:color w:val="000000"/>
          <w:sz w:val="28"/>
          <w:szCs w:val="28"/>
        </w:rPr>
      </w:pPr>
      <w:r w:rsidRPr="00E37623">
        <w:rPr>
          <w:sz w:val="28"/>
          <w:szCs w:val="28"/>
        </w:rPr>
        <w:t xml:space="preserve">7.1.11.8. </w:t>
      </w:r>
      <w:r w:rsidR="00F85D45" w:rsidRPr="00E37623">
        <w:rPr>
          <w:sz w:val="28"/>
          <w:szCs w:val="28"/>
        </w:rPr>
        <w:t xml:space="preserve">Перевод объектов основных средств на консервацию осуществляется на основании </w:t>
      </w:r>
      <w:r w:rsidR="00B454BA" w:rsidRPr="00E37623">
        <w:rPr>
          <w:sz w:val="28"/>
          <w:szCs w:val="28"/>
        </w:rPr>
        <w:t>акта о консервации (</w:t>
      </w:r>
      <w:proofErr w:type="spellStart"/>
      <w:r w:rsidR="00B454BA" w:rsidRPr="00E37623">
        <w:rPr>
          <w:sz w:val="28"/>
          <w:szCs w:val="28"/>
        </w:rPr>
        <w:t>расконсервации</w:t>
      </w:r>
      <w:proofErr w:type="spellEnd"/>
      <w:r w:rsidR="00B454BA" w:rsidRPr="00E37623">
        <w:rPr>
          <w:sz w:val="28"/>
          <w:szCs w:val="28"/>
        </w:rPr>
        <w:t>) объекта основных средств (ф.0510433), который оформляется ответственным из числа членов комиссии по поступлению и выбытию активов Заказчика, уполномоченного принимать решение о переводе основных средств на консервацию (</w:t>
      </w:r>
      <w:proofErr w:type="spellStart"/>
      <w:r w:rsidR="00B454BA" w:rsidRPr="00E37623">
        <w:rPr>
          <w:sz w:val="28"/>
          <w:szCs w:val="28"/>
        </w:rPr>
        <w:t>расконсервацию</w:t>
      </w:r>
      <w:proofErr w:type="spellEnd"/>
      <w:r w:rsidR="00B454BA" w:rsidRPr="00E37623">
        <w:rPr>
          <w:sz w:val="28"/>
          <w:szCs w:val="28"/>
        </w:rPr>
        <w:t>)</w:t>
      </w:r>
      <w:r w:rsidR="00622279" w:rsidRPr="00E37623">
        <w:rPr>
          <w:color w:val="000000"/>
          <w:sz w:val="28"/>
          <w:szCs w:val="28"/>
        </w:rPr>
        <w:t xml:space="preserve"> с целью отражения соответствующей информации в учете. Содержащиеся в акте сведения о переводе основных средств на консервацию сроком более трех месяцев и </w:t>
      </w:r>
      <w:proofErr w:type="spellStart"/>
      <w:r w:rsidR="00622279" w:rsidRPr="00E37623">
        <w:rPr>
          <w:color w:val="000000"/>
          <w:sz w:val="28"/>
          <w:szCs w:val="28"/>
        </w:rPr>
        <w:t>расконсервацию</w:t>
      </w:r>
      <w:proofErr w:type="spellEnd"/>
      <w:r w:rsidR="00622279" w:rsidRPr="00E37623">
        <w:rPr>
          <w:color w:val="000000"/>
          <w:sz w:val="28"/>
          <w:szCs w:val="28"/>
        </w:rPr>
        <w:t xml:space="preserve"> указываются в инвентарной карточке (ф.0504031 или 0504032)</w:t>
      </w:r>
      <w:r w:rsidR="00516FA4" w:rsidRPr="00E37623">
        <w:rPr>
          <w:color w:val="000000"/>
          <w:sz w:val="28"/>
          <w:szCs w:val="28"/>
        </w:rPr>
        <w:t xml:space="preserve"> </w:t>
      </w:r>
      <w:r w:rsidR="00516FA4" w:rsidRPr="00E37623">
        <w:rPr>
          <w:sz w:val="28"/>
          <w:szCs w:val="28"/>
        </w:rPr>
        <w:t>без отражения по соответствующему счету 0 101 00 000</w:t>
      </w:r>
      <w:r w:rsidR="00622279" w:rsidRPr="00E37623">
        <w:rPr>
          <w:color w:val="000000"/>
          <w:sz w:val="28"/>
          <w:szCs w:val="28"/>
        </w:rPr>
        <w:t>.</w:t>
      </w:r>
    </w:p>
    <w:p w:rsidR="00F85D45" w:rsidRPr="00E37623" w:rsidRDefault="00F85D45" w:rsidP="00056E5B">
      <w:pPr>
        <w:ind w:firstLine="720"/>
        <w:jc w:val="both"/>
        <w:rPr>
          <w:strike/>
          <w:sz w:val="28"/>
          <w:szCs w:val="28"/>
        </w:rPr>
      </w:pPr>
      <w:r w:rsidRPr="00E37623">
        <w:rPr>
          <w:sz w:val="28"/>
          <w:szCs w:val="28"/>
        </w:rPr>
        <w:t xml:space="preserve">Под консервацией понимается прекращение эксплуатации объекта на какой-либо срок с возможностью возобновления использования. </w:t>
      </w:r>
    </w:p>
    <w:p w:rsidR="000F1C81" w:rsidRPr="00E37623" w:rsidRDefault="005A13F4" w:rsidP="000F1C81">
      <w:pPr>
        <w:autoSpaceDE w:val="0"/>
        <w:autoSpaceDN w:val="0"/>
        <w:adjustRightInd w:val="0"/>
        <w:jc w:val="both"/>
        <w:rPr>
          <w:sz w:val="28"/>
          <w:szCs w:val="28"/>
        </w:rPr>
      </w:pPr>
      <w:r w:rsidRPr="00E37623">
        <w:rPr>
          <w:sz w:val="28"/>
          <w:szCs w:val="28"/>
        </w:rPr>
        <w:tab/>
      </w:r>
      <w:r w:rsidR="000F1C81" w:rsidRPr="00E37623">
        <w:rPr>
          <w:sz w:val="28"/>
          <w:szCs w:val="28"/>
        </w:rPr>
        <w:t>Для обоснования необходимости проведения консервации Заказчик изда</w:t>
      </w:r>
      <w:r w:rsidR="00C61D7C" w:rsidRPr="00E37623">
        <w:rPr>
          <w:sz w:val="28"/>
          <w:szCs w:val="28"/>
        </w:rPr>
        <w:t>е</w:t>
      </w:r>
      <w:r w:rsidR="000F1C81" w:rsidRPr="00E37623">
        <w:rPr>
          <w:sz w:val="28"/>
          <w:szCs w:val="28"/>
        </w:rPr>
        <w:t xml:space="preserve">т </w:t>
      </w:r>
      <w:r w:rsidR="00C61D7C" w:rsidRPr="00E37623">
        <w:rPr>
          <w:sz w:val="28"/>
          <w:szCs w:val="28"/>
        </w:rPr>
        <w:t>распоряжение (приказ)</w:t>
      </w:r>
      <w:r w:rsidR="000F1C81" w:rsidRPr="00E37623">
        <w:rPr>
          <w:sz w:val="28"/>
          <w:szCs w:val="28"/>
        </w:rPr>
        <w:t xml:space="preserve"> о создании комиссии по переводу основных средств на консервацию за подписью руководителя учреждения. В обязанности комиссии должно входить:</w:t>
      </w:r>
    </w:p>
    <w:p w:rsidR="000F1C81" w:rsidRPr="00E37623" w:rsidRDefault="000F1C81" w:rsidP="00C61D7C">
      <w:pPr>
        <w:tabs>
          <w:tab w:val="left" w:pos="540"/>
        </w:tabs>
        <w:autoSpaceDE w:val="0"/>
        <w:autoSpaceDN w:val="0"/>
        <w:adjustRightInd w:val="0"/>
        <w:ind w:left="539"/>
        <w:jc w:val="both"/>
        <w:rPr>
          <w:sz w:val="28"/>
          <w:szCs w:val="28"/>
        </w:rPr>
      </w:pPr>
      <w:r w:rsidRPr="00E37623">
        <w:rPr>
          <w:sz w:val="28"/>
          <w:szCs w:val="28"/>
        </w:rPr>
        <w:t>освидетельствование объектов основных средств;</w:t>
      </w:r>
    </w:p>
    <w:p w:rsidR="000F1C81" w:rsidRPr="00E37623" w:rsidRDefault="000F1C81" w:rsidP="00C61D7C">
      <w:pPr>
        <w:tabs>
          <w:tab w:val="left" w:pos="540"/>
        </w:tabs>
        <w:autoSpaceDE w:val="0"/>
        <w:autoSpaceDN w:val="0"/>
        <w:adjustRightInd w:val="0"/>
        <w:ind w:left="539"/>
        <w:jc w:val="both"/>
        <w:rPr>
          <w:sz w:val="28"/>
          <w:szCs w:val="28"/>
        </w:rPr>
      </w:pPr>
      <w:r w:rsidRPr="00E37623">
        <w:rPr>
          <w:sz w:val="28"/>
          <w:szCs w:val="28"/>
        </w:rPr>
        <w:t>оценку экономической целесообразности консервации основных средств;</w:t>
      </w:r>
    </w:p>
    <w:p w:rsidR="000F1C81" w:rsidRPr="00E37623" w:rsidRDefault="00C61D7C" w:rsidP="00C61D7C">
      <w:pPr>
        <w:tabs>
          <w:tab w:val="left" w:pos="540"/>
        </w:tabs>
        <w:autoSpaceDE w:val="0"/>
        <w:autoSpaceDN w:val="0"/>
        <w:adjustRightInd w:val="0"/>
        <w:ind w:left="539"/>
        <w:jc w:val="both"/>
        <w:rPr>
          <w:sz w:val="28"/>
          <w:szCs w:val="28"/>
        </w:rPr>
      </w:pPr>
      <w:r w:rsidRPr="00E37623">
        <w:rPr>
          <w:sz w:val="28"/>
          <w:szCs w:val="28"/>
        </w:rPr>
        <w:t>с</w:t>
      </w:r>
      <w:r w:rsidR="000F1C81" w:rsidRPr="00E37623">
        <w:rPr>
          <w:sz w:val="28"/>
          <w:szCs w:val="28"/>
        </w:rPr>
        <w:t>оставление сметы затрат на содержание законсервированных объектов;</w:t>
      </w:r>
    </w:p>
    <w:p w:rsidR="00C61D7C" w:rsidRPr="00E37623" w:rsidRDefault="000F1C81" w:rsidP="00C61D7C">
      <w:pPr>
        <w:tabs>
          <w:tab w:val="left" w:pos="540"/>
        </w:tabs>
        <w:autoSpaceDE w:val="0"/>
        <w:autoSpaceDN w:val="0"/>
        <w:adjustRightInd w:val="0"/>
        <w:ind w:left="539"/>
        <w:jc w:val="both"/>
        <w:rPr>
          <w:sz w:val="28"/>
          <w:szCs w:val="28"/>
        </w:rPr>
      </w:pPr>
      <w:r w:rsidRPr="00E37623">
        <w:rPr>
          <w:sz w:val="28"/>
          <w:szCs w:val="28"/>
        </w:rPr>
        <w:t xml:space="preserve">оценку технического состояния этих объектов при их последующей </w:t>
      </w:r>
      <w:proofErr w:type="spellStart"/>
      <w:r w:rsidRPr="00E37623">
        <w:rPr>
          <w:sz w:val="28"/>
          <w:szCs w:val="28"/>
        </w:rPr>
        <w:t>расконсервации</w:t>
      </w:r>
      <w:proofErr w:type="spellEnd"/>
      <w:r w:rsidRPr="00E37623">
        <w:rPr>
          <w:sz w:val="28"/>
          <w:szCs w:val="28"/>
        </w:rPr>
        <w:t>.</w:t>
      </w:r>
    </w:p>
    <w:p w:rsidR="000F1C81" w:rsidRPr="00E37623" w:rsidRDefault="00C61D7C" w:rsidP="00C61D7C">
      <w:pPr>
        <w:autoSpaceDE w:val="0"/>
        <w:autoSpaceDN w:val="0"/>
        <w:adjustRightInd w:val="0"/>
        <w:jc w:val="both"/>
        <w:rPr>
          <w:sz w:val="28"/>
          <w:szCs w:val="28"/>
        </w:rPr>
      </w:pPr>
      <w:r w:rsidRPr="00E37623">
        <w:rPr>
          <w:sz w:val="28"/>
          <w:szCs w:val="28"/>
        </w:rPr>
        <w:tab/>
        <w:t>Распоряжение (приказ) будет</w:t>
      </w:r>
      <w:r w:rsidR="000F1C81" w:rsidRPr="00E37623">
        <w:rPr>
          <w:sz w:val="28"/>
          <w:szCs w:val="28"/>
        </w:rPr>
        <w:t xml:space="preserve"> является письменным заданием, конкретизирующим объем, содержание, сроки и порядок работы комиссии, а также ее персональный состав.</w:t>
      </w:r>
    </w:p>
    <w:p w:rsidR="00C61D7C" w:rsidRPr="00E37623" w:rsidRDefault="00C61D7C" w:rsidP="00C61D7C">
      <w:pPr>
        <w:autoSpaceDE w:val="0"/>
        <w:autoSpaceDN w:val="0"/>
        <w:adjustRightInd w:val="0"/>
        <w:jc w:val="both"/>
        <w:rPr>
          <w:sz w:val="28"/>
          <w:szCs w:val="28"/>
        </w:rPr>
      </w:pPr>
      <w:r w:rsidRPr="00E37623">
        <w:rPr>
          <w:sz w:val="28"/>
          <w:szCs w:val="28"/>
        </w:rPr>
        <w:tab/>
        <w:t xml:space="preserve">В бухгалтерском (бюджетном) </w:t>
      </w:r>
      <w:proofErr w:type="gramStart"/>
      <w:r w:rsidRPr="00E37623">
        <w:rPr>
          <w:sz w:val="28"/>
          <w:szCs w:val="28"/>
        </w:rPr>
        <w:t>учете</w:t>
      </w:r>
      <w:proofErr w:type="gramEnd"/>
      <w:r w:rsidRPr="00E37623">
        <w:rPr>
          <w:sz w:val="28"/>
          <w:szCs w:val="28"/>
        </w:rPr>
        <w:t xml:space="preserve"> переведенный на консервацию объект продолжает учитываться на балансе в составе основных средств.</w:t>
      </w:r>
    </w:p>
    <w:p w:rsidR="00260A5C" w:rsidRPr="00E37623" w:rsidRDefault="00C61D7C" w:rsidP="00260A5C">
      <w:pPr>
        <w:ind w:firstLine="720"/>
        <w:jc w:val="both"/>
        <w:rPr>
          <w:sz w:val="28"/>
          <w:szCs w:val="28"/>
        </w:rPr>
      </w:pPr>
      <w:r w:rsidRPr="00E37623">
        <w:rPr>
          <w:sz w:val="28"/>
          <w:szCs w:val="28"/>
        </w:rPr>
        <w:t xml:space="preserve">Расходы на проведение консервации и </w:t>
      </w:r>
      <w:proofErr w:type="spellStart"/>
      <w:r w:rsidRPr="00E37623">
        <w:rPr>
          <w:sz w:val="28"/>
          <w:szCs w:val="28"/>
        </w:rPr>
        <w:t>расконсервации</w:t>
      </w:r>
      <w:proofErr w:type="spellEnd"/>
      <w:r w:rsidRPr="00E37623">
        <w:rPr>
          <w:sz w:val="28"/>
          <w:szCs w:val="28"/>
        </w:rPr>
        <w:t>, а также затраты на содержание законсервированных основных средств относятся на расходы текущего финансового года.</w:t>
      </w:r>
    </w:p>
    <w:p w:rsidR="00516FA4" w:rsidRPr="00E37623" w:rsidRDefault="00260A5C" w:rsidP="00260A5C">
      <w:pPr>
        <w:ind w:firstLine="720"/>
        <w:jc w:val="both"/>
        <w:rPr>
          <w:sz w:val="28"/>
          <w:szCs w:val="28"/>
        </w:rPr>
      </w:pPr>
      <w:r w:rsidRPr="00E37623">
        <w:rPr>
          <w:sz w:val="28"/>
          <w:szCs w:val="28"/>
        </w:rPr>
        <w:t>И</w:t>
      </w:r>
      <w:r w:rsidR="00516FA4" w:rsidRPr="00E37623">
        <w:rPr>
          <w:sz w:val="28"/>
          <w:szCs w:val="28"/>
        </w:rPr>
        <w:t>нформации о консервации основных средств</w:t>
      </w:r>
      <w:r w:rsidRPr="00E37623">
        <w:rPr>
          <w:sz w:val="28"/>
          <w:szCs w:val="28"/>
        </w:rPr>
        <w:t xml:space="preserve"> отражается в</w:t>
      </w:r>
      <w:r w:rsidR="00516FA4" w:rsidRPr="00E37623">
        <w:rPr>
          <w:sz w:val="28"/>
          <w:szCs w:val="28"/>
        </w:rPr>
        <w:t xml:space="preserve"> разд</w:t>
      </w:r>
      <w:r w:rsidRPr="00E37623">
        <w:rPr>
          <w:sz w:val="28"/>
          <w:szCs w:val="28"/>
        </w:rPr>
        <w:t>еле</w:t>
      </w:r>
      <w:r w:rsidR="00516FA4" w:rsidRPr="00E37623">
        <w:rPr>
          <w:sz w:val="28"/>
          <w:szCs w:val="28"/>
        </w:rPr>
        <w:t xml:space="preserve"> 4 </w:t>
      </w:r>
      <w:r w:rsidRPr="00E37623">
        <w:rPr>
          <w:sz w:val="28"/>
          <w:szCs w:val="28"/>
        </w:rPr>
        <w:t xml:space="preserve">     </w:t>
      </w:r>
      <w:r w:rsidR="00516FA4" w:rsidRPr="00E37623">
        <w:rPr>
          <w:sz w:val="28"/>
          <w:szCs w:val="28"/>
        </w:rPr>
        <w:t>инвентарной</w:t>
      </w:r>
      <w:r w:rsidRPr="00E37623">
        <w:rPr>
          <w:sz w:val="28"/>
          <w:szCs w:val="28"/>
        </w:rPr>
        <w:t xml:space="preserve"> карточки (ф. 0504031, 0504032).</w:t>
      </w:r>
    </w:p>
    <w:p w:rsidR="000F1C81" w:rsidRPr="00E37623" w:rsidRDefault="000F1C81" w:rsidP="005A13F4">
      <w:pPr>
        <w:ind w:firstLine="720"/>
        <w:jc w:val="both"/>
        <w:rPr>
          <w:sz w:val="28"/>
          <w:szCs w:val="28"/>
        </w:rPr>
      </w:pPr>
    </w:p>
    <w:p w:rsidR="001A585A" w:rsidRPr="00E37623" w:rsidRDefault="001A585A" w:rsidP="001A585A">
      <w:pPr>
        <w:jc w:val="center"/>
        <w:rPr>
          <w:b/>
          <w:sz w:val="28"/>
          <w:szCs w:val="28"/>
        </w:rPr>
      </w:pPr>
      <w:r w:rsidRPr="00E37623">
        <w:rPr>
          <w:b/>
          <w:sz w:val="28"/>
          <w:szCs w:val="28"/>
        </w:rPr>
        <w:lastRenderedPageBreak/>
        <w:t>7.1.12. Отражение в бухгалтерском учете объектов учета неоперационной (финансовой) аренды (в том числе лизинга).</w:t>
      </w:r>
    </w:p>
    <w:p w:rsidR="00CD25EA" w:rsidRPr="00E37623" w:rsidRDefault="00CD25EA" w:rsidP="001A585A">
      <w:pPr>
        <w:jc w:val="center"/>
        <w:rPr>
          <w:b/>
          <w:sz w:val="28"/>
          <w:szCs w:val="28"/>
        </w:rPr>
      </w:pPr>
    </w:p>
    <w:p w:rsidR="001A585A" w:rsidRPr="00E37623" w:rsidRDefault="001A585A" w:rsidP="001A585A">
      <w:pPr>
        <w:jc w:val="both"/>
        <w:rPr>
          <w:sz w:val="28"/>
          <w:szCs w:val="28"/>
        </w:rPr>
      </w:pPr>
      <w:r w:rsidRPr="00E37623">
        <w:rPr>
          <w:sz w:val="28"/>
          <w:szCs w:val="28"/>
        </w:rPr>
        <w:tab/>
        <w:t xml:space="preserve">Отражение в бухгалтерском учете объектов учета операционной или неоперационной (финансовой) аренды осуществляется на основании ФСГС «Аренда» и с учетом письма Министерства финансов Российской Федерации от 13.12.2017 № 02-07-07/83464 «Методические рекомендации по применению федерального стандарта бухгалтерского учета для организаций государственного сектора «Аренда». </w:t>
      </w:r>
    </w:p>
    <w:p w:rsidR="00FB02D2" w:rsidRPr="00E37623" w:rsidRDefault="00FB02D2" w:rsidP="001A585A">
      <w:pPr>
        <w:jc w:val="both"/>
        <w:rPr>
          <w:sz w:val="28"/>
          <w:szCs w:val="28"/>
        </w:rPr>
      </w:pPr>
    </w:p>
    <w:p w:rsidR="00FB02D2" w:rsidRPr="00E37623" w:rsidRDefault="00FB02D2" w:rsidP="00FB02D2">
      <w:pPr>
        <w:jc w:val="center"/>
        <w:rPr>
          <w:bCs/>
          <w:sz w:val="28"/>
          <w:szCs w:val="28"/>
        </w:rPr>
      </w:pPr>
      <w:r w:rsidRPr="00E37623">
        <w:rPr>
          <w:bCs/>
          <w:sz w:val="28"/>
          <w:szCs w:val="28"/>
        </w:rPr>
        <w:t>7.1.12.</w:t>
      </w:r>
      <w:r w:rsidR="001A585A" w:rsidRPr="00E37623">
        <w:rPr>
          <w:bCs/>
          <w:sz w:val="28"/>
          <w:szCs w:val="28"/>
        </w:rPr>
        <w:t>1. Отнесение объекта имущества к операционной или</w:t>
      </w:r>
    </w:p>
    <w:p w:rsidR="001A585A" w:rsidRPr="00E37623" w:rsidRDefault="001A585A" w:rsidP="00FB02D2">
      <w:pPr>
        <w:jc w:val="center"/>
        <w:rPr>
          <w:bCs/>
          <w:sz w:val="28"/>
          <w:szCs w:val="28"/>
        </w:rPr>
      </w:pPr>
      <w:r w:rsidRPr="00E37623">
        <w:rPr>
          <w:bCs/>
          <w:sz w:val="28"/>
          <w:szCs w:val="28"/>
        </w:rPr>
        <w:t xml:space="preserve"> неоперационной аренде</w:t>
      </w:r>
      <w:r w:rsidR="00FB02D2" w:rsidRPr="00E37623">
        <w:rPr>
          <w:bCs/>
          <w:sz w:val="28"/>
          <w:szCs w:val="28"/>
        </w:rPr>
        <w:t>.</w:t>
      </w:r>
    </w:p>
    <w:p w:rsidR="00BD6648" w:rsidRPr="00E37623" w:rsidRDefault="00BD6648" w:rsidP="00FB02D2">
      <w:pPr>
        <w:jc w:val="center"/>
        <w:rPr>
          <w:bCs/>
          <w:sz w:val="28"/>
          <w:szCs w:val="28"/>
        </w:rPr>
      </w:pPr>
    </w:p>
    <w:p w:rsidR="001A585A" w:rsidRPr="00E37623" w:rsidRDefault="001A585A" w:rsidP="001A585A">
      <w:pPr>
        <w:autoSpaceDE w:val="0"/>
        <w:autoSpaceDN w:val="0"/>
        <w:adjustRightInd w:val="0"/>
        <w:ind w:firstLine="540"/>
        <w:jc w:val="both"/>
        <w:rPr>
          <w:sz w:val="28"/>
          <w:szCs w:val="28"/>
        </w:rPr>
      </w:pPr>
      <w:r w:rsidRPr="00E37623">
        <w:rPr>
          <w:sz w:val="28"/>
          <w:szCs w:val="28"/>
        </w:rPr>
        <w:t xml:space="preserve">ФСГС «Аренда» установлены признаки, позволяющие квалифицировать имущество как объект операционной или неоперационной (финансовой) аренды. </w:t>
      </w:r>
    </w:p>
    <w:p w:rsidR="001921F8" w:rsidRPr="00E37623" w:rsidRDefault="001921F8" w:rsidP="001A585A">
      <w:pPr>
        <w:autoSpaceDE w:val="0"/>
        <w:autoSpaceDN w:val="0"/>
        <w:adjustRightInd w:val="0"/>
        <w:ind w:firstLine="540"/>
        <w:jc w:val="both"/>
        <w:rPr>
          <w:sz w:val="28"/>
          <w:szCs w:val="28"/>
        </w:rPr>
      </w:pPr>
      <w:r w:rsidRPr="00E37623">
        <w:rPr>
          <w:sz w:val="28"/>
          <w:szCs w:val="28"/>
        </w:rPr>
        <w:t>К объектам неоперационной (финансовой) аренды (п.13 ФСГС «Аренда») относятся объекты по которым:</w:t>
      </w:r>
    </w:p>
    <w:p w:rsidR="001921F8" w:rsidRPr="00E37623" w:rsidRDefault="001921F8" w:rsidP="001A585A">
      <w:pPr>
        <w:autoSpaceDE w:val="0"/>
        <w:autoSpaceDN w:val="0"/>
        <w:adjustRightInd w:val="0"/>
        <w:ind w:firstLine="540"/>
        <w:jc w:val="both"/>
        <w:rPr>
          <w:sz w:val="28"/>
          <w:szCs w:val="28"/>
        </w:rPr>
      </w:pPr>
      <w:r w:rsidRPr="00E37623">
        <w:rPr>
          <w:sz w:val="28"/>
          <w:szCs w:val="28"/>
        </w:rPr>
        <w:t>а) срок пользования имуществом сопоставим с оставшимся сроком использования передаваемого в пользование имущества, указанным при его предоставлении;</w:t>
      </w:r>
    </w:p>
    <w:p w:rsidR="001921F8" w:rsidRPr="00E37623" w:rsidRDefault="001921F8" w:rsidP="001A585A">
      <w:pPr>
        <w:autoSpaceDE w:val="0"/>
        <w:autoSpaceDN w:val="0"/>
        <w:adjustRightInd w:val="0"/>
        <w:ind w:firstLine="540"/>
        <w:jc w:val="both"/>
        <w:rPr>
          <w:sz w:val="28"/>
          <w:szCs w:val="28"/>
        </w:rPr>
      </w:pPr>
      <w:r w:rsidRPr="00E37623">
        <w:rPr>
          <w:sz w:val="28"/>
          <w:szCs w:val="28"/>
        </w:rPr>
        <w:t>б) на дату классификации объектов учета аренды сумма всех арендных платежей (ожидаемых экономических выгод арендодателя) сопоставима со справедливой стоимостью передаваемого в пользование имущества, определенной на дату классификации объектов учета аренды;</w:t>
      </w:r>
    </w:p>
    <w:p w:rsidR="001921F8" w:rsidRPr="00E37623" w:rsidRDefault="001921F8" w:rsidP="001A585A">
      <w:pPr>
        <w:autoSpaceDE w:val="0"/>
        <w:autoSpaceDN w:val="0"/>
        <w:adjustRightInd w:val="0"/>
        <w:ind w:firstLine="540"/>
        <w:jc w:val="both"/>
        <w:rPr>
          <w:sz w:val="28"/>
          <w:szCs w:val="28"/>
        </w:rPr>
      </w:pPr>
      <w:r w:rsidRPr="00E37623">
        <w:rPr>
          <w:sz w:val="28"/>
          <w:szCs w:val="28"/>
        </w:rPr>
        <w:t>в) право собственности на арендованное имущество передается</w:t>
      </w:r>
      <w:r w:rsidR="004D5E6A" w:rsidRPr="00E37623">
        <w:rPr>
          <w:sz w:val="28"/>
          <w:szCs w:val="28"/>
        </w:rPr>
        <w:t xml:space="preserve"> арендатору по истечении срока аренды или до его истечения при условии внесения арендатором всей обусловленной договором выкупной цены. При этом размер выкупной цены (выкупных платежей) настолько ниже рыночной стоимости предоставляемого в пользование имущества с учетом его естественного износа к завершению срока пользования, что это предопределяет осуществление указанного выкупа имущества пользователем (арендатором).</w:t>
      </w:r>
    </w:p>
    <w:p w:rsidR="004D5E6A" w:rsidRPr="00E37623" w:rsidRDefault="004D5E6A" w:rsidP="004D5E6A">
      <w:pPr>
        <w:autoSpaceDE w:val="0"/>
        <w:autoSpaceDN w:val="0"/>
        <w:adjustRightInd w:val="0"/>
        <w:ind w:firstLine="540"/>
        <w:jc w:val="both"/>
        <w:rPr>
          <w:sz w:val="28"/>
          <w:szCs w:val="28"/>
        </w:rPr>
      </w:pPr>
      <w:r w:rsidRPr="00E37623">
        <w:rPr>
          <w:sz w:val="28"/>
          <w:szCs w:val="28"/>
        </w:rPr>
        <w:t>К объектам операционной аренды (п.12 ФСГС «Аренда») относятся объекты по которым:</w:t>
      </w:r>
    </w:p>
    <w:p w:rsidR="001A585A" w:rsidRPr="00E37623" w:rsidRDefault="004D5E6A" w:rsidP="001A585A">
      <w:pPr>
        <w:autoSpaceDE w:val="0"/>
        <w:autoSpaceDN w:val="0"/>
        <w:adjustRightInd w:val="0"/>
        <w:ind w:firstLine="540"/>
        <w:jc w:val="both"/>
        <w:rPr>
          <w:sz w:val="28"/>
          <w:szCs w:val="28"/>
        </w:rPr>
      </w:pPr>
      <w:r w:rsidRPr="00E37623">
        <w:rPr>
          <w:sz w:val="28"/>
          <w:szCs w:val="28"/>
        </w:rPr>
        <w:t xml:space="preserve">а) срок пользования имуществом меньше и несопоставим с оставшимся сроком </w:t>
      </w:r>
      <w:proofErr w:type="gramStart"/>
      <w:r w:rsidRPr="00E37623">
        <w:rPr>
          <w:sz w:val="28"/>
          <w:szCs w:val="28"/>
        </w:rPr>
        <w:t>полезного</w:t>
      </w:r>
      <w:r w:rsidR="00BD6648" w:rsidRPr="00E37623">
        <w:rPr>
          <w:sz w:val="28"/>
          <w:szCs w:val="28"/>
        </w:rPr>
        <w:t xml:space="preserve"> </w:t>
      </w:r>
      <w:r w:rsidRPr="00E37623">
        <w:rPr>
          <w:sz w:val="28"/>
          <w:szCs w:val="28"/>
        </w:rPr>
        <w:t>использования</w:t>
      </w:r>
      <w:proofErr w:type="gramEnd"/>
      <w:r w:rsidRPr="00E37623">
        <w:rPr>
          <w:sz w:val="28"/>
          <w:szCs w:val="28"/>
        </w:rPr>
        <w:t xml:space="preserve"> передаваемого в пользование имуществом, указанным при его предоставлении;</w:t>
      </w:r>
    </w:p>
    <w:p w:rsidR="00C82223" w:rsidRPr="00E37623" w:rsidRDefault="004D5E6A" w:rsidP="001A585A">
      <w:pPr>
        <w:autoSpaceDE w:val="0"/>
        <w:autoSpaceDN w:val="0"/>
        <w:adjustRightInd w:val="0"/>
        <w:ind w:firstLine="540"/>
        <w:jc w:val="both"/>
        <w:rPr>
          <w:sz w:val="28"/>
          <w:szCs w:val="28"/>
        </w:rPr>
      </w:pPr>
      <w:r w:rsidRPr="00E37623">
        <w:rPr>
          <w:sz w:val="28"/>
          <w:szCs w:val="28"/>
        </w:rPr>
        <w:t xml:space="preserve">б) на дату классификации объектов учета аренды общая сумма арендной платы (платы за пользование имуществом, предусмотренной договором за весь срок его использования) и сумма всех платежей (выкупной цены), необходимых для реализации </w:t>
      </w:r>
      <w:r w:rsidR="00414B45" w:rsidRPr="00E37623">
        <w:rPr>
          <w:sz w:val="28"/>
          <w:szCs w:val="28"/>
        </w:rPr>
        <w:t>права выкупа имущества по окончании срока пользования имуществом, при условии, что размер таких платежей предопределяет осуществление указанного выкупа имущества по истечении срока пользования имуществом (далее – арендные платежи), ниже и несопоставимы со справедливой стоимостью передаваемого в пользование имущества на дату классификации объектов учета аренды</w:t>
      </w:r>
      <w:bookmarkStart w:id="0" w:name="Par48"/>
      <w:bookmarkEnd w:id="0"/>
      <w:r w:rsidR="00CD25EA" w:rsidRPr="00E37623">
        <w:rPr>
          <w:sz w:val="28"/>
          <w:szCs w:val="28"/>
        </w:rPr>
        <w:t>&lt;*&gt;.</w:t>
      </w:r>
    </w:p>
    <w:p w:rsidR="001A585A" w:rsidRPr="00E37623" w:rsidRDefault="001A585A" w:rsidP="001A585A">
      <w:pPr>
        <w:autoSpaceDE w:val="0"/>
        <w:autoSpaceDN w:val="0"/>
        <w:adjustRightInd w:val="0"/>
        <w:ind w:firstLine="540"/>
        <w:jc w:val="both"/>
        <w:rPr>
          <w:sz w:val="28"/>
          <w:szCs w:val="28"/>
        </w:rPr>
      </w:pPr>
      <w:r w:rsidRPr="00E37623">
        <w:rPr>
          <w:sz w:val="28"/>
          <w:szCs w:val="28"/>
        </w:rPr>
        <w:lastRenderedPageBreak/>
        <w:t>&lt;*&gt; Перечисленные признаки по отдельности или вместе являются основанием для квалификации объектов учета аренды в качестве объектов учета операционной аренды. Если при наличии одного или нескольких признаков иные условия пользования имуществом соответствуют признакам, обозначенным в</w:t>
      </w:r>
      <w:r w:rsidR="00BD6648" w:rsidRPr="00E37623">
        <w:rPr>
          <w:sz w:val="28"/>
          <w:szCs w:val="28"/>
        </w:rPr>
        <w:t xml:space="preserve">           </w:t>
      </w:r>
      <w:r w:rsidRPr="00E37623">
        <w:rPr>
          <w:sz w:val="28"/>
          <w:szCs w:val="28"/>
        </w:rPr>
        <w:t xml:space="preserve"> </w:t>
      </w:r>
      <w:hyperlink r:id="rId99" w:history="1">
        <w:r w:rsidRPr="00E37623">
          <w:rPr>
            <w:sz w:val="28"/>
            <w:szCs w:val="28"/>
          </w:rPr>
          <w:t>п. 13</w:t>
        </w:r>
      </w:hyperlink>
      <w:r w:rsidRPr="00E37623">
        <w:rPr>
          <w:sz w:val="28"/>
          <w:szCs w:val="28"/>
        </w:rPr>
        <w:t xml:space="preserve"> ФСГС «Аренда», объекты учета аренды квалифицируются в качестве объектов учета неоперационной (финансовой) аренды.</w:t>
      </w:r>
    </w:p>
    <w:p w:rsidR="001A585A" w:rsidRPr="00E37623" w:rsidRDefault="001A585A" w:rsidP="001A585A">
      <w:pPr>
        <w:autoSpaceDE w:val="0"/>
        <w:autoSpaceDN w:val="0"/>
        <w:adjustRightInd w:val="0"/>
        <w:ind w:firstLine="540"/>
        <w:jc w:val="both"/>
        <w:rPr>
          <w:sz w:val="28"/>
          <w:szCs w:val="28"/>
        </w:rPr>
      </w:pPr>
      <w:r w:rsidRPr="00E37623">
        <w:rPr>
          <w:sz w:val="28"/>
          <w:szCs w:val="28"/>
        </w:rPr>
        <w:t>Сроком полезного использования объекта учета аренды является срок, в течение которого предусматривается использование субъектом учета в своей деятельности объекта учета аренды в тех целях, ради которых он был получен (использование в целях получения экономических выгод или полезного потенциала, связанных с пользованием объектом учета аренды).</w:t>
      </w:r>
    </w:p>
    <w:p w:rsidR="001A585A" w:rsidRPr="00E37623" w:rsidRDefault="001A585A" w:rsidP="001A585A">
      <w:pPr>
        <w:autoSpaceDE w:val="0"/>
        <w:autoSpaceDN w:val="0"/>
        <w:adjustRightInd w:val="0"/>
        <w:ind w:firstLine="540"/>
        <w:jc w:val="both"/>
        <w:rPr>
          <w:sz w:val="28"/>
          <w:szCs w:val="28"/>
        </w:rPr>
      </w:pPr>
      <w:r w:rsidRPr="00E37623">
        <w:rPr>
          <w:sz w:val="28"/>
          <w:szCs w:val="28"/>
        </w:rPr>
        <w:t>При сопоставлении срока использования имущества, предусмотренного условиями договора, и оставшегося срока полезного использования передаваемого в пользование имущества (далее - объект аренды (пользования)) следует исходить из обязанности пользователя имущества по завершении права пользования имуществом возвратить объект аренды (пользования) в состоянии, позволяющем правообладателю (собственнику) такового использовать его в дальнейшем.</w:t>
      </w:r>
    </w:p>
    <w:p w:rsidR="001A585A" w:rsidRPr="00E37623" w:rsidRDefault="001A585A" w:rsidP="001A585A">
      <w:pPr>
        <w:autoSpaceDE w:val="0"/>
        <w:autoSpaceDN w:val="0"/>
        <w:adjustRightInd w:val="0"/>
        <w:ind w:firstLine="539"/>
        <w:jc w:val="both"/>
        <w:rPr>
          <w:sz w:val="28"/>
          <w:szCs w:val="28"/>
        </w:rPr>
      </w:pPr>
      <w:r w:rsidRPr="00E37623">
        <w:rPr>
          <w:sz w:val="28"/>
          <w:szCs w:val="28"/>
        </w:rPr>
        <w:t>Осуществлять указанное сопоставление на основе оставшегося срока амортизации передаваемого объекта аренды (пользования) некорректно.</w:t>
      </w:r>
    </w:p>
    <w:p w:rsidR="001A585A" w:rsidRPr="00E37623" w:rsidRDefault="001A585A" w:rsidP="001A585A">
      <w:pPr>
        <w:autoSpaceDE w:val="0"/>
        <w:autoSpaceDN w:val="0"/>
        <w:adjustRightInd w:val="0"/>
        <w:ind w:firstLine="539"/>
        <w:jc w:val="both"/>
        <w:rPr>
          <w:sz w:val="28"/>
          <w:szCs w:val="28"/>
        </w:rPr>
      </w:pPr>
      <w:r w:rsidRPr="00E37623">
        <w:rPr>
          <w:sz w:val="28"/>
          <w:szCs w:val="28"/>
        </w:rPr>
        <w:t>ФСГС «Аренда» не применяется в случае:</w:t>
      </w:r>
    </w:p>
    <w:p w:rsidR="001A585A" w:rsidRPr="00E37623" w:rsidRDefault="001A585A" w:rsidP="001A585A">
      <w:pPr>
        <w:autoSpaceDE w:val="0"/>
        <w:autoSpaceDN w:val="0"/>
        <w:adjustRightInd w:val="0"/>
        <w:ind w:firstLine="539"/>
        <w:jc w:val="both"/>
        <w:rPr>
          <w:sz w:val="28"/>
          <w:szCs w:val="28"/>
        </w:rPr>
      </w:pPr>
      <w:r w:rsidRPr="00E37623">
        <w:rPr>
          <w:sz w:val="28"/>
          <w:szCs w:val="28"/>
        </w:rPr>
        <w:t>передачи учреждениями, созданными собственником государственного (муниципального) имущества, объектов нефинансовых активов при выполнении ими функций по содержанию государственного (муниципального) имущества и организационно-техническому обеспечению иных учреждений (органов власти), созданных собственником, в целях использования последними указанного имущества при выполнении возложенных на них функций (полномочий), без возложения на пользователя имущества обязанности по его содержанию;</w:t>
      </w:r>
    </w:p>
    <w:p w:rsidR="001A585A" w:rsidRPr="00E37623" w:rsidRDefault="001A585A" w:rsidP="001A585A">
      <w:pPr>
        <w:autoSpaceDE w:val="0"/>
        <w:autoSpaceDN w:val="0"/>
        <w:adjustRightInd w:val="0"/>
        <w:ind w:firstLine="539"/>
        <w:jc w:val="both"/>
        <w:rPr>
          <w:sz w:val="28"/>
          <w:szCs w:val="28"/>
        </w:rPr>
      </w:pPr>
      <w:r w:rsidRPr="00E37623">
        <w:rPr>
          <w:sz w:val="28"/>
          <w:szCs w:val="28"/>
        </w:rPr>
        <w:t>передачи имущества на праве оперативного управления.</w:t>
      </w:r>
    </w:p>
    <w:p w:rsidR="00C82223" w:rsidRPr="00E37623" w:rsidRDefault="00C82223" w:rsidP="00FB02D2">
      <w:pPr>
        <w:pStyle w:val="af2"/>
        <w:spacing w:after="0" w:line="240" w:lineRule="auto"/>
        <w:ind w:left="1065"/>
        <w:jc w:val="center"/>
        <w:rPr>
          <w:color w:val="000000"/>
        </w:rPr>
      </w:pPr>
    </w:p>
    <w:p w:rsidR="00065749" w:rsidRPr="00E37623" w:rsidRDefault="00065749" w:rsidP="00FB02D2">
      <w:pPr>
        <w:pStyle w:val="af2"/>
        <w:spacing w:after="0" w:line="240" w:lineRule="auto"/>
        <w:ind w:left="1065"/>
        <w:jc w:val="center"/>
        <w:rPr>
          <w:color w:val="000000"/>
        </w:rPr>
      </w:pPr>
    </w:p>
    <w:p w:rsidR="001A585A" w:rsidRPr="00E37623" w:rsidRDefault="00FB02D2" w:rsidP="00FB02D2">
      <w:pPr>
        <w:pStyle w:val="af2"/>
        <w:spacing w:after="0" w:line="240" w:lineRule="auto"/>
        <w:ind w:left="1065"/>
        <w:jc w:val="center"/>
        <w:rPr>
          <w:color w:val="000000"/>
        </w:rPr>
      </w:pPr>
      <w:r w:rsidRPr="00E37623">
        <w:rPr>
          <w:color w:val="000000"/>
        </w:rPr>
        <w:t xml:space="preserve">7.1.12.2. </w:t>
      </w:r>
      <w:r w:rsidR="001A585A" w:rsidRPr="00E37623">
        <w:rPr>
          <w:color w:val="000000"/>
        </w:rPr>
        <w:t>Порядок учета объектов неоперационной (финансовой) аренды</w:t>
      </w:r>
    </w:p>
    <w:p w:rsidR="00C82223" w:rsidRPr="00E37623" w:rsidRDefault="001A585A" w:rsidP="001A585A">
      <w:pPr>
        <w:pStyle w:val="af2"/>
        <w:spacing w:after="0" w:line="240" w:lineRule="auto"/>
        <w:ind w:left="1065"/>
        <w:jc w:val="center"/>
        <w:rPr>
          <w:color w:val="000000"/>
        </w:rPr>
      </w:pPr>
      <w:r w:rsidRPr="00E37623">
        <w:rPr>
          <w:color w:val="000000"/>
        </w:rPr>
        <w:t xml:space="preserve"> (в том числе лизинга).</w:t>
      </w:r>
    </w:p>
    <w:p w:rsidR="00C82223" w:rsidRPr="00E37623" w:rsidRDefault="00C82223" w:rsidP="00C82223">
      <w:pPr>
        <w:rPr>
          <w:lang w:eastAsia="en-US"/>
        </w:rPr>
      </w:pPr>
    </w:p>
    <w:p w:rsidR="001A585A" w:rsidRPr="00E37623" w:rsidRDefault="00C82223" w:rsidP="001A585A">
      <w:pPr>
        <w:autoSpaceDE w:val="0"/>
        <w:autoSpaceDN w:val="0"/>
        <w:adjustRightInd w:val="0"/>
        <w:jc w:val="both"/>
        <w:rPr>
          <w:iCs/>
          <w:color w:val="000000"/>
          <w:sz w:val="28"/>
          <w:szCs w:val="28"/>
        </w:rPr>
      </w:pPr>
      <w:r w:rsidRPr="00E37623">
        <w:rPr>
          <w:iCs/>
          <w:color w:val="000000"/>
          <w:sz w:val="28"/>
          <w:szCs w:val="28"/>
        </w:rPr>
        <w:tab/>
        <w:t>К</w:t>
      </w:r>
      <w:r w:rsidR="001A585A" w:rsidRPr="00E37623">
        <w:rPr>
          <w:iCs/>
          <w:color w:val="000000"/>
          <w:sz w:val="28"/>
          <w:szCs w:val="28"/>
        </w:rPr>
        <w:t>лассификация договора относится к сфере профессионального суждения бухгалтера (</w:t>
      </w:r>
      <w:hyperlink r:id="rId100" w:history="1">
        <w:r w:rsidR="001A585A" w:rsidRPr="00E37623">
          <w:rPr>
            <w:iCs/>
            <w:color w:val="000000"/>
            <w:sz w:val="28"/>
            <w:szCs w:val="28"/>
          </w:rPr>
          <w:t>разд. IV.1</w:t>
        </w:r>
      </w:hyperlink>
      <w:r w:rsidR="001A585A" w:rsidRPr="00E37623">
        <w:rPr>
          <w:iCs/>
          <w:color w:val="000000"/>
          <w:sz w:val="28"/>
          <w:szCs w:val="28"/>
        </w:rPr>
        <w:t xml:space="preserve"> </w:t>
      </w:r>
      <w:r w:rsidR="001A585A" w:rsidRPr="00E37623">
        <w:rPr>
          <w:color w:val="000000"/>
          <w:sz w:val="28"/>
          <w:szCs w:val="28"/>
        </w:rPr>
        <w:t>методических рекомендаций к письму Министерства финансов Российской Федерации от 13.12.2017 № 02-07-07/83464).</w:t>
      </w:r>
    </w:p>
    <w:p w:rsidR="001A585A" w:rsidRPr="00E37623" w:rsidRDefault="001A585A" w:rsidP="001A585A">
      <w:pPr>
        <w:autoSpaceDE w:val="0"/>
        <w:autoSpaceDN w:val="0"/>
        <w:adjustRightInd w:val="0"/>
        <w:jc w:val="both"/>
        <w:rPr>
          <w:iCs/>
          <w:color w:val="000000"/>
          <w:sz w:val="28"/>
          <w:szCs w:val="28"/>
        </w:rPr>
      </w:pPr>
      <w:r w:rsidRPr="00E37623">
        <w:rPr>
          <w:iCs/>
          <w:color w:val="000000"/>
          <w:sz w:val="28"/>
          <w:szCs w:val="28"/>
        </w:rPr>
        <w:tab/>
        <w:t>К неоперационной (финансовой) аренде относятся (</w:t>
      </w:r>
      <w:hyperlink r:id="rId101" w:history="1">
        <w:r w:rsidRPr="00E37623">
          <w:rPr>
            <w:iCs/>
            <w:color w:val="000000"/>
            <w:sz w:val="28"/>
            <w:szCs w:val="28"/>
          </w:rPr>
          <w:t>п. п. 13</w:t>
        </w:r>
      </w:hyperlink>
      <w:r w:rsidRPr="00E37623">
        <w:rPr>
          <w:iCs/>
          <w:color w:val="000000"/>
          <w:sz w:val="28"/>
          <w:szCs w:val="28"/>
        </w:rPr>
        <w:t xml:space="preserve">, </w:t>
      </w:r>
      <w:hyperlink r:id="rId102" w:history="1">
        <w:r w:rsidRPr="00E37623">
          <w:rPr>
            <w:iCs/>
            <w:color w:val="000000"/>
            <w:sz w:val="28"/>
            <w:szCs w:val="28"/>
          </w:rPr>
          <w:t>14</w:t>
        </w:r>
      </w:hyperlink>
      <w:r w:rsidRPr="00E37623">
        <w:rPr>
          <w:iCs/>
          <w:color w:val="000000"/>
          <w:sz w:val="28"/>
          <w:szCs w:val="28"/>
        </w:rPr>
        <w:t xml:space="preserve"> ФСГС «Аренда»):</w:t>
      </w:r>
    </w:p>
    <w:p w:rsidR="001A585A" w:rsidRPr="00E37623" w:rsidRDefault="001A585A" w:rsidP="001A585A">
      <w:pPr>
        <w:autoSpaceDE w:val="0"/>
        <w:autoSpaceDN w:val="0"/>
        <w:adjustRightInd w:val="0"/>
        <w:jc w:val="both"/>
        <w:rPr>
          <w:iCs/>
          <w:color w:val="000000"/>
          <w:sz w:val="28"/>
          <w:szCs w:val="28"/>
        </w:rPr>
      </w:pPr>
      <w:r w:rsidRPr="00E37623">
        <w:rPr>
          <w:iCs/>
          <w:color w:val="000000"/>
          <w:sz w:val="28"/>
          <w:szCs w:val="28"/>
        </w:rPr>
        <w:tab/>
        <w:t>договор лизинга;</w:t>
      </w:r>
    </w:p>
    <w:p w:rsidR="001A585A" w:rsidRPr="00E37623" w:rsidRDefault="001A585A" w:rsidP="001A585A">
      <w:pPr>
        <w:autoSpaceDE w:val="0"/>
        <w:autoSpaceDN w:val="0"/>
        <w:adjustRightInd w:val="0"/>
        <w:jc w:val="both"/>
        <w:rPr>
          <w:iCs/>
          <w:color w:val="000000"/>
          <w:sz w:val="28"/>
          <w:szCs w:val="28"/>
        </w:rPr>
      </w:pPr>
      <w:r w:rsidRPr="00E37623">
        <w:rPr>
          <w:iCs/>
          <w:color w:val="000000"/>
          <w:sz w:val="28"/>
          <w:szCs w:val="28"/>
        </w:rPr>
        <w:tab/>
        <w:t>договор аренды, предусматривающий рассрочку арендных платежей (арендной платы и (или) выкупной стоимости арендованного имущества);</w:t>
      </w:r>
    </w:p>
    <w:p w:rsidR="001A585A" w:rsidRPr="00E37623" w:rsidRDefault="001A585A" w:rsidP="001A585A">
      <w:pPr>
        <w:autoSpaceDE w:val="0"/>
        <w:autoSpaceDN w:val="0"/>
        <w:adjustRightInd w:val="0"/>
        <w:ind w:firstLine="709"/>
        <w:jc w:val="both"/>
        <w:rPr>
          <w:iCs/>
          <w:color w:val="000000"/>
          <w:sz w:val="28"/>
          <w:szCs w:val="28"/>
        </w:rPr>
      </w:pPr>
      <w:r w:rsidRPr="00E37623">
        <w:rPr>
          <w:iCs/>
          <w:color w:val="000000"/>
          <w:sz w:val="28"/>
          <w:szCs w:val="28"/>
        </w:rPr>
        <w:t>предоставление за плату или в безвозмездное пользование коммерческим и (или) некоммерческим организациям имущества государственной (муниципальной) казны, если есть признаки неоперационной аренды.</w:t>
      </w:r>
    </w:p>
    <w:p w:rsidR="001A585A" w:rsidRPr="00E37623" w:rsidRDefault="001A585A" w:rsidP="001A585A">
      <w:pPr>
        <w:autoSpaceDE w:val="0"/>
        <w:autoSpaceDN w:val="0"/>
        <w:adjustRightInd w:val="0"/>
        <w:jc w:val="both"/>
        <w:rPr>
          <w:iCs/>
          <w:color w:val="000000"/>
          <w:sz w:val="28"/>
          <w:szCs w:val="28"/>
        </w:rPr>
      </w:pPr>
      <w:r w:rsidRPr="00E37623">
        <w:rPr>
          <w:b/>
          <w:bCs/>
          <w:iCs/>
          <w:color w:val="000000"/>
          <w:sz w:val="28"/>
          <w:szCs w:val="28"/>
        </w:rPr>
        <w:tab/>
      </w:r>
      <w:r w:rsidRPr="00E37623">
        <w:rPr>
          <w:iCs/>
          <w:color w:val="000000"/>
          <w:sz w:val="28"/>
          <w:szCs w:val="28"/>
        </w:rPr>
        <w:t xml:space="preserve">В бухгалтерском учете права пользования предметами лизинга, переданными лизингополучателями государственным (муниципальным) </w:t>
      </w:r>
      <w:r w:rsidRPr="00E37623">
        <w:rPr>
          <w:iCs/>
          <w:color w:val="000000"/>
          <w:sz w:val="28"/>
          <w:szCs w:val="28"/>
        </w:rPr>
        <w:lastRenderedPageBreak/>
        <w:t>бюджетным и автономным учреждениям, относятся к объектам операционной аренды (</w:t>
      </w:r>
      <w:hyperlink r:id="rId103" w:history="1">
        <w:r w:rsidRPr="00E37623">
          <w:rPr>
            <w:iCs/>
            <w:color w:val="000000"/>
            <w:sz w:val="28"/>
            <w:szCs w:val="28"/>
          </w:rPr>
          <w:t>письмо</w:t>
        </w:r>
      </w:hyperlink>
      <w:r w:rsidRPr="00E37623">
        <w:rPr>
          <w:iCs/>
          <w:color w:val="000000"/>
          <w:sz w:val="28"/>
          <w:szCs w:val="28"/>
        </w:rPr>
        <w:t xml:space="preserve"> Минфина России от 21.09.2018 № 02-07-10/67679).</w:t>
      </w:r>
    </w:p>
    <w:p w:rsidR="001A585A" w:rsidRPr="00E37623" w:rsidRDefault="001A585A" w:rsidP="001A585A">
      <w:pPr>
        <w:autoSpaceDE w:val="0"/>
        <w:autoSpaceDN w:val="0"/>
        <w:adjustRightInd w:val="0"/>
        <w:jc w:val="both"/>
        <w:rPr>
          <w:sz w:val="28"/>
          <w:szCs w:val="28"/>
        </w:rPr>
      </w:pPr>
    </w:p>
    <w:p w:rsidR="001A585A" w:rsidRPr="00E37623" w:rsidRDefault="00FB02D2" w:rsidP="001A585A">
      <w:pPr>
        <w:autoSpaceDE w:val="0"/>
        <w:autoSpaceDN w:val="0"/>
        <w:adjustRightInd w:val="0"/>
        <w:jc w:val="center"/>
        <w:outlineLvl w:val="0"/>
        <w:rPr>
          <w:bCs/>
          <w:sz w:val="28"/>
          <w:szCs w:val="28"/>
        </w:rPr>
      </w:pPr>
      <w:r w:rsidRPr="00E37623">
        <w:rPr>
          <w:sz w:val="28"/>
          <w:szCs w:val="28"/>
        </w:rPr>
        <w:t>7.1.12.3</w:t>
      </w:r>
      <w:r w:rsidR="001A585A" w:rsidRPr="00E37623">
        <w:rPr>
          <w:sz w:val="28"/>
          <w:szCs w:val="28"/>
        </w:rPr>
        <w:t xml:space="preserve">. Порядок формирования первоначальной стоимости основных средств </w:t>
      </w:r>
      <w:r w:rsidR="001A585A" w:rsidRPr="00E37623">
        <w:rPr>
          <w:bCs/>
          <w:sz w:val="28"/>
          <w:szCs w:val="28"/>
        </w:rPr>
        <w:t>при неоперационной (финансовой) аренде (в том числе лизинге).</w:t>
      </w:r>
    </w:p>
    <w:p w:rsidR="001A585A" w:rsidRPr="00E37623" w:rsidRDefault="001A585A" w:rsidP="001A585A">
      <w:pPr>
        <w:autoSpaceDE w:val="0"/>
        <w:autoSpaceDN w:val="0"/>
        <w:adjustRightInd w:val="0"/>
        <w:jc w:val="center"/>
        <w:outlineLvl w:val="0"/>
        <w:rPr>
          <w:sz w:val="28"/>
          <w:szCs w:val="28"/>
        </w:rPr>
      </w:pPr>
    </w:p>
    <w:p w:rsidR="001A585A" w:rsidRPr="00E37623" w:rsidRDefault="001A585A" w:rsidP="001A585A">
      <w:pPr>
        <w:autoSpaceDE w:val="0"/>
        <w:autoSpaceDN w:val="0"/>
        <w:adjustRightInd w:val="0"/>
        <w:jc w:val="both"/>
        <w:rPr>
          <w:sz w:val="28"/>
          <w:szCs w:val="28"/>
        </w:rPr>
      </w:pPr>
      <w:r w:rsidRPr="00E37623">
        <w:rPr>
          <w:sz w:val="28"/>
          <w:szCs w:val="28"/>
        </w:rPr>
        <w:tab/>
        <w:t xml:space="preserve">Стоимость основного средства, полученного в аренду, определяется в соответствии с ФСГС «Аренда», </w:t>
      </w:r>
      <w:hyperlink r:id="rId104" w:history="1">
        <w:r w:rsidRPr="00E37623">
          <w:rPr>
            <w:color w:val="000000"/>
            <w:sz w:val="28"/>
            <w:szCs w:val="28"/>
          </w:rPr>
          <w:t>п. 26</w:t>
        </w:r>
      </w:hyperlink>
      <w:r w:rsidRPr="00E37623">
        <w:rPr>
          <w:color w:val="000000"/>
          <w:sz w:val="28"/>
          <w:szCs w:val="28"/>
        </w:rPr>
        <w:t xml:space="preserve"> Ин</w:t>
      </w:r>
      <w:r w:rsidRPr="00E37623">
        <w:rPr>
          <w:sz w:val="28"/>
          <w:szCs w:val="28"/>
        </w:rPr>
        <w:t>струкции № 157н.</w:t>
      </w:r>
    </w:p>
    <w:p w:rsidR="001A585A" w:rsidRPr="00E37623" w:rsidRDefault="001A585A" w:rsidP="001A585A">
      <w:pPr>
        <w:autoSpaceDE w:val="0"/>
        <w:autoSpaceDN w:val="0"/>
        <w:adjustRightInd w:val="0"/>
        <w:jc w:val="both"/>
        <w:rPr>
          <w:color w:val="000000"/>
          <w:sz w:val="28"/>
          <w:szCs w:val="28"/>
        </w:rPr>
      </w:pPr>
      <w:r w:rsidRPr="00E37623">
        <w:rPr>
          <w:sz w:val="28"/>
          <w:szCs w:val="28"/>
        </w:rPr>
        <w:tab/>
        <w:t xml:space="preserve">При неоперационной (финансовой) аренде объект учитывается в составе основных средств по стоимости, сформированной из арендных обязательств и затрат, произведенных при заключении договора (агентские вознаграждения, оплата юридических услуг, расходы, связанные с ведением переговоров) </w:t>
      </w:r>
      <w:r w:rsidRPr="00E37623">
        <w:rPr>
          <w:color w:val="000000"/>
          <w:sz w:val="28"/>
          <w:szCs w:val="28"/>
        </w:rPr>
        <w:t>(</w:t>
      </w:r>
      <w:hyperlink r:id="rId105" w:history="1">
        <w:r w:rsidRPr="00E37623">
          <w:rPr>
            <w:color w:val="000000"/>
            <w:sz w:val="28"/>
            <w:szCs w:val="28"/>
          </w:rPr>
          <w:t>п. п. 18.1</w:t>
        </w:r>
      </w:hyperlink>
      <w:r w:rsidRPr="00E37623">
        <w:rPr>
          <w:color w:val="000000"/>
          <w:sz w:val="28"/>
          <w:szCs w:val="28"/>
        </w:rPr>
        <w:t xml:space="preserve">, </w:t>
      </w:r>
      <w:hyperlink r:id="rId106" w:history="1">
        <w:r w:rsidRPr="00E37623">
          <w:rPr>
            <w:color w:val="000000"/>
            <w:sz w:val="28"/>
            <w:szCs w:val="28"/>
          </w:rPr>
          <w:t>18.2</w:t>
        </w:r>
      </w:hyperlink>
      <w:r w:rsidRPr="00E37623">
        <w:rPr>
          <w:color w:val="000000"/>
          <w:sz w:val="28"/>
          <w:szCs w:val="28"/>
        </w:rPr>
        <w:t xml:space="preserve"> ФСГС «Аренда»).</w:t>
      </w:r>
    </w:p>
    <w:p w:rsidR="001A585A" w:rsidRPr="00E37623" w:rsidRDefault="001A585A" w:rsidP="001A585A">
      <w:pPr>
        <w:autoSpaceDE w:val="0"/>
        <w:autoSpaceDN w:val="0"/>
        <w:adjustRightInd w:val="0"/>
        <w:jc w:val="both"/>
        <w:rPr>
          <w:color w:val="000000"/>
          <w:sz w:val="28"/>
          <w:szCs w:val="28"/>
        </w:rPr>
      </w:pPr>
      <w:r w:rsidRPr="00E37623">
        <w:rPr>
          <w:sz w:val="28"/>
          <w:szCs w:val="28"/>
        </w:rPr>
        <w:tab/>
        <w:t xml:space="preserve">При исполнении договора лизинга указанный порядок применяется независимо от того, кто является балансодержателем имущества по договору </w:t>
      </w:r>
      <w:r w:rsidRPr="00E37623">
        <w:rPr>
          <w:color w:val="000000"/>
          <w:sz w:val="28"/>
          <w:szCs w:val="28"/>
        </w:rPr>
        <w:t>(</w:t>
      </w:r>
      <w:hyperlink r:id="rId107" w:history="1">
        <w:r w:rsidRPr="00E37623">
          <w:rPr>
            <w:color w:val="000000"/>
            <w:sz w:val="28"/>
            <w:szCs w:val="28"/>
          </w:rPr>
          <w:t>п. 5</w:t>
        </w:r>
      </w:hyperlink>
      <w:r w:rsidRPr="00E37623">
        <w:rPr>
          <w:color w:val="000000"/>
          <w:sz w:val="28"/>
          <w:szCs w:val="28"/>
        </w:rPr>
        <w:t xml:space="preserve"> ФСГС «Аренда»).</w:t>
      </w:r>
    </w:p>
    <w:p w:rsidR="001A585A" w:rsidRPr="00E37623" w:rsidRDefault="001A585A" w:rsidP="001A585A">
      <w:pPr>
        <w:autoSpaceDE w:val="0"/>
        <w:autoSpaceDN w:val="0"/>
        <w:adjustRightInd w:val="0"/>
        <w:jc w:val="both"/>
        <w:rPr>
          <w:sz w:val="28"/>
          <w:szCs w:val="28"/>
        </w:rPr>
      </w:pPr>
    </w:p>
    <w:tbl>
      <w:tblPr>
        <w:tblW w:w="9990" w:type="dxa"/>
        <w:tblInd w:w="-5" w:type="dxa"/>
        <w:tblLayout w:type="fixed"/>
        <w:tblCellMar>
          <w:top w:w="102" w:type="dxa"/>
          <w:left w:w="62" w:type="dxa"/>
          <w:bottom w:w="102" w:type="dxa"/>
          <w:right w:w="62" w:type="dxa"/>
        </w:tblCellMar>
        <w:tblLook w:val="0000" w:firstRow="0" w:lastRow="0" w:firstColumn="0" w:lastColumn="0" w:noHBand="0" w:noVBand="0"/>
      </w:tblPr>
      <w:tblGrid>
        <w:gridCol w:w="183"/>
        <w:gridCol w:w="199"/>
        <w:gridCol w:w="2684"/>
        <w:gridCol w:w="1851"/>
        <w:gridCol w:w="1881"/>
        <w:gridCol w:w="2565"/>
        <w:gridCol w:w="185"/>
        <w:gridCol w:w="442"/>
      </w:tblGrid>
      <w:tr w:rsidR="001A585A" w:rsidRPr="00E37623" w:rsidTr="002E3EA8">
        <w:trPr>
          <w:trHeight w:val="608"/>
        </w:trPr>
        <w:tc>
          <w:tcPr>
            <w:tcW w:w="3066" w:type="dxa"/>
            <w:gridSpan w:val="3"/>
            <w:tcBorders>
              <w:top w:val="single" w:sz="4" w:space="0" w:color="auto"/>
              <w:left w:val="single" w:sz="4" w:space="0" w:color="auto"/>
              <w:bottom w:val="single" w:sz="4" w:space="0" w:color="auto"/>
              <w:right w:val="single" w:sz="4" w:space="0" w:color="auto"/>
            </w:tcBorders>
          </w:tcPr>
          <w:p w:rsidR="001A585A" w:rsidRPr="00E37623" w:rsidRDefault="001A585A" w:rsidP="00941952">
            <w:pPr>
              <w:autoSpaceDE w:val="0"/>
              <w:autoSpaceDN w:val="0"/>
              <w:adjustRightInd w:val="0"/>
              <w:jc w:val="center"/>
              <w:rPr>
                <w:sz w:val="28"/>
                <w:szCs w:val="28"/>
              </w:rPr>
            </w:pPr>
            <w:r w:rsidRPr="00E37623">
              <w:rPr>
                <w:bCs/>
                <w:sz w:val="28"/>
                <w:szCs w:val="28"/>
              </w:rPr>
              <w:t>Содержание операции</w:t>
            </w:r>
          </w:p>
        </w:tc>
        <w:tc>
          <w:tcPr>
            <w:tcW w:w="1851" w:type="dxa"/>
            <w:tcBorders>
              <w:top w:val="single" w:sz="4" w:space="0" w:color="auto"/>
              <w:left w:val="single" w:sz="4" w:space="0" w:color="auto"/>
              <w:bottom w:val="single" w:sz="4" w:space="0" w:color="auto"/>
              <w:right w:val="single" w:sz="4" w:space="0" w:color="auto"/>
            </w:tcBorders>
          </w:tcPr>
          <w:p w:rsidR="001A585A" w:rsidRPr="00E37623" w:rsidRDefault="001A585A" w:rsidP="00941952">
            <w:pPr>
              <w:autoSpaceDE w:val="0"/>
              <w:autoSpaceDN w:val="0"/>
              <w:adjustRightInd w:val="0"/>
              <w:jc w:val="center"/>
              <w:rPr>
                <w:sz w:val="28"/>
                <w:szCs w:val="28"/>
              </w:rPr>
            </w:pPr>
            <w:r w:rsidRPr="00E37623">
              <w:rPr>
                <w:bCs/>
                <w:sz w:val="28"/>
                <w:szCs w:val="28"/>
              </w:rPr>
              <w:t>Дебет</w:t>
            </w:r>
          </w:p>
        </w:tc>
        <w:tc>
          <w:tcPr>
            <w:tcW w:w="1881" w:type="dxa"/>
            <w:tcBorders>
              <w:top w:val="single" w:sz="4" w:space="0" w:color="auto"/>
              <w:left w:val="single" w:sz="4" w:space="0" w:color="auto"/>
              <w:bottom w:val="single" w:sz="4" w:space="0" w:color="auto"/>
              <w:right w:val="single" w:sz="4" w:space="0" w:color="auto"/>
            </w:tcBorders>
          </w:tcPr>
          <w:p w:rsidR="001A585A" w:rsidRPr="00E37623" w:rsidRDefault="001A585A" w:rsidP="00941952">
            <w:pPr>
              <w:autoSpaceDE w:val="0"/>
              <w:autoSpaceDN w:val="0"/>
              <w:adjustRightInd w:val="0"/>
              <w:jc w:val="center"/>
              <w:rPr>
                <w:sz w:val="28"/>
                <w:szCs w:val="28"/>
              </w:rPr>
            </w:pPr>
            <w:r w:rsidRPr="00E37623">
              <w:rPr>
                <w:bCs/>
                <w:sz w:val="28"/>
                <w:szCs w:val="28"/>
              </w:rPr>
              <w:t>Кредит</w:t>
            </w:r>
          </w:p>
        </w:tc>
        <w:tc>
          <w:tcPr>
            <w:tcW w:w="3192" w:type="dxa"/>
            <w:gridSpan w:val="3"/>
            <w:tcBorders>
              <w:top w:val="single" w:sz="4" w:space="0" w:color="auto"/>
              <w:left w:val="single" w:sz="4" w:space="0" w:color="auto"/>
              <w:bottom w:val="single" w:sz="4" w:space="0" w:color="auto"/>
              <w:right w:val="single" w:sz="4" w:space="0" w:color="auto"/>
            </w:tcBorders>
          </w:tcPr>
          <w:p w:rsidR="001A585A" w:rsidRPr="00E37623" w:rsidRDefault="001A585A" w:rsidP="00941952">
            <w:pPr>
              <w:autoSpaceDE w:val="0"/>
              <w:autoSpaceDN w:val="0"/>
              <w:adjustRightInd w:val="0"/>
              <w:jc w:val="center"/>
              <w:rPr>
                <w:sz w:val="28"/>
                <w:szCs w:val="28"/>
              </w:rPr>
            </w:pPr>
            <w:r w:rsidRPr="00E37623">
              <w:rPr>
                <w:bCs/>
                <w:sz w:val="28"/>
                <w:szCs w:val="28"/>
              </w:rPr>
              <w:t>Дата отражения операции</w:t>
            </w:r>
          </w:p>
        </w:tc>
      </w:tr>
      <w:tr w:rsidR="001A585A" w:rsidRPr="00E37623" w:rsidTr="002E3EA8">
        <w:trPr>
          <w:trHeight w:val="304"/>
        </w:trPr>
        <w:tc>
          <w:tcPr>
            <w:tcW w:w="9990" w:type="dxa"/>
            <w:gridSpan w:val="8"/>
            <w:tcBorders>
              <w:top w:val="single" w:sz="4" w:space="0" w:color="auto"/>
              <w:left w:val="single" w:sz="4" w:space="0" w:color="auto"/>
              <w:bottom w:val="single" w:sz="4" w:space="0" w:color="auto"/>
              <w:right w:val="single" w:sz="4" w:space="0" w:color="auto"/>
            </w:tcBorders>
          </w:tcPr>
          <w:p w:rsidR="001A585A" w:rsidRPr="00E37623" w:rsidRDefault="001A585A" w:rsidP="00941952">
            <w:pPr>
              <w:autoSpaceDE w:val="0"/>
              <w:autoSpaceDN w:val="0"/>
              <w:adjustRightInd w:val="0"/>
              <w:jc w:val="center"/>
              <w:rPr>
                <w:color w:val="000000"/>
                <w:sz w:val="28"/>
                <w:szCs w:val="28"/>
              </w:rPr>
            </w:pPr>
            <w:r w:rsidRPr="00E37623">
              <w:rPr>
                <w:bCs/>
                <w:color w:val="000000"/>
                <w:sz w:val="28"/>
                <w:szCs w:val="28"/>
              </w:rPr>
              <w:t>Казенное учреждение (</w:t>
            </w:r>
            <w:hyperlink r:id="rId108" w:history="1">
              <w:r w:rsidRPr="00E37623">
                <w:rPr>
                  <w:bCs/>
                  <w:color w:val="000000"/>
                  <w:sz w:val="28"/>
                  <w:szCs w:val="28"/>
                </w:rPr>
                <w:t>п. п. 7</w:t>
              </w:r>
            </w:hyperlink>
            <w:r w:rsidRPr="00E37623">
              <w:rPr>
                <w:bCs/>
                <w:color w:val="000000"/>
                <w:sz w:val="28"/>
                <w:szCs w:val="28"/>
              </w:rPr>
              <w:t xml:space="preserve">, </w:t>
            </w:r>
            <w:hyperlink r:id="rId109" w:history="1">
              <w:r w:rsidRPr="00E37623">
                <w:rPr>
                  <w:bCs/>
                  <w:color w:val="000000"/>
                  <w:sz w:val="28"/>
                  <w:szCs w:val="28"/>
                </w:rPr>
                <w:t>31</w:t>
              </w:r>
            </w:hyperlink>
            <w:r w:rsidRPr="00E37623">
              <w:rPr>
                <w:bCs/>
                <w:color w:val="000000"/>
                <w:sz w:val="28"/>
                <w:szCs w:val="28"/>
              </w:rPr>
              <w:t xml:space="preserve"> Инструкции N 162н)</w:t>
            </w:r>
          </w:p>
        </w:tc>
      </w:tr>
      <w:tr w:rsidR="001A585A" w:rsidRPr="00E37623" w:rsidTr="002E3EA8">
        <w:trPr>
          <w:trHeight w:val="927"/>
        </w:trPr>
        <w:tc>
          <w:tcPr>
            <w:tcW w:w="3066" w:type="dxa"/>
            <w:gridSpan w:val="3"/>
            <w:tcBorders>
              <w:top w:val="single" w:sz="4" w:space="0" w:color="auto"/>
              <w:left w:val="single" w:sz="4" w:space="0" w:color="auto"/>
              <w:bottom w:val="single" w:sz="4" w:space="0" w:color="auto"/>
              <w:right w:val="single" w:sz="4" w:space="0" w:color="auto"/>
            </w:tcBorders>
          </w:tcPr>
          <w:p w:rsidR="001A585A" w:rsidRPr="00E37623" w:rsidRDefault="001A585A" w:rsidP="00941952">
            <w:pPr>
              <w:autoSpaceDE w:val="0"/>
              <w:autoSpaceDN w:val="0"/>
              <w:adjustRightInd w:val="0"/>
              <w:rPr>
                <w:color w:val="000000"/>
                <w:sz w:val="28"/>
                <w:szCs w:val="28"/>
              </w:rPr>
            </w:pPr>
            <w:r w:rsidRPr="00E37623">
              <w:rPr>
                <w:color w:val="000000"/>
                <w:sz w:val="28"/>
                <w:szCs w:val="28"/>
              </w:rPr>
              <w:t>Признание арендных обязательств по договору</w:t>
            </w:r>
          </w:p>
        </w:tc>
        <w:tc>
          <w:tcPr>
            <w:tcW w:w="1851" w:type="dxa"/>
            <w:tcBorders>
              <w:top w:val="single" w:sz="4" w:space="0" w:color="auto"/>
              <w:left w:val="single" w:sz="4" w:space="0" w:color="auto"/>
              <w:bottom w:val="single" w:sz="4" w:space="0" w:color="auto"/>
              <w:right w:val="single" w:sz="4" w:space="0" w:color="auto"/>
            </w:tcBorders>
          </w:tcPr>
          <w:p w:rsidR="001A585A" w:rsidRPr="00E37623" w:rsidRDefault="00F6647A" w:rsidP="00941952">
            <w:pPr>
              <w:autoSpaceDE w:val="0"/>
              <w:autoSpaceDN w:val="0"/>
              <w:adjustRightInd w:val="0"/>
              <w:jc w:val="center"/>
              <w:rPr>
                <w:color w:val="000000"/>
                <w:sz w:val="28"/>
                <w:szCs w:val="28"/>
              </w:rPr>
            </w:pPr>
            <w:hyperlink r:id="rId110" w:history="1">
              <w:r w:rsidR="001A585A" w:rsidRPr="00E37623">
                <w:rPr>
                  <w:color w:val="000000"/>
                  <w:sz w:val="28"/>
                  <w:szCs w:val="28"/>
                </w:rPr>
                <w:t>1 106 41 310</w:t>
              </w:r>
            </w:hyperlink>
          </w:p>
        </w:tc>
        <w:tc>
          <w:tcPr>
            <w:tcW w:w="1881" w:type="dxa"/>
            <w:tcBorders>
              <w:top w:val="single" w:sz="4" w:space="0" w:color="auto"/>
              <w:left w:val="single" w:sz="4" w:space="0" w:color="auto"/>
              <w:bottom w:val="single" w:sz="4" w:space="0" w:color="auto"/>
              <w:right w:val="single" w:sz="4" w:space="0" w:color="auto"/>
            </w:tcBorders>
          </w:tcPr>
          <w:p w:rsidR="001A585A" w:rsidRPr="00E37623" w:rsidRDefault="00F6647A" w:rsidP="00941952">
            <w:pPr>
              <w:autoSpaceDE w:val="0"/>
              <w:autoSpaceDN w:val="0"/>
              <w:adjustRightInd w:val="0"/>
              <w:jc w:val="center"/>
              <w:rPr>
                <w:color w:val="000000"/>
                <w:sz w:val="28"/>
                <w:szCs w:val="28"/>
              </w:rPr>
            </w:pPr>
            <w:hyperlink r:id="rId111" w:history="1">
              <w:r w:rsidR="001A585A" w:rsidRPr="00E37623">
                <w:rPr>
                  <w:color w:val="000000"/>
                  <w:sz w:val="28"/>
                  <w:szCs w:val="28"/>
                </w:rPr>
                <w:t>1 302 24 73X</w:t>
              </w:r>
            </w:hyperlink>
            <w:r w:rsidR="001A585A" w:rsidRPr="00E37623">
              <w:rPr>
                <w:color w:val="000000"/>
                <w:sz w:val="28"/>
                <w:szCs w:val="28"/>
              </w:rPr>
              <w:t xml:space="preserve"> </w:t>
            </w:r>
            <w:hyperlink w:anchor="Par31" w:history="1">
              <w:r w:rsidR="001A585A" w:rsidRPr="00E37623">
                <w:rPr>
                  <w:bCs/>
                  <w:color w:val="000000"/>
                  <w:sz w:val="28"/>
                  <w:szCs w:val="28"/>
                  <w:vertAlign w:val="superscript"/>
                </w:rPr>
                <w:t>1</w:t>
              </w:r>
            </w:hyperlink>
          </w:p>
        </w:tc>
        <w:tc>
          <w:tcPr>
            <w:tcW w:w="3192" w:type="dxa"/>
            <w:gridSpan w:val="3"/>
            <w:tcBorders>
              <w:top w:val="single" w:sz="4" w:space="0" w:color="auto"/>
              <w:left w:val="single" w:sz="4" w:space="0" w:color="auto"/>
              <w:bottom w:val="single" w:sz="4" w:space="0" w:color="auto"/>
              <w:right w:val="single" w:sz="4" w:space="0" w:color="auto"/>
            </w:tcBorders>
          </w:tcPr>
          <w:p w:rsidR="001A585A" w:rsidRPr="00E37623" w:rsidRDefault="001A585A" w:rsidP="00941952">
            <w:pPr>
              <w:autoSpaceDE w:val="0"/>
              <w:autoSpaceDN w:val="0"/>
              <w:adjustRightInd w:val="0"/>
              <w:rPr>
                <w:color w:val="000000"/>
                <w:sz w:val="28"/>
                <w:szCs w:val="28"/>
              </w:rPr>
            </w:pPr>
            <w:r w:rsidRPr="00E37623">
              <w:rPr>
                <w:color w:val="000000"/>
                <w:sz w:val="28"/>
                <w:szCs w:val="28"/>
              </w:rPr>
              <w:t>Дата подписания договора</w:t>
            </w:r>
          </w:p>
        </w:tc>
      </w:tr>
      <w:tr w:rsidR="001A585A" w:rsidRPr="00E37623" w:rsidTr="002E3EA8">
        <w:trPr>
          <w:trHeight w:val="912"/>
        </w:trPr>
        <w:tc>
          <w:tcPr>
            <w:tcW w:w="3066" w:type="dxa"/>
            <w:gridSpan w:val="3"/>
            <w:tcBorders>
              <w:top w:val="single" w:sz="4" w:space="0" w:color="auto"/>
              <w:left w:val="single" w:sz="4" w:space="0" w:color="auto"/>
              <w:bottom w:val="single" w:sz="4" w:space="0" w:color="auto"/>
              <w:right w:val="single" w:sz="4" w:space="0" w:color="auto"/>
            </w:tcBorders>
          </w:tcPr>
          <w:p w:rsidR="001A585A" w:rsidRPr="00E37623" w:rsidRDefault="001A585A" w:rsidP="00941952">
            <w:pPr>
              <w:autoSpaceDE w:val="0"/>
              <w:autoSpaceDN w:val="0"/>
              <w:adjustRightInd w:val="0"/>
              <w:rPr>
                <w:color w:val="000000"/>
                <w:sz w:val="28"/>
                <w:szCs w:val="28"/>
              </w:rPr>
            </w:pPr>
            <w:r w:rsidRPr="00E37623">
              <w:rPr>
                <w:color w:val="000000"/>
                <w:sz w:val="28"/>
                <w:szCs w:val="28"/>
              </w:rPr>
              <w:t>Признание затрат, произведенных при заключении договора</w:t>
            </w:r>
          </w:p>
        </w:tc>
        <w:tc>
          <w:tcPr>
            <w:tcW w:w="1851" w:type="dxa"/>
            <w:tcBorders>
              <w:top w:val="single" w:sz="4" w:space="0" w:color="auto"/>
              <w:left w:val="single" w:sz="4" w:space="0" w:color="auto"/>
              <w:bottom w:val="single" w:sz="4" w:space="0" w:color="auto"/>
              <w:right w:val="single" w:sz="4" w:space="0" w:color="auto"/>
            </w:tcBorders>
          </w:tcPr>
          <w:p w:rsidR="001A585A" w:rsidRPr="00E37623" w:rsidRDefault="00F6647A" w:rsidP="00941952">
            <w:pPr>
              <w:autoSpaceDE w:val="0"/>
              <w:autoSpaceDN w:val="0"/>
              <w:adjustRightInd w:val="0"/>
              <w:jc w:val="center"/>
              <w:rPr>
                <w:color w:val="000000"/>
                <w:sz w:val="28"/>
                <w:szCs w:val="28"/>
              </w:rPr>
            </w:pPr>
            <w:hyperlink r:id="rId112" w:history="1">
              <w:r w:rsidR="001A585A" w:rsidRPr="00E37623">
                <w:rPr>
                  <w:color w:val="000000"/>
                  <w:sz w:val="28"/>
                  <w:szCs w:val="28"/>
                </w:rPr>
                <w:t>1 106 41 310</w:t>
              </w:r>
            </w:hyperlink>
          </w:p>
        </w:tc>
        <w:tc>
          <w:tcPr>
            <w:tcW w:w="1881" w:type="dxa"/>
            <w:tcBorders>
              <w:top w:val="single" w:sz="4" w:space="0" w:color="auto"/>
              <w:left w:val="single" w:sz="4" w:space="0" w:color="auto"/>
              <w:bottom w:val="single" w:sz="4" w:space="0" w:color="auto"/>
              <w:right w:val="single" w:sz="4" w:space="0" w:color="auto"/>
            </w:tcBorders>
          </w:tcPr>
          <w:p w:rsidR="001A585A" w:rsidRPr="00E37623" w:rsidRDefault="00F6647A" w:rsidP="00941952">
            <w:pPr>
              <w:autoSpaceDE w:val="0"/>
              <w:autoSpaceDN w:val="0"/>
              <w:adjustRightInd w:val="0"/>
              <w:jc w:val="center"/>
              <w:rPr>
                <w:color w:val="000000"/>
                <w:sz w:val="28"/>
                <w:szCs w:val="28"/>
              </w:rPr>
            </w:pPr>
            <w:hyperlink r:id="rId113" w:history="1">
              <w:r w:rsidR="001A585A" w:rsidRPr="00E37623">
                <w:rPr>
                  <w:color w:val="000000"/>
                  <w:sz w:val="28"/>
                  <w:szCs w:val="28"/>
                </w:rPr>
                <w:t>1 302 XX 73X</w:t>
              </w:r>
            </w:hyperlink>
            <w:r w:rsidR="001A585A" w:rsidRPr="00E37623">
              <w:rPr>
                <w:color w:val="000000"/>
                <w:sz w:val="28"/>
                <w:szCs w:val="28"/>
              </w:rPr>
              <w:t xml:space="preserve"> </w:t>
            </w:r>
            <w:hyperlink w:anchor="Par31" w:history="1">
              <w:r w:rsidR="001A585A" w:rsidRPr="00E37623">
                <w:rPr>
                  <w:bCs/>
                  <w:color w:val="000000"/>
                  <w:sz w:val="28"/>
                  <w:szCs w:val="28"/>
                  <w:vertAlign w:val="superscript"/>
                </w:rPr>
                <w:t>1</w:t>
              </w:r>
            </w:hyperlink>
            <w:r w:rsidR="001A585A" w:rsidRPr="00E37623">
              <w:rPr>
                <w:color w:val="000000"/>
                <w:sz w:val="28"/>
                <w:szCs w:val="28"/>
                <w:vertAlign w:val="superscript"/>
              </w:rPr>
              <w:t>,</w:t>
            </w:r>
            <w:r w:rsidR="001A585A" w:rsidRPr="00E37623">
              <w:rPr>
                <w:color w:val="000000"/>
                <w:sz w:val="28"/>
                <w:szCs w:val="28"/>
              </w:rPr>
              <w:t xml:space="preserve"> </w:t>
            </w:r>
            <w:hyperlink w:anchor="Par32" w:history="1">
              <w:r w:rsidR="001A585A" w:rsidRPr="00E37623">
                <w:rPr>
                  <w:bCs/>
                  <w:color w:val="000000"/>
                  <w:sz w:val="28"/>
                  <w:szCs w:val="28"/>
                  <w:vertAlign w:val="superscript"/>
                </w:rPr>
                <w:t>2</w:t>
              </w:r>
            </w:hyperlink>
          </w:p>
        </w:tc>
        <w:tc>
          <w:tcPr>
            <w:tcW w:w="3192" w:type="dxa"/>
            <w:gridSpan w:val="3"/>
            <w:tcBorders>
              <w:top w:val="single" w:sz="4" w:space="0" w:color="auto"/>
              <w:left w:val="single" w:sz="4" w:space="0" w:color="auto"/>
              <w:bottom w:val="single" w:sz="4" w:space="0" w:color="auto"/>
              <w:right w:val="single" w:sz="4" w:space="0" w:color="auto"/>
            </w:tcBorders>
          </w:tcPr>
          <w:p w:rsidR="001A585A" w:rsidRPr="00E37623" w:rsidRDefault="001A585A" w:rsidP="00941952">
            <w:pPr>
              <w:autoSpaceDE w:val="0"/>
              <w:autoSpaceDN w:val="0"/>
              <w:adjustRightInd w:val="0"/>
              <w:rPr>
                <w:color w:val="000000"/>
                <w:sz w:val="28"/>
                <w:szCs w:val="28"/>
              </w:rPr>
            </w:pPr>
            <w:r w:rsidRPr="00E37623">
              <w:rPr>
                <w:color w:val="000000"/>
                <w:sz w:val="28"/>
                <w:szCs w:val="28"/>
              </w:rPr>
              <w:t>Дата фактического осуществления расходов</w:t>
            </w:r>
          </w:p>
        </w:tc>
      </w:tr>
      <w:tr w:rsidR="001A585A" w:rsidRPr="00E37623" w:rsidTr="002E3EA8">
        <w:trPr>
          <w:trHeight w:val="608"/>
        </w:trPr>
        <w:tc>
          <w:tcPr>
            <w:tcW w:w="3066" w:type="dxa"/>
            <w:gridSpan w:val="3"/>
            <w:tcBorders>
              <w:top w:val="single" w:sz="4" w:space="0" w:color="auto"/>
              <w:left w:val="single" w:sz="4" w:space="0" w:color="auto"/>
              <w:bottom w:val="single" w:sz="4" w:space="0" w:color="auto"/>
              <w:right w:val="single" w:sz="4" w:space="0" w:color="auto"/>
            </w:tcBorders>
          </w:tcPr>
          <w:p w:rsidR="001A585A" w:rsidRPr="00E37623" w:rsidRDefault="001A585A" w:rsidP="00941952">
            <w:pPr>
              <w:autoSpaceDE w:val="0"/>
              <w:autoSpaceDN w:val="0"/>
              <w:adjustRightInd w:val="0"/>
              <w:rPr>
                <w:color w:val="000000"/>
                <w:sz w:val="28"/>
                <w:szCs w:val="28"/>
              </w:rPr>
            </w:pPr>
            <w:r w:rsidRPr="00E37623">
              <w:rPr>
                <w:color w:val="000000"/>
                <w:sz w:val="28"/>
                <w:szCs w:val="28"/>
              </w:rPr>
              <w:t>Признание объекта основных средств</w:t>
            </w:r>
          </w:p>
        </w:tc>
        <w:tc>
          <w:tcPr>
            <w:tcW w:w="1851" w:type="dxa"/>
            <w:tcBorders>
              <w:top w:val="single" w:sz="4" w:space="0" w:color="auto"/>
              <w:left w:val="single" w:sz="4" w:space="0" w:color="auto"/>
              <w:bottom w:val="single" w:sz="4" w:space="0" w:color="auto"/>
              <w:right w:val="single" w:sz="4" w:space="0" w:color="auto"/>
            </w:tcBorders>
          </w:tcPr>
          <w:p w:rsidR="001A585A" w:rsidRPr="00E37623" w:rsidRDefault="00F6647A" w:rsidP="00941952">
            <w:pPr>
              <w:autoSpaceDE w:val="0"/>
              <w:autoSpaceDN w:val="0"/>
              <w:adjustRightInd w:val="0"/>
              <w:jc w:val="center"/>
              <w:rPr>
                <w:color w:val="000000"/>
                <w:sz w:val="28"/>
                <w:szCs w:val="28"/>
              </w:rPr>
            </w:pPr>
            <w:hyperlink r:id="rId114" w:history="1">
              <w:r w:rsidR="001A585A" w:rsidRPr="00E37623">
                <w:rPr>
                  <w:color w:val="000000"/>
                  <w:sz w:val="28"/>
                  <w:szCs w:val="28"/>
                </w:rPr>
                <w:t>1 101 XX 310</w:t>
              </w:r>
            </w:hyperlink>
            <w:r w:rsidR="001A585A" w:rsidRPr="00E37623">
              <w:rPr>
                <w:color w:val="000000"/>
                <w:sz w:val="28"/>
                <w:szCs w:val="28"/>
              </w:rPr>
              <w:t xml:space="preserve"> </w:t>
            </w:r>
            <w:hyperlink w:anchor="Par32" w:history="1">
              <w:r w:rsidR="001A585A" w:rsidRPr="00E37623">
                <w:rPr>
                  <w:bCs/>
                  <w:color w:val="000000"/>
                  <w:sz w:val="28"/>
                  <w:szCs w:val="28"/>
                  <w:vertAlign w:val="superscript"/>
                </w:rPr>
                <w:t>2</w:t>
              </w:r>
            </w:hyperlink>
          </w:p>
        </w:tc>
        <w:tc>
          <w:tcPr>
            <w:tcW w:w="1881" w:type="dxa"/>
            <w:tcBorders>
              <w:top w:val="single" w:sz="4" w:space="0" w:color="auto"/>
              <w:left w:val="single" w:sz="4" w:space="0" w:color="auto"/>
              <w:bottom w:val="single" w:sz="4" w:space="0" w:color="auto"/>
              <w:right w:val="single" w:sz="4" w:space="0" w:color="auto"/>
            </w:tcBorders>
          </w:tcPr>
          <w:p w:rsidR="001A585A" w:rsidRPr="00E37623" w:rsidRDefault="00F6647A" w:rsidP="00941952">
            <w:pPr>
              <w:autoSpaceDE w:val="0"/>
              <w:autoSpaceDN w:val="0"/>
              <w:adjustRightInd w:val="0"/>
              <w:jc w:val="center"/>
              <w:rPr>
                <w:color w:val="000000"/>
                <w:sz w:val="28"/>
                <w:szCs w:val="28"/>
              </w:rPr>
            </w:pPr>
            <w:hyperlink r:id="rId115" w:history="1">
              <w:r w:rsidR="001A585A" w:rsidRPr="00E37623">
                <w:rPr>
                  <w:color w:val="000000"/>
                  <w:sz w:val="28"/>
                  <w:szCs w:val="28"/>
                </w:rPr>
                <w:t>1 106 41 310</w:t>
              </w:r>
            </w:hyperlink>
          </w:p>
        </w:tc>
        <w:tc>
          <w:tcPr>
            <w:tcW w:w="3192" w:type="dxa"/>
            <w:gridSpan w:val="3"/>
            <w:tcBorders>
              <w:top w:val="single" w:sz="4" w:space="0" w:color="auto"/>
              <w:left w:val="single" w:sz="4" w:space="0" w:color="auto"/>
              <w:bottom w:val="single" w:sz="4" w:space="0" w:color="auto"/>
              <w:right w:val="single" w:sz="4" w:space="0" w:color="auto"/>
            </w:tcBorders>
          </w:tcPr>
          <w:p w:rsidR="001A585A" w:rsidRPr="00E37623" w:rsidRDefault="001A585A" w:rsidP="00941952">
            <w:pPr>
              <w:autoSpaceDE w:val="0"/>
              <w:autoSpaceDN w:val="0"/>
              <w:adjustRightInd w:val="0"/>
              <w:rPr>
                <w:color w:val="000000"/>
                <w:sz w:val="28"/>
                <w:szCs w:val="28"/>
              </w:rPr>
            </w:pPr>
            <w:r w:rsidRPr="00E37623">
              <w:rPr>
                <w:color w:val="000000"/>
                <w:sz w:val="28"/>
                <w:szCs w:val="28"/>
              </w:rPr>
              <w:t>Дата подписания договора</w:t>
            </w:r>
          </w:p>
        </w:tc>
      </w:tr>
      <w:tr w:rsidR="001A585A" w:rsidRPr="00E37623" w:rsidTr="002E3EA8">
        <w:trPr>
          <w:trHeight w:val="623"/>
        </w:trPr>
        <w:tc>
          <w:tcPr>
            <w:tcW w:w="9990" w:type="dxa"/>
            <w:gridSpan w:val="8"/>
            <w:tcBorders>
              <w:top w:val="single" w:sz="4" w:space="0" w:color="auto"/>
              <w:left w:val="single" w:sz="4" w:space="0" w:color="auto"/>
              <w:bottom w:val="single" w:sz="4" w:space="0" w:color="auto"/>
              <w:right w:val="single" w:sz="4" w:space="0" w:color="auto"/>
            </w:tcBorders>
          </w:tcPr>
          <w:p w:rsidR="001A585A" w:rsidRPr="00E37623" w:rsidRDefault="001A585A" w:rsidP="00941952">
            <w:pPr>
              <w:autoSpaceDE w:val="0"/>
              <w:autoSpaceDN w:val="0"/>
              <w:adjustRightInd w:val="0"/>
              <w:jc w:val="center"/>
              <w:rPr>
                <w:color w:val="000000"/>
                <w:sz w:val="28"/>
                <w:szCs w:val="28"/>
              </w:rPr>
            </w:pPr>
            <w:r w:rsidRPr="00E37623">
              <w:rPr>
                <w:bCs/>
                <w:color w:val="000000"/>
                <w:sz w:val="28"/>
                <w:szCs w:val="28"/>
              </w:rPr>
              <w:t>Бюджетное (автономное) учреждение (</w:t>
            </w:r>
            <w:hyperlink r:id="rId116" w:history="1">
              <w:r w:rsidRPr="00E37623">
                <w:rPr>
                  <w:bCs/>
                  <w:color w:val="000000"/>
                  <w:sz w:val="28"/>
                  <w:szCs w:val="28"/>
                </w:rPr>
                <w:t>п. п. 9</w:t>
              </w:r>
            </w:hyperlink>
            <w:r w:rsidRPr="00E37623">
              <w:rPr>
                <w:bCs/>
                <w:color w:val="000000"/>
                <w:sz w:val="28"/>
                <w:szCs w:val="28"/>
              </w:rPr>
              <w:t xml:space="preserve">, </w:t>
            </w:r>
            <w:hyperlink r:id="rId117" w:history="1">
              <w:r w:rsidRPr="00E37623">
                <w:rPr>
                  <w:bCs/>
                  <w:color w:val="000000"/>
                  <w:sz w:val="28"/>
                  <w:szCs w:val="28"/>
                </w:rPr>
                <w:t>128</w:t>
              </w:r>
            </w:hyperlink>
            <w:r w:rsidRPr="00E37623">
              <w:rPr>
                <w:bCs/>
                <w:color w:val="000000"/>
                <w:sz w:val="28"/>
                <w:szCs w:val="28"/>
              </w:rPr>
              <w:t xml:space="preserve"> Инструкции N 174н, </w:t>
            </w:r>
            <w:hyperlink r:id="rId118" w:history="1">
              <w:r w:rsidRPr="00E37623">
                <w:rPr>
                  <w:bCs/>
                  <w:color w:val="000000"/>
                  <w:sz w:val="28"/>
                  <w:szCs w:val="28"/>
                </w:rPr>
                <w:t>п. п. 9</w:t>
              </w:r>
            </w:hyperlink>
            <w:r w:rsidRPr="00E37623">
              <w:rPr>
                <w:bCs/>
                <w:color w:val="000000"/>
                <w:sz w:val="28"/>
                <w:szCs w:val="28"/>
              </w:rPr>
              <w:t xml:space="preserve">, </w:t>
            </w:r>
            <w:hyperlink r:id="rId119" w:history="1">
              <w:r w:rsidRPr="00E37623">
                <w:rPr>
                  <w:bCs/>
                  <w:color w:val="000000"/>
                  <w:sz w:val="28"/>
                  <w:szCs w:val="28"/>
                </w:rPr>
                <w:t>136</w:t>
              </w:r>
            </w:hyperlink>
            <w:r w:rsidRPr="00E37623">
              <w:rPr>
                <w:bCs/>
                <w:color w:val="000000"/>
                <w:sz w:val="28"/>
                <w:szCs w:val="28"/>
              </w:rPr>
              <w:t xml:space="preserve">, </w:t>
            </w:r>
            <w:hyperlink r:id="rId120" w:history="1">
              <w:r w:rsidRPr="00E37623">
                <w:rPr>
                  <w:bCs/>
                  <w:color w:val="000000"/>
                  <w:sz w:val="28"/>
                  <w:szCs w:val="28"/>
                </w:rPr>
                <w:t>154</w:t>
              </w:r>
            </w:hyperlink>
            <w:r w:rsidRPr="00E37623">
              <w:rPr>
                <w:bCs/>
                <w:color w:val="000000"/>
                <w:sz w:val="28"/>
                <w:szCs w:val="28"/>
              </w:rPr>
              <w:t xml:space="preserve"> Инструкции N 183н)</w:t>
            </w:r>
          </w:p>
        </w:tc>
      </w:tr>
      <w:tr w:rsidR="001A585A" w:rsidRPr="00E37623" w:rsidTr="002E3EA8">
        <w:trPr>
          <w:trHeight w:val="912"/>
        </w:trPr>
        <w:tc>
          <w:tcPr>
            <w:tcW w:w="3066" w:type="dxa"/>
            <w:gridSpan w:val="3"/>
            <w:tcBorders>
              <w:top w:val="single" w:sz="4" w:space="0" w:color="auto"/>
              <w:left w:val="single" w:sz="4" w:space="0" w:color="auto"/>
              <w:bottom w:val="single" w:sz="4" w:space="0" w:color="auto"/>
              <w:right w:val="single" w:sz="4" w:space="0" w:color="auto"/>
            </w:tcBorders>
          </w:tcPr>
          <w:p w:rsidR="001A585A" w:rsidRPr="00E37623" w:rsidRDefault="001A585A" w:rsidP="00941952">
            <w:pPr>
              <w:autoSpaceDE w:val="0"/>
              <w:autoSpaceDN w:val="0"/>
              <w:adjustRightInd w:val="0"/>
              <w:rPr>
                <w:color w:val="000000"/>
                <w:sz w:val="28"/>
                <w:szCs w:val="28"/>
              </w:rPr>
            </w:pPr>
            <w:r w:rsidRPr="00E37623">
              <w:rPr>
                <w:color w:val="000000"/>
                <w:sz w:val="28"/>
                <w:szCs w:val="28"/>
              </w:rPr>
              <w:t>Признание арендных обязательств по договору</w:t>
            </w:r>
          </w:p>
        </w:tc>
        <w:tc>
          <w:tcPr>
            <w:tcW w:w="1851" w:type="dxa"/>
            <w:tcBorders>
              <w:top w:val="single" w:sz="4" w:space="0" w:color="auto"/>
              <w:left w:val="single" w:sz="4" w:space="0" w:color="auto"/>
              <w:bottom w:val="single" w:sz="4" w:space="0" w:color="auto"/>
              <w:right w:val="single" w:sz="4" w:space="0" w:color="auto"/>
            </w:tcBorders>
          </w:tcPr>
          <w:p w:rsidR="001A585A" w:rsidRPr="00E37623" w:rsidRDefault="001A585A" w:rsidP="00941952">
            <w:pPr>
              <w:autoSpaceDE w:val="0"/>
              <w:autoSpaceDN w:val="0"/>
              <w:adjustRightInd w:val="0"/>
              <w:jc w:val="center"/>
              <w:rPr>
                <w:color w:val="000000"/>
                <w:sz w:val="28"/>
                <w:szCs w:val="28"/>
              </w:rPr>
            </w:pPr>
            <w:r w:rsidRPr="00E37623">
              <w:rPr>
                <w:color w:val="000000"/>
                <w:sz w:val="28"/>
                <w:szCs w:val="28"/>
              </w:rPr>
              <w:t>0 106 41 310</w:t>
            </w:r>
          </w:p>
        </w:tc>
        <w:tc>
          <w:tcPr>
            <w:tcW w:w="1881" w:type="dxa"/>
            <w:tcBorders>
              <w:top w:val="single" w:sz="4" w:space="0" w:color="auto"/>
              <w:left w:val="single" w:sz="4" w:space="0" w:color="auto"/>
              <w:bottom w:val="single" w:sz="4" w:space="0" w:color="auto"/>
              <w:right w:val="single" w:sz="4" w:space="0" w:color="auto"/>
            </w:tcBorders>
          </w:tcPr>
          <w:p w:rsidR="001A585A" w:rsidRPr="00E37623" w:rsidRDefault="001A585A" w:rsidP="00941952">
            <w:pPr>
              <w:autoSpaceDE w:val="0"/>
              <w:autoSpaceDN w:val="0"/>
              <w:adjustRightInd w:val="0"/>
              <w:jc w:val="center"/>
              <w:rPr>
                <w:color w:val="000000"/>
                <w:sz w:val="28"/>
                <w:szCs w:val="28"/>
              </w:rPr>
            </w:pPr>
            <w:r w:rsidRPr="00E37623">
              <w:rPr>
                <w:color w:val="000000"/>
                <w:sz w:val="28"/>
                <w:szCs w:val="28"/>
              </w:rPr>
              <w:t xml:space="preserve">0 302 24 73X </w:t>
            </w:r>
            <w:hyperlink w:anchor="Par31" w:history="1">
              <w:r w:rsidRPr="00E37623">
                <w:rPr>
                  <w:b/>
                  <w:bCs/>
                  <w:color w:val="000000"/>
                  <w:sz w:val="28"/>
                  <w:szCs w:val="28"/>
                  <w:vertAlign w:val="superscript"/>
                </w:rPr>
                <w:t>1</w:t>
              </w:r>
            </w:hyperlink>
          </w:p>
        </w:tc>
        <w:tc>
          <w:tcPr>
            <w:tcW w:w="3192" w:type="dxa"/>
            <w:gridSpan w:val="3"/>
            <w:tcBorders>
              <w:top w:val="single" w:sz="4" w:space="0" w:color="auto"/>
              <w:left w:val="single" w:sz="4" w:space="0" w:color="auto"/>
              <w:bottom w:val="single" w:sz="4" w:space="0" w:color="auto"/>
              <w:right w:val="single" w:sz="4" w:space="0" w:color="auto"/>
            </w:tcBorders>
          </w:tcPr>
          <w:p w:rsidR="001A585A" w:rsidRPr="00E37623" w:rsidRDefault="001A585A" w:rsidP="00941952">
            <w:pPr>
              <w:autoSpaceDE w:val="0"/>
              <w:autoSpaceDN w:val="0"/>
              <w:adjustRightInd w:val="0"/>
              <w:rPr>
                <w:color w:val="000000"/>
                <w:sz w:val="28"/>
                <w:szCs w:val="28"/>
              </w:rPr>
            </w:pPr>
            <w:r w:rsidRPr="00E37623">
              <w:rPr>
                <w:color w:val="000000"/>
                <w:sz w:val="28"/>
                <w:szCs w:val="28"/>
              </w:rPr>
              <w:t>Дата подписания договора</w:t>
            </w:r>
          </w:p>
        </w:tc>
      </w:tr>
      <w:tr w:rsidR="001A585A" w:rsidRPr="00E37623" w:rsidTr="002E3EA8">
        <w:trPr>
          <w:trHeight w:val="927"/>
        </w:trPr>
        <w:tc>
          <w:tcPr>
            <w:tcW w:w="3066" w:type="dxa"/>
            <w:gridSpan w:val="3"/>
            <w:tcBorders>
              <w:top w:val="single" w:sz="4" w:space="0" w:color="auto"/>
              <w:left w:val="single" w:sz="4" w:space="0" w:color="auto"/>
              <w:bottom w:val="single" w:sz="4" w:space="0" w:color="auto"/>
              <w:right w:val="single" w:sz="4" w:space="0" w:color="auto"/>
            </w:tcBorders>
          </w:tcPr>
          <w:p w:rsidR="001A585A" w:rsidRPr="00E37623" w:rsidRDefault="001A585A" w:rsidP="00941952">
            <w:pPr>
              <w:autoSpaceDE w:val="0"/>
              <w:autoSpaceDN w:val="0"/>
              <w:adjustRightInd w:val="0"/>
              <w:rPr>
                <w:color w:val="000000"/>
                <w:sz w:val="28"/>
                <w:szCs w:val="28"/>
              </w:rPr>
            </w:pPr>
            <w:r w:rsidRPr="00E37623">
              <w:rPr>
                <w:color w:val="000000"/>
                <w:sz w:val="28"/>
                <w:szCs w:val="28"/>
              </w:rPr>
              <w:t>Признание затрат, произведенных при заключении договора</w:t>
            </w:r>
          </w:p>
        </w:tc>
        <w:tc>
          <w:tcPr>
            <w:tcW w:w="1851" w:type="dxa"/>
            <w:tcBorders>
              <w:top w:val="single" w:sz="4" w:space="0" w:color="auto"/>
              <w:left w:val="single" w:sz="4" w:space="0" w:color="auto"/>
              <w:bottom w:val="single" w:sz="4" w:space="0" w:color="auto"/>
              <w:right w:val="single" w:sz="4" w:space="0" w:color="auto"/>
            </w:tcBorders>
          </w:tcPr>
          <w:p w:rsidR="001A585A" w:rsidRPr="00E37623" w:rsidRDefault="001A585A" w:rsidP="00941952">
            <w:pPr>
              <w:autoSpaceDE w:val="0"/>
              <w:autoSpaceDN w:val="0"/>
              <w:adjustRightInd w:val="0"/>
              <w:jc w:val="center"/>
              <w:rPr>
                <w:color w:val="000000"/>
                <w:sz w:val="28"/>
                <w:szCs w:val="28"/>
              </w:rPr>
            </w:pPr>
            <w:r w:rsidRPr="00E37623">
              <w:rPr>
                <w:color w:val="000000"/>
                <w:sz w:val="28"/>
                <w:szCs w:val="28"/>
              </w:rPr>
              <w:t>0 106 41 310</w:t>
            </w:r>
          </w:p>
        </w:tc>
        <w:tc>
          <w:tcPr>
            <w:tcW w:w="1881" w:type="dxa"/>
            <w:tcBorders>
              <w:top w:val="single" w:sz="4" w:space="0" w:color="auto"/>
              <w:left w:val="single" w:sz="4" w:space="0" w:color="auto"/>
              <w:bottom w:val="single" w:sz="4" w:space="0" w:color="auto"/>
              <w:right w:val="single" w:sz="4" w:space="0" w:color="auto"/>
            </w:tcBorders>
          </w:tcPr>
          <w:p w:rsidR="001A585A" w:rsidRPr="00E37623" w:rsidRDefault="001A585A" w:rsidP="00941952">
            <w:pPr>
              <w:autoSpaceDE w:val="0"/>
              <w:autoSpaceDN w:val="0"/>
              <w:adjustRightInd w:val="0"/>
              <w:jc w:val="center"/>
              <w:rPr>
                <w:color w:val="000000"/>
                <w:sz w:val="28"/>
                <w:szCs w:val="28"/>
              </w:rPr>
            </w:pPr>
            <w:r w:rsidRPr="00E37623">
              <w:rPr>
                <w:color w:val="000000"/>
                <w:sz w:val="28"/>
                <w:szCs w:val="28"/>
              </w:rPr>
              <w:t xml:space="preserve">0 302 XX 73X </w:t>
            </w:r>
            <w:hyperlink w:anchor="Par31" w:history="1">
              <w:r w:rsidRPr="00E37623">
                <w:rPr>
                  <w:b/>
                  <w:bCs/>
                  <w:color w:val="000000"/>
                  <w:sz w:val="28"/>
                  <w:szCs w:val="28"/>
                  <w:vertAlign w:val="superscript"/>
                </w:rPr>
                <w:t>1</w:t>
              </w:r>
            </w:hyperlink>
            <w:r w:rsidRPr="00E37623">
              <w:rPr>
                <w:color w:val="000000"/>
                <w:sz w:val="28"/>
                <w:szCs w:val="28"/>
                <w:vertAlign w:val="superscript"/>
              </w:rPr>
              <w:t>,</w:t>
            </w:r>
            <w:r w:rsidRPr="00E37623">
              <w:rPr>
                <w:color w:val="000000"/>
                <w:sz w:val="28"/>
                <w:szCs w:val="28"/>
              </w:rPr>
              <w:t xml:space="preserve"> </w:t>
            </w:r>
            <w:hyperlink w:anchor="Par32" w:history="1">
              <w:r w:rsidRPr="00E37623">
                <w:rPr>
                  <w:b/>
                  <w:bCs/>
                  <w:color w:val="000000"/>
                  <w:sz w:val="28"/>
                  <w:szCs w:val="28"/>
                  <w:vertAlign w:val="superscript"/>
                </w:rPr>
                <w:t>2</w:t>
              </w:r>
            </w:hyperlink>
          </w:p>
        </w:tc>
        <w:tc>
          <w:tcPr>
            <w:tcW w:w="3192" w:type="dxa"/>
            <w:gridSpan w:val="3"/>
            <w:tcBorders>
              <w:top w:val="single" w:sz="4" w:space="0" w:color="auto"/>
              <w:left w:val="single" w:sz="4" w:space="0" w:color="auto"/>
              <w:bottom w:val="single" w:sz="4" w:space="0" w:color="auto"/>
              <w:right w:val="single" w:sz="4" w:space="0" w:color="auto"/>
            </w:tcBorders>
          </w:tcPr>
          <w:p w:rsidR="001A585A" w:rsidRPr="00E37623" w:rsidRDefault="001A585A" w:rsidP="00941952">
            <w:pPr>
              <w:autoSpaceDE w:val="0"/>
              <w:autoSpaceDN w:val="0"/>
              <w:adjustRightInd w:val="0"/>
              <w:rPr>
                <w:color w:val="000000"/>
                <w:sz w:val="28"/>
                <w:szCs w:val="28"/>
              </w:rPr>
            </w:pPr>
            <w:r w:rsidRPr="00E37623">
              <w:rPr>
                <w:color w:val="000000"/>
                <w:sz w:val="28"/>
                <w:szCs w:val="28"/>
              </w:rPr>
              <w:t>Дата фактического осуществления расходов</w:t>
            </w:r>
          </w:p>
        </w:tc>
      </w:tr>
      <w:tr w:rsidR="001A585A" w:rsidRPr="00E37623" w:rsidTr="002E3EA8">
        <w:trPr>
          <w:trHeight w:val="608"/>
        </w:trPr>
        <w:tc>
          <w:tcPr>
            <w:tcW w:w="3066" w:type="dxa"/>
            <w:gridSpan w:val="3"/>
            <w:tcBorders>
              <w:top w:val="single" w:sz="4" w:space="0" w:color="auto"/>
              <w:left w:val="single" w:sz="4" w:space="0" w:color="auto"/>
              <w:bottom w:val="single" w:sz="4" w:space="0" w:color="auto"/>
              <w:right w:val="single" w:sz="4" w:space="0" w:color="auto"/>
            </w:tcBorders>
          </w:tcPr>
          <w:p w:rsidR="001A585A" w:rsidRPr="00E37623" w:rsidRDefault="001A585A" w:rsidP="00941952">
            <w:pPr>
              <w:autoSpaceDE w:val="0"/>
              <w:autoSpaceDN w:val="0"/>
              <w:adjustRightInd w:val="0"/>
              <w:rPr>
                <w:color w:val="000000"/>
                <w:sz w:val="28"/>
                <w:szCs w:val="28"/>
              </w:rPr>
            </w:pPr>
            <w:r w:rsidRPr="00E37623">
              <w:rPr>
                <w:color w:val="000000"/>
                <w:sz w:val="28"/>
                <w:szCs w:val="28"/>
              </w:rPr>
              <w:t>Признание объекта основных средств</w:t>
            </w:r>
          </w:p>
        </w:tc>
        <w:tc>
          <w:tcPr>
            <w:tcW w:w="1851" w:type="dxa"/>
            <w:tcBorders>
              <w:top w:val="single" w:sz="4" w:space="0" w:color="auto"/>
              <w:left w:val="single" w:sz="4" w:space="0" w:color="auto"/>
              <w:bottom w:val="single" w:sz="4" w:space="0" w:color="auto"/>
              <w:right w:val="single" w:sz="4" w:space="0" w:color="auto"/>
            </w:tcBorders>
          </w:tcPr>
          <w:p w:rsidR="001A585A" w:rsidRPr="00E37623" w:rsidRDefault="001A585A" w:rsidP="00941952">
            <w:pPr>
              <w:autoSpaceDE w:val="0"/>
              <w:autoSpaceDN w:val="0"/>
              <w:adjustRightInd w:val="0"/>
              <w:jc w:val="center"/>
              <w:rPr>
                <w:color w:val="000000"/>
                <w:sz w:val="28"/>
                <w:szCs w:val="28"/>
              </w:rPr>
            </w:pPr>
            <w:r w:rsidRPr="00E37623">
              <w:rPr>
                <w:color w:val="000000"/>
                <w:sz w:val="28"/>
                <w:szCs w:val="28"/>
              </w:rPr>
              <w:t xml:space="preserve">0 101 XX 310 </w:t>
            </w:r>
            <w:hyperlink w:anchor="Par32" w:history="1">
              <w:r w:rsidRPr="00E37623">
                <w:rPr>
                  <w:b/>
                  <w:bCs/>
                  <w:color w:val="000000"/>
                  <w:sz w:val="28"/>
                  <w:szCs w:val="28"/>
                  <w:vertAlign w:val="superscript"/>
                </w:rPr>
                <w:t>2</w:t>
              </w:r>
            </w:hyperlink>
          </w:p>
        </w:tc>
        <w:tc>
          <w:tcPr>
            <w:tcW w:w="1881" w:type="dxa"/>
            <w:tcBorders>
              <w:top w:val="single" w:sz="4" w:space="0" w:color="auto"/>
              <w:left w:val="single" w:sz="4" w:space="0" w:color="auto"/>
              <w:bottom w:val="single" w:sz="4" w:space="0" w:color="auto"/>
              <w:right w:val="single" w:sz="4" w:space="0" w:color="auto"/>
            </w:tcBorders>
          </w:tcPr>
          <w:p w:rsidR="001A585A" w:rsidRPr="00E37623" w:rsidRDefault="001A585A" w:rsidP="00941952">
            <w:pPr>
              <w:autoSpaceDE w:val="0"/>
              <w:autoSpaceDN w:val="0"/>
              <w:adjustRightInd w:val="0"/>
              <w:jc w:val="center"/>
              <w:rPr>
                <w:color w:val="000000"/>
                <w:sz w:val="28"/>
                <w:szCs w:val="28"/>
              </w:rPr>
            </w:pPr>
            <w:r w:rsidRPr="00E37623">
              <w:rPr>
                <w:color w:val="000000"/>
                <w:sz w:val="28"/>
                <w:szCs w:val="28"/>
              </w:rPr>
              <w:t>0 106 41 310</w:t>
            </w:r>
          </w:p>
        </w:tc>
        <w:tc>
          <w:tcPr>
            <w:tcW w:w="3192" w:type="dxa"/>
            <w:gridSpan w:val="3"/>
            <w:tcBorders>
              <w:top w:val="single" w:sz="4" w:space="0" w:color="auto"/>
              <w:left w:val="single" w:sz="4" w:space="0" w:color="auto"/>
              <w:bottom w:val="single" w:sz="4" w:space="0" w:color="auto"/>
              <w:right w:val="single" w:sz="4" w:space="0" w:color="auto"/>
            </w:tcBorders>
          </w:tcPr>
          <w:p w:rsidR="001A585A" w:rsidRPr="00E37623" w:rsidRDefault="001A585A" w:rsidP="00941952">
            <w:pPr>
              <w:autoSpaceDE w:val="0"/>
              <w:autoSpaceDN w:val="0"/>
              <w:adjustRightInd w:val="0"/>
              <w:rPr>
                <w:color w:val="000000"/>
                <w:sz w:val="28"/>
                <w:szCs w:val="28"/>
              </w:rPr>
            </w:pPr>
            <w:r w:rsidRPr="00E37623">
              <w:rPr>
                <w:color w:val="000000"/>
                <w:sz w:val="28"/>
                <w:szCs w:val="28"/>
              </w:rPr>
              <w:t>Дата подписания договора</w:t>
            </w:r>
          </w:p>
        </w:tc>
      </w:tr>
      <w:tr w:rsidR="001A585A" w:rsidRPr="00E37623" w:rsidTr="002E3EA8">
        <w:tblPrEx>
          <w:tblCellMar>
            <w:top w:w="0" w:type="dxa"/>
            <w:left w:w="0" w:type="dxa"/>
            <w:bottom w:w="0" w:type="dxa"/>
            <w:right w:w="0" w:type="dxa"/>
          </w:tblCellMar>
        </w:tblPrEx>
        <w:trPr>
          <w:gridAfter w:val="1"/>
          <w:wAfter w:w="442" w:type="dxa"/>
          <w:trHeight w:val="668"/>
        </w:trPr>
        <w:tc>
          <w:tcPr>
            <w:tcW w:w="183" w:type="dxa"/>
            <w:tcMar>
              <w:top w:w="0" w:type="dxa"/>
              <w:left w:w="0" w:type="dxa"/>
              <w:bottom w:w="0" w:type="dxa"/>
              <w:right w:w="0" w:type="dxa"/>
            </w:tcMar>
          </w:tcPr>
          <w:p w:rsidR="001A585A" w:rsidRPr="00E37623" w:rsidRDefault="001A585A" w:rsidP="00941952">
            <w:pPr>
              <w:autoSpaceDE w:val="0"/>
              <w:autoSpaceDN w:val="0"/>
              <w:adjustRightInd w:val="0"/>
              <w:jc w:val="both"/>
              <w:outlineLvl w:val="0"/>
              <w:rPr>
                <w:color w:val="000000"/>
                <w:sz w:val="28"/>
                <w:szCs w:val="28"/>
              </w:rPr>
            </w:pPr>
          </w:p>
        </w:tc>
        <w:tc>
          <w:tcPr>
            <w:tcW w:w="199" w:type="dxa"/>
            <w:tcMar>
              <w:top w:w="180" w:type="dxa"/>
              <w:left w:w="0" w:type="dxa"/>
              <w:bottom w:w="180" w:type="dxa"/>
              <w:right w:w="0" w:type="dxa"/>
            </w:tcMar>
          </w:tcPr>
          <w:p w:rsidR="001A585A" w:rsidRPr="00E37623" w:rsidRDefault="00A65DFA" w:rsidP="00941952">
            <w:pPr>
              <w:autoSpaceDE w:val="0"/>
              <w:autoSpaceDN w:val="0"/>
              <w:adjustRightInd w:val="0"/>
              <w:jc w:val="both"/>
              <w:rPr>
                <w:color w:val="000000"/>
                <w:sz w:val="28"/>
                <w:szCs w:val="28"/>
              </w:rPr>
            </w:pPr>
            <w:r w:rsidRPr="00E37623">
              <w:rPr>
                <w:noProof/>
                <w:color w:val="000000"/>
                <w:position w:val="10"/>
                <w:sz w:val="28"/>
                <w:szCs w:val="28"/>
              </w:rPr>
              <w:drawing>
                <wp:inline distT="0" distB="0" distL="0" distR="0">
                  <wp:extent cx="9525" cy="9525"/>
                  <wp:effectExtent l="0" t="0" r="0" b="0"/>
                  <wp:docPr id="3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2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8981" w:type="dxa"/>
            <w:gridSpan w:val="4"/>
            <w:tcMar>
              <w:top w:w="180" w:type="dxa"/>
              <w:left w:w="0" w:type="dxa"/>
              <w:bottom w:w="180" w:type="dxa"/>
              <w:right w:w="0" w:type="dxa"/>
            </w:tcMar>
          </w:tcPr>
          <w:p w:rsidR="001A585A" w:rsidRPr="00E37623" w:rsidRDefault="001A585A" w:rsidP="00941952">
            <w:pPr>
              <w:autoSpaceDE w:val="0"/>
              <w:autoSpaceDN w:val="0"/>
              <w:adjustRightInd w:val="0"/>
              <w:jc w:val="both"/>
              <w:rPr>
                <w:color w:val="000000"/>
                <w:sz w:val="28"/>
                <w:szCs w:val="28"/>
              </w:rPr>
            </w:pPr>
            <w:bookmarkStart w:id="1" w:name="Par31"/>
            <w:bookmarkEnd w:id="1"/>
            <w:r w:rsidRPr="00E37623">
              <w:rPr>
                <w:b/>
                <w:bCs/>
                <w:color w:val="000000"/>
                <w:sz w:val="28"/>
                <w:szCs w:val="28"/>
                <w:vertAlign w:val="superscript"/>
              </w:rPr>
              <w:t>1</w:t>
            </w:r>
            <w:r w:rsidRPr="00E37623">
              <w:rPr>
                <w:color w:val="000000"/>
                <w:sz w:val="28"/>
                <w:szCs w:val="28"/>
              </w:rPr>
              <w:t xml:space="preserve"> Применяется соответствующий код </w:t>
            </w:r>
            <w:hyperlink r:id="rId122" w:history="1">
              <w:r w:rsidRPr="00E37623">
                <w:rPr>
                  <w:color w:val="000000"/>
                  <w:sz w:val="28"/>
                  <w:szCs w:val="28"/>
                </w:rPr>
                <w:t>КОСГУ</w:t>
              </w:r>
            </w:hyperlink>
            <w:r w:rsidRPr="00E37623">
              <w:rPr>
                <w:color w:val="000000"/>
                <w:sz w:val="28"/>
                <w:szCs w:val="28"/>
              </w:rPr>
              <w:t>.</w:t>
            </w:r>
          </w:p>
          <w:p w:rsidR="001A585A" w:rsidRPr="00E37623" w:rsidRDefault="001A585A" w:rsidP="00941952">
            <w:pPr>
              <w:autoSpaceDE w:val="0"/>
              <w:autoSpaceDN w:val="0"/>
              <w:adjustRightInd w:val="0"/>
              <w:jc w:val="both"/>
              <w:rPr>
                <w:color w:val="000000"/>
                <w:sz w:val="28"/>
                <w:szCs w:val="28"/>
              </w:rPr>
            </w:pPr>
            <w:bookmarkStart w:id="2" w:name="Par32"/>
            <w:bookmarkEnd w:id="2"/>
            <w:r w:rsidRPr="00E37623">
              <w:rPr>
                <w:b/>
                <w:bCs/>
                <w:color w:val="000000"/>
                <w:sz w:val="28"/>
                <w:szCs w:val="28"/>
                <w:vertAlign w:val="superscript"/>
              </w:rPr>
              <w:t>2</w:t>
            </w:r>
            <w:r w:rsidRPr="00E37623">
              <w:rPr>
                <w:color w:val="000000"/>
                <w:sz w:val="28"/>
                <w:szCs w:val="28"/>
              </w:rPr>
              <w:t xml:space="preserve"> Применяются соответствующие код группы и код вида синтетического счета.</w:t>
            </w:r>
          </w:p>
        </w:tc>
        <w:tc>
          <w:tcPr>
            <w:tcW w:w="185" w:type="dxa"/>
            <w:tcMar>
              <w:top w:w="0" w:type="dxa"/>
              <w:left w:w="0" w:type="dxa"/>
              <w:bottom w:w="0" w:type="dxa"/>
              <w:right w:w="0" w:type="dxa"/>
            </w:tcMar>
          </w:tcPr>
          <w:p w:rsidR="001A585A" w:rsidRPr="00E37623" w:rsidRDefault="001A585A" w:rsidP="00941952">
            <w:pPr>
              <w:autoSpaceDE w:val="0"/>
              <w:autoSpaceDN w:val="0"/>
              <w:adjustRightInd w:val="0"/>
              <w:jc w:val="both"/>
              <w:rPr>
                <w:color w:val="000000"/>
                <w:sz w:val="28"/>
                <w:szCs w:val="28"/>
              </w:rPr>
            </w:pPr>
          </w:p>
        </w:tc>
      </w:tr>
    </w:tbl>
    <w:p w:rsidR="001A585A" w:rsidRPr="00E37623" w:rsidRDefault="001A585A" w:rsidP="001A585A">
      <w:pPr>
        <w:autoSpaceDE w:val="0"/>
        <w:autoSpaceDN w:val="0"/>
        <w:adjustRightInd w:val="0"/>
        <w:spacing w:before="280"/>
        <w:jc w:val="both"/>
        <w:rPr>
          <w:color w:val="000000"/>
          <w:sz w:val="28"/>
          <w:szCs w:val="28"/>
        </w:rPr>
      </w:pPr>
      <w:r w:rsidRPr="00E37623">
        <w:rPr>
          <w:color w:val="000000"/>
          <w:sz w:val="28"/>
          <w:szCs w:val="28"/>
        </w:rPr>
        <w:tab/>
        <w:t xml:space="preserve">Формирование стоимости основного средства, полученного при неоперационной (финансовой) аренде (в том числе лизинге), оформляется бухгалтерской справкой </w:t>
      </w:r>
      <w:hyperlink r:id="rId123" w:history="1">
        <w:r w:rsidRPr="00E37623">
          <w:rPr>
            <w:color w:val="000000"/>
            <w:sz w:val="28"/>
            <w:szCs w:val="28"/>
          </w:rPr>
          <w:t>(ф. 0504833)</w:t>
        </w:r>
      </w:hyperlink>
      <w:r w:rsidRPr="00E37623">
        <w:rPr>
          <w:color w:val="000000"/>
          <w:sz w:val="28"/>
          <w:szCs w:val="28"/>
        </w:rPr>
        <w:t xml:space="preserve"> (</w:t>
      </w:r>
      <w:hyperlink r:id="rId124" w:history="1">
        <w:r w:rsidRPr="00E37623">
          <w:rPr>
            <w:color w:val="000000"/>
            <w:sz w:val="28"/>
            <w:szCs w:val="28"/>
          </w:rPr>
          <w:t>разд. IV.2</w:t>
        </w:r>
      </w:hyperlink>
      <w:r w:rsidRPr="00E37623">
        <w:rPr>
          <w:color w:val="000000"/>
          <w:sz w:val="28"/>
          <w:szCs w:val="28"/>
        </w:rPr>
        <w:t xml:space="preserve"> Методических рекомендаций).</w:t>
      </w:r>
    </w:p>
    <w:p w:rsidR="00FB02D2" w:rsidRPr="00E37623" w:rsidRDefault="001A585A" w:rsidP="00FB02D2">
      <w:pPr>
        <w:autoSpaceDE w:val="0"/>
        <w:autoSpaceDN w:val="0"/>
        <w:adjustRightInd w:val="0"/>
        <w:jc w:val="both"/>
        <w:rPr>
          <w:sz w:val="28"/>
          <w:szCs w:val="28"/>
        </w:rPr>
      </w:pPr>
      <w:r w:rsidRPr="00E37623">
        <w:rPr>
          <w:color w:val="000000"/>
          <w:sz w:val="28"/>
          <w:szCs w:val="28"/>
        </w:rPr>
        <w:tab/>
      </w:r>
      <w:r w:rsidR="00FB02D2" w:rsidRPr="00E37623">
        <w:rPr>
          <w:color w:val="000000"/>
          <w:sz w:val="28"/>
          <w:szCs w:val="28"/>
        </w:rPr>
        <w:t>7.1.12.4</w:t>
      </w:r>
      <w:r w:rsidRPr="00E37623">
        <w:rPr>
          <w:color w:val="000000"/>
          <w:sz w:val="28"/>
          <w:szCs w:val="28"/>
        </w:rPr>
        <w:t xml:space="preserve">. </w:t>
      </w:r>
      <w:r w:rsidRPr="00E37623">
        <w:rPr>
          <w:sz w:val="28"/>
          <w:szCs w:val="28"/>
        </w:rPr>
        <w:t>Процентная ставка, заложенная в арендных платежах, выбирается субъектом учета с учетом условий договора аренды (договора безвозмездного пользования (в том числе лизинга)</w:t>
      </w:r>
      <w:r w:rsidR="00FB02D2" w:rsidRPr="00E37623">
        <w:rPr>
          <w:sz w:val="28"/>
          <w:szCs w:val="28"/>
        </w:rPr>
        <w:t>.</w:t>
      </w:r>
      <w:r w:rsidRPr="00E37623">
        <w:rPr>
          <w:sz w:val="28"/>
          <w:szCs w:val="28"/>
        </w:rPr>
        <w:t xml:space="preserve"> </w:t>
      </w:r>
      <w:r w:rsidR="00FB02D2" w:rsidRPr="00E37623">
        <w:rPr>
          <w:sz w:val="28"/>
          <w:szCs w:val="28"/>
        </w:rPr>
        <w:t>Процентная ставка может быть указана (выделена) в графике платежей к договору аренды (лизинга).</w:t>
      </w:r>
    </w:p>
    <w:p w:rsidR="001A585A" w:rsidRPr="00E37623" w:rsidRDefault="00FB02D2" w:rsidP="00FB02D2">
      <w:pPr>
        <w:autoSpaceDE w:val="0"/>
        <w:autoSpaceDN w:val="0"/>
        <w:adjustRightInd w:val="0"/>
        <w:jc w:val="both"/>
        <w:rPr>
          <w:sz w:val="28"/>
          <w:szCs w:val="28"/>
        </w:rPr>
      </w:pPr>
      <w:r w:rsidRPr="00E37623">
        <w:rPr>
          <w:sz w:val="28"/>
          <w:szCs w:val="28"/>
        </w:rPr>
        <w:tab/>
        <w:t>В</w:t>
      </w:r>
      <w:r w:rsidR="001A585A" w:rsidRPr="00E37623">
        <w:rPr>
          <w:sz w:val="28"/>
          <w:szCs w:val="28"/>
        </w:rPr>
        <w:t xml:space="preserve"> тех случаях, когда она не указана как условие договора по осуществлению платежей за пользование имуществом, применяется в значении, равном действующей на дату классификации объектов учета аренды ключевой ставке Банка России.</w:t>
      </w:r>
      <w:r w:rsidRPr="00E37623">
        <w:rPr>
          <w:sz w:val="28"/>
          <w:szCs w:val="28"/>
        </w:rPr>
        <w:t xml:space="preserve"> </w:t>
      </w:r>
    </w:p>
    <w:p w:rsidR="001A585A" w:rsidRPr="00E37623" w:rsidRDefault="001A585A" w:rsidP="00FB02D2">
      <w:pPr>
        <w:autoSpaceDE w:val="0"/>
        <w:autoSpaceDN w:val="0"/>
        <w:adjustRightInd w:val="0"/>
        <w:jc w:val="both"/>
        <w:rPr>
          <w:color w:val="000000"/>
          <w:sz w:val="28"/>
          <w:szCs w:val="28"/>
        </w:rPr>
      </w:pPr>
      <w:r w:rsidRPr="00E37623">
        <w:rPr>
          <w:color w:val="000000"/>
          <w:sz w:val="28"/>
          <w:szCs w:val="28"/>
        </w:rPr>
        <w:tab/>
        <w:t>Признание объектов неоперационной (финансовой) аренды (в том числе лизинге) осуществляется по меньшей из двух величин:</w:t>
      </w:r>
    </w:p>
    <w:p w:rsidR="001A585A" w:rsidRPr="00E37623" w:rsidRDefault="001A585A" w:rsidP="001A585A">
      <w:pPr>
        <w:autoSpaceDE w:val="0"/>
        <w:autoSpaceDN w:val="0"/>
        <w:adjustRightInd w:val="0"/>
        <w:jc w:val="both"/>
        <w:rPr>
          <w:color w:val="000000"/>
          <w:sz w:val="28"/>
          <w:szCs w:val="28"/>
        </w:rPr>
      </w:pPr>
      <w:r w:rsidRPr="00E37623">
        <w:rPr>
          <w:color w:val="000000"/>
          <w:sz w:val="28"/>
          <w:szCs w:val="28"/>
        </w:rPr>
        <w:tab/>
        <w:t>справедливой стоимости имущества - предмета аренды;</w:t>
      </w:r>
    </w:p>
    <w:p w:rsidR="001A585A" w:rsidRPr="00E37623" w:rsidRDefault="001A585A" w:rsidP="001A585A">
      <w:pPr>
        <w:autoSpaceDE w:val="0"/>
        <w:autoSpaceDN w:val="0"/>
        <w:adjustRightInd w:val="0"/>
        <w:jc w:val="both"/>
        <w:rPr>
          <w:iCs/>
          <w:color w:val="000000"/>
          <w:sz w:val="28"/>
          <w:szCs w:val="28"/>
        </w:rPr>
      </w:pPr>
      <w:r w:rsidRPr="00E37623">
        <w:rPr>
          <w:color w:val="000000"/>
          <w:sz w:val="28"/>
          <w:szCs w:val="28"/>
        </w:rPr>
        <w:tab/>
        <w:t xml:space="preserve">дисконтированной стоимости арендных платежей, определяемой в </w:t>
      </w:r>
      <w:r w:rsidRPr="00E37623">
        <w:rPr>
          <w:iCs/>
          <w:color w:val="000000"/>
          <w:sz w:val="28"/>
          <w:szCs w:val="28"/>
        </w:rPr>
        <w:t xml:space="preserve">(Основание: </w:t>
      </w:r>
      <w:hyperlink r:id="rId125" w:history="1">
        <w:r w:rsidRPr="00E37623">
          <w:rPr>
            <w:iCs/>
            <w:color w:val="000000"/>
            <w:sz w:val="28"/>
            <w:szCs w:val="28"/>
          </w:rPr>
          <w:t>п. п. 7</w:t>
        </w:r>
      </w:hyperlink>
      <w:r w:rsidRPr="00E37623">
        <w:rPr>
          <w:iCs/>
          <w:color w:val="000000"/>
          <w:sz w:val="28"/>
          <w:szCs w:val="28"/>
        </w:rPr>
        <w:t xml:space="preserve">, </w:t>
      </w:r>
      <w:hyperlink r:id="rId126" w:history="1">
        <w:r w:rsidRPr="00E37623">
          <w:rPr>
            <w:iCs/>
            <w:color w:val="000000"/>
            <w:sz w:val="28"/>
            <w:szCs w:val="28"/>
          </w:rPr>
          <w:t>18</w:t>
        </w:r>
      </w:hyperlink>
      <w:r w:rsidRPr="00E37623">
        <w:rPr>
          <w:iCs/>
          <w:color w:val="000000"/>
          <w:sz w:val="28"/>
          <w:szCs w:val="28"/>
        </w:rPr>
        <w:t xml:space="preserve">, </w:t>
      </w:r>
      <w:hyperlink r:id="rId127" w:history="1">
        <w:r w:rsidRPr="00E37623">
          <w:rPr>
            <w:iCs/>
            <w:color w:val="000000"/>
            <w:sz w:val="28"/>
            <w:szCs w:val="28"/>
          </w:rPr>
          <w:t>18.1</w:t>
        </w:r>
      </w:hyperlink>
      <w:r w:rsidRPr="00E37623">
        <w:rPr>
          <w:iCs/>
          <w:color w:val="000000"/>
          <w:sz w:val="28"/>
          <w:szCs w:val="28"/>
        </w:rPr>
        <w:t xml:space="preserve">, </w:t>
      </w:r>
      <w:hyperlink r:id="rId128" w:history="1">
        <w:r w:rsidRPr="00E37623">
          <w:rPr>
            <w:iCs/>
            <w:color w:val="000000"/>
            <w:sz w:val="28"/>
            <w:szCs w:val="28"/>
          </w:rPr>
          <w:t>18.2</w:t>
        </w:r>
      </w:hyperlink>
      <w:r w:rsidRPr="00E37623">
        <w:rPr>
          <w:iCs/>
          <w:color w:val="000000"/>
          <w:sz w:val="28"/>
          <w:szCs w:val="28"/>
        </w:rPr>
        <w:t xml:space="preserve">, </w:t>
      </w:r>
      <w:hyperlink r:id="rId129" w:history="1">
        <w:r w:rsidRPr="00E37623">
          <w:rPr>
            <w:iCs/>
            <w:color w:val="000000"/>
            <w:sz w:val="28"/>
            <w:szCs w:val="28"/>
          </w:rPr>
          <w:t>18.3</w:t>
        </w:r>
      </w:hyperlink>
      <w:r w:rsidRPr="00E37623">
        <w:rPr>
          <w:iCs/>
          <w:color w:val="000000"/>
          <w:sz w:val="28"/>
          <w:szCs w:val="28"/>
        </w:rPr>
        <w:t xml:space="preserve"> ФСГС «Аренда»).</w:t>
      </w:r>
    </w:p>
    <w:p w:rsidR="001A585A" w:rsidRPr="00E37623" w:rsidRDefault="001A585A" w:rsidP="001A585A">
      <w:pPr>
        <w:autoSpaceDE w:val="0"/>
        <w:autoSpaceDN w:val="0"/>
        <w:adjustRightInd w:val="0"/>
        <w:jc w:val="both"/>
        <w:rPr>
          <w:iCs/>
          <w:color w:val="000000"/>
          <w:sz w:val="28"/>
          <w:szCs w:val="28"/>
        </w:rPr>
      </w:pPr>
    </w:p>
    <w:p w:rsidR="001A585A" w:rsidRPr="00E37623" w:rsidRDefault="00FB02D2" w:rsidP="001A585A">
      <w:pPr>
        <w:autoSpaceDE w:val="0"/>
        <w:autoSpaceDN w:val="0"/>
        <w:adjustRightInd w:val="0"/>
        <w:jc w:val="center"/>
        <w:rPr>
          <w:sz w:val="28"/>
          <w:szCs w:val="28"/>
        </w:rPr>
      </w:pPr>
      <w:r w:rsidRPr="00E37623">
        <w:rPr>
          <w:bCs/>
          <w:sz w:val="28"/>
          <w:szCs w:val="28"/>
        </w:rPr>
        <w:t>7.1.12.5</w:t>
      </w:r>
      <w:r w:rsidR="001A585A" w:rsidRPr="00E37623">
        <w:rPr>
          <w:bCs/>
          <w:sz w:val="28"/>
          <w:szCs w:val="28"/>
        </w:rPr>
        <w:t xml:space="preserve">. Порядок определения дисконтированной стоимости арендных платежей при неоперационной (финансовой) аренде </w:t>
      </w:r>
      <w:r w:rsidR="001A585A" w:rsidRPr="00E37623">
        <w:rPr>
          <w:color w:val="000000"/>
          <w:sz w:val="28"/>
          <w:szCs w:val="28"/>
        </w:rPr>
        <w:t>(в том числе лизинга)</w:t>
      </w:r>
      <w:r w:rsidR="001A585A" w:rsidRPr="00E37623">
        <w:rPr>
          <w:sz w:val="28"/>
          <w:szCs w:val="28"/>
        </w:rPr>
        <w:t xml:space="preserve"> в тех случаях, когда она не указана как условие договора по осуществлению платежей за пользование имуществом</w:t>
      </w:r>
      <w:r w:rsidR="001A585A" w:rsidRPr="00E37623">
        <w:rPr>
          <w:color w:val="000000"/>
          <w:sz w:val="28"/>
          <w:szCs w:val="28"/>
        </w:rPr>
        <w:t>.</w:t>
      </w:r>
    </w:p>
    <w:p w:rsidR="001A585A" w:rsidRPr="00E37623" w:rsidRDefault="001A585A" w:rsidP="001A585A">
      <w:pPr>
        <w:autoSpaceDE w:val="0"/>
        <w:autoSpaceDN w:val="0"/>
        <w:adjustRightInd w:val="0"/>
        <w:jc w:val="both"/>
        <w:rPr>
          <w:sz w:val="28"/>
          <w:szCs w:val="28"/>
        </w:rPr>
      </w:pPr>
      <w:r w:rsidRPr="00E37623">
        <w:rPr>
          <w:b/>
          <w:bCs/>
          <w:sz w:val="28"/>
          <w:szCs w:val="28"/>
        </w:rPr>
        <w:tab/>
      </w:r>
      <w:r w:rsidRPr="00E37623">
        <w:rPr>
          <w:bCs/>
          <w:sz w:val="28"/>
          <w:szCs w:val="28"/>
        </w:rPr>
        <w:t>Дисконтированная стоимость арендных платежей (ДСАП)</w:t>
      </w:r>
      <w:r w:rsidRPr="00E37623">
        <w:rPr>
          <w:sz w:val="28"/>
          <w:szCs w:val="28"/>
        </w:rPr>
        <w:t xml:space="preserve"> рассчитывается как сумма арендных платежей за все годы (периоды) действия договора, скорректированных на коэффициент дисконтирования, определенный индивидуально для каждого года (периода) аренды:</w:t>
      </w:r>
    </w:p>
    <w:p w:rsidR="001A585A" w:rsidRPr="00E37623" w:rsidRDefault="001A585A" w:rsidP="001A585A">
      <w:pPr>
        <w:autoSpaceDE w:val="0"/>
        <w:autoSpaceDN w:val="0"/>
        <w:adjustRightInd w:val="0"/>
        <w:jc w:val="both"/>
      </w:pPr>
    </w:p>
    <w:p w:rsidR="001A585A" w:rsidRPr="00E37623" w:rsidRDefault="00A65DFA" w:rsidP="001A585A">
      <w:pPr>
        <w:autoSpaceDE w:val="0"/>
        <w:autoSpaceDN w:val="0"/>
        <w:adjustRightInd w:val="0"/>
        <w:jc w:val="both"/>
      </w:pPr>
      <w:r w:rsidRPr="00E37623">
        <w:rPr>
          <w:noProof/>
          <w:position w:val="-15"/>
        </w:rPr>
        <w:drawing>
          <wp:inline distT="0" distB="0" distL="0" distR="0">
            <wp:extent cx="3819525" cy="371475"/>
            <wp:effectExtent l="0" t="0" r="0"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30" cstate="print">
                      <a:extLst>
                        <a:ext uri="{28A0092B-C50C-407E-A947-70E740481C1C}">
                          <a14:useLocalDpi xmlns:a14="http://schemas.microsoft.com/office/drawing/2010/main" val="0"/>
                        </a:ext>
                      </a:extLst>
                    </a:blip>
                    <a:srcRect/>
                    <a:stretch>
                      <a:fillRect/>
                    </a:stretch>
                  </pic:blipFill>
                  <pic:spPr bwMode="auto">
                    <a:xfrm>
                      <a:off x="0" y="0"/>
                      <a:ext cx="3819525" cy="371475"/>
                    </a:xfrm>
                    <a:prstGeom prst="rect">
                      <a:avLst/>
                    </a:prstGeom>
                    <a:noFill/>
                    <a:ln>
                      <a:noFill/>
                    </a:ln>
                  </pic:spPr>
                </pic:pic>
              </a:graphicData>
            </a:graphic>
          </wp:inline>
        </w:drawing>
      </w:r>
    </w:p>
    <w:p w:rsidR="001A585A" w:rsidRPr="00E37623" w:rsidRDefault="001A585A" w:rsidP="001A585A">
      <w:pPr>
        <w:autoSpaceDE w:val="0"/>
        <w:autoSpaceDN w:val="0"/>
        <w:adjustRightInd w:val="0"/>
        <w:jc w:val="both"/>
      </w:pPr>
    </w:p>
    <w:p w:rsidR="001A585A" w:rsidRPr="00E37623" w:rsidRDefault="001A585A" w:rsidP="001A585A">
      <w:pPr>
        <w:autoSpaceDE w:val="0"/>
        <w:autoSpaceDN w:val="0"/>
        <w:adjustRightInd w:val="0"/>
        <w:jc w:val="both"/>
        <w:rPr>
          <w:sz w:val="28"/>
          <w:szCs w:val="28"/>
        </w:rPr>
      </w:pPr>
      <w:proofErr w:type="gramStart"/>
      <w:r w:rsidRPr="00E37623">
        <w:t xml:space="preserve">где </w:t>
      </w:r>
      <w:r w:rsidR="00A65DFA" w:rsidRPr="00E37623">
        <w:rPr>
          <w:noProof/>
          <w:position w:val="-15"/>
        </w:rPr>
        <w:drawing>
          <wp:inline distT="0" distB="0" distL="0" distR="0">
            <wp:extent cx="1524000" cy="371475"/>
            <wp:effectExtent l="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31" cstate="print">
                      <a:extLst>
                        <a:ext uri="{28A0092B-C50C-407E-A947-70E740481C1C}">
                          <a14:useLocalDpi xmlns:a14="http://schemas.microsoft.com/office/drawing/2010/main" val="0"/>
                        </a:ext>
                      </a:extLst>
                    </a:blip>
                    <a:srcRect/>
                    <a:stretch>
                      <a:fillRect/>
                    </a:stretch>
                  </pic:blipFill>
                  <pic:spPr bwMode="auto">
                    <a:xfrm>
                      <a:off x="0" y="0"/>
                      <a:ext cx="1524000" cy="371475"/>
                    </a:xfrm>
                    <a:prstGeom prst="rect">
                      <a:avLst/>
                    </a:prstGeom>
                    <a:noFill/>
                    <a:ln>
                      <a:noFill/>
                    </a:ln>
                  </pic:spPr>
                </pic:pic>
              </a:graphicData>
            </a:graphic>
          </wp:inline>
        </w:drawing>
      </w:r>
      <w:r w:rsidRPr="00E37623">
        <w:t xml:space="preserve"> -</w:t>
      </w:r>
      <w:proofErr w:type="gramEnd"/>
      <w:r w:rsidRPr="00E37623">
        <w:t xml:space="preserve"> </w:t>
      </w:r>
      <w:r w:rsidRPr="00E37623">
        <w:rPr>
          <w:sz w:val="28"/>
          <w:szCs w:val="28"/>
        </w:rPr>
        <w:t>сумма арендных платежей за первый, второй и каждый последующий год (период) действия договора;</w:t>
      </w:r>
    </w:p>
    <w:p w:rsidR="001A585A" w:rsidRPr="00E37623" w:rsidRDefault="001A585A" w:rsidP="001A585A">
      <w:pPr>
        <w:autoSpaceDE w:val="0"/>
        <w:autoSpaceDN w:val="0"/>
        <w:adjustRightInd w:val="0"/>
        <w:jc w:val="both"/>
        <w:rPr>
          <w:sz w:val="28"/>
          <w:szCs w:val="28"/>
        </w:rPr>
      </w:pPr>
    </w:p>
    <w:p w:rsidR="001A585A" w:rsidRPr="00E37623" w:rsidRDefault="001A585A" w:rsidP="001A585A">
      <w:pPr>
        <w:autoSpaceDE w:val="0"/>
        <w:autoSpaceDN w:val="0"/>
        <w:adjustRightInd w:val="0"/>
        <w:jc w:val="both"/>
        <w:rPr>
          <w:sz w:val="28"/>
          <w:szCs w:val="28"/>
        </w:rPr>
      </w:pPr>
      <w:r w:rsidRPr="00E37623">
        <w:rPr>
          <w:sz w:val="28"/>
          <w:szCs w:val="28"/>
        </w:rPr>
        <w:t>К</w:t>
      </w:r>
      <w:r w:rsidRPr="00E37623">
        <w:rPr>
          <w:sz w:val="28"/>
          <w:szCs w:val="28"/>
          <w:vertAlign w:val="subscript"/>
        </w:rPr>
        <w:t>1</w:t>
      </w:r>
      <w:r w:rsidRPr="00E37623">
        <w:rPr>
          <w:sz w:val="28"/>
          <w:szCs w:val="28"/>
        </w:rPr>
        <w:t>, К</w:t>
      </w:r>
      <w:proofErr w:type="gramStart"/>
      <w:r w:rsidRPr="00E37623">
        <w:rPr>
          <w:sz w:val="28"/>
          <w:szCs w:val="28"/>
          <w:vertAlign w:val="subscript"/>
        </w:rPr>
        <w:t>2</w:t>
      </w:r>
      <w:r w:rsidRPr="00E37623">
        <w:rPr>
          <w:sz w:val="28"/>
          <w:szCs w:val="28"/>
        </w:rPr>
        <w:t>,...</w:t>
      </w:r>
      <w:proofErr w:type="gramEnd"/>
      <w:r w:rsidRPr="00E37623">
        <w:rPr>
          <w:sz w:val="28"/>
          <w:szCs w:val="28"/>
        </w:rPr>
        <w:t xml:space="preserve"> </w:t>
      </w:r>
      <w:proofErr w:type="spellStart"/>
      <w:r w:rsidRPr="00E37623">
        <w:rPr>
          <w:sz w:val="28"/>
          <w:szCs w:val="28"/>
        </w:rPr>
        <w:t>К</w:t>
      </w:r>
      <w:r w:rsidRPr="00E37623">
        <w:rPr>
          <w:sz w:val="28"/>
          <w:szCs w:val="28"/>
          <w:vertAlign w:val="subscript"/>
        </w:rPr>
        <w:t>n</w:t>
      </w:r>
      <w:proofErr w:type="spellEnd"/>
      <w:r w:rsidRPr="00E37623">
        <w:rPr>
          <w:sz w:val="28"/>
          <w:szCs w:val="28"/>
        </w:rPr>
        <w:t xml:space="preserve"> - коэффициент дисконтирования для первого, второго и каждого последующего года (периода) действия договора.</w:t>
      </w:r>
    </w:p>
    <w:p w:rsidR="001A585A" w:rsidRPr="00E37623" w:rsidRDefault="001A585A" w:rsidP="001A585A">
      <w:pPr>
        <w:autoSpaceDE w:val="0"/>
        <w:autoSpaceDN w:val="0"/>
        <w:adjustRightInd w:val="0"/>
        <w:jc w:val="both"/>
        <w:rPr>
          <w:sz w:val="28"/>
          <w:szCs w:val="28"/>
        </w:rPr>
      </w:pPr>
    </w:p>
    <w:p w:rsidR="001A585A" w:rsidRPr="00E37623" w:rsidRDefault="001A585A" w:rsidP="001A585A">
      <w:pPr>
        <w:autoSpaceDE w:val="0"/>
        <w:autoSpaceDN w:val="0"/>
        <w:adjustRightInd w:val="0"/>
        <w:jc w:val="both"/>
        <w:rPr>
          <w:sz w:val="28"/>
          <w:szCs w:val="28"/>
        </w:rPr>
      </w:pPr>
      <w:r w:rsidRPr="00E37623">
        <w:rPr>
          <w:bCs/>
          <w:sz w:val="28"/>
          <w:szCs w:val="28"/>
        </w:rPr>
        <w:t>Коэффициент дисконтирования</w:t>
      </w:r>
      <w:r w:rsidRPr="00E37623">
        <w:rPr>
          <w:sz w:val="28"/>
          <w:szCs w:val="28"/>
        </w:rPr>
        <w:t xml:space="preserve"> определяется по формуле:</w:t>
      </w:r>
    </w:p>
    <w:p w:rsidR="001A585A" w:rsidRPr="00E37623" w:rsidRDefault="001A585A" w:rsidP="001A585A">
      <w:pPr>
        <w:autoSpaceDE w:val="0"/>
        <w:autoSpaceDN w:val="0"/>
        <w:adjustRightInd w:val="0"/>
        <w:jc w:val="both"/>
        <w:rPr>
          <w:sz w:val="28"/>
          <w:szCs w:val="28"/>
        </w:rPr>
      </w:pPr>
    </w:p>
    <w:p w:rsidR="001A585A" w:rsidRPr="00E37623" w:rsidRDefault="001A585A" w:rsidP="001A585A">
      <w:pPr>
        <w:autoSpaceDE w:val="0"/>
        <w:autoSpaceDN w:val="0"/>
        <w:adjustRightInd w:val="0"/>
        <w:jc w:val="both"/>
        <w:rPr>
          <w:sz w:val="28"/>
          <w:szCs w:val="28"/>
        </w:rPr>
      </w:pPr>
      <w:proofErr w:type="spellStart"/>
      <w:r w:rsidRPr="00E37623">
        <w:rPr>
          <w:sz w:val="28"/>
          <w:szCs w:val="28"/>
        </w:rPr>
        <w:t>К</w:t>
      </w:r>
      <w:r w:rsidRPr="00E37623">
        <w:rPr>
          <w:sz w:val="28"/>
          <w:szCs w:val="28"/>
          <w:vertAlign w:val="subscript"/>
        </w:rPr>
        <w:t>n</w:t>
      </w:r>
      <w:proofErr w:type="spellEnd"/>
      <w:r w:rsidRPr="00E37623">
        <w:rPr>
          <w:sz w:val="28"/>
          <w:szCs w:val="28"/>
        </w:rPr>
        <w:t xml:space="preserve"> = 1 / (1 + </w:t>
      </w:r>
      <w:proofErr w:type="gramStart"/>
      <w:r w:rsidRPr="00E37623">
        <w:rPr>
          <w:sz w:val="28"/>
          <w:szCs w:val="28"/>
        </w:rPr>
        <w:t>С)</w:t>
      </w:r>
      <w:r w:rsidRPr="00E37623">
        <w:rPr>
          <w:sz w:val="28"/>
          <w:szCs w:val="28"/>
          <w:vertAlign w:val="superscript"/>
        </w:rPr>
        <w:t>n</w:t>
      </w:r>
      <w:proofErr w:type="gramEnd"/>
      <w:r w:rsidRPr="00E37623">
        <w:rPr>
          <w:sz w:val="28"/>
          <w:szCs w:val="28"/>
        </w:rPr>
        <w:t>,</w:t>
      </w:r>
    </w:p>
    <w:p w:rsidR="001A585A" w:rsidRPr="00E37623" w:rsidRDefault="001A585A" w:rsidP="001A585A">
      <w:pPr>
        <w:autoSpaceDE w:val="0"/>
        <w:autoSpaceDN w:val="0"/>
        <w:adjustRightInd w:val="0"/>
        <w:jc w:val="both"/>
        <w:rPr>
          <w:sz w:val="28"/>
          <w:szCs w:val="28"/>
        </w:rPr>
      </w:pPr>
    </w:p>
    <w:p w:rsidR="001A585A" w:rsidRPr="00E37623" w:rsidRDefault="001A585A" w:rsidP="001A585A">
      <w:pPr>
        <w:autoSpaceDE w:val="0"/>
        <w:autoSpaceDN w:val="0"/>
        <w:adjustRightInd w:val="0"/>
        <w:jc w:val="both"/>
        <w:rPr>
          <w:sz w:val="28"/>
          <w:szCs w:val="28"/>
        </w:rPr>
      </w:pPr>
      <w:r w:rsidRPr="00E37623">
        <w:rPr>
          <w:sz w:val="28"/>
          <w:szCs w:val="28"/>
        </w:rPr>
        <w:t>где С - процентная ставка, заложенная в арендных платежах;</w:t>
      </w:r>
    </w:p>
    <w:p w:rsidR="001A585A" w:rsidRPr="00E37623" w:rsidRDefault="001A585A" w:rsidP="001A585A">
      <w:pPr>
        <w:autoSpaceDE w:val="0"/>
        <w:autoSpaceDN w:val="0"/>
        <w:adjustRightInd w:val="0"/>
        <w:jc w:val="both"/>
        <w:rPr>
          <w:sz w:val="28"/>
          <w:szCs w:val="28"/>
        </w:rPr>
      </w:pPr>
      <w:r w:rsidRPr="00E37623">
        <w:rPr>
          <w:sz w:val="28"/>
          <w:szCs w:val="28"/>
        </w:rPr>
        <w:t>n - год (период) дисконтирования.</w:t>
      </w:r>
    </w:p>
    <w:p w:rsidR="001A585A" w:rsidRPr="00E37623" w:rsidRDefault="001A585A" w:rsidP="001A585A">
      <w:pPr>
        <w:autoSpaceDE w:val="0"/>
        <w:autoSpaceDN w:val="0"/>
        <w:adjustRightInd w:val="0"/>
        <w:jc w:val="both"/>
        <w:rPr>
          <w:sz w:val="28"/>
          <w:szCs w:val="28"/>
        </w:rPr>
      </w:pPr>
    </w:p>
    <w:p w:rsidR="001A585A" w:rsidRPr="00E37623" w:rsidRDefault="001A585A" w:rsidP="001A585A">
      <w:pPr>
        <w:autoSpaceDE w:val="0"/>
        <w:autoSpaceDN w:val="0"/>
        <w:adjustRightInd w:val="0"/>
        <w:jc w:val="both"/>
        <w:rPr>
          <w:sz w:val="28"/>
          <w:szCs w:val="28"/>
        </w:rPr>
      </w:pPr>
      <w:r w:rsidRPr="00E37623">
        <w:rPr>
          <w:bCs/>
          <w:sz w:val="28"/>
          <w:szCs w:val="28"/>
        </w:rPr>
        <w:tab/>
        <w:t>Процентная ставка, заложенная в арендных платежах</w:t>
      </w:r>
      <w:r w:rsidRPr="00E37623">
        <w:rPr>
          <w:sz w:val="28"/>
          <w:szCs w:val="28"/>
        </w:rPr>
        <w:t>, выбирается с учетом условий договора.</w:t>
      </w:r>
      <w:r w:rsidR="00FB02D2" w:rsidRPr="00E37623">
        <w:rPr>
          <w:sz w:val="28"/>
          <w:szCs w:val="28"/>
        </w:rPr>
        <w:t xml:space="preserve"> Е</w:t>
      </w:r>
      <w:r w:rsidRPr="00E37623">
        <w:rPr>
          <w:sz w:val="28"/>
          <w:szCs w:val="28"/>
        </w:rPr>
        <w:t>сли процентная ставка не указана как условие договора, не указана (не выделена) в графике платежей к договору аренды (лизинга), то применяется в значении, равном ключевой ставке Банка России, действующей на дату классификации объектов учета аренды.</w:t>
      </w:r>
    </w:p>
    <w:p w:rsidR="001A585A" w:rsidRPr="00E37623" w:rsidRDefault="001A585A" w:rsidP="001A585A">
      <w:pPr>
        <w:autoSpaceDE w:val="0"/>
        <w:autoSpaceDN w:val="0"/>
        <w:adjustRightInd w:val="0"/>
        <w:jc w:val="both"/>
        <w:rPr>
          <w:color w:val="000000"/>
          <w:sz w:val="28"/>
          <w:szCs w:val="28"/>
        </w:rPr>
      </w:pPr>
      <w:r w:rsidRPr="00E37623">
        <w:rPr>
          <w:iCs/>
          <w:color w:val="000000"/>
          <w:sz w:val="28"/>
          <w:szCs w:val="28"/>
        </w:rPr>
        <w:t xml:space="preserve">(Основание: </w:t>
      </w:r>
      <w:hyperlink r:id="rId132" w:history="1">
        <w:r w:rsidRPr="00E37623">
          <w:rPr>
            <w:iCs/>
            <w:color w:val="000000"/>
            <w:sz w:val="28"/>
            <w:szCs w:val="28"/>
          </w:rPr>
          <w:t>п. 18.3</w:t>
        </w:r>
      </w:hyperlink>
      <w:r w:rsidRPr="00E37623">
        <w:rPr>
          <w:iCs/>
          <w:color w:val="000000"/>
          <w:sz w:val="28"/>
          <w:szCs w:val="28"/>
        </w:rPr>
        <w:t xml:space="preserve"> ФСГС «Аренда»)</w:t>
      </w:r>
    </w:p>
    <w:p w:rsidR="001A585A" w:rsidRPr="00E37623" w:rsidRDefault="001A585A" w:rsidP="001A585A">
      <w:pPr>
        <w:autoSpaceDE w:val="0"/>
        <w:autoSpaceDN w:val="0"/>
        <w:adjustRightInd w:val="0"/>
        <w:jc w:val="both"/>
        <w:rPr>
          <w:sz w:val="28"/>
          <w:szCs w:val="28"/>
        </w:rPr>
      </w:pPr>
    </w:p>
    <w:p w:rsidR="001A585A" w:rsidRPr="00E37623" w:rsidRDefault="001A585A" w:rsidP="001A585A">
      <w:pPr>
        <w:autoSpaceDE w:val="0"/>
        <w:autoSpaceDN w:val="0"/>
        <w:adjustRightInd w:val="0"/>
        <w:jc w:val="center"/>
        <w:rPr>
          <w:color w:val="000000"/>
          <w:sz w:val="28"/>
          <w:szCs w:val="28"/>
        </w:rPr>
      </w:pPr>
      <w:r w:rsidRPr="00E37623">
        <w:rPr>
          <w:iCs/>
          <w:color w:val="000000"/>
          <w:sz w:val="28"/>
          <w:szCs w:val="28"/>
        </w:rPr>
        <w:t xml:space="preserve">5. </w:t>
      </w:r>
      <w:r w:rsidRPr="00E37623">
        <w:rPr>
          <w:color w:val="000000"/>
          <w:sz w:val="28"/>
          <w:szCs w:val="28"/>
        </w:rPr>
        <w:t>Метод определения справедливой стоимости, применяемый при расчете величины арендных обязательств.</w:t>
      </w:r>
    </w:p>
    <w:p w:rsidR="001A585A" w:rsidRPr="00E37623" w:rsidRDefault="001A585A" w:rsidP="001A585A">
      <w:pPr>
        <w:autoSpaceDE w:val="0"/>
        <w:autoSpaceDN w:val="0"/>
        <w:adjustRightInd w:val="0"/>
        <w:jc w:val="both"/>
        <w:rPr>
          <w:color w:val="000000"/>
          <w:sz w:val="28"/>
          <w:szCs w:val="28"/>
        </w:rPr>
      </w:pPr>
    </w:p>
    <w:p w:rsidR="001A585A" w:rsidRPr="00E37623" w:rsidRDefault="001A585A" w:rsidP="001A585A">
      <w:pPr>
        <w:tabs>
          <w:tab w:val="left" w:pos="540"/>
        </w:tabs>
        <w:autoSpaceDE w:val="0"/>
        <w:autoSpaceDN w:val="0"/>
        <w:adjustRightInd w:val="0"/>
        <w:jc w:val="both"/>
        <w:rPr>
          <w:color w:val="000000"/>
          <w:sz w:val="28"/>
          <w:szCs w:val="28"/>
        </w:rPr>
      </w:pPr>
      <w:r w:rsidRPr="00E37623">
        <w:rPr>
          <w:bCs/>
          <w:color w:val="000000"/>
          <w:sz w:val="28"/>
          <w:szCs w:val="28"/>
        </w:rPr>
        <w:t xml:space="preserve">Справедливую стоимость при аренде (в том числе лизинге) определяется: </w:t>
      </w:r>
      <w:r w:rsidRPr="00E37623">
        <w:rPr>
          <w:bCs/>
          <w:color w:val="000000"/>
          <w:sz w:val="28"/>
          <w:szCs w:val="28"/>
        </w:rPr>
        <w:tab/>
      </w:r>
      <w:hyperlink r:id="rId133" w:history="1">
        <w:r w:rsidRPr="00E37623">
          <w:rPr>
            <w:color w:val="000000"/>
            <w:sz w:val="28"/>
            <w:szCs w:val="28"/>
          </w:rPr>
          <w:t>методом рыночных цен</w:t>
        </w:r>
      </w:hyperlink>
      <w:r w:rsidRPr="00E37623">
        <w:rPr>
          <w:color w:val="000000"/>
          <w:sz w:val="28"/>
          <w:szCs w:val="28"/>
        </w:rPr>
        <w:t>;</w:t>
      </w:r>
    </w:p>
    <w:p w:rsidR="001A585A" w:rsidRPr="00E37623" w:rsidRDefault="00F6647A" w:rsidP="001A585A">
      <w:pPr>
        <w:tabs>
          <w:tab w:val="left" w:pos="540"/>
        </w:tabs>
        <w:autoSpaceDE w:val="0"/>
        <w:autoSpaceDN w:val="0"/>
        <w:adjustRightInd w:val="0"/>
        <w:ind w:left="540"/>
        <w:jc w:val="both"/>
        <w:rPr>
          <w:color w:val="000000"/>
          <w:sz w:val="28"/>
          <w:szCs w:val="28"/>
        </w:rPr>
      </w:pPr>
      <w:hyperlink r:id="rId134" w:history="1">
        <w:r w:rsidR="001A585A" w:rsidRPr="00E37623">
          <w:rPr>
            <w:color w:val="000000"/>
            <w:sz w:val="28"/>
            <w:szCs w:val="28"/>
          </w:rPr>
          <w:t>методом амортизированной стоимости замещения</w:t>
        </w:r>
      </w:hyperlink>
      <w:r w:rsidR="001A585A" w:rsidRPr="00E37623">
        <w:rPr>
          <w:color w:val="000000"/>
          <w:sz w:val="28"/>
          <w:szCs w:val="28"/>
        </w:rPr>
        <w:t>.</w:t>
      </w:r>
    </w:p>
    <w:p w:rsidR="001A585A" w:rsidRPr="00E37623" w:rsidRDefault="001A585A" w:rsidP="001A585A">
      <w:pPr>
        <w:tabs>
          <w:tab w:val="left" w:pos="540"/>
        </w:tabs>
        <w:autoSpaceDE w:val="0"/>
        <w:autoSpaceDN w:val="0"/>
        <w:adjustRightInd w:val="0"/>
        <w:ind w:left="540"/>
        <w:jc w:val="both"/>
        <w:rPr>
          <w:color w:val="000000"/>
          <w:sz w:val="28"/>
          <w:szCs w:val="28"/>
        </w:rPr>
      </w:pPr>
    </w:p>
    <w:p w:rsidR="001A585A" w:rsidRPr="00E37623" w:rsidRDefault="001A585A" w:rsidP="001A585A">
      <w:pPr>
        <w:tabs>
          <w:tab w:val="left" w:pos="540"/>
        </w:tabs>
        <w:autoSpaceDE w:val="0"/>
        <w:autoSpaceDN w:val="0"/>
        <w:adjustRightInd w:val="0"/>
        <w:ind w:left="540"/>
        <w:jc w:val="both"/>
        <w:rPr>
          <w:color w:val="000000"/>
          <w:sz w:val="28"/>
          <w:szCs w:val="28"/>
        </w:rPr>
      </w:pPr>
    </w:p>
    <w:p w:rsidR="001A585A" w:rsidRPr="00E37623" w:rsidRDefault="001A585A" w:rsidP="001A585A">
      <w:pPr>
        <w:autoSpaceDE w:val="0"/>
        <w:autoSpaceDN w:val="0"/>
        <w:adjustRightInd w:val="0"/>
        <w:jc w:val="both"/>
        <w:rPr>
          <w:color w:val="000000"/>
          <w:sz w:val="28"/>
          <w:szCs w:val="28"/>
        </w:rPr>
      </w:pPr>
      <w:r w:rsidRPr="00E37623">
        <w:rPr>
          <w:sz w:val="28"/>
          <w:szCs w:val="28"/>
        </w:rPr>
        <w:tab/>
        <w:t>6. Порядок отражения в учете арендатора досрочного прекращения неоперационной (финансовой) аренды (в том числе лизинга)</w:t>
      </w:r>
      <w:r w:rsidRPr="00E37623">
        <w:rPr>
          <w:color w:val="000000"/>
          <w:sz w:val="28"/>
          <w:szCs w:val="28"/>
        </w:rPr>
        <w:t xml:space="preserve"> аналогичен порядку, предусмотренному для операционной аренды (</w:t>
      </w:r>
      <w:hyperlink r:id="rId135" w:history="1">
        <w:r w:rsidRPr="00E37623">
          <w:rPr>
            <w:color w:val="000000"/>
            <w:sz w:val="28"/>
            <w:szCs w:val="28"/>
          </w:rPr>
          <w:t>п. 21</w:t>
        </w:r>
      </w:hyperlink>
      <w:r w:rsidRPr="00E37623">
        <w:rPr>
          <w:color w:val="000000"/>
          <w:sz w:val="28"/>
          <w:szCs w:val="28"/>
        </w:rPr>
        <w:t xml:space="preserve"> ФСГС «Аренда»):</w:t>
      </w:r>
    </w:p>
    <w:p w:rsidR="001A585A" w:rsidRPr="00E37623" w:rsidRDefault="001A585A" w:rsidP="001A585A">
      <w:pPr>
        <w:autoSpaceDE w:val="0"/>
        <w:autoSpaceDN w:val="0"/>
        <w:adjustRightInd w:val="0"/>
        <w:jc w:val="both"/>
        <w:outlineLvl w:val="0"/>
        <w:rPr>
          <w:color w:val="000000"/>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
        <w:gridCol w:w="180"/>
        <w:gridCol w:w="195"/>
        <w:gridCol w:w="2511"/>
        <w:gridCol w:w="1814"/>
        <w:gridCol w:w="1843"/>
        <w:gridCol w:w="3192"/>
        <w:gridCol w:w="180"/>
        <w:gridCol w:w="8"/>
      </w:tblGrid>
      <w:tr w:rsidR="001A585A" w:rsidRPr="00E37623" w:rsidTr="002E3EA8">
        <w:tc>
          <w:tcPr>
            <w:tcW w:w="2948" w:type="dxa"/>
            <w:gridSpan w:val="4"/>
            <w:tcBorders>
              <w:top w:val="single" w:sz="4" w:space="0" w:color="auto"/>
              <w:left w:val="single" w:sz="4" w:space="0" w:color="auto"/>
              <w:bottom w:val="single" w:sz="4" w:space="0" w:color="auto"/>
              <w:right w:val="single" w:sz="4" w:space="0" w:color="auto"/>
            </w:tcBorders>
          </w:tcPr>
          <w:p w:rsidR="001A585A" w:rsidRPr="00E37623" w:rsidRDefault="001A585A" w:rsidP="00941952">
            <w:pPr>
              <w:autoSpaceDE w:val="0"/>
              <w:autoSpaceDN w:val="0"/>
              <w:adjustRightInd w:val="0"/>
              <w:jc w:val="center"/>
              <w:rPr>
                <w:color w:val="000000"/>
                <w:sz w:val="28"/>
                <w:szCs w:val="28"/>
              </w:rPr>
            </w:pPr>
            <w:r w:rsidRPr="00E37623">
              <w:rPr>
                <w:bCs/>
                <w:color w:val="000000"/>
                <w:sz w:val="28"/>
                <w:szCs w:val="28"/>
              </w:rPr>
              <w:t>Содержание операции</w:t>
            </w:r>
          </w:p>
        </w:tc>
        <w:tc>
          <w:tcPr>
            <w:tcW w:w="1814" w:type="dxa"/>
            <w:tcBorders>
              <w:top w:val="single" w:sz="4" w:space="0" w:color="auto"/>
              <w:left w:val="single" w:sz="4" w:space="0" w:color="auto"/>
              <w:bottom w:val="single" w:sz="4" w:space="0" w:color="auto"/>
              <w:right w:val="single" w:sz="4" w:space="0" w:color="auto"/>
            </w:tcBorders>
          </w:tcPr>
          <w:p w:rsidR="001A585A" w:rsidRPr="00E37623" w:rsidRDefault="001A585A" w:rsidP="00941952">
            <w:pPr>
              <w:autoSpaceDE w:val="0"/>
              <w:autoSpaceDN w:val="0"/>
              <w:adjustRightInd w:val="0"/>
              <w:jc w:val="center"/>
              <w:rPr>
                <w:color w:val="000000"/>
                <w:sz w:val="28"/>
                <w:szCs w:val="28"/>
              </w:rPr>
            </w:pPr>
            <w:r w:rsidRPr="00E37623">
              <w:rPr>
                <w:bCs/>
                <w:color w:val="000000"/>
                <w:sz w:val="28"/>
                <w:szCs w:val="28"/>
              </w:rPr>
              <w:t>Дебет</w:t>
            </w:r>
          </w:p>
        </w:tc>
        <w:tc>
          <w:tcPr>
            <w:tcW w:w="1843" w:type="dxa"/>
            <w:tcBorders>
              <w:top w:val="single" w:sz="4" w:space="0" w:color="auto"/>
              <w:left w:val="single" w:sz="4" w:space="0" w:color="auto"/>
              <w:bottom w:val="single" w:sz="4" w:space="0" w:color="auto"/>
              <w:right w:val="single" w:sz="4" w:space="0" w:color="auto"/>
            </w:tcBorders>
          </w:tcPr>
          <w:p w:rsidR="001A585A" w:rsidRPr="00E37623" w:rsidRDefault="001A585A" w:rsidP="00941952">
            <w:pPr>
              <w:autoSpaceDE w:val="0"/>
              <w:autoSpaceDN w:val="0"/>
              <w:adjustRightInd w:val="0"/>
              <w:jc w:val="center"/>
              <w:rPr>
                <w:color w:val="000000"/>
                <w:sz w:val="28"/>
                <w:szCs w:val="28"/>
              </w:rPr>
            </w:pPr>
            <w:r w:rsidRPr="00E37623">
              <w:rPr>
                <w:bCs/>
                <w:color w:val="000000"/>
                <w:sz w:val="28"/>
                <w:szCs w:val="28"/>
              </w:rPr>
              <w:t>Кредит</w:t>
            </w:r>
          </w:p>
        </w:tc>
        <w:tc>
          <w:tcPr>
            <w:tcW w:w="3380" w:type="dxa"/>
            <w:gridSpan w:val="3"/>
            <w:tcBorders>
              <w:top w:val="single" w:sz="4" w:space="0" w:color="auto"/>
              <w:left w:val="single" w:sz="4" w:space="0" w:color="auto"/>
              <w:bottom w:val="single" w:sz="4" w:space="0" w:color="auto"/>
              <w:right w:val="single" w:sz="4" w:space="0" w:color="auto"/>
            </w:tcBorders>
          </w:tcPr>
          <w:p w:rsidR="001A585A" w:rsidRPr="00E37623" w:rsidRDefault="001A585A" w:rsidP="00941952">
            <w:pPr>
              <w:autoSpaceDE w:val="0"/>
              <w:autoSpaceDN w:val="0"/>
              <w:adjustRightInd w:val="0"/>
              <w:jc w:val="center"/>
              <w:rPr>
                <w:color w:val="000000"/>
                <w:sz w:val="28"/>
                <w:szCs w:val="28"/>
              </w:rPr>
            </w:pPr>
            <w:r w:rsidRPr="00E37623">
              <w:rPr>
                <w:bCs/>
                <w:color w:val="000000"/>
                <w:sz w:val="28"/>
                <w:szCs w:val="28"/>
              </w:rPr>
              <w:t>Дата отражения операции</w:t>
            </w:r>
          </w:p>
        </w:tc>
      </w:tr>
      <w:tr w:rsidR="001A585A" w:rsidRPr="00E37623" w:rsidTr="002E3EA8">
        <w:tc>
          <w:tcPr>
            <w:tcW w:w="9985" w:type="dxa"/>
            <w:gridSpan w:val="9"/>
            <w:tcBorders>
              <w:top w:val="single" w:sz="4" w:space="0" w:color="auto"/>
              <w:left w:val="single" w:sz="4" w:space="0" w:color="auto"/>
              <w:bottom w:val="single" w:sz="4" w:space="0" w:color="auto"/>
              <w:right w:val="single" w:sz="4" w:space="0" w:color="auto"/>
            </w:tcBorders>
          </w:tcPr>
          <w:p w:rsidR="001A585A" w:rsidRPr="00E37623" w:rsidRDefault="001A585A" w:rsidP="00941952">
            <w:pPr>
              <w:autoSpaceDE w:val="0"/>
              <w:autoSpaceDN w:val="0"/>
              <w:adjustRightInd w:val="0"/>
              <w:jc w:val="center"/>
              <w:rPr>
                <w:color w:val="000000"/>
                <w:sz w:val="28"/>
                <w:szCs w:val="28"/>
              </w:rPr>
            </w:pPr>
            <w:r w:rsidRPr="00E37623">
              <w:rPr>
                <w:bCs/>
                <w:color w:val="000000"/>
                <w:sz w:val="28"/>
                <w:szCs w:val="28"/>
              </w:rPr>
              <w:t>Казенное учреждение</w:t>
            </w:r>
          </w:p>
        </w:tc>
      </w:tr>
      <w:tr w:rsidR="001A585A" w:rsidRPr="00E37623" w:rsidTr="002E3EA8">
        <w:tc>
          <w:tcPr>
            <w:tcW w:w="2948" w:type="dxa"/>
            <w:gridSpan w:val="4"/>
            <w:tcBorders>
              <w:top w:val="single" w:sz="4" w:space="0" w:color="auto"/>
              <w:left w:val="single" w:sz="4" w:space="0" w:color="auto"/>
              <w:bottom w:val="single" w:sz="4" w:space="0" w:color="auto"/>
              <w:right w:val="single" w:sz="4" w:space="0" w:color="auto"/>
            </w:tcBorders>
          </w:tcPr>
          <w:p w:rsidR="001A585A" w:rsidRPr="00E37623" w:rsidRDefault="001A585A" w:rsidP="00941952">
            <w:pPr>
              <w:autoSpaceDE w:val="0"/>
              <w:autoSpaceDN w:val="0"/>
              <w:adjustRightInd w:val="0"/>
              <w:rPr>
                <w:color w:val="000000"/>
                <w:sz w:val="28"/>
                <w:szCs w:val="28"/>
              </w:rPr>
            </w:pPr>
            <w:r w:rsidRPr="00E37623">
              <w:rPr>
                <w:color w:val="000000"/>
                <w:sz w:val="28"/>
                <w:szCs w:val="28"/>
              </w:rPr>
              <w:t>Уменьшение балансовой стоимости объекта на сумму начисленной амортизации</w:t>
            </w:r>
          </w:p>
        </w:tc>
        <w:tc>
          <w:tcPr>
            <w:tcW w:w="1814" w:type="dxa"/>
            <w:tcBorders>
              <w:top w:val="single" w:sz="4" w:space="0" w:color="auto"/>
              <w:left w:val="single" w:sz="4" w:space="0" w:color="auto"/>
              <w:bottom w:val="single" w:sz="4" w:space="0" w:color="auto"/>
              <w:right w:val="single" w:sz="4" w:space="0" w:color="auto"/>
            </w:tcBorders>
          </w:tcPr>
          <w:p w:rsidR="001A585A" w:rsidRPr="00E37623" w:rsidRDefault="00F6647A" w:rsidP="00941952">
            <w:pPr>
              <w:autoSpaceDE w:val="0"/>
              <w:autoSpaceDN w:val="0"/>
              <w:adjustRightInd w:val="0"/>
              <w:jc w:val="center"/>
              <w:rPr>
                <w:color w:val="000000"/>
                <w:sz w:val="28"/>
                <w:szCs w:val="28"/>
              </w:rPr>
            </w:pPr>
            <w:hyperlink r:id="rId136" w:history="1">
              <w:r w:rsidR="001A585A" w:rsidRPr="00E37623">
                <w:rPr>
                  <w:color w:val="000000"/>
                  <w:sz w:val="28"/>
                  <w:szCs w:val="28"/>
                </w:rPr>
                <w:t>1 104 XX 411</w:t>
              </w:r>
            </w:hyperlink>
            <w:r w:rsidR="001A585A" w:rsidRPr="00E37623">
              <w:rPr>
                <w:color w:val="000000"/>
                <w:sz w:val="28"/>
                <w:szCs w:val="28"/>
              </w:rPr>
              <w:t xml:space="preserve"> </w:t>
            </w:r>
            <w:hyperlink w:anchor="Par34" w:history="1">
              <w:r w:rsidR="001A585A" w:rsidRPr="00E37623">
                <w:rPr>
                  <w:bCs/>
                  <w:color w:val="000000"/>
                  <w:sz w:val="28"/>
                  <w:szCs w:val="28"/>
                  <w:vertAlign w:val="superscript"/>
                </w:rPr>
                <w:t>1</w:t>
              </w:r>
            </w:hyperlink>
          </w:p>
        </w:tc>
        <w:tc>
          <w:tcPr>
            <w:tcW w:w="1843" w:type="dxa"/>
            <w:tcBorders>
              <w:top w:val="single" w:sz="4" w:space="0" w:color="auto"/>
              <w:left w:val="single" w:sz="4" w:space="0" w:color="auto"/>
              <w:bottom w:val="single" w:sz="4" w:space="0" w:color="auto"/>
              <w:right w:val="single" w:sz="4" w:space="0" w:color="auto"/>
            </w:tcBorders>
          </w:tcPr>
          <w:p w:rsidR="001A585A" w:rsidRPr="00E37623" w:rsidRDefault="00F6647A" w:rsidP="00941952">
            <w:pPr>
              <w:autoSpaceDE w:val="0"/>
              <w:autoSpaceDN w:val="0"/>
              <w:adjustRightInd w:val="0"/>
              <w:jc w:val="center"/>
              <w:rPr>
                <w:color w:val="000000"/>
                <w:sz w:val="28"/>
                <w:szCs w:val="28"/>
              </w:rPr>
            </w:pPr>
            <w:hyperlink r:id="rId137" w:history="1">
              <w:r w:rsidR="001A585A" w:rsidRPr="00E37623">
                <w:rPr>
                  <w:color w:val="000000"/>
                  <w:sz w:val="28"/>
                  <w:szCs w:val="28"/>
                </w:rPr>
                <w:t>1 101 XX 410</w:t>
              </w:r>
            </w:hyperlink>
            <w:r w:rsidR="001A585A" w:rsidRPr="00E37623">
              <w:rPr>
                <w:color w:val="000000"/>
                <w:sz w:val="28"/>
                <w:szCs w:val="28"/>
              </w:rPr>
              <w:t xml:space="preserve"> </w:t>
            </w:r>
            <w:hyperlink w:anchor="Par34" w:history="1">
              <w:r w:rsidR="001A585A" w:rsidRPr="00E37623">
                <w:rPr>
                  <w:bCs/>
                  <w:color w:val="000000"/>
                  <w:sz w:val="28"/>
                  <w:szCs w:val="28"/>
                  <w:vertAlign w:val="superscript"/>
                </w:rPr>
                <w:t>1</w:t>
              </w:r>
            </w:hyperlink>
          </w:p>
        </w:tc>
        <w:tc>
          <w:tcPr>
            <w:tcW w:w="3380" w:type="dxa"/>
            <w:gridSpan w:val="3"/>
            <w:tcBorders>
              <w:top w:val="single" w:sz="4" w:space="0" w:color="auto"/>
              <w:left w:val="single" w:sz="4" w:space="0" w:color="auto"/>
              <w:bottom w:val="single" w:sz="4" w:space="0" w:color="auto"/>
              <w:right w:val="single" w:sz="4" w:space="0" w:color="auto"/>
            </w:tcBorders>
          </w:tcPr>
          <w:p w:rsidR="001A585A" w:rsidRPr="00E37623" w:rsidRDefault="001A585A" w:rsidP="00941952">
            <w:pPr>
              <w:autoSpaceDE w:val="0"/>
              <w:autoSpaceDN w:val="0"/>
              <w:adjustRightInd w:val="0"/>
              <w:rPr>
                <w:color w:val="000000"/>
                <w:sz w:val="28"/>
                <w:szCs w:val="28"/>
              </w:rPr>
            </w:pPr>
            <w:r w:rsidRPr="00E37623">
              <w:rPr>
                <w:color w:val="000000"/>
                <w:sz w:val="28"/>
                <w:szCs w:val="28"/>
              </w:rPr>
              <w:t>Дата досрочного прекращения договора</w:t>
            </w:r>
          </w:p>
        </w:tc>
      </w:tr>
      <w:tr w:rsidR="001A585A" w:rsidRPr="00E37623" w:rsidTr="002E3EA8">
        <w:tc>
          <w:tcPr>
            <w:tcW w:w="2948" w:type="dxa"/>
            <w:gridSpan w:val="4"/>
            <w:tcBorders>
              <w:top w:val="single" w:sz="4" w:space="0" w:color="auto"/>
              <w:left w:val="single" w:sz="4" w:space="0" w:color="auto"/>
              <w:bottom w:val="single" w:sz="4" w:space="0" w:color="auto"/>
              <w:right w:val="single" w:sz="4" w:space="0" w:color="auto"/>
            </w:tcBorders>
          </w:tcPr>
          <w:p w:rsidR="001A585A" w:rsidRPr="00E37623" w:rsidRDefault="001A585A" w:rsidP="00941952">
            <w:pPr>
              <w:autoSpaceDE w:val="0"/>
              <w:autoSpaceDN w:val="0"/>
              <w:adjustRightInd w:val="0"/>
              <w:rPr>
                <w:color w:val="000000"/>
                <w:sz w:val="28"/>
                <w:szCs w:val="28"/>
              </w:rPr>
            </w:pPr>
            <w:r w:rsidRPr="00E37623">
              <w:rPr>
                <w:color w:val="000000"/>
                <w:sz w:val="28"/>
                <w:szCs w:val="28"/>
              </w:rPr>
              <w:t>Уменьшение остаточной стоимости основного средства на сумму арендных обязательств</w:t>
            </w:r>
          </w:p>
        </w:tc>
        <w:tc>
          <w:tcPr>
            <w:tcW w:w="1814" w:type="dxa"/>
            <w:tcBorders>
              <w:top w:val="single" w:sz="4" w:space="0" w:color="auto"/>
              <w:left w:val="single" w:sz="4" w:space="0" w:color="auto"/>
              <w:bottom w:val="single" w:sz="4" w:space="0" w:color="auto"/>
              <w:right w:val="single" w:sz="4" w:space="0" w:color="auto"/>
            </w:tcBorders>
          </w:tcPr>
          <w:p w:rsidR="001A585A" w:rsidRPr="00E37623" w:rsidRDefault="00F6647A" w:rsidP="00941952">
            <w:pPr>
              <w:autoSpaceDE w:val="0"/>
              <w:autoSpaceDN w:val="0"/>
              <w:adjustRightInd w:val="0"/>
              <w:jc w:val="center"/>
              <w:rPr>
                <w:color w:val="000000"/>
                <w:sz w:val="28"/>
                <w:szCs w:val="28"/>
              </w:rPr>
            </w:pPr>
            <w:hyperlink r:id="rId138" w:history="1">
              <w:r w:rsidR="001A585A" w:rsidRPr="00E37623">
                <w:rPr>
                  <w:color w:val="000000"/>
                  <w:sz w:val="28"/>
                  <w:szCs w:val="28"/>
                </w:rPr>
                <w:t>1 302 24 83X</w:t>
              </w:r>
            </w:hyperlink>
            <w:r w:rsidR="001A585A" w:rsidRPr="00E37623">
              <w:rPr>
                <w:color w:val="000000"/>
                <w:sz w:val="28"/>
                <w:szCs w:val="28"/>
              </w:rPr>
              <w:t xml:space="preserve"> </w:t>
            </w:r>
            <w:hyperlink w:anchor="Par35" w:history="1">
              <w:r w:rsidR="001A585A" w:rsidRPr="00E37623">
                <w:rPr>
                  <w:bCs/>
                  <w:color w:val="000000"/>
                  <w:sz w:val="28"/>
                  <w:szCs w:val="28"/>
                  <w:vertAlign w:val="superscript"/>
                </w:rPr>
                <w:t>2</w:t>
              </w:r>
            </w:hyperlink>
          </w:p>
        </w:tc>
        <w:tc>
          <w:tcPr>
            <w:tcW w:w="1843" w:type="dxa"/>
            <w:tcBorders>
              <w:top w:val="single" w:sz="4" w:space="0" w:color="auto"/>
              <w:left w:val="single" w:sz="4" w:space="0" w:color="auto"/>
              <w:bottom w:val="single" w:sz="4" w:space="0" w:color="auto"/>
              <w:right w:val="single" w:sz="4" w:space="0" w:color="auto"/>
            </w:tcBorders>
          </w:tcPr>
          <w:p w:rsidR="001A585A" w:rsidRPr="00E37623" w:rsidRDefault="00F6647A" w:rsidP="00941952">
            <w:pPr>
              <w:autoSpaceDE w:val="0"/>
              <w:autoSpaceDN w:val="0"/>
              <w:adjustRightInd w:val="0"/>
              <w:jc w:val="center"/>
              <w:rPr>
                <w:color w:val="000000"/>
                <w:sz w:val="28"/>
                <w:szCs w:val="28"/>
              </w:rPr>
            </w:pPr>
            <w:hyperlink r:id="rId139" w:history="1">
              <w:r w:rsidR="001A585A" w:rsidRPr="00E37623">
                <w:rPr>
                  <w:color w:val="000000"/>
                  <w:sz w:val="28"/>
                  <w:szCs w:val="28"/>
                </w:rPr>
                <w:t>1 101 XX 410</w:t>
              </w:r>
            </w:hyperlink>
            <w:r w:rsidR="001A585A" w:rsidRPr="00E37623">
              <w:rPr>
                <w:color w:val="000000"/>
                <w:sz w:val="28"/>
                <w:szCs w:val="28"/>
              </w:rPr>
              <w:t xml:space="preserve"> </w:t>
            </w:r>
            <w:hyperlink w:anchor="Par34" w:history="1">
              <w:r w:rsidR="001A585A" w:rsidRPr="00E37623">
                <w:rPr>
                  <w:bCs/>
                  <w:color w:val="000000"/>
                  <w:sz w:val="28"/>
                  <w:szCs w:val="28"/>
                  <w:vertAlign w:val="superscript"/>
                </w:rPr>
                <w:t>1</w:t>
              </w:r>
            </w:hyperlink>
          </w:p>
        </w:tc>
        <w:tc>
          <w:tcPr>
            <w:tcW w:w="3380" w:type="dxa"/>
            <w:gridSpan w:val="3"/>
            <w:tcBorders>
              <w:top w:val="single" w:sz="4" w:space="0" w:color="auto"/>
              <w:left w:val="single" w:sz="4" w:space="0" w:color="auto"/>
              <w:bottom w:val="single" w:sz="4" w:space="0" w:color="auto"/>
              <w:right w:val="single" w:sz="4" w:space="0" w:color="auto"/>
            </w:tcBorders>
          </w:tcPr>
          <w:p w:rsidR="001A585A" w:rsidRPr="00E37623" w:rsidRDefault="001A585A" w:rsidP="00941952">
            <w:pPr>
              <w:autoSpaceDE w:val="0"/>
              <w:autoSpaceDN w:val="0"/>
              <w:adjustRightInd w:val="0"/>
              <w:rPr>
                <w:color w:val="000000"/>
                <w:sz w:val="28"/>
                <w:szCs w:val="28"/>
              </w:rPr>
            </w:pPr>
            <w:r w:rsidRPr="00E37623">
              <w:rPr>
                <w:color w:val="000000"/>
                <w:sz w:val="28"/>
                <w:szCs w:val="28"/>
              </w:rPr>
              <w:t>Дата досрочного прекращения договора</w:t>
            </w:r>
          </w:p>
        </w:tc>
      </w:tr>
      <w:tr w:rsidR="001A585A" w:rsidRPr="00E37623" w:rsidTr="002E3EA8">
        <w:tc>
          <w:tcPr>
            <w:tcW w:w="2948" w:type="dxa"/>
            <w:gridSpan w:val="4"/>
            <w:tcBorders>
              <w:top w:val="single" w:sz="4" w:space="0" w:color="auto"/>
              <w:left w:val="single" w:sz="4" w:space="0" w:color="auto"/>
              <w:bottom w:val="single" w:sz="4" w:space="0" w:color="auto"/>
              <w:right w:val="single" w:sz="4" w:space="0" w:color="auto"/>
            </w:tcBorders>
          </w:tcPr>
          <w:p w:rsidR="001A585A" w:rsidRPr="00E37623" w:rsidRDefault="001A585A" w:rsidP="00941952">
            <w:pPr>
              <w:autoSpaceDE w:val="0"/>
              <w:autoSpaceDN w:val="0"/>
              <w:adjustRightInd w:val="0"/>
              <w:rPr>
                <w:color w:val="000000"/>
                <w:sz w:val="28"/>
                <w:szCs w:val="28"/>
              </w:rPr>
            </w:pPr>
            <w:r w:rsidRPr="00E37623">
              <w:rPr>
                <w:color w:val="000000"/>
                <w:sz w:val="28"/>
                <w:szCs w:val="28"/>
              </w:rPr>
              <w:t>Уменьшение остаточной стоимости основного средства, приходящейся на расходы, осуществленные при заключении договора</w:t>
            </w:r>
          </w:p>
        </w:tc>
        <w:tc>
          <w:tcPr>
            <w:tcW w:w="1814" w:type="dxa"/>
            <w:tcBorders>
              <w:top w:val="single" w:sz="4" w:space="0" w:color="auto"/>
              <w:left w:val="single" w:sz="4" w:space="0" w:color="auto"/>
              <w:bottom w:val="single" w:sz="4" w:space="0" w:color="auto"/>
              <w:right w:val="single" w:sz="4" w:space="0" w:color="auto"/>
            </w:tcBorders>
          </w:tcPr>
          <w:p w:rsidR="001A585A" w:rsidRPr="00E37623" w:rsidRDefault="00F6647A" w:rsidP="00941952">
            <w:pPr>
              <w:autoSpaceDE w:val="0"/>
              <w:autoSpaceDN w:val="0"/>
              <w:adjustRightInd w:val="0"/>
              <w:jc w:val="center"/>
              <w:rPr>
                <w:color w:val="000000"/>
                <w:sz w:val="28"/>
                <w:szCs w:val="28"/>
              </w:rPr>
            </w:pPr>
            <w:hyperlink r:id="rId140" w:history="1">
              <w:r w:rsidR="001A585A" w:rsidRPr="00E37623">
                <w:rPr>
                  <w:color w:val="000000"/>
                  <w:sz w:val="28"/>
                  <w:szCs w:val="28"/>
                </w:rPr>
                <w:t>1 401 20 2XX</w:t>
              </w:r>
            </w:hyperlink>
            <w:r w:rsidR="001A585A" w:rsidRPr="00E37623">
              <w:rPr>
                <w:color w:val="000000"/>
                <w:sz w:val="28"/>
                <w:szCs w:val="28"/>
              </w:rPr>
              <w:t xml:space="preserve"> </w:t>
            </w:r>
            <w:hyperlink w:anchor="Par35" w:history="1">
              <w:r w:rsidR="001A585A" w:rsidRPr="00E37623">
                <w:rPr>
                  <w:bCs/>
                  <w:color w:val="000000"/>
                  <w:sz w:val="28"/>
                  <w:szCs w:val="28"/>
                  <w:vertAlign w:val="superscript"/>
                </w:rPr>
                <w:t>2</w:t>
              </w:r>
            </w:hyperlink>
          </w:p>
        </w:tc>
        <w:tc>
          <w:tcPr>
            <w:tcW w:w="1843" w:type="dxa"/>
            <w:tcBorders>
              <w:top w:val="single" w:sz="4" w:space="0" w:color="auto"/>
              <w:left w:val="single" w:sz="4" w:space="0" w:color="auto"/>
              <w:bottom w:val="single" w:sz="4" w:space="0" w:color="auto"/>
              <w:right w:val="single" w:sz="4" w:space="0" w:color="auto"/>
            </w:tcBorders>
          </w:tcPr>
          <w:p w:rsidR="001A585A" w:rsidRPr="00E37623" w:rsidRDefault="00F6647A" w:rsidP="00941952">
            <w:pPr>
              <w:autoSpaceDE w:val="0"/>
              <w:autoSpaceDN w:val="0"/>
              <w:adjustRightInd w:val="0"/>
              <w:jc w:val="center"/>
              <w:rPr>
                <w:color w:val="000000"/>
                <w:sz w:val="28"/>
                <w:szCs w:val="28"/>
              </w:rPr>
            </w:pPr>
            <w:hyperlink r:id="rId141" w:history="1">
              <w:r w:rsidR="001A585A" w:rsidRPr="00E37623">
                <w:rPr>
                  <w:color w:val="000000"/>
                  <w:sz w:val="28"/>
                  <w:szCs w:val="28"/>
                </w:rPr>
                <w:t>1 101 XX 410</w:t>
              </w:r>
            </w:hyperlink>
            <w:r w:rsidR="001A585A" w:rsidRPr="00E37623">
              <w:rPr>
                <w:color w:val="000000"/>
                <w:sz w:val="28"/>
                <w:szCs w:val="28"/>
              </w:rPr>
              <w:t xml:space="preserve"> </w:t>
            </w:r>
            <w:hyperlink w:anchor="Par34" w:history="1">
              <w:r w:rsidR="001A585A" w:rsidRPr="00E37623">
                <w:rPr>
                  <w:bCs/>
                  <w:color w:val="000000"/>
                  <w:sz w:val="28"/>
                  <w:szCs w:val="28"/>
                  <w:vertAlign w:val="superscript"/>
                </w:rPr>
                <w:t>1</w:t>
              </w:r>
            </w:hyperlink>
          </w:p>
        </w:tc>
        <w:tc>
          <w:tcPr>
            <w:tcW w:w="3380" w:type="dxa"/>
            <w:gridSpan w:val="3"/>
            <w:tcBorders>
              <w:top w:val="single" w:sz="4" w:space="0" w:color="auto"/>
              <w:left w:val="single" w:sz="4" w:space="0" w:color="auto"/>
              <w:bottom w:val="single" w:sz="4" w:space="0" w:color="auto"/>
              <w:right w:val="single" w:sz="4" w:space="0" w:color="auto"/>
            </w:tcBorders>
          </w:tcPr>
          <w:p w:rsidR="001A585A" w:rsidRPr="00E37623" w:rsidRDefault="001A585A" w:rsidP="00941952">
            <w:pPr>
              <w:autoSpaceDE w:val="0"/>
              <w:autoSpaceDN w:val="0"/>
              <w:adjustRightInd w:val="0"/>
              <w:rPr>
                <w:color w:val="000000"/>
                <w:sz w:val="28"/>
                <w:szCs w:val="28"/>
              </w:rPr>
            </w:pPr>
            <w:r w:rsidRPr="00E37623">
              <w:rPr>
                <w:color w:val="000000"/>
                <w:sz w:val="28"/>
                <w:szCs w:val="28"/>
              </w:rPr>
              <w:t>Дата досрочного прекращения договора</w:t>
            </w:r>
          </w:p>
        </w:tc>
      </w:tr>
      <w:tr w:rsidR="001A585A" w:rsidRPr="00E37623" w:rsidTr="002E3EA8">
        <w:tc>
          <w:tcPr>
            <w:tcW w:w="9985" w:type="dxa"/>
            <w:gridSpan w:val="9"/>
            <w:tcBorders>
              <w:top w:val="single" w:sz="4" w:space="0" w:color="auto"/>
              <w:left w:val="single" w:sz="4" w:space="0" w:color="auto"/>
              <w:bottom w:val="single" w:sz="4" w:space="0" w:color="auto"/>
              <w:right w:val="single" w:sz="4" w:space="0" w:color="auto"/>
            </w:tcBorders>
          </w:tcPr>
          <w:p w:rsidR="001A585A" w:rsidRPr="00E37623" w:rsidRDefault="001A585A" w:rsidP="00941952">
            <w:pPr>
              <w:autoSpaceDE w:val="0"/>
              <w:autoSpaceDN w:val="0"/>
              <w:adjustRightInd w:val="0"/>
              <w:jc w:val="center"/>
              <w:rPr>
                <w:color w:val="000000"/>
                <w:sz w:val="28"/>
                <w:szCs w:val="28"/>
              </w:rPr>
            </w:pPr>
            <w:r w:rsidRPr="00E37623">
              <w:rPr>
                <w:bCs/>
                <w:color w:val="000000"/>
                <w:sz w:val="28"/>
                <w:szCs w:val="28"/>
              </w:rPr>
              <w:t>Бюджетное (автономное) учреждение</w:t>
            </w:r>
          </w:p>
        </w:tc>
      </w:tr>
      <w:tr w:rsidR="001A585A" w:rsidRPr="00E37623" w:rsidTr="002E3EA8">
        <w:tc>
          <w:tcPr>
            <w:tcW w:w="2948" w:type="dxa"/>
            <w:gridSpan w:val="4"/>
            <w:tcBorders>
              <w:top w:val="single" w:sz="4" w:space="0" w:color="auto"/>
              <w:left w:val="single" w:sz="4" w:space="0" w:color="auto"/>
              <w:bottom w:val="single" w:sz="4" w:space="0" w:color="auto"/>
              <w:right w:val="single" w:sz="4" w:space="0" w:color="auto"/>
            </w:tcBorders>
          </w:tcPr>
          <w:p w:rsidR="001A585A" w:rsidRPr="00E37623" w:rsidRDefault="001A585A" w:rsidP="00941952">
            <w:pPr>
              <w:autoSpaceDE w:val="0"/>
              <w:autoSpaceDN w:val="0"/>
              <w:adjustRightInd w:val="0"/>
              <w:rPr>
                <w:color w:val="000000"/>
                <w:sz w:val="28"/>
                <w:szCs w:val="28"/>
              </w:rPr>
            </w:pPr>
            <w:r w:rsidRPr="00E37623">
              <w:rPr>
                <w:color w:val="000000"/>
                <w:sz w:val="28"/>
                <w:szCs w:val="28"/>
              </w:rPr>
              <w:t xml:space="preserve">Уменьшение балансовой стоимости </w:t>
            </w:r>
            <w:r w:rsidRPr="00E37623">
              <w:rPr>
                <w:color w:val="000000"/>
                <w:sz w:val="28"/>
                <w:szCs w:val="28"/>
              </w:rPr>
              <w:lastRenderedPageBreak/>
              <w:t>объекта на сумму начисленной амортизации</w:t>
            </w:r>
          </w:p>
        </w:tc>
        <w:tc>
          <w:tcPr>
            <w:tcW w:w="1814" w:type="dxa"/>
            <w:tcBorders>
              <w:top w:val="single" w:sz="4" w:space="0" w:color="auto"/>
              <w:left w:val="single" w:sz="4" w:space="0" w:color="auto"/>
              <w:bottom w:val="single" w:sz="4" w:space="0" w:color="auto"/>
              <w:right w:val="single" w:sz="4" w:space="0" w:color="auto"/>
            </w:tcBorders>
          </w:tcPr>
          <w:p w:rsidR="001A585A" w:rsidRPr="00E37623" w:rsidRDefault="001A585A" w:rsidP="00941952">
            <w:pPr>
              <w:autoSpaceDE w:val="0"/>
              <w:autoSpaceDN w:val="0"/>
              <w:adjustRightInd w:val="0"/>
              <w:jc w:val="center"/>
              <w:rPr>
                <w:color w:val="000000"/>
                <w:sz w:val="28"/>
                <w:szCs w:val="28"/>
              </w:rPr>
            </w:pPr>
            <w:r w:rsidRPr="00E37623">
              <w:rPr>
                <w:color w:val="000000"/>
                <w:sz w:val="28"/>
                <w:szCs w:val="28"/>
              </w:rPr>
              <w:lastRenderedPageBreak/>
              <w:t xml:space="preserve">0 104 XX 411 </w:t>
            </w:r>
            <w:hyperlink w:anchor="Par34" w:history="1">
              <w:r w:rsidRPr="00E37623">
                <w:rPr>
                  <w:b/>
                  <w:bCs/>
                  <w:color w:val="000000"/>
                  <w:sz w:val="28"/>
                  <w:szCs w:val="28"/>
                  <w:vertAlign w:val="superscript"/>
                </w:rPr>
                <w:t>1</w:t>
              </w:r>
            </w:hyperlink>
          </w:p>
        </w:tc>
        <w:tc>
          <w:tcPr>
            <w:tcW w:w="1843" w:type="dxa"/>
            <w:tcBorders>
              <w:top w:val="single" w:sz="4" w:space="0" w:color="auto"/>
              <w:left w:val="single" w:sz="4" w:space="0" w:color="auto"/>
              <w:bottom w:val="single" w:sz="4" w:space="0" w:color="auto"/>
              <w:right w:val="single" w:sz="4" w:space="0" w:color="auto"/>
            </w:tcBorders>
          </w:tcPr>
          <w:p w:rsidR="001A585A" w:rsidRPr="00E37623" w:rsidRDefault="001A585A" w:rsidP="00941952">
            <w:pPr>
              <w:autoSpaceDE w:val="0"/>
              <w:autoSpaceDN w:val="0"/>
              <w:adjustRightInd w:val="0"/>
              <w:jc w:val="center"/>
              <w:rPr>
                <w:color w:val="000000"/>
                <w:sz w:val="28"/>
                <w:szCs w:val="28"/>
              </w:rPr>
            </w:pPr>
            <w:r w:rsidRPr="00E37623">
              <w:rPr>
                <w:color w:val="000000"/>
                <w:sz w:val="28"/>
                <w:szCs w:val="28"/>
              </w:rPr>
              <w:t xml:space="preserve">0 101 XX 410 </w:t>
            </w:r>
            <w:hyperlink w:anchor="Par34" w:history="1">
              <w:r w:rsidRPr="00E37623">
                <w:rPr>
                  <w:b/>
                  <w:bCs/>
                  <w:color w:val="000000"/>
                  <w:sz w:val="28"/>
                  <w:szCs w:val="28"/>
                  <w:vertAlign w:val="superscript"/>
                </w:rPr>
                <w:t>1</w:t>
              </w:r>
            </w:hyperlink>
          </w:p>
        </w:tc>
        <w:tc>
          <w:tcPr>
            <w:tcW w:w="3380" w:type="dxa"/>
            <w:gridSpan w:val="3"/>
            <w:tcBorders>
              <w:top w:val="single" w:sz="4" w:space="0" w:color="auto"/>
              <w:left w:val="single" w:sz="4" w:space="0" w:color="auto"/>
              <w:bottom w:val="single" w:sz="4" w:space="0" w:color="auto"/>
              <w:right w:val="single" w:sz="4" w:space="0" w:color="auto"/>
            </w:tcBorders>
          </w:tcPr>
          <w:p w:rsidR="001A585A" w:rsidRPr="00E37623" w:rsidRDefault="001A585A" w:rsidP="00941952">
            <w:pPr>
              <w:autoSpaceDE w:val="0"/>
              <w:autoSpaceDN w:val="0"/>
              <w:adjustRightInd w:val="0"/>
              <w:rPr>
                <w:color w:val="000000"/>
                <w:sz w:val="28"/>
                <w:szCs w:val="28"/>
              </w:rPr>
            </w:pPr>
            <w:r w:rsidRPr="00E37623">
              <w:rPr>
                <w:color w:val="000000"/>
                <w:sz w:val="28"/>
                <w:szCs w:val="28"/>
              </w:rPr>
              <w:t>Дата досрочного прекращения договора</w:t>
            </w:r>
          </w:p>
        </w:tc>
      </w:tr>
      <w:tr w:rsidR="001A585A" w:rsidRPr="00E37623" w:rsidTr="002E3EA8">
        <w:tc>
          <w:tcPr>
            <w:tcW w:w="2948" w:type="dxa"/>
            <w:gridSpan w:val="4"/>
            <w:tcBorders>
              <w:top w:val="single" w:sz="4" w:space="0" w:color="auto"/>
              <w:left w:val="single" w:sz="4" w:space="0" w:color="auto"/>
              <w:bottom w:val="single" w:sz="4" w:space="0" w:color="auto"/>
              <w:right w:val="single" w:sz="4" w:space="0" w:color="auto"/>
            </w:tcBorders>
          </w:tcPr>
          <w:p w:rsidR="001A585A" w:rsidRPr="00E37623" w:rsidRDefault="001A585A" w:rsidP="00941952">
            <w:pPr>
              <w:autoSpaceDE w:val="0"/>
              <w:autoSpaceDN w:val="0"/>
              <w:adjustRightInd w:val="0"/>
              <w:rPr>
                <w:color w:val="000000"/>
                <w:sz w:val="28"/>
                <w:szCs w:val="28"/>
              </w:rPr>
            </w:pPr>
            <w:r w:rsidRPr="00E37623">
              <w:rPr>
                <w:color w:val="000000"/>
                <w:sz w:val="28"/>
                <w:szCs w:val="28"/>
              </w:rPr>
              <w:t>Уменьшение остаточной стоимости основного средства на сумму арендных обязательств</w:t>
            </w:r>
          </w:p>
        </w:tc>
        <w:tc>
          <w:tcPr>
            <w:tcW w:w="1814" w:type="dxa"/>
            <w:tcBorders>
              <w:top w:val="single" w:sz="4" w:space="0" w:color="auto"/>
              <w:left w:val="single" w:sz="4" w:space="0" w:color="auto"/>
              <w:bottom w:val="single" w:sz="4" w:space="0" w:color="auto"/>
              <w:right w:val="single" w:sz="4" w:space="0" w:color="auto"/>
            </w:tcBorders>
          </w:tcPr>
          <w:p w:rsidR="001A585A" w:rsidRPr="00E37623" w:rsidRDefault="001A585A" w:rsidP="00941952">
            <w:pPr>
              <w:autoSpaceDE w:val="0"/>
              <w:autoSpaceDN w:val="0"/>
              <w:adjustRightInd w:val="0"/>
              <w:jc w:val="center"/>
              <w:rPr>
                <w:color w:val="000000"/>
                <w:sz w:val="28"/>
                <w:szCs w:val="28"/>
              </w:rPr>
            </w:pPr>
            <w:r w:rsidRPr="00E37623">
              <w:rPr>
                <w:color w:val="000000"/>
                <w:sz w:val="28"/>
                <w:szCs w:val="28"/>
              </w:rPr>
              <w:t xml:space="preserve">0 302 24 83X </w:t>
            </w:r>
            <w:hyperlink w:anchor="Par35" w:history="1">
              <w:r w:rsidRPr="00E37623">
                <w:rPr>
                  <w:b/>
                  <w:bCs/>
                  <w:color w:val="000000"/>
                  <w:sz w:val="28"/>
                  <w:szCs w:val="28"/>
                  <w:vertAlign w:val="superscript"/>
                </w:rPr>
                <w:t>2</w:t>
              </w:r>
            </w:hyperlink>
          </w:p>
        </w:tc>
        <w:tc>
          <w:tcPr>
            <w:tcW w:w="1843" w:type="dxa"/>
            <w:tcBorders>
              <w:top w:val="single" w:sz="4" w:space="0" w:color="auto"/>
              <w:left w:val="single" w:sz="4" w:space="0" w:color="auto"/>
              <w:bottom w:val="single" w:sz="4" w:space="0" w:color="auto"/>
              <w:right w:val="single" w:sz="4" w:space="0" w:color="auto"/>
            </w:tcBorders>
          </w:tcPr>
          <w:p w:rsidR="001A585A" w:rsidRPr="00E37623" w:rsidRDefault="001A585A" w:rsidP="00941952">
            <w:pPr>
              <w:autoSpaceDE w:val="0"/>
              <w:autoSpaceDN w:val="0"/>
              <w:adjustRightInd w:val="0"/>
              <w:jc w:val="center"/>
              <w:rPr>
                <w:color w:val="000000"/>
                <w:sz w:val="28"/>
                <w:szCs w:val="28"/>
              </w:rPr>
            </w:pPr>
            <w:r w:rsidRPr="00E37623">
              <w:rPr>
                <w:color w:val="000000"/>
                <w:sz w:val="28"/>
                <w:szCs w:val="28"/>
              </w:rPr>
              <w:t xml:space="preserve">0 101 XX 410 </w:t>
            </w:r>
            <w:hyperlink w:anchor="Par34" w:history="1">
              <w:r w:rsidRPr="00E37623">
                <w:rPr>
                  <w:b/>
                  <w:bCs/>
                  <w:color w:val="000000"/>
                  <w:sz w:val="28"/>
                  <w:szCs w:val="28"/>
                  <w:vertAlign w:val="superscript"/>
                </w:rPr>
                <w:t>1</w:t>
              </w:r>
            </w:hyperlink>
          </w:p>
        </w:tc>
        <w:tc>
          <w:tcPr>
            <w:tcW w:w="3380" w:type="dxa"/>
            <w:gridSpan w:val="3"/>
            <w:tcBorders>
              <w:top w:val="single" w:sz="4" w:space="0" w:color="auto"/>
              <w:left w:val="single" w:sz="4" w:space="0" w:color="auto"/>
              <w:bottom w:val="single" w:sz="4" w:space="0" w:color="auto"/>
              <w:right w:val="single" w:sz="4" w:space="0" w:color="auto"/>
            </w:tcBorders>
          </w:tcPr>
          <w:p w:rsidR="001A585A" w:rsidRPr="00E37623" w:rsidRDefault="001A585A" w:rsidP="00941952">
            <w:pPr>
              <w:autoSpaceDE w:val="0"/>
              <w:autoSpaceDN w:val="0"/>
              <w:adjustRightInd w:val="0"/>
              <w:rPr>
                <w:color w:val="000000"/>
                <w:sz w:val="28"/>
                <w:szCs w:val="28"/>
              </w:rPr>
            </w:pPr>
            <w:r w:rsidRPr="00E37623">
              <w:rPr>
                <w:color w:val="000000"/>
                <w:sz w:val="28"/>
                <w:szCs w:val="28"/>
              </w:rPr>
              <w:t>Дата досрочного прекращения договора</w:t>
            </w:r>
          </w:p>
        </w:tc>
      </w:tr>
      <w:tr w:rsidR="001A585A" w:rsidRPr="00E37623" w:rsidTr="002E3EA8">
        <w:tc>
          <w:tcPr>
            <w:tcW w:w="2948" w:type="dxa"/>
            <w:gridSpan w:val="4"/>
            <w:tcBorders>
              <w:top w:val="single" w:sz="4" w:space="0" w:color="auto"/>
              <w:left w:val="single" w:sz="4" w:space="0" w:color="auto"/>
              <w:bottom w:val="single" w:sz="4" w:space="0" w:color="auto"/>
              <w:right w:val="single" w:sz="4" w:space="0" w:color="auto"/>
            </w:tcBorders>
          </w:tcPr>
          <w:p w:rsidR="001A585A" w:rsidRPr="00E37623" w:rsidRDefault="001A585A" w:rsidP="00941952">
            <w:pPr>
              <w:autoSpaceDE w:val="0"/>
              <w:autoSpaceDN w:val="0"/>
              <w:adjustRightInd w:val="0"/>
              <w:rPr>
                <w:color w:val="000000"/>
                <w:sz w:val="28"/>
                <w:szCs w:val="28"/>
              </w:rPr>
            </w:pPr>
            <w:r w:rsidRPr="00E37623">
              <w:rPr>
                <w:color w:val="000000"/>
                <w:sz w:val="28"/>
                <w:szCs w:val="28"/>
              </w:rPr>
              <w:t>Уменьшение остаточной стоимости основного средства, приходящейся на расходы, осуществленные при заключении договора</w:t>
            </w:r>
          </w:p>
        </w:tc>
        <w:tc>
          <w:tcPr>
            <w:tcW w:w="1814" w:type="dxa"/>
            <w:tcBorders>
              <w:top w:val="single" w:sz="4" w:space="0" w:color="auto"/>
              <w:left w:val="single" w:sz="4" w:space="0" w:color="auto"/>
              <w:bottom w:val="single" w:sz="4" w:space="0" w:color="auto"/>
              <w:right w:val="single" w:sz="4" w:space="0" w:color="auto"/>
            </w:tcBorders>
          </w:tcPr>
          <w:p w:rsidR="001A585A" w:rsidRPr="00E37623" w:rsidRDefault="001A585A" w:rsidP="00941952">
            <w:pPr>
              <w:autoSpaceDE w:val="0"/>
              <w:autoSpaceDN w:val="0"/>
              <w:adjustRightInd w:val="0"/>
              <w:jc w:val="center"/>
              <w:rPr>
                <w:color w:val="000000"/>
                <w:sz w:val="28"/>
                <w:szCs w:val="28"/>
              </w:rPr>
            </w:pPr>
            <w:r w:rsidRPr="00E37623">
              <w:rPr>
                <w:color w:val="000000"/>
                <w:sz w:val="28"/>
                <w:szCs w:val="28"/>
              </w:rPr>
              <w:t xml:space="preserve">0 401 20 2XX </w:t>
            </w:r>
            <w:hyperlink w:anchor="Par35" w:history="1">
              <w:r w:rsidRPr="00E37623">
                <w:rPr>
                  <w:b/>
                  <w:bCs/>
                  <w:color w:val="000000"/>
                  <w:sz w:val="28"/>
                  <w:szCs w:val="28"/>
                  <w:vertAlign w:val="superscript"/>
                </w:rPr>
                <w:t>2</w:t>
              </w:r>
            </w:hyperlink>
          </w:p>
        </w:tc>
        <w:tc>
          <w:tcPr>
            <w:tcW w:w="1843" w:type="dxa"/>
            <w:tcBorders>
              <w:top w:val="single" w:sz="4" w:space="0" w:color="auto"/>
              <w:left w:val="single" w:sz="4" w:space="0" w:color="auto"/>
              <w:bottom w:val="single" w:sz="4" w:space="0" w:color="auto"/>
              <w:right w:val="single" w:sz="4" w:space="0" w:color="auto"/>
            </w:tcBorders>
          </w:tcPr>
          <w:p w:rsidR="001A585A" w:rsidRPr="00E37623" w:rsidRDefault="001A585A" w:rsidP="00941952">
            <w:pPr>
              <w:autoSpaceDE w:val="0"/>
              <w:autoSpaceDN w:val="0"/>
              <w:adjustRightInd w:val="0"/>
              <w:jc w:val="center"/>
              <w:rPr>
                <w:color w:val="000000"/>
                <w:sz w:val="28"/>
                <w:szCs w:val="28"/>
              </w:rPr>
            </w:pPr>
            <w:r w:rsidRPr="00E37623">
              <w:rPr>
                <w:color w:val="000000"/>
                <w:sz w:val="28"/>
                <w:szCs w:val="28"/>
              </w:rPr>
              <w:t xml:space="preserve">0 101 XX 410 </w:t>
            </w:r>
            <w:hyperlink w:anchor="Par34" w:history="1">
              <w:r w:rsidRPr="00E37623">
                <w:rPr>
                  <w:b/>
                  <w:bCs/>
                  <w:color w:val="000000"/>
                  <w:sz w:val="28"/>
                  <w:szCs w:val="28"/>
                  <w:vertAlign w:val="superscript"/>
                </w:rPr>
                <w:t>1</w:t>
              </w:r>
            </w:hyperlink>
          </w:p>
        </w:tc>
        <w:tc>
          <w:tcPr>
            <w:tcW w:w="3380" w:type="dxa"/>
            <w:gridSpan w:val="3"/>
            <w:tcBorders>
              <w:top w:val="single" w:sz="4" w:space="0" w:color="auto"/>
              <w:left w:val="single" w:sz="4" w:space="0" w:color="auto"/>
              <w:bottom w:val="single" w:sz="4" w:space="0" w:color="auto"/>
              <w:right w:val="single" w:sz="4" w:space="0" w:color="auto"/>
            </w:tcBorders>
          </w:tcPr>
          <w:p w:rsidR="001A585A" w:rsidRPr="00E37623" w:rsidRDefault="001A585A" w:rsidP="00941952">
            <w:pPr>
              <w:autoSpaceDE w:val="0"/>
              <w:autoSpaceDN w:val="0"/>
              <w:adjustRightInd w:val="0"/>
              <w:rPr>
                <w:color w:val="000000"/>
                <w:sz w:val="28"/>
                <w:szCs w:val="28"/>
              </w:rPr>
            </w:pPr>
            <w:r w:rsidRPr="00E37623">
              <w:rPr>
                <w:color w:val="000000"/>
                <w:sz w:val="28"/>
                <w:szCs w:val="28"/>
              </w:rPr>
              <w:t>Дата досрочного прекращения договора</w:t>
            </w:r>
          </w:p>
        </w:tc>
      </w:tr>
      <w:tr w:rsidR="001A585A" w:rsidRPr="00E37623" w:rsidTr="002E3EA8">
        <w:tblPrEx>
          <w:tblCellMar>
            <w:top w:w="0" w:type="dxa"/>
            <w:left w:w="0" w:type="dxa"/>
            <w:bottom w:w="0" w:type="dxa"/>
            <w:right w:w="0" w:type="dxa"/>
          </w:tblCellMar>
        </w:tblPrEx>
        <w:trPr>
          <w:gridBefore w:val="1"/>
          <w:gridAfter w:val="1"/>
          <w:wBefore w:w="62" w:type="dxa"/>
          <w:wAfter w:w="8" w:type="dxa"/>
        </w:trPr>
        <w:tc>
          <w:tcPr>
            <w:tcW w:w="180" w:type="dxa"/>
            <w:tcMar>
              <w:top w:w="0" w:type="dxa"/>
              <w:left w:w="0" w:type="dxa"/>
              <w:bottom w:w="0" w:type="dxa"/>
              <w:right w:w="0" w:type="dxa"/>
            </w:tcMar>
          </w:tcPr>
          <w:p w:rsidR="001A585A" w:rsidRPr="00E37623" w:rsidRDefault="001A585A" w:rsidP="00941952">
            <w:pPr>
              <w:autoSpaceDE w:val="0"/>
              <w:autoSpaceDN w:val="0"/>
              <w:adjustRightInd w:val="0"/>
              <w:jc w:val="both"/>
              <w:rPr>
                <w:color w:val="000000"/>
              </w:rPr>
            </w:pPr>
          </w:p>
        </w:tc>
        <w:tc>
          <w:tcPr>
            <w:tcW w:w="195" w:type="dxa"/>
            <w:tcMar>
              <w:top w:w="180" w:type="dxa"/>
              <w:left w:w="0" w:type="dxa"/>
              <w:bottom w:w="180" w:type="dxa"/>
              <w:right w:w="0" w:type="dxa"/>
            </w:tcMar>
          </w:tcPr>
          <w:p w:rsidR="001A585A" w:rsidRPr="00E37623" w:rsidRDefault="00A65DFA" w:rsidP="00941952">
            <w:pPr>
              <w:autoSpaceDE w:val="0"/>
              <w:autoSpaceDN w:val="0"/>
              <w:adjustRightInd w:val="0"/>
              <w:jc w:val="both"/>
              <w:rPr>
                <w:color w:val="000000"/>
              </w:rPr>
            </w:pPr>
            <w:r w:rsidRPr="00E37623">
              <w:rPr>
                <w:noProof/>
                <w:color w:val="000000"/>
                <w:position w:val="10"/>
              </w:rPr>
              <w:drawing>
                <wp:inline distT="0" distB="0" distL="0" distR="0">
                  <wp:extent cx="9525" cy="95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9360" w:type="dxa"/>
            <w:gridSpan w:val="4"/>
            <w:tcMar>
              <w:top w:w="180" w:type="dxa"/>
              <w:left w:w="0" w:type="dxa"/>
              <w:bottom w:w="180" w:type="dxa"/>
              <w:right w:w="0" w:type="dxa"/>
            </w:tcMar>
          </w:tcPr>
          <w:p w:rsidR="001A585A" w:rsidRPr="00E37623" w:rsidRDefault="001A585A" w:rsidP="00941952">
            <w:pPr>
              <w:autoSpaceDE w:val="0"/>
              <w:autoSpaceDN w:val="0"/>
              <w:adjustRightInd w:val="0"/>
              <w:jc w:val="both"/>
              <w:rPr>
                <w:color w:val="000000"/>
                <w:sz w:val="24"/>
                <w:szCs w:val="24"/>
              </w:rPr>
            </w:pPr>
            <w:bookmarkStart w:id="3" w:name="Par34"/>
            <w:bookmarkEnd w:id="3"/>
            <w:r w:rsidRPr="00E37623">
              <w:rPr>
                <w:b/>
                <w:bCs/>
                <w:color w:val="000000"/>
                <w:sz w:val="24"/>
                <w:szCs w:val="24"/>
                <w:vertAlign w:val="superscript"/>
              </w:rPr>
              <w:t>1</w:t>
            </w:r>
            <w:r w:rsidRPr="00E37623">
              <w:rPr>
                <w:color w:val="000000"/>
                <w:sz w:val="24"/>
                <w:szCs w:val="24"/>
              </w:rPr>
              <w:t xml:space="preserve"> Применяются соответствующие код группы и код вида синтетического счета.</w:t>
            </w:r>
          </w:p>
          <w:p w:rsidR="001A585A" w:rsidRPr="00E37623" w:rsidRDefault="001A585A" w:rsidP="00941952">
            <w:pPr>
              <w:autoSpaceDE w:val="0"/>
              <w:autoSpaceDN w:val="0"/>
              <w:adjustRightInd w:val="0"/>
              <w:jc w:val="both"/>
              <w:rPr>
                <w:color w:val="000000"/>
                <w:sz w:val="24"/>
                <w:szCs w:val="24"/>
              </w:rPr>
            </w:pPr>
            <w:bookmarkStart w:id="4" w:name="Par35"/>
            <w:bookmarkEnd w:id="4"/>
            <w:r w:rsidRPr="00E37623">
              <w:rPr>
                <w:b/>
                <w:bCs/>
                <w:color w:val="000000"/>
                <w:sz w:val="24"/>
                <w:szCs w:val="24"/>
                <w:vertAlign w:val="superscript"/>
              </w:rPr>
              <w:t>2</w:t>
            </w:r>
            <w:r w:rsidRPr="00E37623">
              <w:rPr>
                <w:color w:val="000000"/>
                <w:sz w:val="24"/>
                <w:szCs w:val="24"/>
              </w:rPr>
              <w:t xml:space="preserve"> Применяется соответствующий код </w:t>
            </w:r>
            <w:hyperlink r:id="rId142" w:history="1">
              <w:r w:rsidRPr="00E37623">
                <w:rPr>
                  <w:color w:val="000000"/>
                  <w:sz w:val="24"/>
                  <w:szCs w:val="24"/>
                </w:rPr>
                <w:t>КОСГУ</w:t>
              </w:r>
            </w:hyperlink>
            <w:r w:rsidRPr="00E37623">
              <w:rPr>
                <w:color w:val="000000"/>
                <w:sz w:val="24"/>
                <w:szCs w:val="24"/>
              </w:rPr>
              <w:t>.</w:t>
            </w:r>
          </w:p>
        </w:tc>
        <w:tc>
          <w:tcPr>
            <w:tcW w:w="180" w:type="dxa"/>
            <w:tcMar>
              <w:top w:w="0" w:type="dxa"/>
              <w:left w:w="0" w:type="dxa"/>
              <w:bottom w:w="0" w:type="dxa"/>
              <w:right w:w="0" w:type="dxa"/>
            </w:tcMar>
          </w:tcPr>
          <w:p w:rsidR="001A585A" w:rsidRPr="00E37623" w:rsidRDefault="001A585A" w:rsidP="00941952">
            <w:pPr>
              <w:autoSpaceDE w:val="0"/>
              <w:autoSpaceDN w:val="0"/>
              <w:adjustRightInd w:val="0"/>
              <w:jc w:val="both"/>
              <w:rPr>
                <w:color w:val="000000"/>
                <w:sz w:val="24"/>
                <w:szCs w:val="24"/>
              </w:rPr>
            </w:pPr>
          </w:p>
        </w:tc>
      </w:tr>
    </w:tbl>
    <w:p w:rsidR="001A585A" w:rsidRPr="00E37623" w:rsidRDefault="001A585A" w:rsidP="001A585A">
      <w:pPr>
        <w:tabs>
          <w:tab w:val="left" w:pos="540"/>
        </w:tabs>
        <w:autoSpaceDE w:val="0"/>
        <w:autoSpaceDN w:val="0"/>
        <w:adjustRightInd w:val="0"/>
        <w:ind w:left="540"/>
        <w:rPr>
          <w:color w:val="000000"/>
          <w:sz w:val="28"/>
          <w:szCs w:val="28"/>
        </w:rPr>
      </w:pPr>
      <w:r w:rsidRPr="00E37623">
        <w:rPr>
          <w:color w:val="000000"/>
          <w:sz w:val="28"/>
          <w:szCs w:val="28"/>
        </w:rPr>
        <w:t>7. Аналитика счета 302.24 для обособления процентных расходов.</w:t>
      </w:r>
    </w:p>
    <w:p w:rsidR="001A585A" w:rsidRPr="00E37623" w:rsidRDefault="001A585A" w:rsidP="001A585A">
      <w:pPr>
        <w:autoSpaceDE w:val="0"/>
        <w:autoSpaceDN w:val="0"/>
        <w:adjustRightInd w:val="0"/>
        <w:ind w:firstLine="540"/>
        <w:jc w:val="both"/>
        <w:rPr>
          <w:sz w:val="28"/>
          <w:szCs w:val="28"/>
        </w:rPr>
      </w:pPr>
      <w:r w:rsidRPr="00E37623">
        <w:rPr>
          <w:sz w:val="28"/>
          <w:szCs w:val="28"/>
        </w:rPr>
        <w:t>На подстатью 234 «Процентные расходы по обязательствам» КОСГУ относятся процентные расходы, являющиеся частью платежей по долгосрочным обязательствам (обязательствам на условиях рассрочки оплаты) и не отнесенных к иным подстатьям статьи 230 КОСГУ, в частности, процентные расходы по финансовой аренде, рассчитанной от стоимости дисконтированных месячных арендных платежей. Для отражения кассовых поступлений и выбытий данная подстатья КОСГУ не применяется.</w:t>
      </w:r>
    </w:p>
    <w:p w:rsidR="001A585A" w:rsidRPr="00E37623" w:rsidRDefault="001A585A" w:rsidP="001A585A">
      <w:pPr>
        <w:tabs>
          <w:tab w:val="left" w:pos="540"/>
        </w:tabs>
        <w:autoSpaceDE w:val="0"/>
        <w:autoSpaceDN w:val="0"/>
        <w:adjustRightInd w:val="0"/>
        <w:ind w:left="540"/>
        <w:jc w:val="both"/>
        <w:rPr>
          <w:color w:val="000000"/>
          <w:sz w:val="28"/>
          <w:szCs w:val="28"/>
        </w:rPr>
      </w:pPr>
    </w:p>
    <w:p w:rsidR="00F85D45" w:rsidRPr="00E37623" w:rsidRDefault="009E0988" w:rsidP="009E0988">
      <w:pPr>
        <w:rPr>
          <w:sz w:val="28"/>
          <w:szCs w:val="28"/>
        </w:rPr>
      </w:pPr>
      <w:r w:rsidRPr="00E37623">
        <w:rPr>
          <w:sz w:val="28"/>
          <w:szCs w:val="28"/>
        </w:rPr>
        <w:t xml:space="preserve">                        </w:t>
      </w:r>
      <w:r w:rsidR="00E8585D" w:rsidRPr="00E37623">
        <w:rPr>
          <w:sz w:val="28"/>
          <w:szCs w:val="28"/>
        </w:rPr>
        <w:tab/>
      </w:r>
      <w:r w:rsidRPr="00E37623">
        <w:rPr>
          <w:sz w:val="28"/>
          <w:szCs w:val="28"/>
        </w:rPr>
        <w:t xml:space="preserve">        </w:t>
      </w:r>
      <w:r w:rsidR="00303134" w:rsidRPr="00E37623">
        <w:rPr>
          <w:b/>
          <w:sz w:val="28"/>
          <w:szCs w:val="28"/>
        </w:rPr>
        <w:t xml:space="preserve">7.2. Учет   </w:t>
      </w:r>
      <w:r w:rsidR="00F85D45" w:rsidRPr="00E37623">
        <w:rPr>
          <w:b/>
          <w:sz w:val="28"/>
          <w:szCs w:val="28"/>
        </w:rPr>
        <w:t>нематериальных активов</w:t>
      </w:r>
      <w:r w:rsidR="00E8585D" w:rsidRPr="00E37623">
        <w:rPr>
          <w:b/>
          <w:sz w:val="28"/>
          <w:szCs w:val="28"/>
        </w:rPr>
        <w:t>.</w:t>
      </w:r>
    </w:p>
    <w:p w:rsidR="00F85D45" w:rsidRPr="00E37623" w:rsidRDefault="00F85D45" w:rsidP="00F85D45">
      <w:pPr>
        <w:tabs>
          <w:tab w:val="left" w:pos="1134"/>
        </w:tabs>
        <w:jc w:val="center"/>
        <w:rPr>
          <w:sz w:val="28"/>
          <w:szCs w:val="28"/>
        </w:rPr>
      </w:pPr>
    </w:p>
    <w:p w:rsidR="00F85D45" w:rsidRPr="00E37623" w:rsidRDefault="00F85D45" w:rsidP="00F85D45">
      <w:pPr>
        <w:autoSpaceDE w:val="0"/>
        <w:autoSpaceDN w:val="0"/>
        <w:adjustRightInd w:val="0"/>
        <w:ind w:firstLine="539"/>
        <w:jc w:val="both"/>
        <w:rPr>
          <w:sz w:val="28"/>
          <w:szCs w:val="28"/>
        </w:rPr>
      </w:pPr>
      <w:r w:rsidRPr="00E37623">
        <w:rPr>
          <w:sz w:val="28"/>
          <w:szCs w:val="28"/>
        </w:rPr>
        <w:t>7.2.1. К нематериальным активам относятся объекты нефинансовых активов, предназначенные для неоднократного и (или) постоянного использования в деятельности учреждения свыше 12 месяцев, не имеющие материально-вещественной формы, с возможностью идентификации (выделения, отделения) от другого имущества, в отношении которого у субъекта учета при приобретении (создании) возникли исключительные права, права в соответствии с лицензионными договорами либо иными документами, подтверждающими существование права на такой актив.</w:t>
      </w:r>
    </w:p>
    <w:p w:rsidR="00F85D45" w:rsidRPr="00E37623" w:rsidRDefault="00F85D45" w:rsidP="00F85D45">
      <w:pPr>
        <w:ind w:firstLine="440"/>
        <w:jc w:val="both"/>
        <w:rPr>
          <w:sz w:val="28"/>
          <w:szCs w:val="28"/>
        </w:rPr>
      </w:pPr>
      <w:r w:rsidRPr="00E37623">
        <w:rPr>
          <w:sz w:val="28"/>
          <w:szCs w:val="28"/>
        </w:rPr>
        <w:t>Материальные объекты (материальные носители), в которых выражены результаты интеллектуальной деятельности и приравненные к ним средства индивидуализации, не относятся к нематериальным активам, принимаемым к бухгалтерскому учету. К таким объектам (носителям) относятся, в частности, CD и DVD диски, документы на бумажных носителях (книги, брошюры), схемы, макеты.</w:t>
      </w:r>
    </w:p>
    <w:p w:rsidR="00F85D45" w:rsidRPr="00E37623" w:rsidRDefault="00F85D45" w:rsidP="00F85D45">
      <w:pPr>
        <w:ind w:firstLine="440"/>
        <w:jc w:val="both"/>
        <w:rPr>
          <w:sz w:val="28"/>
          <w:szCs w:val="28"/>
        </w:rPr>
      </w:pPr>
      <w:r w:rsidRPr="00E37623">
        <w:rPr>
          <w:sz w:val="28"/>
          <w:szCs w:val="28"/>
        </w:rPr>
        <w:t xml:space="preserve">Материальные носители нематериальных активов принимаются к учету в составе материальных запасов и списываются с балансового учета при выдаче ответственным лицам, если при передаче учреждению нематериальных активов эти </w:t>
      </w:r>
      <w:r w:rsidRPr="00E37623">
        <w:rPr>
          <w:sz w:val="28"/>
          <w:szCs w:val="28"/>
        </w:rPr>
        <w:lastRenderedPageBreak/>
        <w:t>материальные носители передавались с указанием стоимости (п. 57 Инструкции № 157н. п. 4 ФСГС «Нематериальные активы»).</w:t>
      </w:r>
    </w:p>
    <w:p w:rsidR="00F85D45" w:rsidRPr="00E37623" w:rsidRDefault="00F85D45" w:rsidP="00F85D45">
      <w:pPr>
        <w:autoSpaceDE w:val="0"/>
        <w:autoSpaceDN w:val="0"/>
        <w:adjustRightInd w:val="0"/>
        <w:ind w:firstLine="539"/>
        <w:jc w:val="both"/>
        <w:rPr>
          <w:sz w:val="28"/>
          <w:szCs w:val="28"/>
        </w:rPr>
      </w:pPr>
      <w:r w:rsidRPr="00E37623">
        <w:rPr>
          <w:sz w:val="28"/>
          <w:szCs w:val="28"/>
        </w:rPr>
        <w:t>7.2.2. Группировка нематериальных активов осуществляется по совокупности объектов бухгалтерского</w:t>
      </w:r>
      <w:r w:rsidR="008559AD" w:rsidRPr="00E37623">
        <w:rPr>
          <w:sz w:val="28"/>
          <w:szCs w:val="28"/>
        </w:rPr>
        <w:t xml:space="preserve"> (бюджетного)</w:t>
      </w:r>
      <w:r w:rsidRPr="00E37623">
        <w:rPr>
          <w:sz w:val="28"/>
          <w:szCs w:val="28"/>
        </w:rPr>
        <w:t xml:space="preserve"> учета, классифицируемых как нематериальные активы (далее - объекты нематериальных активов), сходных по своим характеристикам и способу использования, информация по которым раскрывается в бухгалтерской </w:t>
      </w:r>
      <w:r w:rsidR="00EE6634" w:rsidRPr="00E37623">
        <w:rPr>
          <w:sz w:val="28"/>
          <w:szCs w:val="28"/>
        </w:rPr>
        <w:t xml:space="preserve">(бюджетной) </w:t>
      </w:r>
      <w:r w:rsidRPr="00E37623">
        <w:rPr>
          <w:sz w:val="28"/>
          <w:szCs w:val="28"/>
        </w:rPr>
        <w:t>(финансовой) отчетности обобщенным показателем.</w:t>
      </w:r>
    </w:p>
    <w:p w:rsidR="00F85D45" w:rsidRPr="00E37623" w:rsidRDefault="00F85D45" w:rsidP="00F85D45">
      <w:pPr>
        <w:autoSpaceDE w:val="0"/>
        <w:autoSpaceDN w:val="0"/>
        <w:adjustRightInd w:val="0"/>
        <w:ind w:firstLine="540"/>
        <w:jc w:val="both"/>
        <w:rPr>
          <w:sz w:val="28"/>
          <w:szCs w:val="28"/>
        </w:rPr>
      </w:pPr>
      <w:r w:rsidRPr="00E37623">
        <w:rPr>
          <w:sz w:val="28"/>
          <w:szCs w:val="28"/>
        </w:rPr>
        <w:t>7.2.2.1. Подгруппами объектов нематериальных активов являются:</w:t>
      </w:r>
    </w:p>
    <w:p w:rsidR="00F85D45" w:rsidRPr="00E37623" w:rsidRDefault="00F85D45" w:rsidP="00F85D45">
      <w:pPr>
        <w:autoSpaceDE w:val="0"/>
        <w:autoSpaceDN w:val="0"/>
        <w:adjustRightInd w:val="0"/>
        <w:ind w:firstLine="540"/>
        <w:jc w:val="both"/>
        <w:rPr>
          <w:sz w:val="28"/>
          <w:szCs w:val="28"/>
        </w:rPr>
      </w:pPr>
      <w:r w:rsidRPr="00E37623">
        <w:rPr>
          <w:sz w:val="28"/>
          <w:szCs w:val="28"/>
        </w:rPr>
        <w:t>нематериальный актив с определенным сроком полезного использования - объект нематериальных активов, в отношении которого может быть определен и документально подтвержден срок полезного использования;</w:t>
      </w:r>
    </w:p>
    <w:p w:rsidR="00F85D45" w:rsidRPr="00E37623" w:rsidRDefault="00F85D45" w:rsidP="00F85D45">
      <w:pPr>
        <w:autoSpaceDE w:val="0"/>
        <w:autoSpaceDN w:val="0"/>
        <w:adjustRightInd w:val="0"/>
        <w:ind w:firstLine="540"/>
        <w:jc w:val="both"/>
        <w:rPr>
          <w:sz w:val="28"/>
          <w:szCs w:val="28"/>
        </w:rPr>
      </w:pPr>
      <w:r w:rsidRPr="00E37623">
        <w:rPr>
          <w:sz w:val="28"/>
          <w:szCs w:val="28"/>
        </w:rPr>
        <w:t>нематериальный актив с неопределенным сроком полезного использования - объект нематериальных активов, в отношении которого срок полезного использования не может быть определен и документально подтвержден.</w:t>
      </w:r>
    </w:p>
    <w:p w:rsidR="00F85D45" w:rsidRPr="00E37623" w:rsidRDefault="00F85D45" w:rsidP="00F85D45">
      <w:pPr>
        <w:autoSpaceDE w:val="0"/>
        <w:autoSpaceDN w:val="0"/>
        <w:adjustRightInd w:val="0"/>
        <w:ind w:firstLine="540"/>
        <w:jc w:val="both"/>
        <w:rPr>
          <w:sz w:val="28"/>
          <w:szCs w:val="28"/>
        </w:rPr>
      </w:pPr>
      <w:r w:rsidRPr="00E37623">
        <w:rPr>
          <w:sz w:val="28"/>
          <w:szCs w:val="28"/>
        </w:rPr>
        <w:t xml:space="preserve">7.2.2.2. Объект нематериальных активов признается в бухгалтерском </w:t>
      </w:r>
      <w:r w:rsidR="00525BFD" w:rsidRPr="00E37623">
        <w:rPr>
          <w:sz w:val="28"/>
          <w:szCs w:val="28"/>
        </w:rPr>
        <w:t xml:space="preserve">(бюджетном) </w:t>
      </w:r>
      <w:r w:rsidRPr="00E37623">
        <w:rPr>
          <w:sz w:val="28"/>
          <w:szCs w:val="28"/>
        </w:rPr>
        <w:t>учете того субъекта учета, который фактически использует (вправе использовать) указанный актив, как закрепленный за ним собственником (учредителем), так и полученный в ходе финансово-хозяйственной деятельности</w:t>
      </w:r>
      <w:r w:rsidR="00056E5B" w:rsidRPr="00E37623">
        <w:rPr>
          <w:sz w:val="28"/>
          <w:szCs w:val="28"/>
        </w:rPr>
        <w:t xml:space="preserve"> Заказчика</w:t>
      </w:r>
      <w:r w:rsidRPr="00E37623">
        <w:rPr>
          <w:sz w:val="28"/>
          <w:szCs w:val="28"/>
        </w:rPr>
        <w:t>.</w:t>
      </w:r>
    </w:p>
    <w:p w:rsidR="00F85D45" w:rsidRPr="00E37623" w:rsidRDefault="00F85D45" w:rsidP="00F85D45">
      <w:pPr>
        <w:autoSpaceDE w:val="0"/>
        <w:autoSpaceDN w:val="0"/>
        <w:adjustRightInd w:val="0"/>
        <w:ind w:firstLine="567"/>
        <w:jc w:val="both"/>
        <w:rPr>
          <w:sz w:val="28"/>
          <w:szCs w:val="28"/>
        </w:rPr>
      </w:pPr>
      <w:r w:rsidRPr="00E37623">
        <w:rPr>
          <w:sz w:val="28"/>
          <w:szCs w:val="28"/>
        </w:rPr>
        <w:t xml:space="preserve">7.2.3. Единицей бухгалтерского </w:t>
      </w:r>
      <w:r w:rsidR="00525BFD" w:rsidRPr="00E37623">
        <w:rPr>
          <w:sz w:val="28"/>
          <w:szCs w:val="28"/>
        </w:rPr>
        <w:t xml:space="preserve">(бюджетного) </w:t>
      </w:r>
      <w:r w:rsidRPr="00E37623">
        <w:rPr>
          <w:sz w:val="28"/>
          <w:szCs w:val="28"/>
        </w:rPr>
        <w:t>учета объекта нематериальных активов является инвентарный объект.</w:t>
      </w:r>
    </w:p>
    <w:p w:rsidR="00F85D45" w:rsidRPr="00E37623" w:rsidRDefault="00F85D45" w:rsidP="00F85D45">
      <w:pPr>
        <w:autoSpaceDE w:val="0"/>
        <w:autoSpaceDN w:val="0"/>
        <w:adjustRightInd w:val="0"/>
        <w:ind w:firstLine="540"/>
        <w:jc w:val="both"/>
        <w:rPr>
          <w:sz w:val="28"/>
          <w:szCs w:val="28"/>
        </w:rPr>
      </w:pPr>
      <w:r w:rsidRPr="00E37623">
        <w:rPr>
          <w:sz w:val="28"/>
          <w:szCs w:val="28"/>
        </w:rPr>
        <w:t>Инвентарным объектом нематериальных активов признается совокупность прав на результаты интеллектуальной деятельности (средства индивидуализации) согласно патенту, свидетельству и (или) возникающих из договора (муниципального контракта), иного правоустанавливающего документа, подтверждающего создание, приобретение (отчуждение) прав на результаты интеллектуальной деятельности (на средства индивидуализации).</w:t>
      </w:r>
    </w:p>
    <w:p w:rsidR="00F85D45" w:rsidRPr="00E37623" w:rsidRDefault="00F85D45" w:rsidP="00F85D45">
      <w:pPr>
        <w:autoSpaceDE w:val="0"/>
        <w:autoSpaceDN w:val="0"/>
        <w:adjustRightInd w:val="0"/>
        <w:ind w:firstLine="540"/>
        <w:jc w:val="both"/>
        <w:rPr>
          <w:sz w:val="28"/>
          <w:szCs w:val="28"/>
        </w:rPr>
      </w:pPr>
      <w:r w:rsidRPr="00E37623">
        <w:rPr>
          <w:sz w:val="28"/>
          <w:szCs w:val="28"/>
        </w:rPr>
        <w:t>В качестве одного инвентарного объекта нематериальных активов признаются объекты, включающие несколько охраняемых результатов интеллектуальной деятельности (иные аналогичные объекты).</w:t>
      </w:r>
    </w:p>
    <w:p w:rsidR="00F85D45" w:rsidRPr="00E37623" w:rsidRDefault="00F85D45" w:rsidP="00F85D45">
      <w:pPr>
        <w:autoSpaceDE w:val="0"/>
        <w:autoSpaceDN w:val="0"/>
        <w:adjustRightInd w:val="0"/>
        <w:ind w:firstLine="540"/>
        <w:jc w:val="both"/>
        <w:rPr>
          <w:sz w:val="28"/>
          <w:szCs w:val="28"/>
        </w:rPr>
      </w:pPr>
      <w:r w:rsidRPr="00E37623">
        <w:rPr>
          <w:sz w:val="28"/>
          <w:szCs w:val="28"/>
        </w:rPr>
        <w:t>Каждому инвентарному объекту нематериальных активов присваивается уникальный инвентарный номер, сохраняется за ним на весь период его учета.</w:t>
      </w:r>
    </w:p>
    <w:p w:rsidR="00F85D45" w:rsidRPr="00E37623" w:rsidRDefault="00F85D45" w:rsidP="00F85D45">
      <w:pPr>
        <w:ind w:firstLine="567"/>
        <w:jc w:val="both"/>
        <w:rPr>
          <w:sz w:val="28"/>
          <w:szCs w:val="28"/>
        </w:rPr>
      </w:pPr>
      <w:r w:rsidRPr="00E37623">
        <w:rPr>
          <w:sz w:val="28"/>
          <w:szCs w:val="28"/>
        </w:rPr>
        <w:t>Инвентарный номер объекта нематериальных активов присваивается со следующей структурой кодовых обозначений:</w:t>
      </w:r>
    </w:p>
    <w:p w:rsidR="00F85D45" w:rsidRPr="00E37623" w:rsidRDefault="00F85D45" w:rsidP="00F85D45">
      <w:pPr>
        <w:ind w:firstLine="567"/>
        <w:jc w:val="both"/>
        <w:rPr>
          <w:sz w:val="28"/>
          <w:szCs w:val="28"/>
        </w:rPr>
      </w:pPr>
      <w:r w:rsidRPr="00E37623">
        <w:rPr>
          <w:sz w:val="28"/>
          <w:szCs w:val="28"/>
        </w:rPr>
        <w:t>1-й знак – код вида финансового обеспечения;</w:t>
      </w:r>
    </w:p>
    <w:p w:rsidR="00F85D45" w:rsidRPr="00E37623" w:rsidRDefault="00F85D45" w:rsidP="00F85D45">
      <w:pPr>
        <w:ind w:firstLine="567"/>
        <w:jc w:val="both"/>
        <w:rPr>
          <w:sz w:val="28"/>
          <w:szCs w:val="28"/>
        </w:rPr>
      </w:pPr>
      <w:r w:rsidRPr="00E37623">
        <w:rPr>
          <w:sz w:val="28"/>
          <w:szCs w:val="28"/>
        </w:rPr>
        <w:t>2-4 й знаки – коды синтетического счета;</w:t>
      </w:r>
    </w:p>
    <w:p w:rsidR="00F85D45" w:rsidRPr="00E37623" w:rsidRDefault="00F85D45" w:rsidP="00F85D45">
      <w:pPr>
        <w:ind w:firstLine="567"/>
        <w:jc w:val="both"/>
        <w:rPr>
          <w:sz w:val="28"/>
          <w:szCs w:val="28"/>
        </w:rPr>
      </w:pPr>
      <w:r w:rsidRPr="00E37623">
        <w:rPr>
          <w:sz w:val="28"/>
          <w:szCs w:val="28"/>
        </w:rPr>
        <w:t>5-6-й знаки – коды аналитического счета;</w:t>
      </w:r>
    </w:p>
    <w:p w:rsidR="00F85D45" w:rsidRPr="00E37623" w:rsidRDefault="00F85D45" w:rsidP="00F85D45">
      <w:pPr>
        <w:widowControl w:val="0"/>
        <w:autoSpaceDE w:val="0"/>
        <w:autoSpaceDN w:val="0"/>
        <w:adjustRightInd w:val="0"/>
        <w:ind w:firstLineChars="183" w:firstLine="512"/>
        <w:jc w:val="both"/>
        <w:rPr>
          <w:rFonts w:ascii="Times New Roman CYR" w:eastAsia="SimSun" w:hAnsi="Times New Roman CYR" w:cs="Times New Roman CYR"/>
          <w:color w:val="000000"/>
          <w:sz w:val="28"/>
          <w:szCs w:val="28"/>
        </w:rPr>
      </w:pPr>
      <w:r w:rsidRPr="00E37623">
        <w:rPr>
          <w:rFonts w:ascii="Times New Roman CYR" w:eastAsia="SimSun" w:hAnsi="Times New Roman CYR" w:cs="Times New Roman CYR"/>
          <w:sz w:val="28"/>
          <w:szCs w:val="28"/>
        </w:rPr>
        <w:t>7-14-й знаки – порядковый номер объекта в группе (000001-099999) (</w:t>
      </w:r>
      <w:hyperlink r:id="rId143" w:history="1">
        <w:r w:rsidRPr="00E37623">
          <w:rPr>
            <w:rFonts w:ascii="Times New Roman CYR" w:eastAsia="SimSun" w:hAnsi="Times New Roman CYR"/>
            <w:color w:val="000000"/>
            <w:sz w:val="28"/>
            <w:szCs w:val="28"/>
          </w:rPr>
          <w:t>п. 59</w:t>
        </w:r>
      </w:hyperlink>
      <w:r w:rsidRPr="00E37623">
        <w:rPr>
          <w:rFonts w:ascii="Times New Roman CYR" w:eastAsia="SimSun" w:hAnsi="Times New Roman CYR" w:cs="Times New Roman CYR"/>
          <w:color w:val="000000"/>
          <w:sz w:val="28"/>
          <w:szCs w:val="28"/>
        </w:rPr>
        <w:t xml:space="preserve"> Инструкции № 157н</w:t>
      </w:r>
      <w:r w:rsidRPr="00E37623">
        <w:rPr>
          <w:rFonts w:ascii="Times New Roman CYR" w:eastAsia="SimSun" w:hAnsi="Times New Roman CYR"/>
          <w:color w:val="000000"/>
          <w:sz w:val="28"/>
          <w:szCs w:val="28"/>
        </w:rPr>
        <w:t xml:space="preserve">, </w:t>
      </w:r>
      <w:hyperlink r:id="rId144" w:history="1">
        <w:r w:rsidRPr="00E37623">
          <w:rPr>
            <w:rFonts w:ascii="Times New Roman CYR" w:eastAsia="SimSun" w:hAnsi="Times New Roman CYR"/>
            <w:color w:val="000000"/>
            <w:sz w:val="28"/>
            <w:szCs w:val="28"/>
          </w:rPr>
          <w:t>п. 9</w:t>
        </w:r>
      </w:hyperlink>
      <w:r w:rsidRPr="00E37623">
        <w:rPr>
          <w:rFonts w:ascii="Times New Roman CYR" w:eastAsia="SimSun" w:hAnsi="Times New Roman CYR" w:cs="Times New Roman CYR"/>
          <w:color w:val="000000"/>
          <w:sz w:val="28"/>
          <w:szCs w:val="28"/>
        </w:rPr>
        <w:t xml:space="preserve"> ФСГС «Нематериальные активы»).</w:t>
      </w:r>
    </w:p>
    <w:p w:rsidR="00F85D45" w:rsidRPr="00E37623" w:rsidRDefault="00F85D45" w:rsidP="00F85D45">
      <w:pPr>
        <w:autoSpaceDE w:val="0"/>
        <w:autoSpaceDN w:val="0"/>
        <w:adjustRightInd w:val="0"/>
        <w:ind w:firstLine="540"/>
        <w:jc w:val="both"/>
        <w:rPr>
          <w:sz w:val="28"/>
          <w:szCs w:val="28"/>
        </w:rPr>
      </w:pPr>
      <w:r w:rsidRPr="00E37623">
        <w:rPr>
          <w:sz w:val="28"/>
          <w:szCs w:val="28"/>
        </w:rPr>
        <w:t xml:space="preserve">Инвентарные номера выбывших (списанных) инвентарных объектов нематериальных активов вновь принятым к бухгалтерскому </w:t>
      </w:r>
      <w:r w:rsidR="008559AD" w:rsidRPr="00E37623">
        <w:rPr>
          <w:sz w:val="28"/>
          <w:szCs w:val="28"/>
        </w:rPr>
        <w:t xml:space="preserve">(бюджетному) </w:t>
      </w:r>
      <w:r w:rsidRPr="00E37623">
        <w:rPr>
          <w:sz w:val="28"/>
          <w:szCs w:val="28"/>
        </w:rPr>
        <w:t>учету объектам нефинансовых активов не присваиваются.</w:t>
      </w:r>
    </w:p>
    <w:p w:rsidR="00F85D45" w:rsidRPr="00E37623" w:rsidRDefault="00F85D45" w:rsidP="00F85D45">
      <w:pPr>
        <w:ind w:firstLine="567"/>
        <w:jc w:val="both"/>
        <w:rPr>
          <w:sz w:val="28"/>
          <w:szCs w:val="28"/>
        </w:rPr>
      </w:pPr>
      <w:r w:rsidRPr="00E37623">
        <w:rPr>
          <w:sz w:val="28"/>
          <w:szCs w:val="28"/>
        </w:rPr>
        <w:tab/>
        <w:t xml:space="preserve">7.2.4. Аналитический учет по дополнительным аналитическим признакам осуществляется </w:t>
      </w:r>
      <w:r w:rsidRPr="00E37623">
        <w:rPr>
          <w:color w:val="000000"/>
          <w:sz w:val="28"/>
          <w:szCs w:val="28"/>
        </w:rPr>
        <w:t xml:space="preserve">по счету 0 102 00000 </w:t>
      </w:r>
      <w:r w:rsidRPr="00E37623">
        <w:rPr>
          <w:sz w:val="28"/>
          <w:szCs w:val="28"/>
        </w:rPr>
        <w:t>«</w:t>
      </w:r>
      <w:r w:rsidRPr="00E37623">
        <w:rPr>
          <w:color w:val="000000"/>
          <w:sz w:val="28"/>
          <w:szCs w:val="28"/>
        </w:rPr>
        <w:t>Нематериальные активы</w:t>
      </w:r>
      <w:r w:rsidRPr="00E37623">
        <w:rPr>
          <w:sz w:val="28"/>
          <w:szCs w:val="28"/>
        </w:rPr>
        <w:t>» в разрезе объектов нематериальных активов и центров материальной ответственности.</w:t>
      </w:r>
    </w:p>
    <w:p w:rsidR="00F85D45" w:rsidRPr="00E37623" w:rsidRDefault="00F85D45" w:rsidP="00F85D45">
      <w:pPr>
        <w:ind w:firstLine="567"/>
        <w:jc w:val="both"/>
        <w:rPr>
          <w:sz w:val="28"/>
          <w:szCs w:val="28"/>
        </w:rPr>
      </w:pPr>
      <w:r w:rsidRPr="00E37623">
        <w:rPr>
          <w:sz w:val="28"/>
          <w:szCs w:val="28"/>
        </w:rPr>
        <w:lastRenderedPageBreak/>
        <w:tab/>
        <w:t>7.2.5. Учет операций по движению объектов нематериальных активов ведется в Журнале операций по выбытию и перемещению нефинансовых активов (ОС, НМА, НПА и вложения в них) (ф. 0504071) № 7-1.</w:t>
      </w:r>
    </w:p>
    <w:p w:rsidR="00F85D45" w:rsidRPr="00E37623" w:rsidRDefault="00F85D45" w:rsidP="00F85D45">
      <w:pPr>
        <w:widowControl w:val="0"/>
        <w:autoSpaceDE w:val="0"/>
        <w:autoSpaceDN w:val="0"/>
        <w:adjustRightInd w:val="0"/>
        <w:ind w:firstLineChars="183" w:firstLine="512"/>
        <w:jc w:val="both"/>
        <w:rPr>
          <w:rFonts w:eastAsia="SimSun"/>
          <w:sz w:val="28"/>
          <w:szCs w:val="28"/>
        </w:rPr>
      </w:pPr>
      <w:r w:rsidRPr="00E37623">
        <w:rPr>
          <w:rFonts w:ascii="Times New Roman CYR" w:eastAsia="SimSun" w:hAnsi="Times New Roman CYR" w:cs="Times New Roman CYR"/>
          <w:sz w:val="28"/>
          <w:szCs w:val="28"/>
        </w:rPr>
        <w:t>7.2.</w:t>
      </w:r>
      <w:r w:rsidRPr="00E37623">
        <w:rPr>
          <w:rFonts w:eastAsia="SimSun"/>
          <w:sz w:val="28"/>
          <w:szCs w:val="28"/>
        </w:rPr>
        <w:t xml:space="preserve">6. Поступление объекта нематериальных активов отражается в учете датой возникновения исключительного права Заказчиков на данный объект на основании Акта приема-передачи объектов нефинансовых активов </w:t>
      </w:r>
      <w:r w:rsidR="00A457E7" w:rsidRPr="00E37623">
        <w:rPr>
          <w:rFonts w:eastAsia="SimSun"/>
          <w:sz w:val="28"/>
          <w:szCs w:val="28"/>
        </w:rPr>
        <w:t>(ф.0510448).</w:t>
      </w:r>
    </w:p>
    <w:p w:rsidR="00F85D45" w:rsidRPr="00E37623" w:rsidRDefault="00F85D45" w:rsidP="00F85D45">
      <w:pPr>
        <w:autoSpaceDE w:val="0"/>
        <w:autoSpaceDN w:val="0"/>
        <w:adjustRightInd w:val="0"/>
        <w:ind w:firstLine="567"/>
        <w:jc w:val="both"/>
        <w:rPr>
          <w:sz w:val="28"/>
          <w:szCs w:val="28"/>
        </w:rPr>
      </w:pPr>
      <w:r w:rsidRPr="00E37623">
        <w:rPr>
          <w:sz w:val="28"/>
          <w:szCs w:val="28"/>
        </w:rPr>
        <w:t>7.2.7. Первоначальная стоимость объектов нематериальных активов формируется согласно фактически понесенным затратам (цене приобретения, признание затрат в составе вложений в объекты нематериальных активов) (раздел 4 ФСГС «Нематериальные активы»).</w:t>
      </w:r>
    </w:p>
    <w:p w:rsidR="00F85D45" w:rsidRPr="00E37623" w:rsidRDefault="00F85D45" w:rsidP="00F85D45">
      <w:pPr>
        <w:shd w:val="clear" w:color="auto" w:fill="FFFFFF"/>
        <w:ind w:firstLine="567"/>
        <w:jc w:val="both"/>
        <w:textAlignment w:val="baseline"/>
        <w:rPr>
          <w:sz w:val="28"/>
          <w:szCs w:val="28"/>
        </w:rPr>
      </w:pPr>
      <w:r w:rsidRPr="00E37623">
        <w:rPr>
          <w:sz w:val="28"/>
          <w:szCs w:val="28"/>
        </w:rPr>
        <w:t xml:space="preserve">В случае если объекты нематериальных активов, ранее не признававшиеся в составе нематериальных активов и (или) отраженные на </w:t>
      </w:r>
      <w:proofErr w:type="spellStart"/>
      <w:r w:rsidRPr="00E37623">
        <w:rPr>
          <w:sz w:val="28"/>
          <w:szCs w:val="28"/>
        </w:rPr>
        <w:t>забалансовом</w:t>
      </w:r>
      <w:proofErr w:type="spellEnd"/>
      <w:r w:rsidRPr="00E37623">
        <w:rPr>
          <w:sz w:val="28"/>
          <w:szCs w:val="28"/>
        </w:rPr>
        <w:t xml:space="preserve"> учете, не могут быть оценены по справедливой стоимости - стоимостные оценки по каким-либо причинам недоступны (при этом приобретение аналогичных активов в обозримом будущем не планируется), то в целях обеспечения непрерывного ведения бухгалтерского</w:t>
      </w:r>
      <w:r w:rsidR="008559AD" w:rsidRPr="00E37623">
        <w:rPr>
          <w:sz w:val="28"/>
          <w:szCs w:val="28"/>
        </w:rPr>
        <w:t xml:space="preserve"> </w:t>
      </w:r>
      <w:r w:rsidR="00525BFD" w:rsidRPr="00E37623">
        <w:rPr>
          <w:sz w:val="28"/>
          <w:szCs w:val="28"/>
        </w:rPr>
        <w:t>(бюджетного)</w:t>
      </w:r>
      <w:r w:rsidRPr="00E37623">
        <w:rPr>
          <w:sz w:val="28"/>
          <w:szCs w:val="28"/>
        </w:rPr>
        <w:t xml:space="preserve"> учета и полноты отражения в бухгалтерском </w:t>
      </w:r>
      <w:r w:rsidR="00525BFD" w:rsidRPr="00E37623">
        <w:rPr>
          <w:sz w:val="28"/>
          <w:szCs w:val="28"/>
        </w:rPr>
        <w:t xml:space="preserve">(бюджетном) </w:t>
      </w:r>
      <w:r w:rsidRPr="00E37623">
        <w:rPr>
          <w:sz w:val="28"/>
          <w:szCs w:val="28"/>
        </w:rPr>
        <w:t>учете свершившихся фактов хозяйственной деятельности первоначальная стоимость таких объектов бухгалтерского</w:t>
      </w:r>
      <w:r w:rsidR="00525BFD" w:rsidRPr="00E37623">
        <w:rPr>
          <w:sz w:val="28"/>
          <w:szCs w:val="28"/>
        </w:rPr>
        <w:t xml:space="preserve"> (бюджетного)</w:t>
      </w:r>
      <w:r w:rsidRPr="00E37623">
        <w:rPr>
          <w:sz w:val="28"/>
          <w:szCs w:val="28"/>
        </w:rPr>
        <w:t xml:space="preserve"> учета признается в условной оценке - один объект, один рубль.</w:t>
      </w:r>
    </w:p>
    <w:p w:rsidR="00F87612" w:rsidRPr="00E37623" w:rsidRDefault="002F006E" w:rsidP="00F87612">
      <w:pPr>
        <w:shd w:val="clear" w:color="auto" w:fill="FFFFFF"/>
        <w:ind w:firstLine="567"/>
        <w:jc w:val="both"/>
        <w:textAlignment w:val="baseline"/>
        <w:rPr>
          <w:sz w:val="28"/>
          <w:szCs w:val="28"/>
        </w:rPr>
      </w:pPr>
      <w:r w:rsidRPr="00E37623">
        <w:rPr>
          <w:sz w:val="28"/>
          <w:szCs w:val="28"/>
        </w:rPr>
        <w:t>В дальнейшем</w:t>
      </w:r>
      <w:r w:rsidR="00F87612" w:rsidRPr="00E37623">
        <w:rPr>
          <w:sz w:val="28"/>
          <w:szCs w:val="28"/>
        </w:rPr>
        <w:t>, комиссией по поступлению и выбытию активов Заказчика определяется справедливая стоимость нематериального актива методом рыночных цен, т.е. на основании текущих рыночных цен или данных о недавних сделках с аналогичными или схожими активами (</w:t>
      </w:r>
      <w:hyperlink r:id="rId145" w:history="1">
        <w:r w:rsidR="00F87612" w:rsidRPr="00E37623">
          <w:rPr>
            <w:color w:val="000000"/>
            <w:sz w:val="28"/>
            <w:szCs w:val="28"/>
          </w:rPr>
          <w:t>п. 52</w:t>
        </w:r>
      </w:hyperlink>
      <w:r w:rsidR="00F87612" w:rsidRPr="00E37623">
        <w:rPr>
          <w:color w:val="000000"/>
          <w:sz w:val="28"/>
          <w:szCs w:val="28"/>
        </w:rPr>
        <w:t xml:space="preserve"> Ф</w:t>
      </w:r>
      <w:r w:rsidR="00F87612" w:rsidRPr="00E37623">
        <w:rPr>
          <w:sz w:val="28"/>
          <w:szCs w:val="28"/>
        </w:rPr>
        <w:t>СГС «Концептуальные основы»).</w:t>
      </w:r>
    </w:p>
    <w:p w:rsidR="00F85D45" w:rsidRPr="00E37623" w:rsidRDefault="00F85D45" w:rsidP="00F85D45">
      <w:pPr>
        <w:ind w:firstLine="720"/>
        <w:jc w:val="center"/>
        <w:rPr>
          <w:sz w:val="28"/>
          <w:szCs w:val="28"/>
        </w:rPr>
      </w:pPr>
    </w:p>
    <w:p w:rsidR="00F85D45" w:rsidRPr="00E37623" w:rsidRDefault="00303134" w:rsidP="009E0988">
      <w:pPr>
        <w:ind w:firstLine="720"/>
        <w:rPr>
          <w:b/>
          <w:sz w:val="28"/>
          <w:szCs w:val="28"/>
        </w:rPr>
      </w:pPr>
      <w:r w:rsidRPr="00E37623">
        <w:rPr>
          <w:b/>
          <w:sz w:val="28"/>
          <w:szCs w:val="28"/>
        </w:rPr>
        <w:t xml:space="preserve">            </w:t>
      </w:r>
      <w:r w:rsidR="009E0988" w:rsidRPr="00E37623">
        <w:rPr>
          <w:b/>
          <w:sz w:val="28"/>
          <w:szCs w:val="28"/>
        </w:rPr>
        <w:t xml:space="preserve"> </w:t>
      </w:r>
      <w:r w:rsidR="007004B5" w:rsidRPr="00E37623">
        <w:rPr>
          <w:b/>
          <w:sz w:val="28"/>
          <w:szCs w:val="28"/>
        </w:rPr>
        <w:t xml:space="preserve">          </w:t>
      </w:r>
      <w:r w:rsidR="009E0988" w:rsidRPr="00E37623">
        <w:rPr>
          <w:b/>
          <w:sz w:val="28"/>
          <w:szCs w:val="28"/>
        </w:rPr>
        <w:t xml:space="preserve">      </w:t>
      </w:r>
      <w:r w:rsidR="00F85D45" w:rsidRPr="00E37623">
        <w:rPr>
          <w:b/>
          <w:sz w:val="28"/>
          <w:szCs w:val="28"/>
        </w:rPr>
        <w:t>7.3. Непроизведенные активы</w:t>
      </w:r>
      <w:r w:rsidR="00E8585D" w:rsidRPr="00E37623">
        <w:rPr>
          <w:b/>
          <w:sz w:val="28"/>
          <w:szCs w:val="28"/>
        </w:rPr>
        <w:t>.</w:t>
      </w:r>
      <w:r w:rsidR="00F85D45" w:rsidRPr="00E37623">
        <w:rPr>
          <w:b/>
          <w:sz w:val="28"/>
          <w:szCs w:val="28"/>
        </w:rPr>
        <w:t xml:space="preserve"> </w:t>
      </w:r>
    </w:p>
    <w:p w:rsidR="00F85D45" w:rsidRPr="00E37623" w:rsidRDefault="00F85D45" w:rsidP="00F85D45">
      <w:pPr>
        <w:ind w:firstLine="720"/>
        <w:jc w:val="center"/>
        <w:rPr>
          <w:sz w:val="28"/>
          <w:szCs w:val="28"/>
        </w:rPr>
      </w:pPr>
    </w:p>
    <w:p w:rsidR="00F85D45" w:rsidRPr="00E37623" w:rsidRDefault="00F85D45" w:rsidP="00F85D45">
      <w:pPr>
        <w:ind w:firstLine="540"/>
        <w:jc w:val="both"/>
        <w:rPr>
          <w:rFonts w:ascii="Verdana" w:hAnsi="Verdana"/>
          <w:sz w:val="28"/>
          <w:szCs w:val="28"/>
        </w:rPr>
      </w:pPr>
      <w:r w:rsidRPr="00E37623">
        <w:rPr>
          <w:sz w:val="28"/>
          <w:szCs w:val="28"/>
        </w:rPr>
        <w:t>7.3.1. К непроизведенным активам относятся объекты нефинансовых активов, не являющиеся продуктами производства, вещное право на которые должно быть закреплено в установленном порядке за Заказчиком, используемые им в процессе своей деятельности, а также земельные участки, государственная собственность на которые не разграничена, сведения о которых внесены в Единый государственный реестр недвижимости.</w:t>
      </w:r>
    </w:p>
    <w:p w:rsidR="00F85D45" w:rsidRPr="00E37623" w:rsidRDefault="00F85D45" w:rsidP="00F85D45">
      <w:pPr>
        <w:ind w:firstLine="540"/>
        <w:jc w:val="both"/>
        <w:rPr>
          <w:rFonts w:ascii="Verdana" w:hAnsi="Verdana"/>
          <w:color w:val="000000"/>
          <w:sz w:val="28"/>
          <w:szCs w:val="28"/>
        </w:rPr>
      </w:pPr>
      <w:r w:rsidRPr="00E37623">
        <w:rPr>
          <w:sz w:val="28"/>
          <w:szCs w:val="28"/>
        </w:rPr>
        <w:t xml:space="preserve">7.3.2. Указанные активы, за исключением земельных участков, отражаются </w:t>
      </w:r>
      <w:r w:rsidR="00BB0A14" w:rsidRPr="00E37623">
        <w:rPr>
          <w:sz w:val="28"/>
          <w:szCs w:val="28"/>
        </w:rPr>
        <w:t xml:space="preserve">в бухгалтерском (бюджетном) учете </w:t>
      </w:r>
      <w:r w:rsidRPr="00E37623">
        <w:rPr>
          <w:sz w:val="28"/>
          <w:szCs w:val="28"/>
        </w:rPr>
        <w:t>по их первоначальной стоимости в момент вовлечения их в экономический (хозяйственный) оборот (п. 71 Инструкции №157н).</w:t>
      </w:r>
    </w:p>
    <w:p w:rsidR="00F85D45" w:rsidRPr="00E37623" w:rsidRDefault="00F85D45" w:rsidP="00F85D45">
      <w:pPr>
        <w:ind w:firstLine="540"/>
        <w:jc w:val="both"/>
        <w:rPr>
          <w:sz w:val="28"/>
          <w:szCs w:val="28"/>
        </w:rPr>
      </w:pPr>
      <w:r w:rsidRPr="00E37623">
        <w:rPr>
          <w:sz w:val="28"/>
          <w:szCs w:val="28"/>
        </w:rPr>
        <w:t xml:space="preserve">Земельные участки, используемые Заказчиками на праве постоянного (бессрочного) пользования (в том числе расположенные под объектами недвижимости), а также земельные участки, на которые государственная собственность не разграничена, вовлекаемые уполномоченными органами власти (органами местного самоуправления) в хозяйственный оборот, сведения о которых внесены в Единый государственный реестр недвижимости, учитываются на соответствующем счете аналитического учета счета 0 103 00 000 «Непроизведенные активы» на основании документов, подтверждающих права пользования земельными участками (выписок из Единого государственного реестра недвижимости о соответствующем земельном участке), по их кадастровой </w:t>
      </w:r>
      <w:r w:rsidRPr="00E37623">
        <w:rPr>
          <w:sz w:val="28"/>
          <w:szCs w:val="28"/>
        </w:rPr>
        <w:lastRenderedPageBreak/>
        <w:t>стоимости, а при отсутствии кадастровой стоимости земельного участка - по стоимости, рассчитанной исходя из наименьшей кадастровой стоимости квадратного метра земельного участка, граничащего с объектом учета, либо, при невозможности определения такой стоимости, - в условной оценке, один квадратный метр - 1 рубль.</w:t>
      </w:r>
    </w:p>
    <w:p w:rsidR="00F85D45" w:rsidRPr="00E37623" w:rsidRDefault="00F85D45" w:rsidP="00F85D45">
      <w:pPr>
        <w:ind w:firstLine="540"/>
        <w:jc w:val="both"/>
        <w:rPr>
          <w:sz w:val="28"/>
          <w:szCs w:val="28"/>
        </w:rPr>
      </w:pPr>
      <w:r w:rsidRPr="00E37623">
        <w:rPr>
          <w:sz w:val="28"/>
          <w:szCs w:val="28"/>
        </w:rPr>
        <w:t>7.3.3. Операции по поступлению, внутреннему перемещению, выбытию (в том числе по основанию принятия решения о списании) объектов непроизведенных активов оформляются бухгалтерскими записями на основании надлежаще оформленных первичных учетных документов, в порядке, предусмотренном Инструкциями по применению Планов счетов.</w:t>
      </w:r>
    </w:p>
    <w:p w:rsidR="00F85D45" w:rsidRPr="00E37623" w:rsidRDefault="00F85D45" w:rsidP="00F85D45">
      <w:pPr>
        <w:ind w:firstLine="540"/>
        <w:jc w:val="both"/>
        <w:rPr>
          <w:sz w:val="28"/>
          <w:szCs w:val="28"/>
        </w:rPr>
      </w:pPr>
      <w:r w:rsidRPr="00E37623">
        <w:rPr>
          <w:sz w:val="28"/>
          <w:szCs w:val="28"/>
        </w:rPr>
        <w:t>7.3.4. Отражение в бухгалтерском</w:t>
      </w:r>
      <w:r w:rsidR="00525BFD" w:rsidRPr="00E37623">
        <w:rPr>
          <w:sz w:val="28"/>
          <w:szCs w:val="28"/>
        </w:rPr>
        <w:t xml:space="preserve"> (бюджетном) </w:t>
      </w:r>
      <w:r w:rsidRPr="00E37623">
        <w:rPr>
          <w:sz w:val="28"/>
          <w:szCs w:val="28"/>
        </w:rPr>
        <w:t>учете выбытия объектов непроизведенных активов осуществляется в соответствии с п. 74 Инструкции № 157н.</w:t>
      </w:r>
    </w:p>
    <w:p w:rsidR="00F85D45" w:rsidRPr="00E37623" w:rsidRDefault="00F85D45" w:rsidP="00F85D45">
      <w:pPr>
        <w:ind w:firstLine="539"/>
        <w:jc w:val="both"/>
        <w:rPr>
          <w:sz w:val="28"/>
          <w:szCs w:val="28"/>
        </w:rPr>
      </w:pPr>
      <w:r w:rsidRPr="00E37623">
        <w:rPr>
          <w:sz w:val="28"/>
          <w:szCs w:val="28"/>
        </w:rPr>
        <w:t xml:space="preserve">7.3.5. Передача (возврат) объектов непроизведенных активов в рамках возмездного (безвозмездного) пользования отражается на основании надлежаще оформленного первичного учетного документа (акта приемки-передачи) бухгалтерской записью путем внутреннего перемещения инвентарного объекта, без списания передаваемого объекта с балансового учета и одновременным отражением переданного объекта на соответствующем </w:t>
      </w:r>
      <w:proofErr w:type="spellStart"/>
      <w:r w:rsidRPr="00E37623">
        <w:rPr>
          <w:sz w:val="28"/>
          <w:szCs w:val="28"/>
        </w:rPr>
        <w:t>забалансовом</w:t>
      </w:r>
      <w:proofErr w:type="spellEnd"/>
      <w:r w:rsidRPr="00E37623">
        <w:rPr>
          <w:sz w:val="28"/>
          <w:szCs w:val="28"/>
        </w:rPr>
        <w:t xml:space="preserve"> счете.</w:t>
      </w:r>
    </w:p>
    <w:p w:rsidR="00F85D45" w:rsidRPr="00E37623" w:rsidRDefault="00F85D45" w:rsidP="00F85D45">
      <w:pPr>
        <w:autoSpaceDE w:val="0"/>
        <w:autoSpaceDN w:val="0"/>
        <w:adjustRightInd w:val="0"/>
        <w:ind w:firstLine="540"/>
        <w:jc w:val="both"/>
        <w:rPr>
          <w:sz w:val="28"/>
          <w:szCs w:val="28"/>
        </w:rPr>
      </w:pPr>
      <w:r w:rsidRPr="00E37623">
        <w:rPr>
          <w:sz w:val="28"/>
          <w:szCs w:val="28"/>
        </w:rPr>
        <w:t>7.3.6. Инвентарный номер объекта непроизведенных активов присваивается в соответствии со следующей структурой кодовых обозначений:</w:t>
      </w:r>
    </w:p>
    <w:p w:rsidR="00F85D45" w:rsidRPr="00E37623" w:rsidRDefault="00F85D45" w:rsidP="00F85D45">
      <w:pPr>
        <w:autoSpaceDE w:val="0"/>
        <w:autoSpaceDN w:val="0"/>
        <w:adjustRightInd w:val="0"/>
        <w:ind w:firstLine="540"/>
        <w:jc w:val="both"/>
        <w:rPr>
          <w:sz w:val="28"/>
          <w:szCs w:val="28"/>
        </w:rPr>
      </w:pPr>
      <w:r w:rsidRPr="00E37623">
        <w:rPr>
          <w:sz w:val="28"/>
          <w:szCs w:val="28"/>
        </w:rPr>
        <w:t>1-й знак - код вида финансового обеспечения;</w:t>
      </w:r>
    </w:p>
    <w:p w:rsidR="00F85D45" w:rsidRPr="00E37623" w:rsidRDefault="00F85D45" w:rsidP="00F85D45">
      <w:pPr>
        <w:autoSpaceDE w:val="0"/>
        <w:autoSpaceDN w:val="0"/>
        <w:adjustRightInd w:val="0"/>
        <w:ind w:firstLine="540"/>
        <w:jc w:val="both"/>
        <w:rPr>
          <w:sz w:val="28"/>
          <w:szCs w:val="28"/>
        </w:rPr>
      </w:pPr>
      <w:r w:rsidRPr="00E37623">
        <w:rPr>
          <w:sz w:val="28"/>
          <w:szCs w:val="28"/>
        </w:rPr>
        <w:t>2-4-й знаки - коды синтетического счета;</w:t>
      </w:r>
    </w:p>
    <w:p w:rsidR="00F85D45" w:rsidRPr="00E37623" w:rsidRDefault="00F85D45" w:rsidP="00F85D45">
      <w:pPr>
        <w:autoSpaceDE w:val="0"/>
        <w:autoSpaceDN w:val="0"/>
        <w:adjustRightInd w:val="0"/>
        <w:ind w:firstLine="540"/>
        <w:jc w:val="both"/>
        <w:rPr>
          <w:sz w:val="28"/>
          <w:szCs w:val="28"/>
        </w:rPr>
      </w:pPr>
      <w:r w:rsidRPr="00E37623">
        <w:rPr>
          <w:sz w:val="28"/>
          <w:szCs w:val="28"/>
        </w:rPr>
        <w:t>5-6-й знаки - коды аналитического счета;</w:t>
      </w:r>
    </w:p>
    <w:p w:rsidR="00F85D45" w:rsidRPr="00E37623" w:rsidRDefault="00F85D45" w:rsidP="00F85D45">
      <w:pPr>
        <w:autoSpaceDE w:val="0"/>
        <w:autoSpaceDN w:val="0"/>
        <w:adjustRightInd w:val="0"/>
        <w:ind w:firstLine="540"/>
        <w:jc w:val="both"/>
        <w:rPr>
          <w:sz w:val="28"/>
          <w:szCs w:val="28"/>
        </w:rPr>
      </w:pPr>
      <w:r w:rsidRPr="00E37623">
        <w:rPr>
          <w:sz w:val="28"/>
          <w:szCs w:val="28"/>
        </w:rPr>
        <w:t>7-14-й знаки - порядковый номер объекта в группе (000001-099999).</w:t>
      </w:r>
    </w:p>
    <w:p w:rsidR="00F85D45" w:rsidRPr="00E37623" w:rsidRDefault="00F85D45" w:rsidP="00F85D45">
      <w:pPr>
        <w:autoSpaceDE w:val="0"/>
        <w:autoSpaceDN w:val="0"/>
        <w:adjustRightInd w:val="0"/>
        <w:ind w:firstLine="540"/>
        <w:jc w:val="both"/>
        <w:rPr>
          <w:sz w:val="28"/>
          <w:szCs w:val="28"/>
        </w:rPr>
      </w:pPr>
      <w:r w:rsidRPr="00E37623">
        <w:rPr>
          <w:sz w:val="28"/>
          <w:szCs w:val="28"/>
        </w:rPr>
        <w:t>7.3.7. Аналитический учет непроизведенных активов осуществляется в разрезе объектов, идентификационных номеров объектов непроизведенных активов (кадастровых, реестровых, учетных номеров), местонахождений объектов (адресов), ответственных лиц.</w:t>
      </w:r>
    </w:p>
    <w:p w:rsidR="00F85D45" w:rsidRPr="00E37623" w:rsidRDefault="00F85D45" w:rsidP="00F85D45">
      <w:pPr>
        <w:autoSpaceDE w:val="0"/>
        <w:autoSpaceDN w:val="0"/>
        <w:adjustRightInd w:val="0"/>
        <w:ind w:firstLine="539"/>
        <w:jc w:val="both"/>
        <w:rPr>
          <w:sz w:val="28"/>
          <w:szCs w:val="28"/>
        </w:rPr>
      </w:pPr>
      <w:r w:rsidRPr="00E37623">
        <w:rPr>
          <w:sz w:val="28"/>
          <w:szCs w:val="28"/>
        </w:rPr>
        <w:t>7.3.8. Учет операций по поступлению, выбытию и перемещению объектов непроизведенных активов ведется в Журнале операций по выбытию и перемещению нефинансовых активов (ОС, НМА, НПА и вложения в них) № 7-1.</w:t>
      </w:r>
    </w:p>
    <w:p w:rsidR="00F85D45" w:rsidRPr="00E37623" w:rsidRDefault="00F85D45" w:rsidP="00F85D45">
      <w:pPr>
        <w:ind w:firstLine="540"/>
        <w:jc w:val="both"/>
        <w:rPr>
          <w:rFonts w:ascii="Verdana" w:hAnsi="Verdana"/>
          <w:sz w:val="28"/>
          <w:szCs w:val="28"/>
        </w:rPr>
      </w:pPr>
    </w:p>
    <w:p w:rsidR="00F85D45" w:rsidRPr="00E37623" w:rsidRDefault="00F85D45" w:rsidP="00F85D45">
      <w:pPr>
        <w:jc w:val="center"/>
        <w:rPr>
          <w:b/>
          <w:sz w:val="28"/>
          <w:szCs w:val="28"/>
        </w:rPr>
      </w:pPr>
      <w:r w:rsidRPr="00E37623">
        <w:rPr>
          <w:b/>
          <w:sz w:val="28"/>
          <w:szCs w:val="28"/>
        </w:rPr>
        <w:t>7.4. Амортизация</w:t>
      </w:r>
      <w:r w:rsidR="00E8585D" w:rsidRPr="00E37623">
        <w:rPr>
          <w:b/>
          <w:sz w:val="28"/>
          <w:szCs w:val="28"/>
        </w:rPr>
        <w:t>.</w:t>
      </w:r>
    </w:p>
    <w:p w:rsidR="00F85D45" w:rsidRPr="00E37623" w:rsidRDefault="00F85D45" w:rsidP="00F85D45">
      <w:pPr>
        <w:jc w:val="center"/>
        <w:rPr>
          <w:sz w:val="28"/>
          <w:szCs w:val="28"/>
        </w:rPr>
      </w:pPr>
    </w:p>
    <w:p w:rsidR="00F85D45" w:rsidRPr="00E37623" w:rsidRDefault="00635CB2" w:rsidP="00F85D45">
      <w:pPr>
        <w:ind w:firstLine="540"/>
        <w:jc w:val="both"/>
        <w:rPr>
          <w:sz w:val="28"/>
          <w:szCs w:val="28"/>
        </w:rPr>
      </w:pPr>
      <w:r w:rsidRPr="00E37623">
        <w:rPr>
          <w:sz w:val="28"/>
          <w:szCs w:val="28"/>
        </w:rPr>
        <w:t>7.4.1.</w:t>
      </w:r>
      <w:r w:rsidR="00E802AA" w:rsidRPr="00E37623">
        <w:rPr>
          <w:sz w:val="28"/>
          <w:szCs w:val="28"/>
        </w:rPr>
        <w:t xml:space="preserve"> </w:t>
      </w:r>
      <w:r w:rsidR="00F85D45" w:rsidRPr="00E37623">
        <w:rPr>
          <w:sz w:val="28"/>
          <w:szCs w:val="28"/>
        </w:rPr>
        <w:t>Показатель амортизации отражает величину стоимости основных средств, нематериальных активов, закрепленных за Заказчиком на праве оперативного управления, прав</w:t>
      </w:r>
      <w:r w:rsidR="00F51572" w:rsidRPr="00E37623">
        <w:rPr>
          <w:sz w:val="28"/>
          <w:szCs w:val="28"/>
        </w:rPr>
        <w:t>а</w:t>
      </w:r>
      <w:r w:rsidR="00F85D45" w:rsidRPr="00E37623">
        <w:rPr>
          <w:sz w:val="28"/>
          <w:szCs w:val="28"/>
        </w:rPr>
        <w:t xml:space="preserve"> пользования активами, а также объектов нефинансовых активов, составляющих государственную (муниципальную) казну, перенесенную за период учета в течение срока их полезного использования на расходы (на уменьшение финансового результата).</w:t>
      </w:r>
    </w:p>
    <w:p w:rsidR="00B34368" w:rsidRPr="00E37623" w:rsidRDefault="00B34368" w:rsidP="00635CB2">
      <w:pPr>
        <w:ind w:firstLine="539"/>
        <w:jc w:val="both"/>
        <w:rPr>
          <w:sz w:val="28"/>
          <w:szCs w:val="28"/>
        </w:rPr>
      </w:pPr>
      <w:r w:rsidRPr="00E37623">
        <w:rPr>
          <w:sz w:val="28"/>
          <w:szCs w:val="28"/>
        </w:rPr>
        <w:t>Расчет годовой суммы амортизации производится учреждением, осуществляющим учет используемого объекта нематериальных активов линейным способом, исходя из его балансовой стоимости и нормы амортизации, исчисленной исходя из срока его полезного использования.</w:t>
      </w:r>
    </w:p>
    <w:p w:rsidR="00B34368" w:rsidRPr="00E37623" w:rsidRDefault="00B34368" w:rsidP="00635CB2">
      <w:pPr>
        <w:ind w:firstLine="539"/>
        <w:jc w:val="both"/>
        <w:rPr>
          <w:sz w:val="28"/>
          <w:szCs w:val="28"/>
        </w:rPr>
      </w:pPr>
      <w:r w:rsidRPr="00E37623">
        <w:rPr>
          <w:sz w:val="28"/>
          <w:szCs w:val="28"/>
        </w:rPr>
        <w:lastRenderedPageBreak/>
        <w:t xml:space="preserve">В случаях расчета амортизационных начислений линейным способом, при изменении срока полезного использования в связи с изменением первоначально принятых нормативных показателей функционирования амортизируемого объекта основного средства, нематериального актива, в том числе в результате проведенной достройки, дооборудования, реконструкции, модернизации или частичной ликвидации, начиная с месяца, в котором был изменен срок полезного использования, расчет годовой суммы амортизации производится учреждением линейным способом, исходя из остаточной стоимости амортизируемого объекта на дату изменения срока полезного использования и уточненной нормы амортизации, исчисленной исходя из оставшегося срока полезного использования на дату изменения срока использования. </w:t>
      </w:r>
    </w:p>
    <w:p w:rsidR="00B34368" w:rsidRPr="00E37623" w:rsidRDefault="00B34368" w:rsidP="00635CB2">
      <w:pPr>
        <w:ind w:firstLine="539"/>
        <w:jc w:val="both"/>
        <w:rPr>
          <w:sz w:val="28"/>
          <w:szCs w:val="28"/>
        </w:rPr>
      </w:pPr>
      <w:r w:rsidRPr="00E37623">
        <w:rPr>
          <w:sz w:val="28"/>
          <w:szCs w:val="28"/>
        </w:rPr>
        <w:t xml:space="preserve">Под остаточной стоимостью амортизируемого объекта на соответствующую дату понимается балансовая стоимость объекта, уменьшенная на сумму начисленной на соответствующую дату амортизации и сумму убытка от обесценения. </w:t>
      </w:r>
    </w:p>
    <w:p w:rsidR="00B34368" w:rsidRPr="00E37623" w:rsidRDefault="00B34368" w:rsidP="00635CB2">
      <w:pPr>
        <w:ind w:firstLine="539"/>
        <w:jc w:val="both"/>
        <w:rPr>
          <w:sz w:val="28"/>
          <w:szCs w:val="28"/>
        </w:rPr>
      </w:pPr>
      <w:r w:rsidRPr="00E37623">
        <w:rPr>
          <w:sz w:val="28"/>
          <w:szCs w:val="28"/>
        </w:rPr>
        <w:t xml:space="preserve">Под оставшимся сроком полезного использования на соответствующую дату понимается срок полезного использования амортизируемого объекта, уменьшенный на срок его фактического использования на соответствующую дату. </w:t>
      </w:r>
    </w:p>
    <w:p w:rsidR="00B34368" w:rsidRPr="00E37623" w:rsidRDefault="00B34368" w:rsidP="00635CB2">
      <w:pPr>
        <w:ind w:firstLine="539"/>
        <w:jc w:val="both"/>
        <w:rPr>
          <w:sz w:val="28"/>
          <w:szCs w:val="28"/>
        </w:rPr>
      </w:pPr>
      <w:r w:rsidRPr="00E37623">
        <w:rPr>
          <w:sz w:val="28"/>
          <w:szCs w:val="28"/>
        </w:rPr>
        <w:t xml:space="preserve">При принятии к учету объекта основного средства, нематериального актива по балансовой стоимости с ранее начисленной суммой амортизации и ранее начисленным убытком от обесценения, расчет учреждением годовой суммы амортизации, производимый линейным способом, осуществляется исходя из остаточной стоимости амортизируемого объекта на дату его принятия к учету и нормы амортизации, исчисленной исходя из оставшегося срока полезного использования на дату принятия к учету такого объекта. </w:t>
      </w:r>
    </w:p>
    <w:p w:rsidR="00B34368" w:rsidRPr="00E37623" w:rsidRDefault="00B34368" w:rsidP="00635CB2">
      <w:pPr>
        <w:ind w:firstLine="539"/>
        <w:jc w:val="both"/>
        <w:rPr>
          <w:sz w:val="28"/>
          <w:szCs w:val="28"/>
        </w:rPr>
      </w:pPr>
      <w:r w:rsidRPr="00E37623">
        <w:rPr>
          <w:sz w:val="28"/>
          <w:szCs w:val="28"/>
        </w:rPr>
        <w:t xml:space="preserve">В течение финансового года начисление амортизации линейным способом осуществляется ежемесячно в размере 1/12 годовой суммы. </w:t>
      </w:r>
    </w:p>
    <w:p w:rsidR="00B34368" w:rsidRPr="00E37623" w:rsidRDefault="00B34368" w:rsidP="00635CB2">
      <w:pPr>
        <w:ind w:firstLine="539"/>
        <w:jc w:val="both"/>
        <w:rPr>
          <w:sz w:val="28"/>
          <w:szCs w:val="28"/>
        </w:rPr>
      </w:pPr>
      <w:r w:rsidRPr="00E37623">
        <w:rPr>
          <w:sz w:val="28"/>
          <w:szCs w:val="28"/>
        </w:rPr>
        <w:t xml:space="preserve">Начисление амортизации по принятому к учету праву пользования активом начинается с даты его принятия к учету в пользование (аренду) и далее равномерно (ежемесячно) (для объектов имущества, полученного в аренду - в соответствии с графиком платежей, установленных договором аренды; для имущества, полученного в пользование - первого числа месяца, следующего за месяцем принятия к учету) в течение срока полезного использования объекта учета аренды и заканчивается на дату окончания (расторжения) договора аренды (права пользования объектом аренды). </w:t>
      </w:r>
    </w:p>
    <w:p w:rsidR="00B34368" w:rsidRPr="00E37623" w:rsidRDefault="00B34368" w:rsidP="00635CB2">
      <w:pPr>
        <w:ind w:firstLine="539"/>
        <w:jc w:val="both"/>
        <w:rPr>
          <w:sz w:val="28"/>
          <w:szCs w:val="28"/>
        </w:rPr>
      </w:pPr>
      <w:r w:rsidRPr="00E37623">
        <w:rPr>
          <w:sz w:val="28"/>
          <w:szCs w:val="28"/>
        </w:rPr>
        <w:t xml:space="preserve">Начисление амортизации начинается первого числа месяца, следующего за месяцем принятия объекта к бухгалтерскому учету, и производится ежемесячно до полного погашения стоимости этого объекта либо его выбытия (в том числе по основанию списания объекта с бухгалтерского учета). </w:t>
      </w:r>
    </w:p>
    <w:p w:rsidR="00B34368" w:rsidRPr="00E37623" w:rsidRDefault="00B34368" w:rsidP="00635CB2">
      <w:pPr>
        <w:ind w:firstLine="539"/>
        <w:jc w:val="both"/>
        <w:rPr>
          <w:sz w:val="28"/>
          <w:szCs w:val="28"/>
        </w:rPr>
      </w:pPr>
      <w:r w:rsidRPr="00E37623">
        <w:rPr>
          <w:sz w:val="28"/>
          <w:szCs w:val="28"/>
        </w:rPr>
        <w:t xml:space="preserve">Начисление амортизации не может производиться свыше 100% стоимости амортизируемого объекта. </w:t>
      </w:r>
    </w:p>
    <w:p w:rsidR="00B34368" w:rsidRPr="00E37623" w:rsidRDefault="00635CB2" w:rsidP="00635CB2">
      <w:pPr>
        <w:ind w:firstLine="539"/>
        <w:jc w:val="both"/>
        <w:rPr>
          <w:sz w:val="28"/>
          <w:szCs w:val="28"/>
        </w:rPr>
      </w:pPr>
      <w:r w:rsidRPr="00E37623">
        <w:rPr>
          <w:sz w:val="28"/>
          <w:szCs w:val="28"/>
        </w:rPr>
        <w:t>Н</w:t>
      </w:r>
      <w:r w:rsidR="00B34368" w:rsidRPr="00E37623">
        <w:rPr>
          <w:sz w:val="28"/>
          <w:szCs w:val="28"/>
        </w:rPr>
        <w:t xml:space="preserve">ачисление амортизации на объекты прекращается первого числа месяца, следующего за месяцем полного погашения стоимости объекта или за месяцем выбытия этого объекта с бухгалтерского учета. </w:t>
      </w:r>
    </w:p>
    <w:p w:rsidR="00B34368" w:rsidRPr="00E37623" w:rsidRDefault="00B34368" w:rsidP="00635CB2">
      <w:pPr>
        <w:ind w:firstLine="539"/>
        <w:jc w:val="both"/>
        <w:rPr>
          <w:sz w:val="28"/>
          <w:szCs w:val="28"/>
        </w:rPr>
      </w:pPr>
      <w:r w:rsidRPr="00E37623">
        <w:rPr>
          <w:sz w:val="28"/>
          <w:szCs w:val="28"/>
        </w:rPr>
        <w:t xml:space="preserve">Начисленная в размере 100% стоимости амортизация на объекты, которые пригодны для дальнейшей эксплуатации (использования), не может служить </w:t>
      </w:r>
      <w:r w:rsidRPr="00E37623">
        <w:rPr>
          <w:sz w:val="28"/>
          <w:szCs w:val="28"/>
        </w:rPr>
        <w:lastRenderedPageBreak/>
        <w:t xml:space="preserve">основанием для принятия решения об их списании по причине полной амортизации и (или) нулевой остаточной стоимости. </w:t>
      </w:r>
    </w:p>
    <w:p w:rsidR="0030795B" w:rsidRPr="00E37623" w:rsidRDefault="0030795B" w:rsidP="0030795B">
      <w:pPr>
        <w:autoSpaceDE w:val="0"/>
        <w:autoSpaceDN w:val="0"/>
        <w:adjustRightInd w:val="0"/>
        <w:ind w:firstLine="540"/>
        <w:jc w:val="both"/>
        <w:rPr>
          <w:color w:val="000000"/>
          <w:sz w:val="28"/>
          <w:szCs w:val="28"/>
        </w:rPr>
      </w:pPr>
      <w:r w:rsidRPr="00E37623">
        <w:rPr>
          <w:color w:val="000000"/>
          <w:sz w:val="28"/>
          <w:szCs w:val="28"/>
        </w:rPr>
        <w:t>Начисление амортизации может приостанавливаться в случае перевода объекта основных средств на консервацию на срок более трех месяцев, а также в период восстановления объекта, продолжительность которого превышает 12 месяцев.</w:t>
      </w:r>
    </w:p>
    <w:p w:rsidR="000C1C5F" w:rsidRPr="00E37623" w:rsidRDefault="00F85D45" w:rsidP="00F85D45">
      <w:pPr>
        <w:tabs>
          <w:tab w:val="left" w:pos="1134"/>
        </w:tabs>
        <w:autoSpaceDE w:val="0"/>
        <w:autoSpaceDN w:val="0"/>
        <w:adjustRightInd w:val="0"/>
        <w:ind w:firstLineChars="214" w:firstLine="599"/>
        <w:jc w:val="both"/>
        <w:rPr>
          <w:color w:val="000000"/>
          <w:sz w:val="28"/>
          <w:szCs w:val="28"/>
        </w:rPr>
      </w:pPr>
      <w:r w:rsidRPr="00E37623">
        <w:rPr>
          <w:color w:val="000000"/>
          <w:sz w:val="28"/>
          <w:szCs w:val="28"/>
        </w:rPr>
        <w:t xml:space="preserve">Для сбора информации о начисленной сумме амортизации объектов нефинансовых активов предназначен счет 0 </w:t>
      </w:r>
      <w:hyperlink r:id="rId146" w:history="1">
        <w:r w:rsidRPr="00E37623">
          <w:rPr>
            <w:color w:val="000000"/>
            <w:sz w:val="28"/>
            <w:szCs w:val="28"/>
          </w:rPr>
          <w:t>104 00</w:t>
        </w:r>
      </w:hyperlink>
      <w:r w:rsidRPr="00E37623">
        <w:rPr>
          <w:color w:val="000000"/>
          <w:sz w:val="28"/>
          <w:szCs w:val="28"/>
        </w:rPr>
        <w:t xml:space="preserve"> 000 «Амортизация». </w:t>
      </w:r>
    </w:p>
    <w:p w:rsidR="00F85D45" w:rsidRPr="00E37623" w:rsidRDefault="00F85D45" w:rsidP="00F85D45">
      <w:pPr>
        <w:tabs>
          <w:tab w:val="left" w:pos="1134"/>
        </w:tabs>
        <w:autoSpaceDE w:val="0"/>
        <w:autoSpaceDN w:val="0"/>
        <w:adjustRightInd w:val="0"/>
        <w:ind w:firstLineChars="214" w:firstLine="599"/>
        <w:jc w:val="both"/>
        <w:rPr>
          <w:sz w:val="28"/>
          <w:szCs w:val="28"/>
        </w:rPr>
      </w:pPr>
      <w:r w:rsidRPr="00E37623">
        <w:rPr>
          <w:color w:val="000000"/>
          <w:sz w:val="28"/>
          <w:szCs w:val="28"/>
        </w:rPr>
        <w:t xml:space="preserve">Начисленная (принятая к учету) сумма амортизации нефинансовых активов учитывается на счете, содержащем по объектам операционной аренды (право пользования активами) аналитический код группы синтетического счета </w:t>
      </w:r>
      <w:hyperlink r:id="rId147" w:history="1">
        <w:r w:rsidRPr="00E37623">
          <w:rPr>
            <w:color w:val="000000"/>
            <w:sz w:val="28"/>
            <w:szCs w:val="28"/>
          </w:rPr>
          <w:t>40</w:t>
        </w:r>
      </w:hyperlink>
      <w:r w:rsidRPr="00E37623">
        <w:rPr>
          <w:color w:val="000000"/>
          <w:sz w:val="28"/>
          <w:szCs w:val="28"/>
        </w:rPr>
        <w:t xml:space="preserve"> и соответствующий аналитический код вида синтетического счета объекта учета.</w:t>
      </w:r>
      <w:r w:rsidRPr="00E37623">
        <w:rPr>
          <w:sz w:val="28"/>
          <w:szCs w:val="28"/>
        </w:rPr>
        <w:t xml:space="preserve"> Начисление амортизации (признание текущих расходов в сумме начисленной амортизации) осуществляется ежемесячно в сумме арендных платежей, причитающихся к уплате.</w:t>
      </w:r>
    </w:p>
    <w:p w:rsidR="00F85D45" w:rsidRPr="00E37623" w:rsidRDefault="00F85D45" w:rsidP="00F85D45">
      <w:pPr>
        <w:jc w:val="both"/>
        <w:rPr>
          <w:sz w:val="28"/>
          <w:szCs w:val="28"/>
        </w:rPr>
      </w:pPr>
      <w:r w:rsidRPr="00E37623">
        <w:rPr>
          <w:sz w:val="28"/>
          <w:szCs w:val="28"/>
        </w:rPr>
        <w:tab/>
      </w:r>
      <w:r w:rsidR="00635CB2" w:rsidRPr="00E37623">
        <w:rPr>
          <w:sz w:val="28"/>
          <w:szCs w:val="28"/>
        </w:rPr>
        <w:t xml:space="preserve">7.4.2. </w:t>
      </w:r>
      <w:r w:rsidRPr="00E37623">
        <w:rPr>
          <w:sz w:val="28"/>
          <w:szCs w:val="28"/>
        </w:rPr>
        <w:t>По результатам достройки, дооборудования, реконструкции, модернизации объекта основных средств комиссией по поступлению и выбытию активов Заказчиков, могут приниматься решения:</w:t>
      </w:r>
    </w:p>
    <w:p w:rsidR="00F85D45" w:rsidRPr="00E37623" w:rsidRDefault="00F85D45" w:rsidP="00F85D45">
      <w:pPr>
        <w:jc w:val="both"/>
        <w:rPr>
          <w:sz w:val="28"/>
          <w:szCs w:val="28"/>
        </w:rPr>
      </w:pPr>
      <w:r w:rsidRPr="00E37623">
        <w:rPr>
          <w:sz w:val="28"/>
          <w:szCs w:val="28"/>
        </w:rPr>
        <w:tab/>
        <w:t>о пересмотре срока полезного использования объекта в связи с изменением первоначально принятых нормативных показателей его функционирования;</w:t>
      </w:r>
    </w:p>
    <w:p w:rsidR="00F85D45" w:rsidRPr="00E37623" w:rsidRDefault="00F85D45" w:rsidP="00F85D45">
      <w:pPr>
        <w:jc w:val="both"/>
        <w:rPr>
          <w:sz w:val="28"/>
          <w:szCs w:val="28"/>
        </w:rPr>
      </w:pPr>
      <w:r w:rsidRPr="00E37623">
        <w:rPr>
          <w:sz w:val="28"/>
          <w:szCs w:val="28"/>
        </w:rPr>
        <w:tab/>
        <w:t xml:space="preserve"> об отсутствии оснований для пересмотра срока полезного использования объекта.</w:t>
      </w:r>
    </w:p>
    <w:p w:rsidR="00F85D45" w:rsidRPr="00E37623" w:rsidRDefault="00F85D45" w:rsidP="00F85D45">
      <w:pPr>
        <w:jc w:val="both"/>
        <w:rPr>
          <w:sz w:val="28"/>
          <w:szCs w:val="28"/>
        </w:rPr>
      </w:pPr>
      <w:r w:rsidRPr="00E37623">
        <w:rPr>
          <w:sz w:val="28"/>
          <w:szCs w:val="28"/>
        </w:rPr>
        <w:tab/>
        <w:t xml:space="preserve">В случае пересмотра срока полезного использования начисление амортизации отражается </w:t>
      </w:r>
      <w:r w:rsidR="00BB0A14" w:rsidRPr="00E37623">
        <w:rPr>
          <w:sz w:val="28"/>
          <w:szCs w:val="28"/>
        </w:rPr>
        <w:t xml:space="preserve">в бухгалтерском (бюджетном) учете </w:t>
      </w:r>
      <w:r w:rsidRPr="00E37623">
        <w:rPr>
          <w:sz w:val="28"/>
          <w:szCs w:val="28"/>
        </w:rPr>
        <w:t>в общеустановленном порядке с учетом требований п. 85 Инструкции № 157н.</w:t>
      </w:r>
    </w:p>
    <w:p w:rsidR="00F85D45" w:rsidRPr="00E37623" w:rsidRDefault="00F85D45" w:rsidP="00F85D45">
      <w:pPr>
        <w:jc w:val="both"/>
        <w:rPr>
          <w:sz w:val="28"/>
          <w:szCs w:val="28"/>
        </w:rPr>
      </w:pPr>
      <w:r w:rsidRPr="00E37623">
        <w:rPr>
          <w:sz w:val="28"/>
          <w:szCs w:val="28"/>
        </w:rPr>
        <w:tab/>
        <w:t>Если после модернизации (достройки, дооборудования, реконструкции) объекта срок его полезного использования не изменяется, то начисление амортизации в целях бухгалтерского учета производится исходя:</w:t>
      </w:r>
    </w:p>
    <w:p w:rsidR="00F85D45" w:rsidRPr="00E37623" w:rsidRDefault="00F85D45" w:rsidP="00F85D45">
      <w:pPr>
        <w:jc w:val="both"/>
        <w:rPr>
          <w:sz w:val="28"/>
          <w:szCs w:val="28"/>
        </w:rPr>
      </w:pPr>
      <w:r w:rsidRPr="00E37623">
        <w:rPr>
          <w:sz w:val="28"/>
          <w:szCs w:val="28"/>
        </w:rPr>
        <w:tab/>
        <w:t>из остаточной стоимости, увеличенной на затраты по модернизации (достройке, дооборудованию, реконструкции);</w:t>
      </w:r>
    </w:p>
    <w:p w:rsidR="00F85D45" w:rsidRPr="00E37623" w:rsidRDefault="00F85D45" w:rsidP="00F85D45">
      <w:pPr>
        <w:jc w:val="both"/>
        <w:rPr>
          <w:sz w:val="28"/>
          <w:szCs w:val="28"/>
        </w:rPr>
      </w:pPr>
      <w:r w:rsidRPr="00E37623">
        <w:rPr>
          <w:sz w:val="28"/>
          <w:szCs w:val="28"/>
        </w:rPr>
        <w:tab/>
        <w:t>из оставшегося срока полезного использования.</w:t>
      </w:r>
    </w:p>
    <w:p w:rsidR="00F85D45" w:rsidRPr="00E37623" w:rsidRDefault="00F85D45" w:rsidP="00F85D45">
      <w:pPr>
        <w:jc w:val="both"/>
        <w:rPr>
          <w:sz w:val="28"/>
          <w:szCs w:val="28"/>
        </w:rPr>
      </w:pPr>
      <w:r w:rsidRPr="00E37623">
        <w:rPr>
          <w:sz w:val="28"/>
          <w:szCs w:val="28"/>
        </w:rPr>
        <w:tab/>
        <w:t>7.4.</w:t>
      </w:r>
      <w:r w:rsidR="00635CB2" w:rsidRPr="00E37623">
        <w:rPr>
          <w:sz w:val="28"/>
          <w:szCs w:val="28"/>
        </w:rPr>
        <w:t>3</w:t>
      </w:r>
      <w:r w:rsidRPr="00E37623">
        <w:rPr>
          <w:sz w:val="28"/>
          <w:szCs w:val="28"/>
        </w:rPr>
        <w:t>. При переоценке основных средств, в том числе предназначенных для продажи или передаче организациям негосударственного сектора, накопленная</w:t>
      </w:r>
      <w:r w:rsidR="00B02E85" w:rsidRPr="00E37623">
        <w:rPr>
          <w:sz w:val="28"/>
          <w:szCs w:val="28"/>
        </w:rPr>
        <w:t xml:space="preserve"> </w:t>
      </w:r>
      <w:r w:rsidRPr="00E37623">
        <w:rPr>
          <w:sz w:val="28"/>
          <w:szCs w:val="28"/>
        </w:rPr>
        <w:t xml:space="preserve">амортизация, исчисленная на дату </w:t>
      </w:r>
      <w:proofErr w:type="gramStart"/>
      <w:r w:rsidRPr="00E37623">
        <w:rPr>
          <w:sz w:val="28"/>
          <w:szCs w:val="28"/>
        </w:rPr>
        <w:t>переоценки</w:t>
      </w:r>
      <w:proofErr w:type="gramEnd"/>
      <w:r w:rsidRPr="00E37623">
        <w:rPr>
          <w:sz w:val="28"/>
          <w:szCs w:val="28"/>
        </w:rPr>
        <w:t xml:space="preserve"> пересчитывается пропорционально изменению первоначальной стоимости объекта основных средств таким образом, чтобы его остаточная стоимость после переоценки равнялась его переоцененной (справедливой) стоимости. Для этого балансовая стоимость объекта и накопленная амортизация умножаются на одинаковый коэффициент таким образом, чтобы в результате получить переоцененную (справедливую) стоимость на дату проведения переоценки </w:t>
      </w:r>
      <w:r w:rsidRPr="00E37623">
        <w:rPr>
          <w:b/>
        </w:rPr>
        <w:t>(</w:t>
      </w:r>
      <w:r w:rsidRPr="00E37623">
        <w:rPr>
          <w:sz w:val="28"/>
          <w:szCs w:val="28"/>
        </w:rPr>
        <w:t>п. 41 ФСГС «Основные средства»).</w:t>
      </w:r>
    </w:p>
    <w:p w:rsidR="00F85D45" w:rsidRPr="00E37623" w:rsidRDefault="00F85D45" w:rsidP="00F85D45">
      <w:pPr>
        <w:jc w:val="both"/>
        <w:rPr>
          <w:i/>
          <w:sz w:val="28"/>
          <w:szCs w:val="28"/>
        </w:rPr>
      </w:pPr>
      <w:r w:rsidRPr="00E37623">
        <w:rPr>
          <w:sz w:val="28"/>
          <w:szCs w:val="28"/>
        </w:rPr>
        <w:tab/>
        <w:t>7.4.</w:t>
      </w:r>
      <w:r w:rsidR="00635CB2" w:rsidRPr="00E37623">
        <w:rPr>
          <w:sz w:val="28"/>
          <w:szCs w:val="28"/>
        </w:rPr>
        <w:t>4</w:t>
      </w:r>
      <w:r w:rsidRPr="00E37623">
        <w:rPr>
          <w:sz w:val="28"/>
          <w:szCs w:val="28"/>
        </w:rPr>
        <w:t>. Начисление амортизации по неотделимым улучшениям в объекты операционной аренды производится исходя из срока действия договора аренды</w:t>
      </w:r>
      <w:r w:rsidRPr="00E37623">
        <w:rPr>
          <w:i/>
          <w:sz w:val="28"/>
          <w:szCs w:val="28"/>
        </w:rPr>
        <w:t>.</w:t>
      </w:r>
    </w:p>
    <w:p w:rsidR="00F85D45" w:rsidRPr="00E37623" w:rsidRDefault="00F85D45" w:rsidP="00F85D45">
      <w:pPr>
        <w:jc w:val="both"/>
        <w:rPr>
          <w:sz w:val="28"/>
          <w:szCs w:val="28"/>
        </w:rPr>
      </w:pPr>
      <w:r w:rsidRPr="00E37623">
        <w:rPr>
          <w:i/>
          <w:sz w:val="28"/>
          <w:szCs w:val="28"/>
        </w:rPr>
        <w:tab/>
      </w:r>
      <w:r w:rsidRPr="00E37623">
        <w:rPr>
          <w:sz w:val="28"/>
          <w:szCs w:val="28"/>
        </w:rPr>
        <w:t>Амортизация на право пользования активами начисляется линейным способом.</w:t>
      </w:r>
    </w:p>
    <w:p w:rsidR="00F85D45" w:rsidRPr="00E37623" w:rsidRDefault="00F85D45" w:rsidP="004C3111">
      <w:pPr>
        <w:ind w:firstLine="720"/>
        <w:jc w:val="both"/>
        <w:rPr>
          <w:rFonts w:eastAsia="Calibri"/>
          <w:sz w:val="28"/>
          <w:szCs w:val="28"/>
          <w:lang w:eastAsia="en-US"/>
        </w:rPr>
      </w:pPr>
      <w:r w:rsidRPr="00E37623">
        <w:rPr>
          <w:sz w:val="28"/>
          <w:szCs w:val="28"/>
        </w:rPr>
        <w:t>7.4.</w:t>
      </w:r>
      <w:r w:rsidR="00635CB2" w:rsidRPr="00E37623">
        <w:rPr>
          <w:sz w:val="28"/>
          <w:szCs w:val="28"/>
        </w:rPr>
        <w:t>5</w:t>
      </w:r>
      <w:r w:rsidRPr="00E37623">
        <w:rPr>
          <w:sz w:val="28"/>
          <w:szCs w:val="28"/>
        </w:rPr>
        <w:t>.</w:t>
      </w:r>
      <w:r w:rsidRPr="00E37623">
        <w:rPr>
          <w:rFonts w:eastAsia="Calibri"/>
          <w:sz w:val="28"/>
          <w:szCs w:val="28"/>
          <w:lang w:eastAsia="en-US"/>
        </w:rPr>
        <w:t xml:space="preserve"> Амортизация по объектам имущества муниципальной казны, включенных в состав муниципальной </w:t>
      </w:r>
      <w:r w:rsidRPr="00E37623">
        <w:rPr>
          <w:rFonts w:eastAsia="Calibri"/>
          <w:color w:val="000000"/>
          <w:sz w:val="28"/>
          <w:szCs w:val="28"/>
          <w:lang w:eastAsia="en-US"/>
        </w:rPr>
        <w:t xml:space="preserve">казны по основанию прекращения права </w:t>
      </w:r>
      <w:r w:rsidRPr="00E37623">
        <w:rPr>
          <w:rFonts w:eastAsia="Calibri"/>
          <w:color w:val="000000"/>
          <w:sz w:val="28"/>
          <w:szCs w:val="28"/>
          <w:lang w:eastAsia="en-US"/>
        </w:rPr>
        <w:lastRenderedPageBreak/>
        <w:t>оперативного управления (хозяйственного ведения), отражается</w:t>
      </w:r>
      <w:r w:rsidRPr="00E37623">
        <w:rPr>
          <w:rFonts w:eastAsia="Calibri"/>
          <w:sz w:val="28"/>
          <w:szCs w:val="28"/>
          <w:lang w:eastAsia="en-US"/>
        </w:rPr>
        <w:t xml:space="preserve"> в размере сумм, учтенных (начисленных) последним правообладателем.</w:t>
      </w:r>
    </w:p>
    <w:p w:rsidR="00F85D45" w:rsidRPr="00E37623" w:rsidRDefault="00F85D45" w:rsidP="00F85D45">
      <w:pPr>
        <w:ind w:firstLine="720"/>
        <w:jc w:val="both"/>
        <w:rPr>
          <w:rFonts w:eastAsia="Calibri"/>
          <w:sz w:val="28"/>
          <w:szCs w:val="28"/>
          <w:lang w:eastAsia="en-US"/>
        </w:rPr>
      </w:pPr>
      <w:r w:rsidRPr="00E37623">
        <w:rPr>
          <w:rFonts w:eastAsia="Calibri"/>
          <w:sz w:val="28"/>
          <w:szCs w:val="28"/>
          <w:lang w:eastAsia="en-US"/>
        </w:rPr>
        <w:t>В период нахождения имущества в составе муниципальной казны амортизация не начисляется.</w:t>
      </w:r>
    </w:p>
    <w:p w:rsidR="00F85D45" w:rsidRPr="00E37623" w:rsidRDefault="00F85D45" w:rsidP="00F85D45">
      <w:pPr>
        <w:tabs>
          <w:tab w:val="left" w:pos="1134"/>
        </w:tabs>
        <w:autoSpaceDE w:val="0"/>
        <w:autoSpaceDN w:val="0"/>
        <w:adjustRightInd w:val="0"/>
        <w:ind w:firstLineChars="202" w:firstLine="566"/>
        <w:jc w:val="both"/>
        <w:rPr>
          <w:sz w:val="28"/>
          <w:szCs w:val="28"/>
        </w:rPr>
      </w:pPr>
      <w:r w:rsidRPr="00E37623">
        <w:rPr>
          <w:sz w:val="28"/>
          <w:szCs w:val="28"/>
        </w:rPr>
        <w:t>7.4.</w:t>
      </w:r>
      <w:r w:rsidR="00635CB2" w:rsidRPr="00E37623">
        <w:rPr>
          <w:sz w:val="28"/>
          <w:szCs w:val="28"/>
        </w:rPr>
        <w:t>6</w:t>
      </w:r>
      <w:r w:rsidRPr="00E37623">
        <w:rPr>
          <w:sz w:val="28"/>
          <w:szCs w:val="28"/>
        </w:rPr>
        <w:t>. Амортизация объектов нематериальных активов по подгруппе «Нематериальные активы с определенным сроком полезного использования» начисляется линейным способом.</w:t>
      </w:r>
    </w:p>
    <w:p w:rsidR="00F85D45" w:rsidRPr="00E37623" w:rsidRDefault="00F85D45" w:rsidP="00F85D45">
      <w:pPr>
        <w:tabs>
          <w:tab w:val="left" w:pos="1134"/>
        </w:tabs>
        <w:autoSpaceDE w:val="0"/>
        <w:autoSpaceDN w:val="0"/>
        <w:adjustRightInd w:val="0"/>
        <w:ind w:firstLineChars="214" w:firstLine="599"/>
        <w:jc w:val="both"/>
        <w:rPr>
          <w:sz w:val="28"/>
          <w:szCs w:val="28"/>
        </w:rPr>
      </w:pPr>
      <w:r w:rsidRPr="00E37623">
        <w:rPr>
          <w:sz w:val="28"/>
          <w:szCs w:val="28"/>
        </w:rPr>
        <w:t>Срок полезного использования нематериальных активов по подгруппе «Нематериальные активы с определенным сроком полезного использования» в зависимости от вида нематериального актива определяется комиссией по поступлению и выбытию активов Заказчиков как:</w:t>
      </w:r>
    </w:p>
    <w:p w:rsidR="00F85D45" w:rsidRPr="00E37623" w:rsidRDefault="00F85D45" w:rsidP="00F85D45">
      <w:pPr>
        <w:tabs>
          <w:tab w:val="left" w:pos="1134"/>
        </w:tabs>
        <w:autoSpaceDE w:val="0"/>
        <w:autoSpaceDN w:val="0"/>
        <w:adjustRightInd w:val="0"/>
        <w:ind w:firstLineChars="214" w:firstLine="599"/>
        <w:jc w:val="both"/>
        <w:rPr>
          <w:sz w:val="28"/>
          <w:szCs w:val="28"/>
        </w:rPr>
      </w:pPr>
      <w:r w:rsidRPr="00E37623">
        <w:rPr>
          <w:sz w:val="28"/>
          <w:szCs w:val="28"/>
        </w:rPr>
        <w:t>срок действия прав учреждения на результат интеллектуальной деятельности или средство индивидуализации и периода контроля над активом;</w:t>
      </w:r>
    </w:p>
    <w:p w:rsidR="00F85D45" w:rsidRPr="00E37623" w:rsidRDefault="00F85D45" w:rsidP="00F85D45">
      <w:pPr>
        <w:tabs>
          <w:tab w:val="left" w:pos="1134"/>
        </w:tabs>
        <w:autoSpaceDE w:val="0"/>
        <w:autoSpaceDN w:val="0"/>
        <w:adjustRightInd w:val="0"/>
        <w:ind w:firstLineChars="214" w:firstLine="599"/>
        <w:jc w:val="both"/>
        <w:rPr>
          <w:sz w:val="28"/>
          <w:szCs w:val="28"/>
        </w:rPr>
      </w:pPr>
      <w:r w:rsidRPr="00E37623">
        <w:rPr>
          <w:sz w:val="28"/>
          <w:szCs w:val="28"/>
        </w:rPr>
        <w:t>срок действия патента, свидетельства;</w:t>
      </w:r>
    </w:p>
    <w:p w:rsidR="00F85D45" w:rsidRPr="00E37623" w:rsidRDefault="00F85D45" w:rsidP="00F85D45">
      <w:pPr>
        <w:tabs>
          <w:tab w:val="left" w:pos="1134"/>
        </w:tabs>
        <w:autoSpaceDE w:val="0"/>
        <w:autoSpaceDN w:val="0"/>
        <w:adjustRightInd w:val="0"/>
        <w:ind w:firstLineChars="214" w:firstLine="599"/>
        <w:jc w:val="both"/>
        <w:rPr>
          <w:sz w:val="28"/>
          <w:szCs w:val="24"/>
        </w:rPr>
      </w:pPr>
      <w:r w:rsidRPr="00E37623">
        <w:rPr>
          <w:sz w:val="28"/>
          <w:szCs w:val="28"/>
        </w:rPr>
        <w:t xml:space="preserve">ожидаемый срок использования актива, в течение которого учреждение предполагает использовать актив в деятельности, направленной на достижение целей создания учреждения (п. 27, 30 ФСГС «Нематериальные активы», п. 6 письма Министерства финансов </w:t>
      </w:r>
      <w:r w:rsidRPr="00E37623">
        <w:rPr>
          <w:sz w:val="28"/>
          <w:szCs w:val="24"/>
        </w:rPr>
        <w:t>Российской Федерации от 30.11.2020 № 02-07-07/104384»).</w:t>
      </w:r>
    </w:p>
    <w:p w:rsidR="00F85D45" w:rsidRPr="00E37623" w:rsidRDefault="00F85D45" w:rsidP="00F85D45">
      <w:pPr>
        <w:jc w:val="both"/>
        <w:rPr>
          <w:sz w:val="28"/>
          <w:szCs w:val="28"/>
        </w:rPr>
      </w:pPr>
    </w:p>
    <w:p w:rsidR="00F85D45" w:rsidRPr="00E37623" w:rsidRDefault="00F85D45" w:rsidP="00F85D45">
      <w:pPr>
        <w:jc w:val="center"/>
        <w:rPr>
          <w:sz w:val="28"/>
          <w:szCs w:val="28"/>
        </w:rPr>
      </w:pPr>
      <w:r w:rsidRPr="00E37623">
        <w:rPr>
          <w:b/>
          <w:sz w:val="28"/>
          <w:szCs w:val="28"/>
        </w:rPr>
        <w:t>7.5</w:t>
      </w:r>
      <w:r w:rsidRPr="00E37623">
        <w:rPr>
          <w:b/>
          <w:color w:val="000000"/>
          <w:sz w:val="28"/>
          <w:szCs w:val="28"/>
        </w:rPr>
        <w:t>. Учет материальных запасов</w:t>
      </w:r>
      <w:r w:rsidR="00E8585D" w:rsidRPr="00E37623">
        <w:rPr>
          <w:b/>
          <w:color w:val="000000"/>
          <w:sz w:val="28"/>
          <w:szCs w:val="28"/>
        </w:rPr>
        <w:t>.</w:t>
      </w:r>
    </w:p>
    <w:p w:rsidR="00F85D45" w:rsidRPr="00E37623" w:rsidRDefault="00F85D45" w:rsidP="00F85D45">
      <w:pPr>
        <w:jc w:val="center"/>
        <w:rPr>
          <w:b/>
          <w:color w:val="000000"/>
          <w:sz w:val="28"/>
          <w:szCs w:val="28"/>
        </w:rPr>
      </w:pPr>
    </w:p>
    <w:p w:rsidR="00F85D45" w:rsidRPr="00E37623" w:rsidRDefault="00DE4412" w:rsidP="00F85D45">
      <w:pPr>
        <w:ind w:firstLine="540"/>
        <w:jc w:val="both"/>
        <w:rPr>
          <w:rFonts w:ascii="Verdana" w:hAnsi="Verdana"/>
          <w:sz w:val="28"/>
          <w:szCs w:val="28"/>
        </w:rPr>
      </w:pPr>
      <w:r w:rsidRPr="00E37623">
        <w:rPr>
          <w:sz w:val="28"/>
          <w:szCs w:val="28"/>
        </w:rPr>
        <w:t xml:space="preserve">   </w:t>
      </w:r>
      <w:r w:rsidR="00F85D45" w:rsidRPr="00E37623">
        <w:rPr>
          <w:sz w:val="28"/>
          <w:szCs w:val="28"/>
        </w:rPr>
        <w:t>7.5.1. К материальным запасам относятся материальные объекты, относящиеся к материалам, согласно пункта 98 Инструкции № 157, положения ФСГС «Запасы».</w:t>
      </w:r>
    </w:p>
    <w:p w:rsidR="00F85D45" w:rsidRPr="00E37623" w:rsidRDefault="00F85D45" w:rsidP="00F85D45">
      <w:pPr>
        <w:autoSpaceDE w:val="0"/>
        <w:autoSpaceDN w:val="0"/>
        <w:adjustRightInd w:val="0"/>
        <w:jc w:val="both"/>
        <w:rPr>
          <w:sz w:val="28"/>
          <w:szCs w:val="28"/>
        </w:rPr>
      </w:pPr>
      <w:r w:rsidRPr="00E37623">
        <w:rPr>
          <w:color w:val="000000"/>
          <w:sz w:val="28"/>
          <w:szCs w:val="28"/>
        </w:rPr>
        <w:tab/>
        <w:t>7.5</w:t>
      </w:r>
      <w:r w:rsidRPr="00E37623">
        <w:rPr>
          <w:sz w:val="28"/>
          <w:szCs w:val="28"/>
        </w:rPr>
        <w:t>.2. Аналитический учет материальных запасов по дополнительным аналитическим признакам осуществляется по номенклатуре, партиям и ответственным лицам.</w:t>
      </w:r>
    </w:p>
    <w:p w:rsidR="00F85D45" w:rsidRPr="00E37623" w:rsidRDefault="00DE4412" w:rsidP="00F85D45">
      <w:pPr>
        <w:autoSpaceDE w:val="0"/>
        <w:autoSpaceDN w:val="0"/>
        <w:adjustRightInd w:val="0"/>
        <w:ind w:firstLine="540"/>
        <w:jc w:val="both"/>
        <w:rPr>
          <w:sz w:val="28"/>
          <w:szCs w:val="28"/>
        </w:rPr>
      </w:pPr>
      <w:r w:rsidRPr="00E37623">
        <w:rPr>
          <w:sz w:val="28"/>
          <w:szCs w:val="28"/>
        </w:rPr>
        <w:t xml:space="preserve">  </w:t>
      </w:r>
      <w:r w:rsidR="00F85D45" w:rsidRPr="00E37623">
        <w:rPr>
          <w:sz w:val="28"/>
          <w:szCs w:val="28"/>
        </w:rPr>
        <w:t>7.5.3. Учет операций по выбытию и перемещению материальных запасов ведется в Журнале операций по выбытию и перемещению нефинансовых активов (МЗ и вложения в них) № 7-2.</w:t>
      </w:r>
    </w:p>
    <w:p w:rsidR="00F85D45" w:rsidRPr="00E37623" w:rsidRDefault="00DE4412" w:rsidP="00F85D45">
      <w:pPr>
        <w:autoSpaceDE w:val="0"/>
        <w:autoSpaceDN w:val="0"/>
        <w:adjustRightInd w:val="0"/>
        <w:ind w:firstLine="540"/>
        <w:jc w:val="both"/>
        <w:rPr>
          <w:sz w:val="28"/>
          <w:szCs w:val="28"/>
        </w:rPr>
      </w:pPr>
      <w:r w:rsidRPr="00E37623">
        <w:rPr>
          <w:sz w:val="28"/>
          <w:szCs w:val="28"/>
        </w:rPr>
        <w:t xml:space="preserve">  </w:t>
      </w:r>
      <w:r w:rsidR="00F85D45" w:rsidRPr="00E37623">
        <w:rPr>
          <w:sz w:val="28"/>
          <w:szCs w:val="28"/>
        </w:rPr>
        <w:t>7.5.</w:t>
      </w:r>
      <w:r w:rsidR="00525BFD" w:rsidRPr="00E37623">
        <w:rPr>
          <w:sz w:val="28"/>
          <w:szCs w:val="28"/>
        </w:rPr>
        <w:t>4</w:t>
      </w:r>
      <w:r w:rsidR="00F85D45" w:rsidRPr="00E37623">
        <w:rPr>
          <w:sz w:val="28"/>
          <w:szCs w:val="28"/>
        </w:rPr>
        <w:t>. Аналитический учет затрат на изготовление готовой продукции, выполнение работ, оказание услуг ведется по дополнительным аналитическим признакам в разрезе видов затрат, выполняемых работ, услуг.</w:t>
      </w:r>
    </w:p>
    <w:p w:rsidR="00F85D45" w:rsidRPr="00E37623" w:rsidRDefault="00F85D45" w:rsidP="00F85D45">
      <w:pPr>
        <w:jc w:val="both"/>
        <w:rPr>
          <w:sz w:val="28"/>
          <w:szCs w:val="28"/>
        </w:rPr>
      </w:pPr>
      <w:r w:rsidRPr="00E37623">
        <w:rPr>
          <w:sz w:val="28"/>
          <w:szCs w:val="28"/>
        </w:rPr>
        <w:tab/>
        <w:t>7.5.</w:t>
      </w:r>
      <w:r w:rsidR="00525BFD" w:rsidRPr="00E37623">
        <w:rPr>
          <w:sz w:val="28"/>
          <w:szCs w:val="28"/>
        </w:rPr>
        <w:t>5</w:t>
      </w:r>
      <w:r w:rsidRPr="00E37623">
        <w:rPr>
          <w:sz w:val="28"/>
          <w:szCs w:val="28"/>
        </w:rPr>
        <w:t>. Материальные запасы, отнесенные к одинаковой номенклатуре, но имеющие в 1-17 разрядах номера счета разные аналитические коды, учитываются как самостоятельные группы объектов имущества (п. 101 Инструкции № 157н, письмо Министерства финансов Российской Федерации от 17.05.2016 № 02-07-10/28328).</w:t>
      </w:r>
    </w:p>
    <w:p w:rsidR="00F85D45" w:rsidRPr="00E37623" w:rsidRDefault="00525BFD" w:rsidP="00F85D45">
      <w:pPr>
        <w:jc w:val="both"/>
        <w:rPr>
          <w:sz w:val="28"/>
          <w:szCs w:val="28"/>
        </w:rPr>
      </w:pPr>
      <w:r w:rsidRPr="00E37623">
        <w:rPr>
          <w:sz w:val="28"/>
          <w:szCs w:val="28"/>
        </w:rPr>
        <w:tab/>
        <w:t>7.5.6</w:t>
      </w:r>
      <w:r w:rsidR="00F85D45" w:rsidRPr="00E37623">
        <w:rPr>
          <w:sz w:val="28"/>
          <w:szCs w:val="28"/>
        </w:rPr>
        <w:t>. Печати и штампы учитываются как объекты материальных запасов. Поступление печатей и штампов осуществляется на основании первичных учетных документов. Списание печатей и штампов производится по средней фактической стоимости на основании акта о списании материальных запасов.</w:t>
      </w:r>
    </w:p>
    <w:p w:rsidR="00F85D45" w:rsidRPr="00E37623" w:rsidRDefault="00F85D45" w:rsidP="00F85D45">
      <w:pPr>
        <w:jc w:val="both"/>
        <w:rPr>
          <w:sz w:val="28"/>
          <w:szCs w:val="28"/>
        </w:rPr>
      </w:pPr>
      <w:r w:rsidRPr="00E37623">
        <w:rPr>
          <w:sz w:val="28"/>
          <w:szCs w:val="28"/>
        </w:rPr>
        <w:tab/>
        <w:t>7.5.</w:t>
      </w:r>
      <w:r w:rsidR="00525BFD" w:rsidRPr="00E37623">
        <w:rPr>
          <w:sz w:val="28"/>
          <w:szCs w:val="28"/>
        </w:rPr>
        <w:t>7</w:t>
      </w:r>
      <w:r w:rsidRPr="00E37623">
        <w:rPr>
          <w:sz w:val="28"/>
          <w:szCs w:val="28"/>
        </w:rPr>
        <w:t>. Выбытие (отпуск) материальных запасов осуществляется по средней фактической стоимости.</w:t>
      </w:r>
    </w:p>
    <w:p w:rsidR="00F85D45" w:rsidRPr="00E37623" w:rsidRDefault="00F85D45" w:rsidP="00F85D45">
      <w:pPr>
        <w:jc w:val="both"/>
        <w:rPr>
          <w:color w:val="000000"/>
          <w:sz w:val="28"/>
          <w:szCs w:val="28"/>
        </w:rPr>
      </w:pPr>
      <w:r w:rsidRPr="00E37623">
        <w:rPr>
          <w:sz w:val="28"/>
          <w:szCs w:val="28"/>
        </w:rPr>
        <w:lastRenderedPageBreak/>
        <w:tab/>
        <w:t xml:space="preserve">Фактическая стоимость материальных запасов, остающихся у учреждения в результате разборки, утилизации (ликвидации) основных средств или иного имущества, определяется </w:t>
      </w:r>
      <w:r w:rsidR="009E7E8F" w:rsidRPr="00E37623">
        <w:rPr>
          <w:sz w:val="28"/>
          <w:szCs w:val="28"/>
        </w:rPr>
        <w:t xml:space="preserve">комиссией по поступлению и выбытию активов Заказчика </w:t>
      </w:r>
      <w:r w:rsidRPr="00E37623">
        <w:rPr>
          <w:sz w:val="28"/>
          <w:szCs w:val="28"/>
        </w:rPr>
        <w:t xml:space="preserve">исходя из текущей рыночной стоимости на дату принятия к учету, а также сумм, уплачиваемых учреждением за доставку материальных запасов и приведение их в состояние, пригодное для использования </w:t>
      </w:r>
      <w:r w:rsidRPr="00E37623">
        <w:rPr>
          <w:color w:val="000000"/>
          <w:sz w:val="28"/>
          <w:szCs w:val="28"/>
        </w:rPr>
        <w:t>(</w:t>
      </w:r>
      <w:hyperlink r:id="rId148" w:history="1">
        <w:r w:rsidRPr="00E37623">
          <w:rPr>
            <w:color w:val="000000"/>
            <w:sz w:val="28"/>
            <w:szCs w:val="28"/>
          </w:rPr>
          <w:t>п. 106</w:t>
        </w:r>
      </w:hyperlink>
      <w:r w:rsidRPr="00E37623">
        <w:rPr>
          <w:color w:val="000000"/>
          <w:sz w:val="28"/>
          <w:szCs w:val="28"/>
        </w:rPr>
        <w:t xml:space="preserve"> Инструкции № 157н).</w:t>
      </w:r>
    </w:p>
    <w:p w:rsidR="009E7E8F" w:rsidRPr="00E37623" w:rsidRDefault="009E7E8F" w:rsidP="009E7E8F">
      <w:pPr>
        <w:autoSpaceDE w:val="0"/>
        <w:autoSpaceDN w:val="0"/>
        <w:adjustRightInd w:val="0"/>
        <w:jc w:val="both"/>
        <w:rPr>
          <w:sz w:val="28"/>
          <w:szCs w:val="28"/>
        </w:rPr>
      </w:pPr>
      <w:r w:rsidRPr="00E37623">
        <w:rPr>
          <w:sz w:val="28"/>
          <w:szCs w:val="28"/>
        </w:rPr>
        <w:tab/>
        <w:t xml:space="preserve">Запчасти на автомобиль, приобретенные для замены изношенных агрегатов, учитываются на балансе в составе прочих материальных запасов. Предметы, выданные для установки на автомобиль, списываются с баланса и подлежат отражению </w:t>
      </w:r>
      <w:r w:rsidR="004B70B6" w:rsidRPr="00E37623">
        <w:rPr>
          <w:sz w:val="28"/>
          <w:szCs w:val="28"/>
        </w:rPr>
        <w:t xml:space="preserve">на </w:t>
      </w:r>
      <w:proofErr w:type="spellStart"/>
      <w:r w:rsidR="004B70B6" w:rsidRPr="00E37623">
        <w:rPr>
          <w:sz w:val="28"/>
          <w:szCs w:val="28"/>
        </w:rPr>
        <w:t>забалансовом</w:t>
      </w:r>
      <w:proofErr w:type="spellEnd"/>
      <w:r w:rsidR="004B70B6" w:rsidRPr="00E37623">
        <w:rPr>
          <w:sz w:val="28"/>
          <w:szCs w:val="28"/>
        </w:rPr>
        <w:t xml:space="preserve"> счете 09 «Запасные части к транспортным средствам, выданные взамен изношенных». На </w:t>
      </w:r>
      <w:proofErr w:type="spellStart"/>
      <w:r w:rsidR="004B70B6" w:rsidRPr="00E37623">
        <w:rPr>
          <w:sz w:val="28"/>
          <w:szCs w:val="28"/>
        </w:rPr>
        <w:t>забалансовом</w:t>
      </w:r>
      <w:proofErr w:type="spellEnd"/>
      <w:r w:rsidR="004B70B6" w:rsidRPr="00E37623">
        <w:rPr>
          <w:sz w:val="28"/>
          <w:szCs w:val="28"/>
        </w:rPr>
        <w:t xml:space="preserve"> учете</w:t>
      </w:r>
      <w:r w:rsidRPr="00E37623">
        <w:rPr>
          <w:sz w:val="28"/>
          <w:szCs w:val="28"/>
        </w:rPr>
        <w:t xml:space="preserve"> такие материалы учитываются до тех пор, пока их не заменят на новые.</w:t>
      </w:r>
    </w:p>
    <w:p w:rsidR="00F85D45" w:rsidRPr="00E37623" w:rsidRDefault="00F85D45" w:rsidP="00F85D45">
      <w:pPr>
        <w:autoSpaceDE w:val="0"/>
        <w:autoSpaceDN w:val="0"/>
        <w:adjustRightInd w:val="0"/>
        <w:ind w:firstLine="720"/>
        <w:jc w:val="both"/>
        <w:rPr>
          <w:sz w:val="28"/>
          <w:szCs w:val="28"/>
        </w:rPr>
      </w:pPr>
      <w:r w:rsidRPr="00E37623">
        <w:rPr>
          <w:sz w:val="28"/>
          <w:szCs w:val="28"/>
        </w:rPr>
        <w:t>Стоимость автомобильных шин,</w:t>
      </w:r>
      <w:r w:rsidR="00B7025F" w:rsidRPr="00E37623">
        <w:rPr>
          <w:sz w:val="28"/>
          <w:szCs w:val="28"/>
        </w:rPr>
        <w:t xml:space="preserve"> </w:t>
      </w:r>
      <w:proofErr w:type="gramStart"/>
      <w:r w:rsidR="00B7025F" w:rsidRPr="00E37623">
        <w:rPr>
          <w:sz w:val="28"/>
          <w:szCs w:val="28"/>
        </w:rPr>
        <w:t>аккумуляторов</w:t>
      </w:r>
      <w:proofErr w:type="gramEnd"/>
      <w:r w:rsidR="00FC3D05" w:rsidRPr="00E37623">
        <w:rPr>
          <w:sz w:val="28"/>
          <w:szCs w:val="28"/>
        </w:rPr>
        <w:t xml:space="preserve"> вновь приобретенных </w:t>
      </w:r>
      <w:r w:rsidRPr="00E37623">
        <w:rPr>
          <w:sz w:val="28"/>
          <w:szCs w:val="28"/>
        </w:rPr>
        <w:t xml:space="preserve">учитывается в составе материальных запасов. Списание с учета осуществляется на основании ведомости на выдачу материальных запасов, в момент их установки с одновременным отражением их на </w:t>
      </w:r>
      <w:proofErr w:type="spellStart"/>
      <w:r w:rsidRPr="00E37623">
        <w:rPr>
          <w:sz w:val="28"/>
          <w:szCs w:val="28"/>
        </w:rPr>
        <w:t>забалансовом</w:t>
      </w:r>
      <w:proofErr w:type="spellEnd"/>
      <w:r w:rsidRPr="00E37623">
        <w:rPr>
          <w:sz w:val="28"/>
          <w:szCs w:val="28"/>
        </w:rPr>
        <w:t xml:space="preserve"> счете 09 «Запасные части к транспортным средствам, выданные взамен изношенных». При смене сезона, исходя из фактического времени эксплуатации шин, а также до достижения ресурса пробега, стоимость шин корректировке не подлежит.</w:t>
      </w:r>
    </w:p>
    <w:p w:rsidR="00F85D45" w:rsidRPr="00E37623" w:rsidRDefault="00F85D45" w:rsidP="00F85D45">
      <w:pPr>
        <w:jc w:val="both"/>
        <w:rPr>
          <w:sz w:val="28"/>
          <w:szCs w:val="28"/>
        </w:rPr>
      </w:pPr>
      <w:r w:rsidRPr="00E37623">
        <w:rPr>
          <w:sz w:val="28"/>
          <w:szCs w:val="28"/>
        </w:rPr>
        <w:tab/>
        <w:t>7.5.</w:t>
      </w:r>
      <w:r w:rsidR="00525BFD" w:rsidRPr="00E37623">
        <w:rPr>
          <w:sz w:val="28"/>
          <w:szCs w:val="28"/>
        </w:rPr>
        <w:t>8</w:t>
      </w:r>
      <w:r w:rsidRPr="00E37623">
        <w:rPr>
          <w:sz w:val="28"/>
          <w:szCs w:val="28"/>
        </w:rPr>
        <w:t>. В учреждении Заказчика применяются Нормы списания горюче-смазочных материалов (далее - ГСМ), утвержденные приказом руководителя</w:t>
      </w:r>
      <w:r w:rsidR="006A1944" w:rsidRPr="00E37623">
        <w:rPr>
          <w:sz w:val="28"/>
          <w:szCs w:val="28"/>
        </w:rPr>
        <w:t xml:space="preserve"> Заказчика и разработаны </w:t>
      </w:r>
      <w:r w:rsidRPr="00E37623">
        <w:rPr>
          <w:sz w:val="28"/>
          <w:szCs w:val="28"/>
        </w:rPr>
        <w:t>с учетом норм расхода топлив</w:t>
      </w:r>
      <w:r w:rsidR="006A1944" w:rsidRPr="00E37623">
        <w:rPr>
          <w:sz w:val="28"/>
          <w:szCs w:val="28"/>
        </w:rPr>
        <w:t>а</w:t>
      </w:r>
      <w:r w:rsidRPr="00E37623">
        <w:rPr>
          <w:sz w:val="28"/>
          <w:szCs w:val="28"/>
        </w:rPr>
        <w:t xml:space="preserve"> и смазочных материалов на автомобильном транспорте, утвержденных распоряжением Министерства транспорта Российской Фе</w:t>
      </w:r>
      <w:r w:rsidR="00F42FEF" w:rsidRPr="00E37623">
        <w:rPr>
          <w:sz w:val="28"/>
          <w:szCs w:val="28"/>
        </w:rPr>
        <w:t>дерации от 14.03.2008 № АМ-23-р «О введении в действие методических рекомендаций «Нормы расходы топлив и смазочных материалов на автомобильном транспорте» (далее – приказ № АМ-23-р). Базовые нормы расхода топлива по маркам автомобилей отсутствующим в распоряжении № АМ-23-р разрабатываются специализированной научной организацией и утверждаются приказом руководителя Заказчика.</w:t>
      </w:r>
    </w:p>
    <w:p w:rsidR="00F85D45" w:rsidRPr="00E37623" w:rsidRDefault="00F85D45" w:rsidP="00F85D45">
      <w:pPr>
        <w:jc w:val="both"/>
        <w:rPr>
          <w:sz w:val="28"/>
          <w:szCs w:val="28"/>
        </w:rPr>
      </w:pPr>
      <w:r w:rsidRPr="00E37623">
        <w:rPr>
          <w:sz w:val="28"/>
          <w:szCs w:val="28"/>
        </w:rPr>
        <w:tab/>
        <w:t xml:space="preserve">Стоимость фактически израсходованных объемов ГСМ отражается в учете по кредиту счета 0 105 00 000 «Материальные запасы» в полном объеме. В соответствующем структурного подразделения Заказчика производится сопоставление фактически израсходованных объемов ГСМ с объемами, которые при конкретных обстоятельствах (пробеге, времени </w:t>
      </w:r>
      <w:r w:rsidR="00230E60" w:rsidRPr="00E37623">
        <w:rPr>
          <w:sz w:val="28"/>
          <w:szCs w:val="28"/>
        </w:rPr>
        <w:t>управления автомобилем</w:t>
      </w:r>
      <w:r w:rsidRPr="00E37623">
        <w:rPr>
          <w:sz w:val="28"/>
          <w:szCs w:val="28"/>
        </w:rPr>
        <w:t>) должны были быть израсходованы в соответствии с установленными нормами.</w:t>
      </w:r>
    </w:p>
    <w:p w:rsidR="00F85D45" w:rsidRPr="00E37623" w:rsidRDefault="00F85D45" w:rsidP="00F85D45">
      <w:pPr>
        <w:jc w:val="both"/>
        <w:rPr>
          <w:sz w:val="28"/>
          <w:szCs w:val="28"/>
        </w:rPr>
      </w:pPr>
      <w:r w:rsidRPr="00E37623">
        <w:rPr>
          <w:sz w:val="28"/>
          <w:szCs w:val="28"/>
        </w:rPr>
        <w:tab/>
        <w:t>При превышении норм проводится разбирательство (расследование), по результатам которого устанавливается:</w:t>
      </w:r>
    </w:p>
    <w:p w:rsidR="00F85D45" w:rsidRPr="00E37623" w:rsidRDefault="00F85D45" w:rsidP="00F85D45">
      <w:pPr>
        <w:jc w:val="both"/>
        <w:rPr>
          <w:sz w:val="28"/>
          <w:szCs w:val="28"/>
        </w:rPr>
      </w:pPr>
      <w:r w:rsidRPr="00E37623">
        <w:rPr>
          <w:sz w:val="28"/>
          <w:szCs w:val="28"/>
        </w:rPr>
        <w:tab/>
        <w:t>отсутствие виновных лиц (перерасход топлива обусловлен объективными причинами: эксплуатацией в определенных условиях, в определенной местности; неисправностью, возникшей в пути и т.п.);</w:t>
      </w:r>
    </w:p>
    <w:p w:rsidR="00F85D45" w:rsidRPr="00E37623" w:rsidRDefault="00F85D45" w:rsidP="00F85D45">
      <w:pPr>
        <w:jc w:val="both"/>
        <w:rPr>
          <w:sz w:val="28"/>
          <w:szCs w:val="28"/>
        </w:rPr>
      </w:pPr>
      <w:r w:rsidRPr="00E37623">
        <w:rPr>
          <w:sz w:val="28"/>
          <w:szCs w:val="28"/>
        </w:rPr>
        <w:tab/>
        <w:t>наличие виновных лиц (например, перерасход ГСМ может быть обусловлен ненадлежащей эксплуатацией автомобиля водителем).</w:t>
      </w:r>
    </w:p>
    <w:p w:rsidR="00F85D45" w:rsidRPr="00E37623" w:rsidRDefault="00F85D45" w:rsidP="00F85D45">
      <w:pPr>
        <w:jc w:val="both"/>
        <w:rPr>
          <w:sz w:val="28"/>
          <w:szCs w:val="28"/>
        </w:rPr>
      </w:pPr>
      <w:r w:rsidRPr="00E37623">
        <w:rPr>
          <w:sz w:val="28"/>
          <w:szCs w:val="28"/>
        </w:rPr>
        <w:tab/>
        <w:t xml:space="preserve">При отсутствии виновных лиц по результатам проверки планируются мероприятия, направленные на недопущение перерасходов ГСМ в будущем </w:t>
      </w:r>
      <w:r w:rsidRPr="00E37623">
        <w:rPr>
          <w:sz w:val="28"/>
          <w:szCs w:val="28"/>
        </w:rPr>
        <w:lastRenderedPageBreak/>
        <w:t>(неисправная техника направляется на ремонт, вводится запрет на эксплуатацию определенных моделей в сложных условиях и т.д.).</w:t>
      </w:r>
    </w:p>
    <w:p w:rsidR="00F85D45" w:rsidRPr="00E37623" w:rsidRDefault="00F85D45" w:rsidP="00F85D45">
      <w:pPr>
        <w:jc w:val="both"/>
        <w:rPr>
          <w:sz w:val="28"/>
          <w:szCs w:val="28"/>
        </w:rPr>
      </w:pPr>
      <w:r w:rsidRPr="00E37623">
        <w:rPr>
          <w:sz w:val="28"/>
          <w:szCs w:val="28"/>
        </w:rPr>
        <w:tab/>
        <w:t xml:space="preserve">При наличии виновных лиц стоимость топлива, израсходованного сверх установленных норм, взыскивается с таких лиц в установленном порядке. При этом </w:t>
      </w:r>
      <w:r w:rsidR="00BB0A14" w:rsidRPr="00E37623">
        <w:rPr>
          <w:sz w:val="28"/>
          <w:szCs w:val="28"/>
        </w:rPr>
        <w:t xml:space="preserve">в бухгалтерском (бюджетном) учете </w:t>
      </w:r>
      <w:r w:rsidRPr="00E37623">
        <w:rPr>
          <w:sz w:val="28"/>
          <w:szCs w:val="28"/>
        </w:rPr>
        <w:t>делается запись по дебету счета 0 209 74 000 «Расчеты по ущербу материальных запасов» и кредиту счета 0 401 10 172 «Доходы от операций с активами».</w:t>
      </w:r>
    </w:p>
    <w:p w:rsidR="00F85D45" w:rsidRPr="00E37623" w:rsidRDefault="00F85D45" w:rsidP="006F4639">
      <w:pPr>
        <w:autoSpaceDE w:val="0"/>
        <w:autoSpaceDN w:val="0"/>
        <w:adjustRightInd w:val="0"/>
        <w:jc w:val="both"/>
        <w:rPr>
          <w:sz w:val="28"/>
          <w:szCs w:val="28"/>
        </w:rPr>
      </w:pPr>
      <w:r w:rsidRPr="00E37623">
        <w:rPr>
          <w:sz w:val="28"/>
          <w:szCs w:val="28"/>
        </w:rPr>
        <w:tab/>
        <w:t>Для учета и контроля работы транспортных средств и водителей применяются путевые листы (типовая межотраслевая форма № 3, утвержденная постановлением Госкомстата Российской Федерации от 28.11.1997 № 78</w:t>
      </w:r>
      <w:r w:rsidR="006F4639" w:rsidRPr="00E37623">
        <w:rPr>
          <w:sz w:val="28"/>
          <w:szCs w:val="28"/>
        </w:rPr>
        <w:t xml:space="preserve"> «Об утверждении унифицированных форм первичной учетной документации по учету работы строительных машин и механизмов, работ в автомобильном транспорте»</w:t>
      </w:r>
      <w:r w:rsidRPr="00E37623">
        <w:rPr>
          <w:sz w:val="28"/>
          <w:szCs w:val="28"/>
        </w:rPr>
        <w:t>)</w:t>
      </w:r>
      <w:r w:rsidR="007B2BCF" w:rsidRPr="00E37623">
        <w:rPr>
          <w:sz w:val="28"/>
          <w:szCs w:val="28"/>
        </w:rPr>
        <w:t>.</w:t>
      </w:r>
      <w:r w:rsidRPr="00E37623">
        <w:rPr>
          <w:sz w:val="28"/>
          <w:szCs w:val="28"/>
        </w:rPr>
        <w:t xml:space="preserve"> </w:t>
      </w:r>
    </w:p>
    <w:p w:rsidR="00F85D45" w:rsidRPr="00E37623" w:rsidRDefault="00F85D45" w:rsidP="00F85D45">
      <w:pPr>
        <w:jc w:val="both"/>
        <w:rPr>
          <w:sz w:val="28"/>
          <w:szCs w:val="28"/>
        </w:rPr>
      </w:pPr>
      <w:r w:rsidRPr="00E37623">
        <w:rPr>
          <w:sz w:val="28"/>
          <w:szCs w:val="28"/>
        </w:rPr>
        <w:tab/>
        <w:t>В путевом листе ежедневно ставятся отметки о проведении контроля технического состояния транспортных средств перед выездом с места стоянки и по возвращении о технической исправности (неисправности) транспортных сре</w:t>
      </w:r>
      <w:r w:rsidR="007B2BCF" w:rsidRPr="00E37623">
        <w:rPr>
          <w:sz w:val="28"/>
          <w:szCs w:val="28"/>
        </w:rPr>
        <w:t>дств (п. 112 Инструкции № 157н).</w:t>
      </w:r>
    </w:p>
    <w:p w:rsidR="00717BF4" w:rsidRPr="00E37623" w:rsidRDefault="00717BF4" w:rsidP="00717BF4">
      <w:pPr>
        <w:autoSpaceDE w:val="0"/>
        <w:autoSpaceDN w:val="0"/>
        <w:adjustRightInd w:val="0"/>
        <w:jc w:val="both"/>
        <w:rPr>
          <w:color w:val="000000"/>
          <w:sz w:val="28"/>
          <w:szCs w:val="28"/>
        </w:rPr>
      </w:pPr>
      <w:r w:rsidRPr="00E37623">
        <w:rPr>
          <w:sz w:val="28"/>
          <w:szCs w:val="28"/>
        </w:rPr>
        <w:tab/>
      </w:r>
      <w:r w:rsidRPr="00E37623">
        <w:rPr>
          <w:color w:val="000000"/>
          <w:sz w:val="28"/>
          <w:szCs w:val="28"/>
        </w:rPr>
        <w:t>В целях получения достоверных данных о поступлении, расходе и остатках ГСМ руководитель учреждения Заказчика или уполномоченное им лицо обязаны обеспечить надлежащий учет приобретения, приемки, хранения, выдачи и расходования всех видов указанных материалов независимо от способа расчетов с поставщиками.</w:t>
      </w:r>
    </w:p>
    <w:p w:rsidR="00717BF4" w:rsidRPr="00E37623" w:rsidRDefault="00717BF4" w:rsidP="00717BF4">
      <w:pPr>
        <w:pStyle w:val="afb"/>
        <w:shd w:val="clear" w:color="auto" w:fill="FFFFFF"/>
        <w:spacing w:before="0" w:beforeAutospacing="0" w:after="0" w:afterAutospacing="0"/>
        <w:ind w:firstLine="540"/>
        <w:jc w:val="both"/>
        <w:rPr>
          <w:color w:val="000000"/>
          <w:sz w:val="28"/>
          <w:szCs w:val="28"/>
        </w:rPr>
      </w:pPr>
      <w:r w:rsidRPr="00E37623">
        <w:rPr>
          <w:color w:val="000000"/>
          <w:sz w:val="28"/>
          <w:szCs w:val="28"/>
        </w:rPr>
        <w:t xml:space="preserve"> Все ГСМ, поступившие в учреждение, в том числе приобретенные             водителями за наличный расчет, до 1-го числа месяца, следующего за отчетным периодом, должны быть полностью оприходованы и отражены в бухгалтерском </w:t>
      </w:r>
      <w:r w:rsidR="003C00AE" w:rsidRPr="00E37623">
        <w:rPr>
          <w:color w:val="000000"/>
          <w:sz w:val="28"/>
          <w:szCs w:val="28"/>
        </w:rPr>
        <w:t xml:space="preserve">(бюджетном) </w:t>
      </w:r>
      <w:r w:rsidRPr="00E37623">
        <w:rPr>
          <w:color w:val="000000"/>
          <w:sz w:val="28"/>
          <w:szCs w:val="28"/>
        </w:rPr>
        <w:t>учете.</w:t>
      </w:r>
    </w:p>
    <w:p w:rsidR="00717BF4" w:rsidRPr="00E37623" w:rsidRDefault="00717BF4" w:rsidP="00717BF4">
      <w:pPr>
        <w:autoSpaceDE w:val="0"/>
        <w:autoSpaceDN w:val="0"/>
        <w:adjustRightInd w:val="0"/>
        <w:jc w:val="both"/>
        <w:rPr>
          <w:color w:val="000000"/>
          <w:sz w:val="28"/>
          <w:szCs w:val="28"/>
          <w:shd w:val="clear" w:color="auto" w:fill="FFFFFF"/>
        </w:rPr>
      </w:pPr>
      <w:r w:rsidRPr="00E37623">
        <w:rPr>
          <w:color w:val="000000"/>
          <w:sz w:val="28"/>
          <w:szCs w:val="28"/>
          <w:shd w:val="clear" w:color="auto" w:fill="FFFFFF"/>
        </w:rPr>
        <w:tab/>
        <w:t xml:space="preserve">Основанием для списания ГСМ является </w:t>
      </w:r>
      <w:r w:rsidRPr="00E37623">
        <w:rPr>
          <w:bCs/>
          <w:sz w:val="28"/>
          <w:szCs w:val="28"/>
        </w:rPr>
        <w:t>информация о</w:t>
      </w:r>
      <w:r w:rsidRPr="00E37623">
        <w:rPr>
          <w:sz w:val="28"/>
          <w:szCs w:val="28"/>
        </w:rPr>
        <w:t xml:space="preserve"> фактически          израсходованных объемах ГСМ, данные о которых не реже одного раза в месяц оформляются в виде таблицы (таблиц) </w:t>
      </w:r>
      <w:r w:rsidRPr="00E37623">
        <w:rPr>
          <w:rFonts w:eastAsia="Calibri"/>
          <w:sz w:val="28"/>
          <w:szCs w:val="28"/>
        </w:rPr>
        <w:t xml:space="preserve">(приложение 4 </w:t>
      </w:r>
      <w:r w:rsidRPr="00E37623">
        <w:rPr>
          <w:sz w:val="28"/>
          <w:szCs w:val="28"/>
        </w:rPr>
        <w:t>к Положению о единой учетной политике</w:t>
      </w:r>
      <w:r w:rsidRPr="00E37623">
        <w:rPr>
          <w:rFonts w:eastAsia="Calibri"/>
          <w:sz w:val="28"/>
          <w:szCs w:val="28"/>
        </w:rPr>
        <w:t>)</w:t>
      </w:r>
      <w:r w:rsidRPr="00E37623">
        <w:rPr>
          <w:color w:val="000000"/>
          <w:sz w:val="28"/>
          <w:szCs w:val="28"/>
          <w:shd w:val="clear" w:color="auto" w:fill="FFFFFF"/>
        </w:rPr>
        <w:t xml:space="preserve">. </w:t>
      </w:r>
    </w:p>
    <w:p w:rsidR="00717BF4" w:rsidRPr="00E37623" w:rsidRDefault="00717BF4" w:rsidP="00717BF4">
      <w:pPr>
        <w:autoSpaceDE w:val="0"/>
        <w:autoSpaceDN w:val="0"/>
        <w:adjustRightInd w:val="0"/>
        <w:jc w:val="both"/>
        <w:rPr>
          <w:b/>
          <w:bCs/>
          <w:sz w:val="28"/>
          <w:szCs w:val="28"/>
        </w:rPr>
      </w:pPr>
      <w:r w:rsidRPr="00E37623">
        <w:rPr>
          <w:color w:val="000000"/>
          <w:sz w:val="28"/>
          <w:szCs w:val="28"/>
          <w:shd w:val="clear" w:color="auto" w:fill="FFFFFF"/>
        </w:rPr>
        <w:tab/>
        <w:t>Указанные регистры принимаются к учету после сверки Заказчиком         записей в них с путевыми листами, и подписываются ответственным                  исполнителем Заказчика, ведущим оперативный учет ГСМ.</w:t>
      </w:r>
    </w:p>
    <w:p w:rsidR="00717BF4" w:rsidRPr="00E37623" w:rsidRDefault="00717BF4" w:rsidP="00717BF4">
      <w:pPr>
        <w:autoSpaceDE w:val="0"/>
        <w:autoSpaceDN w:val="0"/>
        <w:adjustRightInd w:val="0"/>
        <w:jc w:val="both"/>
        <w:rPr>
          <w:sz w:val="28"/>
          <w:szCs w:val="28"/>
        </w:rPr>
      </w:pPr>
      <w:r w:rsidRPr="00E37623">
        <w:rPr>
          <w:sz w:val="28"/>
          <w:szCs w:val="28"/>
        </w:rPr>
        <w:tab/>
        <w:t xml:space="preserve">В целях своевременной регистрации и накоплению в регистрах                бухгалтерского </w:t>
      </w:r>
      <w:r w:rsidR="003C00AE" w:rsidRPr="00E37623">
        <w:rPr>
          <w:sz w:val="28"/>
          <w:szCs w:val="28"/>
        </w:rPr>
        <w:t xml:space="preserve">(бюджетного) </w:t>
      </w:r>
      <w:r w:rsidRPr="00E37623">
        <w:rPr>
          <w:sz w:val="28"/>
          <w:szCs w:val="28"/>
        </w:rPr>
        <w:t xml:space="preserve">учета информации, отраженной в вышеназванных таблицах, регистры передаются в отдел контроля и аудита МКУ «ЦБУ» не реже одного раза в месяц, </w:t>
      </w:r>
      <w:r w:rsidR="00F42D85" w:rsidRPr="00E37623">
        <w:rPr>
          <w:sz w:val="28"/>
          <w:szCs w:val="28"/>
        </w:rPr>
        <w:t>в течение пяти рабочих дней</w:t>
      </w:r>
      <w:r w:rsidRPr="00E37623">
        <w:rPr>
          <w:sz w:val="28"/>
          <w:szCs w:val="28"/>
        </w:rPr>
        <w:t xml:space="preserve"> месяца, следующего за истекшим.</w:t>
      </w:r>
    </w:p>
    <w:p w:rsidR="009869D6" w:rsidRPr="00E37623" w:rsidRDefault="00F85D45" w:rsidP="009869D6">
      <w:pPr>
        <w:autoSpaceDE w:val="0"/>
        <w:autoSpaceDN w:val="0"/>
        <w:adjustRightInd w:val="0"/>
        <w:jc w:val="both"/>
        <w:rPr>
          <w:sz w:val="28"/>
          <w:szCs w:val="28"/>
        </w:rPr>
      </w:pPr>
      <w:r w:rsidRPr="00E37623">
        <w:rPr>
          <w:sz w:val="28"/>
          <w:szCs w:val="28"/>
        </w:rPr>
        <w:tab/>
        <w:t>7.5.</w:t>
      </w:r>
      <w:r w:rsidR="00525BFD" w:rsidRPr="00E37623">
        <w:rPr>
          <w:sz w:val="28"/>
          <w:szCs w:val="28"/>
        </w:rPr>
        <w:t>9</w:t>
      </w:r>
      <w:r w:rsidRPr="00E37623">
        <w:rPr>
          <w:sz w:val="28"/>
          <w:szCs w:val="28"/>
        </w:rPr>
        <w:t xml:space="preserve">. </w:t>
      </w:r>
      <w:r w:rsidR="009869D6" w:rsidRPr="00E37623">
        <w:rPr>
          <w:sz w:val="28"/>
          <w:szCs w:val="28"/>
        </w:rPr>
        <w:t xml:space="preserve">При отпуске материалов (материальных ценностей) на сторону учреждением-отправителем в лице Заказчиков сторонним учреждениям (организациям)-получателям, организациям, в том числе с привлечением организаций, осуществляющих перевозку, на основании договоров (контрактов) применяется Накладная на отпуск материальных ценностей на </w:t>
      </w:r>
      <w:proofErr w:type="gramStart"/>
      <w:r w:rsidR="009869D6" w:rsidRPr="00E37623">
        <w:rPr>
          <w:sz w:val="28"/>
          <w:szCs w:val="28"/>
        </w:rPr>
        <w:t xml:space="preserve">сторону  </w:t>
      </w:r>
      <w:r w:rsidR="00EF7287" w:rsidRPr="00E37623">
        <w:rPr>
          <w:sz w:val="28"/>
          <w:szCs w:val="28"/>
        </w:rPr>
        <w:t>(</w:t>
      </w:r>
      <w:proofErr w:type="gramEnd"/>
      <w:r w:rsidR="00EF7287" w:rsidRPr="00E37623">
        <w:rPr>
          <w:sz w:val="28"/>
          <w:szCs w:val="28"/>
        </w:rPr>
        <w:t xml:space="preserve">ф.0510458) </w:t>
      </w:r>
      <w:r w:rsidR="009869D6" w:rsidRPr="00E37623">
        <w:rPr>
          <w:sz w:val="28"/>
          <w:szCs w:val="28"/>
        </w:rPr>
        <w:t xml:space="preserve">(далее - Накладная </w:t>
      </w:r>
      <w:r w:rsidR="00EF7287" w:rsidRPr="00E37623">
        <w:rPr>
          <w:sz w:val="28"/>
          <w:szCs w:val="28"/>
        </w:rPr>
        <w:t>(ф.0510458).</w:t>
      </w:r>
    </w:p>
    <w:p w:rsidR="00DB1727" w:rsidRPr="00E37623" w:rsidRDefault="00DB1727" w:rsidP="00DB1727">
      <w:pPr>
        <w:autoSpaceDE w:val="0"/>
        <w:autoSpaceDN w:val="0"/>
        <w:adjustRightInd w:val="0"/>
        <w:ind w:firstLine="540"/>
        <w:jc w:val="both"/>
        <w:rPr>
          <w:sz w:val="28"/>
          <w:szCs w:val="28"/>
        </w:rPr>
      </w:pPr>
      <w:r w:rsidRPr="00E37623">
        <w:rPr>
          <w:sz w:val="28"/>
          <w:szCs w:val="28"/>
        </w:rPr>
        <w:t xml:space="preserve">Передача материальных запасов подрядчику для проведения строительных, ремонтных и иных работ из материалов заказчика отражается по дебету счета 040120272 «Расходование материальных запасов», соответствующих счетов аналитического учета счета 010900000 «Затраты на изготовление готовой </w:t>
      </w:r>
      <w:r w:rsidRPr="00E37623">
        <w:rPr>
          <w:sz w:val="28"/>
          <w:szCs w:val="28"/>
        </w:rPr>
        <w:lastRenderedPageBreak/>
        <w:t>продукции, выполнение работ, услуг» (010960272, 010970272, 010980272) и кредиту соответствующих счетов аналитического учета счета 010500000 «Материальные запасы»</w:t>
      </w:r>
      <w:r w:rsidR="004959F5" w:rsidRPr="00E37623">
        <w:rPr>
          <w:sz w:val="28"/>
          <w:szCs w:val="28"/>
        </w:rPr>
        <w:t xml:space="preserve"> (п.26 Инструкции №162н).</w:t>
      </w:r>
    </w:p>
    <w:p w:rsidR="0059372F" w:rsidRPr="00E37623" w:rsidRDefault="0059372F" w:rsidP="0059372F">
      <w:pPr>
        <w:suppressAutoHyphens/>
        <w:autoSpaceDE w:val="0"/>
        <w:autoSpaceDN w:val="0"/>
        <w:adjustRightInd w:val="0"/>
        <w:jc w:val="both"/>
        <w:rPr>
          <w:sz w:val="28"/>
          <w:szCs w:val="28"/>
        </w:rPr>
      </w:pPr>
      <w:r w:rsidRPr="00E37623">
        <w:rPr>
          <w:sz w:val="28"/>
          <w:szCs w:val="28"/>
        </w:rPr>
        <w:tab/>
        <w:t xml:space="preserve">Признание в учете </w:t>
      </w:r>
      <w:r w:rsidR="009E0988" w:rsidRPr="00E37623">
        <w:rPr>
          <w:sz w:val="28"/>
          <w:szCs w:val="28"/>
        </w:rPr>
        <w:t xml:space="preserve">возвратных </w:t>
      </w:r>
      <w:r w:rsidRPr="00E37623">
        <w:rPr>
          <w:sz w:val="28"/>
          <w:szCs w:val="28"/>
        </w:rPr>
        <w:t>материалов, полученных при ликвидации</w:t>
      </w:r>
      <w:r w:rsidR="009E0988" w:rsidRPr="00E37623">
        <w:rPr>
          <w:sz w:val="28"/>
          <w:szCs w:val="28"/>
        </w:rPr>
        <w:t>/капитальном ремонте</w:t>
      </w:r>
      <w:r w:rsidRPr="00E37623">
        <w:rPr>
          <w:sz w:val="28"/>
          <w:szCs w:val="28"/>
        </w:rPr>
        <w:t xml:space="preserve"> нефинансовых активов (в том числе макулатуры, металлолома, </w:t>
      </w:r>
      <w:proofErr w:type="spellStart"/>
      <w:r w:rsidRPr="00E37623">
        <w:rPr>
          <w:sz w:val="28"/>
          <w:szCs w:val="28"/>
        </w:rPr>
        <w:t>асфальтогранулята</w:t>
      </w:r>
      <w:proofErr w:type="spellEnd"/>
      <w:r w:rsidRPr="00E37623">
        <w:rPr>
          <w:sz w:val="28"/>
          <w:szCs w:val="28"/>
        </w:rPr>
        <w:t>, ветоши, полученной от списания мягкого инвентаря), отражается по справедливой стоимости, определяемой методом рыночных цен на основании решения комиссии по поступлению и выбытию активов Заказчика.</w:t>
      </w:r>
    </w:p>
    <w:p w:rsidR="00DE4412" w:rsidRPr="00E37623" w:rsidRDefault="0059372F" w:rsidP="0059372F">
      <w:pPr>
        <w:suppressAutoHyphens/>
        <w:autoSpaceDE w:val="0"/>
        <w:autoSpaceDN w:val="0"/>
        <w:adjustRightInd w:val="0"/>
        <w:ind w:firstLine="539"/>
        <w:jc w:val="both"/>
        <w:rPr>
          <w:sz w:val="28"/>
          <w:szCs w:val="28"/>
        </w:rPr>
      </w:pPr>
      <w:r w:rsidRPr="00E37623">
        <w:rPr>
          <w:sz w:val="28"/>
          <w:szCs w:val="28"/>
        </w:rPr>
        <w:tab/>
        <w:t>Оприходование материалов, полученных при ликвидации</w:t>
      </w:r>
      <w:r w:rsidR="009E0988" w:rsidRPr="00E37623">
        <w:rPr>
          <w:sz w:val="28"/>
          <w:szCs w:val="28"/>
        </w:rPr>
        <w:t>/капитальном ремонте</w:t>
      </w:r>
      <w:r w:rsidRPr="00E37623">
        <w:rPr>
          <w:sz w:val="28"/>
          <w:szCs w:val="28"/>
        </w:rPr>
        <w:t xml:space="preserve"> нефинансовых активов производится по рыночной стоимости на основании приходного ордера на приемку материальных ценностей (нефинансовых активов</w:t>
      </w:r>
      <w:r w:rsidRPr="00E37623">
        <w:rPr>
          <w:color w:val="000000"/>
          <w:sz w:val="28"/>
          <w:szCs w:val="28"/>
        </w:rPr>
        <w:t xml:space="preserve">) </w:t>
      </w:r>
      <w:hyperlink r:id="rId149" w:history="1">
        <w:r w:rsidRPr="00E37623">
          <w:rPr>
            <w:color w:val="000000"/>
            <w:sz w:val="28"/>
            <w:szCs w:val="28"/>
          </w:rPr>
          <w:t>(ф. 0504207)</w:t>
        </w:r>
      </w:hyperlink>
      <w:r w:rsidRPr="00E37623">
        <w:rPr>
          <w:color w:val="000000"/>
          <w:sz w:val="28"/>
          <w:szCs w:val="28"/>
        </w:rPr>
        <w:t>.</w:t>
      </w:r>
      <w:r w:rsidRPr="00E37623">
        <w:rPr>
          <w:sz w:val="28"/>
          <w:szCs w:val="28"/>
        </w:rPr>
        <w:t xml:space="preserve"> </w:t>
      </w:r>
    </w:p>
    <w:p w:rsidR="0059372F" w:rsidRPr="00E37623" w:rsidRDefault="0059372F" w:rsidP="0059372F">
      <w:pPr>
        <w:suppressAutoHyphens/>
        <w:autoSpaceDE w:val="0"/>
        <w:autoSpaceDN w:val="0"/>
        <w:adjustRightInd w:val="0"/>
        <w:ind w:firstLine="539"/>
        <w:jc w:val="both"/>
        <w:rPr>
          <w:sz w:val="28"/>
          <w:szCs w:val="28"/>
        </w:rPr>
      </w:pPr>
      <w:r w:rsidRPr="00E37623">
        <w:rPr>
          <w:sz w:val="28"/>
          <w:szCs w:val="28"/>
        </w:rPr>
        <w:t>Оприходован металлолом:</w:t>
      </w:r>
    </w:p>
    <w:p w:rsidR="0059372F" w:rsidRPr="00E37623" w:rsidRDefault="0059372F" w:rsidP="0059372F">
      <w:pPr>
        <w:suppressAutoHyphens/>
        <w:autoSpaceDE w:val="0"/>
        <w:autoSpaceDN w:val="0"/>
        <w:adjustRightInd w:val="0"/>
        <w:ind w:firstLine="539"/>
        <w:jc w:val="both"/>
        <w:rPr>
          <w:sz w:val="28"/>
          <w:szCs w:val="28"/>
        </w:rPr>
      </w:pPr>
      <w:r w:rsidRPr="00E37623">
        <w:rPr>
          <w:sz w:val="28"/>
          <w:szCs w:val="28"/>
        </w:rPr>
        <w:t>Дебет счета 0 10536 346 «Увеличение стоимости прочих материальных запасов - иного движимого имущества учреждения»</w:t>
      </w:r>
    </w:p>
    <w:p w:rsidR="0059372F" w:rsidRPr="00E37623" w:rsidRDefault="0059372F" w:rsidP="0059372F">
      <w:pPr>
        <w:suppressAutoHyphens/>
        <w:autoSpaceDE w:val="0"/>
        <w:autoSpaceDN w:val="0"/>
        <w:adjustRightInd w:val="0"/>
        <w:ind w:firstLine="539"/>
        <w:jc w:val="both"/>
        <w:rPr>
          <w:sz w:val="28"/>
          <w:szCs w:val="28"/>
        </w:rPr>
      </w:pPr>
      <w:r w:rsidRPr="00E37623">
        <w:rPr>
          <w:sz w:val="28"/>
          <w:szCs w:val="28"/>
        </w:rPr>
        <w:t xml:space="preserve">Кредит счета 0 40110 199 «Прочие </w:t>
      </w:r>
      <w:proofErr w:type="spellStart"/>
      <w:r w:rsidRPr="00E37623">
        <w:rPr>
          <w:sz w:val="28"/>
          <w:szCs w:val="28"/>
        </w:rPr>
        <w:t>неденежные</w:t>
      </w:r>
      <w:proofErr w:type="spellEnd"/>
      <w:r w:rsidRPr="00E37623">
        <w:rPr>
          <w:sz w:val="28"/>
          <w:szCs w:val="28"/>
        </w:rPr>
        <w:t xml:space="preserve"> безвозмездные поступления»;</w:t>
      </w:r>
    </w:p>
    <w:p w:rsidR="0059372F" w:rsidRPr="00E37623" w:rsidRDefault="0059372F" w:rsidP="0059372F">
      <w:pPr>
        <w:suppressAutoHyphens/>
        <w:autoSpaceDE w:val="0"/>
        <w:autoSpaceDN w:val="0"/>
        <w:adjustRightInd w:val="0"/>
        <w:ind w:firstLine="539"/>
        <w:jc w:val="both"/>
        <w:rPr>
          <w:sz w:val="28"/>
          <w:szCs w:val="28"/>
        </w:rPr>
      </w:pPr>
      <w:r w:rsidRPr="00E37623">
        <w:rPr>
          <w:sz w:val="28"/>
          <w:szCs w:val="28"/>
        </w:rPr>
        <w:t>отражена реализация металлолома на основании документа заготавливающей или перерабатывающей организации:</w:t>
      </w:r>
    </w:p>
    <w:p w:rsidR="0059372F" w:rsidRPr="00E37623" w:rsidRDefault="0059372F" w:rsidP="0059372F">
      <w:pPr>
        <w:suppressAutoHyphens/>
        <w:autoSpaceDE w:val="0"/>
        <w:autoSpaceDN w:val="0"/>
        <w:adjustRightInd w:val="0"/>
        <w:ind w:firstLine="539"/>
        <w:jc w:val="both"/>
        <w:rPr>
          <w:sz w:val="28"/>
          <w:szCs w:val="28"/>
        </w:rPr>
      </w:pPr>
      <w:r w:rsidRPr="00E37623">
        <w:rPr>
          <w:sz w:val="28"/>
          <w:szCs w:val="28"/>
        </w:rPr>
        <w:t>Дебет счета 0 40110 172 «Доходы от операций с активами»</w:t>
      </w:r>
    </w:p>
    <w:p w:rsidR="0059372F" w:rsidRPr="00E37623" w:rsidRDefault="0059372F" w:rsidP="0059372F">
      <w:pPr>
        <w:suppressAutoHyphens/>
        <w:autoSpaceDE w:val="0"/>
        <w:autoSpaceDN w:val="0"/>
        <w:adjustRightInd w:val="0"/>
        <w:ind w:firstLine="539"/>
        <w:jc w:val="both"/>
        <w:rPr>
          <w:sz w:val="28"/>
          <w:szCs w:val="28"/>
        </w:rPr>
      </w:pPr>
      <w:r w:rsidRPr="00E37623">
        <w:rPr>
          <w:sz w:val="28"/>
          <w:szCs w:val="28"/>
        </w:rPr>
        <w:t xml:space="preserve">Кредит счета 0 10536 446 «Уменьшение стоимости прочих материальных запасов - иного </w:t>
      </w:r>
      <w:r w:rsidR="00DE4412" w:rsidRPr="00E37623">
        <w:rPr>
          <w:sz w:val="28"/>
          <w:szCs w:val="28"/>
        </w:rPr>
        <w:t>движимого имущества учреждения».</w:t>
      </w:r>
    </w:p>
    <w:p w:rsidR="0059372F" w:rsidRPr="00E37623" w:rsidRDefault="00DE4412" w:rsidP="0059372F">
      <w:pPr>
        <w:suppressAutoHyphens/>
        <w:autoSpaceDE w:val="0"/>
        <w:autoSpaceDN w:val="0"/>
        <w:adjustRightInd w:val="0"/>
        <w:ind w:firstLine="539"/>
        <w:jc w:val="both"/>
        <w:rPr>
          <w:sz w:val="28"/>
          <w:szCs w:val="28"/>
        </w:rPr>
      </w:pPr>
      <w:r w:rsidRPr="00E37623">
        <w:rPr>
          <w:sz w:val="28"/>
          <w:szCs w:val="28"/>
        </w:rPr>
        <w:t>Д</w:t>
      </w:r>
      <w:r w:rsidR="0059372F" w:rsidRPr="00E37623">
        <w:rPr>
          <w:sz w:val="28"/>
          <w:szCs w:val="28"/>
        </w:rPr>
        <w:t>оходы от реализации металлолома учитываются на счете 0</w:t>
      </w:r>
      <w:r w:rsidRPr="00E37623">
        <w:rPr>
          <w:sz w:val="28"/>
          <w:szCs w:val="28"/>
        </w:rPr>
        <w:t> </w:t>
      </w:r>
      <w:r w:rsidR="0059372F" w:rsidRPr="00E37623">
        <w:rPr>
          <w:sz w:val="28"/>
          <w:szCs w:val="28"/>
        </w:rPr>
        <w:t>209</w:t>
      </w:r>
      <w:r w:rsidRPr="00E37623">
        <w:rPr>
          <w:sz w:val="28"/>
          <w:szCs w:val="28"/>
        </w:rPr>
        <w:t xml:space="preserve"> </w:t>
      </w:r>
      <w:r w:rsidR="0059372F" w:rsidRPr="00E37623">
        <w:rPr>
          <w:sz w:val="28"/>
          <w:szCs w:val="28"/>
        </w:rPr>
        <w:t>89 000:</w:t>
      </w:r>
    </w:p>
    <w:p w:rsidR="0059372F" w:rsidRPr="00E37623" w:rsidRDefault="0059372F" w:rsidP="0059372F">
      <w:pPr>
        <w:suppressAutoHyphens/>
        <w:autoSpaceDE w:val="0"/>
        <w:autoSpaceDN w:val="0"/>
        <w:adjustRightInd w:val="0"/>
        <w:ind w:firstLine="539"/>
        <w:jc w:val="both"/>
        <w:rPr>
          <w:sz w:val="28"/>
          <w:szCs w:val="28"/>
        </w:rPr>
      </w:pPr>
      <w:r w:rsidRPr="00E37623">
        <w:rPr>
          <w:sz w:val="28"/>
          <w:szCs w:val="28"/>
        </w:rPr>
        <w:t>начислен доход от реализации металлолома:</w:t>
      </w:r>
    </w:p>
    <w:p w:rsidR="0059372F" w:rsidRPr="00E37623" w:rsidRDefault="0059372F" w:rsidP="0059372F">
      <w:pPr>
        <w:suppressAutoHyphens/>
        <w:autoSpaceDE w:val="0"/>
        <w:autoSpaceDN w:val="0"/>
        <w:adjustRightInd w:val="0"/>
        <w:ind w:firstLine="539"/>
        <w:jc w:val="both"/>
        <w:rPr>
          <w:sz w:val="28"/>
          <w:szCs w:val="28"/>
        </w:rPr>
      </w:pPr>
      <w:r w:rsidRPr="00E37623">
        <w:rPr>
          <w:sz w:val="28"/>
          <w:szCs w:val="28"/>
        </w:rPr>
        <w:t>Дебет счета 0 20989 56X «Увеличение дебиторской задолженности по иным доходам»</w:t>
      </w:r>
    </w:p>
    <w:p w:rsidR="0059372F" w:rsidRPr="00E37623" w:rsidRDefault="0059372F" w:rsidP="0059372F">
      <w:pPr>
        <w:suppressAutoHyphens/>
        <w:autoSpaceDE w:val="0"/>
        <w:autoSpaceDN w:val="0"/>
        <w:adjustRightInd w:val="0"/>
        <w:ind w:firstLine="539"/>
        <w:jc w:val="both"/>
        <w:rPr>
          <w:sz w:val="28"/>
          <w:szCs w:val="28"/>
        </w:rPr>
      </w:pPr>
      <w:r w:rsidRPr="00E37623">
        <w:rPr>
          <w:sz w:val="28"/>
          <w:szCs w:val="28"/>
        </w:rPr>
        <w:t>Кредит счета 0 40110 172 «Доходы от операций с активами»;</w:t>
      </w:r>
    </w:p>
    <w:p w:rsidR="0059372F" w:rsidRPr="00E37623" w:rsidRDefault="0059372F" w:rsidP="0059372F">
      <w:pPr>
        <w:suppressAutoHyphens/>
        <w:autoSpaceDE w:val="0"/>
        <w:autoSpaceDN w:val="0"/>
        <w:adjustRightInd w:val="0"/>
        <w:ind w:firstLine="539"/>
        <w:jc w:val="both"/>
        <w:rPr>
          <w:sz w:val="28"/>
          <w:szCs w:val="28"/>
        </w:rPr>
      </w:pPr>
      <w:r w:rsidRPr="00E37623">
        <w:rPr>
          <w:sz w:val="28"/>
          <w:szCs w:val="28"/>
        </w:rPr>
        <w:t>поступили денежные средства от реализации металлолома:</w:t>
      </w:r>
    </w:p>
    <w:p w:rsidR="0059372F" w:rsidRPr="00E37623" w:rsidRDefault="0059372F" w:rsidP="0059372F">
      <w:pPr>
        <w:suppressAutoHyphens/>
        <w:autoSpaceDE w:val="0"/>
        <w:autoSpaceDN w:val="0"/>
        <w:adjustRightInd w:val="0"/>
        <w:ind w:firstLine="539"/>
        <w:jc w:val="both"/>
        <w:rPr>
          <w:sz w:val="28"/>
          <w:szCs w:val="28"/>
        </w:rPr>
      </w:pPr>
      <w:r w:rsidRPr="00E37623">
        <w:rPr>
          <w:sz w:val="28"/>
          <w:szCs w:val="28"/>
        </w:rPr>
        <w:t xml:space="preserve">Дебет счета 2 20111 510 «Поступление денежных средств учреждения на лицевые счета в органе казначейства» </w:t>
      </w:r>
      <w:r w:rsidRPr="00E37623">
        <w:rPr>
          <w:bCs/>
          <w:sz w:val="28"/>
          <w:szCs w:val="28"/>
        </w:rPr>
        <w:t>(для бюджетных и автономных учреждений)</w:t>
      </w:r>
      <w:r w:rsidRPr="00E37623">
        <w:rPr>
          <w:sz w:val="28"/>
          <w:szCs w:val="28"/>
        </w:rPr>
        <w:t>,</w:t>
      </w:r>
      <w:r w:rsidR="00DE4412" w:rsidRPr="00E37623">
        <w:rPr>
          <w:sz w:val="28"/>
          <w:szCs w:val="28"/>
        </w:rPr>
        <w:t xml:space="preserve"> Д</w:t>
      </w:r>
      <w:r w:rsidRPr="00E37623">
        <w:rPr>
          <w:sz w:val="28"/>
          <w:szCs w:val="28"/>
        </w:rPr>
        <w:t xml:space="preserve">ебет счета 1 21002 446 «Расчеты с финансовым органом по поступлениям в бюджет от выбытия прочих оборотных ценностей (материалов)» </w:t>
      </w:r>
      <w:r w:rsidRPr="00E37623">
        <w:rPr>
          <w:bCs/>
          <w:sz w:val="28"/>
          <w:szCs w:val="28"/>
        </w:rPr>
        <w:t>(для казенных учреждений - администраторов доходов)</w:t>
      </w:r>
      <w:r w:rsidR="00DE4412" w:rsidRPr="00E37623">
        <w:rPr>
          <w:bCs/>
          <w:sz w:val="28"/>
          <w:szCs w:val="28"/>
        </w:rPr>
        <w:t xml:space="preserve"> и </w:t>
      </w:r>
      <w:r w:rsidRPr="00E37623">
        <w:rPr>
          <w:sz w:val="28"/>
          <w:szCs w:val="28"/>
        </w:rPr>
        <w:t>Кредит счета 0</w:t>
      </w:r>
      <w:r w:rsidR="00DE4412" w:rsidRPr="00E37623">
        <w:rPr>
          <w:sz w:val="28"/>
          <w:szCs w:val="28"/>
        </w:rPr>
        <w:t> </w:t>
      </w:r>
      <w:r w:rsidRPr="00E37623">
        <w:rPr>
          <w:sz w:val="28"/>
          <w:szCs w:val="28"/>
        </w:rPr>
        <w:t>209</w:t>
      </w:r>
      <w:r w:rsidR="00DE4412" w:rsidRPr="00E37623">
        <w:rPr>
          <w:sz w:val="28"/>
          <w:szCs w:val="28"/>
        </w:rPr>
        <w:t xml:space="preserve"> </w:t>
      </w:r>
      <w:r w:rsidRPr="00E37623">
        <w:rPr>
          <w:sz w:val="28"/>
          <w:szCs w:val="28"/>
        </w:rPr>
        <w:t>89 66X «Уменьшение дебиторской задолженности по иным доходам».</w:t>
      </w:r>
      <w:r w:rsidR="00DE4412" w:rsidRPr="00E37623">
        <w:rPr>
          <w:sz w:val="28"/>
          <w:szCs w:val="28"/>
        </w:rPr>
        <w:t xml:space="preserve"> </w:t>
      </w:r>
      <w:r w:rsidRPr="00E37623">
        <w:rPr>
          <w:sz w:val="28"/>
          <w:szCs w:val="28"/>
        </w:rPr>
        <w:t xml:space="preserve">Одновременно: </w:t>
      </w:r>
      <w:r w:rsidRPr="00E37623">
        <w:rPr>
          <w:bCs/>
          <w:sz w:val="28"/>
          <w:szCs w:val="28"/>
        </w:rPr>
        <w:t xml:space="preserve">увеличение </w:t>
      </w:r>
      <w:proofErr w:type="spellStart"/>
      <w:r w:rsidRPr="00E37623">
        <w:rPr>
          <w:bCs/>
          <w:sz w:val="28"/>
          <w:szCs w:val="28"/>
        </w:rPr>
        <w:t>забалансового</w:t>
      </w:r>
      <w:proofErr w:type="spellEnd"/>
      <w:r w:rsidRPr="00E37623">
        <w:rPr>
          <w:bCs/>
          <w:sz w:val="28"/>
          <w:szCs w:val="28"/>
        </w:rPr>
        <w:t xml:space="preserve"> счета 17</w:t>
      </w:r>
      <w:r w:rsidRPr="00E37623">
        <w:rPr>
          <w:sz w:val="28"/>
          <w:szCs w:val="28"/>
        </w:rPr>
        <w:t xml:space="preserve"> по </w:t>
      </w:r>
      <w:r w:rsidRPr="00E37623">
        <w:rPr>
          <w:color w:val="000000"/>
          <w:sz w:val="28"/>
          <w:szCs w:val="28"/>
        </w:rPr>
        <w:t xml:space="preserve">КОСГУ </w:t>
      </w:r>
      <w:hyperlink r:id="rId150" w:history="1">
        <w:r w:rsidRPr="00E37623">
          <w:rPr>
            <w:color w:val="000000"/>
            <w:sz w:val="28"/>
            <w:szCs w:val="28"/>
          </w:rPr>
          <w:t>446</w:t>
        </w:r>
      </w:hyperlink>
      <w:r w:rsidRPr="00E37623">
        <w:rPr>
          <w:sz w:val="28"/>
          <w:szCs w:val="28"/>
        </w:rPr>
        <w:t xml:space="preserve"> </w:t>
      </w:r>
      <w:r w:rsidRPr="00E37623">
        <w:rPr>
          <w:bCs/>
          <w:sz w:val="28"/>
          <w:szCs w:val="28"/>
        </w:rPr>
        <w:t>(для бюджетных учреждений).</w:t>
      </w:r>
    </w:p>
    <w:p w:rsidR="00B427BB" w:rsidRPr="00E37623" w:rsidRDefault="00F85D45" w:rsidP="00B427BB">
      <w:pPr>
        <w:autoSpaceDE w:val="0"/>
        <w:autoSpaceDN w:val="0"/>
        <w:adjustRightInd w:val="0"/>
        <w:jc w:val="both"/>
        <w:rPr>
          <w:color w:val="000000"/>
          <w:sz w:val="28"/>
          <w:szCs w:val="28"/>
        </w:rPr>
      </w:pPr>
      <w:r w:rsidRPr="00E37623">
        <w:rPr>
          <w:sz w:val="28"/>
          <w:szCs w:val="28"/>
        </w:rPr>
        <w:tab/>
        <w:t>7.5.1</w:t>
      </w:r>
      <w:r w:rsidR="00525BFD" w:rsidRPr="00E37623">
        <w:rPr>
          <w:sz w:val="28"/>
          <w:szCs w:val="28"/>
        </w:rPr>
        <w:t>0</w:t>
      </w:r>
      <w:r w:rsidRPr="00E37623">
        <w:rPr>
          <w:sz w:val="28"/>
          <w:szCs w:val="28"/>
        </w:rPr>
        <w:t xml:space="preserve">. Материальные запасы, переданные в личное пользование сотрудникам, списываются с балансового учета и учитываются на </w:t>
      </w:r>
      <w:proofErr w:type="spellStart"/>
      <w:r w:rsidRPr="00E37623">
        <w:rPr>
          <w:sz w:val="28"/>
          <w:szCs w:val="28"/>
        </w:rPr>
        <w:t>забалансовом</w:t>
      </w:r>
      <w:proofErr w:type="spellEnd"/>
      <w:r w:rsidRPr="00E37623">
        <w:rPr>
          <w:sz w:val="28"/>
          <w:szCs w:val="28"/>
        </w:rPr>
        <w:t xml:space="preserve"> счете 27 «Материальные ценности, выданные в личное пользование работникам </w:t>
      </w:r>
      <w:r w:rsidR="00B427BB" w:rsidRPr="00E37623">
        <w:rPr>
          <w:sz w:val="28"/>
          <w:szCs w:val="28"/>
        </w:rPr>
        <w:t xml:space="preserve">            </w:t>
      </w:r>
      <w:r w:rsidRPr="00E37623">
        <w:rPr>
          <w:sz w:val="28"/>
          <w:szCs w:val="28"/>
        </w:rPr>
        <w:t>(сотрудникам)»</w:t>
      </w:r>
      <w:r w:rsidR="00E43350" w:rsidRPr="00E37623">
        <w:rPr>
          <w:sz w:val="28"/>
          <w:szCs w:val="28"/>
        </w:rPr>
        <w:t xml:space="preserve"> на основании ведомости выдачи материальных ценностей на нужды учреждения </w:t>
      </w:r>
      <w:r w:rsidR="00522E57" w:rsidRPr="00E37623">
        <w:rPr>
          <w:sz w:val="28"/>
          <w:szCs w:val="28"/>
        </w:rPr>
        <w:t>(ф.0504210)</w:t>
      </w:r>
      <w:r w:rsidR="007B2DA5" w:rsidRPr="00E37623">
        <w:rPr>
          <w:sz w:val="28"/>
          <w:szCs w:val="28"/>
        </w:rPr>
        <w:t>,</w:t>
      </w:r>
      <w:r w:rsidR="009312AE" w:rsidRPr="00E37623">
        <w:rPr>
          <w:color w:val="000000"/>
          <w:sz w:val="28"/>
          <w:szCs w:val="28"/>
        </w:rPr>
        <w:t xml:space="preserve"> </w:t>
      </w:r>
      <w:r w:rsidR="00522E57" w:rsidRPr="00E37623">
        <w:rPr>
          <w:color w:val="000000"/>
          <w:sz w:val="28"/>
          <w:szCs w:val="28"/>
        </w:rPr>
        <w:t xml:space="preserve">акта приема-передачи объектов, полученных в личное пользование (ф. 0510434), который </w:t>
      </w:r>
      <w:r w:rsidR="00B427BB" w:rsidRPr="00E37623">
        <w:rPr>
          <w:color w:val="000000"/>
          <w:sz w:val="28"/>
          <w:szCs w:val="28"/>
        </w:rPr>
        <w:t>оформляется лицом, ответственным за сохранность и (или) целевое использование имущества (в том числе основных средств, материальных запасов), с целью передачи (приема) его в личное пользование работникам для выполнения ими служебных (должностных) обязанностей в целях обеспечения контроля за его сохранностью, целевым использованием и движением.</w:t>
      </w:r>
    </w:p>
    <w:p w:rsidR="00F85D45" w:rsidRPr="00E37623" w:rsidRDefault="00F85D45" w:rsidP="00F85D45">
      <w:pPr>
        <w:jc w:val="both"/>
        <w:rPr>
          <w:sz w:val="28"/>
          <w:szCs w:val="28"/>
        </w:rPr>
      </w:pPr>
      <w:r w:rsidRPr="00E37623">
        <w:rPr>
          <w:sz w:val="28"/>
          <w:szCs w:val="28"/>
        </w:rPr>
        <w:lastRenderedPageBreak/>
        <w:tab/>
        <w:t>7.5.1</w:t>
      </w:r>
      <w:r w:rsidR="00525BFD" w:rsidRPr="00E37623">
        <w:rPr>
          <w:sz w:val="28"/>
          <w:szCs w:val="28"/>
        </w:rPr>
        <w:t>1</w:t>
      </w:r>
      <w:r w:rsidRPr="00E37623">
        <w:rPr>
          <w:sz w:val="28"/>
          <w:szCs w:val="28"/>
        </w:rPr>
        <w:t>. Материальные запасы, полученные при разукомплектации (частичной ликвидации) нефинансовых активов, принимаются к учету по текущей оценочной стоимости на основании Приходного ордера (ф. 0504207) (п. 106 Инструкции № 157н).</w:t>
      </w:r>
    </w:p>
    <w:p w:rsidR="00F85D45" w:rsidRPr="00E37623" w:rsidRDefault="00F85D45" w:rsidP="00F85D45">
      <w:pPr>
        <w:jc w:val="both"/>
        <w:rPr>
          <w:sz w:val="28"/>
          <w:szCs w:val="28"/>
        </w:rPr>
      </w:pPr>
      <w:r w:rsidRPr="00E37623">
        <w:rPr>
          <w:sz w:val="28"/>
          <w:szCs w:val="28"/>
        </w:rPr>
        <w:tab/>
        <w:t>7.5.1</w:t>
      </w:r>
      <w:r w:rsidR="00525BFD" w:rsidRPr="00E37623">
        <w:rPr>
          <w:sz w:val="28"/>
          <w:szCs w:val="28"/>
        </w:rPr>
        <w:t>2</w:t>
      </w:r>
      <w:r w:rsidRPr="00E37623">
        <w:rPr>
          <w:sz w:val="28"/>
          <w:szCs w:val="28"/>
        </w:rPr>
        <w:t xml:space="preserve">. Для списания материальных запасов, кроме Акта о списании материальных запасов </w:t>
      </w:r>
      <w:r w:rsidR="00896316" w:rsidRPr="00E37623">
        <w:rPr>
          <w:sz w:val="28"/>
          <w:szCs w:val="28"/>
        </w:rPr>
        <w:t>(ф.0510460)</w:t>
      </w:r>
      <w:r w:rsidRPr="00E37623">
        <w:rPr>
          <w:sz w:val="28"/>
          <w:szCs w:val="28"/>
        </w:rPr>
        <w:t>, для соответствующих групп (видов) материальных запасов применяются ведомость выдачи материальных ценностей на нужды учреждения (ф. 0504210), путевой лист, акт о списании мягкого и хозяйственного инвентаря (ф. 0504143), иные первичные документы учета.</w:t>
      </w:r>
    </w:p>
    <w:p w:rsidR="00806060" w:rsidRPr="00E37623" w:rsidRDefault="00F85D45" w:rsidP="00806060">
      <w:pPr>
        <w:autoSpaceDE w:val="0"/>
        <w:autoSpaceDN w:val="0"/>
        <w:adjustRightInd w:val="0"/>
        <w:jc w:val="both"/>
        <w:rPr>
          <w:sz w:val="28"/>
          <w:szCs w:val="28"/>
        </w:rPr>
      </w:pPr>
      <w:r w:rsidRPr="00E37623">
        <w:rPr>
          <w:sz w:val="28"/>
          <w:szCs w:val="28"/>
        </w:rPr>
        <w:tab/>
        <w:t>7.5.1</w:t>
      </w:r>
      <w:r w:rsidR="00525BFD" w:rsidRPr="00E37623">
        <w:rPr>
          <w:sz w:val="28"/>
          <w:szCs w:val="28"/>
        </w:rPr>
        <w:t>3</w:t>
      </w:r>
      <w:r w:rsidRPr="00E37623">
        <w:rPr>
          <w:sz w:val="28"/>
          <w:szCs w:val="28"/>
        </w:rPr>
        <w:t xml:space="preserve">. </w:t>
      </w:r>
      <w:r w:rsidRPr="00E37623">
        <w:rPr>
          <w:color w:val="000000"/>
          <w:sz w:val="28"/>
          <w:szCs w:val="28"/>
        </w:rPr>
        <w:t xml:space="preserve">При применении </w:t>
      </w:r>
      <w:r w:rsidR="008F6E12" w:rsidRPr="00E37623">
        <w:rPr>
          <w:color w:val="000000"/>
          <w:sz w:val="28"/>
          <w:szCs w:val="28"/>
        </w:rPr>
        <w:t>Ф</w:t>
      </w:r>
      <w:hyperlink r:id="rId151" w:history="1">
        <w:r w:rsidRPr="00E37623">
          <w:rPr>
            <w:color w:val="000000"/>
            <w:sz w:val="28"/>
            <w:szCs w:val="28"/>
          </w:rPr>
          <w:t>СГС</w:t>
        </w:r>
      </w:hyperlink>
      <w:r w:rsidRPr="00E37623">
        <w:rPr>
          <w:color w:val="000000"/>
          <w:sz w:val="28"/>
          <w:szCs w:val="28"/>
        </w:rPr>
        <w:t xml:space="preserve"> </w:t>
      </w:r>
      <w:r w:rsidR="00806060" w:rsidRPr="00E37623">
        <w:rPr>
          <w:color w:val="000000"/>
          <w:sz w:val="28"/>
          <w:szCs w:val="28"/>
        </w:rPr>
        <w:t>«</w:t>
      </w:r>
      <w:r w:rsidRPr="00E37623">
        <w:rPr>
          <w:color w:val="000000"/>
          <w:sz w:val="28"/>
          <w:szCs w:val="28"/>
        </w:rPr>
        <w:t>Запасы</w:t>
      </w:r>
      <w:r w:rsidR="00806060" w:rsidRPr="00E37623">
        <w:rPr>
          <w:color w:val="000000"/>
          <w:sz w:val="28"/>
          <w:szCs w:val="28"/>
        </w:rPr>
        <w:t>»</w:t>
      </w:r>
      <w:r w:rsidRPr="00E37623">
        <w:rPr>
          <w:color w:val="000000"/>
          <w:sz w:val="28"/>
          <w:szCs w:val="28"/>
        </w:rPr>
        <w:t xml:space="preserve"> МКУ «ЦБУ» </w:t>
      </w:r>
      <w:r w:rsidR="008F6E12" w:rsidRPr="00E37623">
        <w:rPr>
          <w:color w:val="000000"/>
          <w:sz w:val="28"/>
          <w:szCs w:val="28"/>
        </w:rPr>
        <w:t xml:space="preserve">руководствуется </w:t>
      </w:r>
      <w:r w:rsidR="00806060" w:rsidRPr="00E37623">
        <w:rPr>
          <w:color w:val="000000"/>
          <w:sz w:val="28"/>
          <w:szCs w:val="28"/>
        </w:rPr>
        <w:t xml:space="preserve">письмом Министерства финансов Российской Федерации от 01.08.2019 </w:t>
      </w:r>
      <w:r w:rsidR="00A1307B" w:rsidRPr="00E37623">
        <w:rPr>
          <w:color w:val="000000"/>
          <w:sz w:val="28"/>
          <w:szCs w:val="28"/>
        </w:rPr>
        <w:t xml:space="preserve">                      </w:t>
      </w:r>
      <w:r w:rsidR="00806060" w:rsidRPr="00E37623">
        <w:rPr>
          <w:color w:val="000000"/>
          <w:sz w:val="28"/>
          <w:szCs w:val="28"/>
        </w:rPr>
        <w:t>№ 02-07-07/58075 «</w:t>
      </w:r>
      <w:r w:rsidR="00806060" w:rsidRPr="00E37623">
        <w:rPr>
          <w:sz w:val="28"/>
          <w:szCs w:val="28"/>
        </w:rPr>
        <w:t>О направлении Методических рекомендаций по применению федерального стандарта бухгалтерского учета для организаций государственного сектора «Запасы»</w:t>
      </w:r>
      <w:r w:rsidR="00184633" w:rsidRPr="00E37623">
        <w:rPr>
          <w:sz w:val="28"/>
          <w:szCs w:val="28"/>
        </w:rPr>
        <w:t xml:space="preserve"> (далее – Методические рекомендации по применению </w:t>
      </w:r>
      <w:r w:rsidR="006C275E" w:rsidRPr="00E37623">
        <w:rPr>
          <w:sz w:val="28"/>
          <w:szCs w:val="28"/>
        </w:rPr>
        <w:t>Ф</w:t>
      </w:r>
      <w:r w:rsidR="00184633" w:rsidRPr="00E37623">
        <w:rPr>
          <w:sz w:val="28"/>
          <w:szCs w:val="28"/>
        </w:rPr>
        <w:t>СГС «Запасы»)</w:t>
      </w:r>
      <w:r w:rsidR="00806060" w:rsidRPr="00E37623">
        <w:rPr>
          <w:sz w:val="28"/>
          <w:szCs w:val="28"/>
        </w:rPr>
        <w:t>.</w:t>
      </w:r>
    </w:p>
    <w:p w:rsidR="00F85D45" w:rsidRPr="00E37623" w:rsidRDefault="00F85D45" w:rsidP="00F85D45">
      <w:pPr>
        <w:autoSpaceDE w:val="0"/>
        <w:autoSpaceDN w:val="0"/>
        <w:adjustRightInd w:val="0"/>
        <w:jc w:val="both"/>
        <w:rPr>
          <w:bCs/>
          <w:sz w:val="28"/>
          <w:szCs w:val="28"/>
        </w:rPr>
      </w:pPr>
      <w:r w:rsidRPr="00E37623">
        <w:rPr>
          <w:color w:val="000000"/>
          <w:sz w:val="28"/>
          <w:szCs w:val="28"/>
        </w:rPr>
        <w:tab/>
      </w:r>
      <w:r w:rsidRPr="00E37623">
        <w:rPr>
          <w:bCs/>
          <w:sz w:val="28"/>
          <w:szCs w:val="28"/>
        </w:rPr>
        <w:t>7.5.1</w:t>
      </w:r>
      <w:r w:rsidR="00525BFD" w:rsidRPr="00E37623">
        <w:rPr>
          <w:bCs/>
          <w:sz w:val="28"/>
          <w:szCs w:val="28"/>
        </w:rPr>
        <w:t>4</w:t>
      </w:r>
      <w:r w:rsidRPr="00E37623">
        <w:rPr>
          <w:bCs/>
          <w:sz w:val="28"/>
          <w:szCs w:val="28"/>
        </w:rPr>
        <w:t xml:space="preserve"> Порядок списания запасов с бухгалтерского (бюджетного) учета.</w:t>
      </w:r>
    </w:p>
    <w:p w:rsidR="00F85D45" w:rsidRPr="00E37623" w:rsidRDefault="00F85D45" w:rsidP="00F85D45">
      <w:pPr>
        <w:autoSpaceDE w:val="0"/>
        <w:autoSpaceDN w:val="0"/>
        <w:adjustRightInd w:val="0"/>
        <w:jc w:val="both"/>
        <w:rPr>
          <w:color w:val="000000"/>
          <w:sz w:val="28"/>
          <w:szCs w:val="28"/>
        </w:rPr>
      </w:pPr>
      <w:r w:rsidRPr="00E37623">
        <w:rPr>
          <w:color w:val="000000"/>
          <w:sz w:val="28"/>
          <w:szCs w:val="28"/>
        </w:rPr>
        <w:tab/>
        <w:t>признание запасов в качестве активов прекращается в случае их выбытия (</w:t>
      </w:r>
      <w:hyperlink r:id="rId152" w:history="1">
        <w:r w:rsidRPr="00E37623">
          <w:rPr>
            <w:color w:val="000000"/>
            <w:sz w:val="28"/>
            <w:szCs w:val="28"/>
          </w:rPr>
          <w:t>п. 34</w:t>
        </w:r>
      </w:hyperlink>
      <w:r w:rsidRPr="00E37623">
        <w:rPr>
          <w:color w:val="000000"/>
          <w:sz w:val="28"/>
          <w:szCs w:val="28"/>
        </w:rPr>
        <w:t xml:space="preserve"> СГС </w:t>
      </w:r>
      <w:r w:rsidR="00184633" w:rsidRPr="00E37623">
        <w:rPr>
          <w:color w:val="000000"/>
          <w:sz w:val="28"/>
          <w:szCs w:val="28"/>
        </w:rPr>
        <w:t>«</w:t>
      </w:r>
      <w:r w:rsidRPr="00E37623">
        <w:rPr>
          <w:color w:val="000000"/>
          <w:sz w:val="28"/>
          <w:szCs w:val="28"/>
        </w:rPr>
        <w:t>Запасы</w:t>
      </w:r>
      <w:r w:rsidR="00184633" w:rsidRPr="00E37623">
        <w:rPr>
          <w:color w:val="000000"/>
          <w:sz w:val="28"/>
          <w:szCs w:val="28"/>
        </w:rPr>
        <w:t>»</w:t>
      </w:r>
      <w:r w:rsidRPr="00E37623">
        <w:rPr>
          <w:color w:val="000000"/>
          <w:sz w:val="28"/>
          <w:szCs w:val="28"/>
        </w:rPr>
        <w:t xml:space="preserve">, </w:t>
      </w:r>
      <w:hyperlink r:id="rId153" w:history="1">
        <w:r w:rsidRPr="00E37623">
          <w:rPr>
            <w:color w:val="000000"/>
            <w:sz w:val="28"/>
            <w:szCs w:val="28"/>
          </w:rPr>
          <w:t>разд. 7</w:t>
        </w:r>
      </w:hyperlink>
      <w:r w:rsidRPr="00E37623">
        <w:rPr>
          <w:color w:val="000000"/>
          <w:sz w:val="28"/>
          <w:szCs w:val="28"/>
        </w:rPr>
        <w:t xml:space="preserve"> Методических рекомендаций по применению </w:t>
      </w:r>
      <w:r w:rsidR="0054350C" w:rsidRPr="00E37623">
        <w:rPr>
          <w:color w:val="000000"/>
          <w:sz w:val="28"/>
          <w:szCs w:val="28"/>
        </w:rPr>
        <w:t>Ф</w:t>
      </w:r>
      <w:r w:rsidRPr="00E37623">
        <w:rPr>
          <w:color w:val="000000"/>
          <w:sz w:val="28"/>
          <w:szCs w:val="28"/>
        </w:rPr>
        <w:t xml:space="preserve">СГС </w:t>
      </w:r>
      <w:r w:rsidR="00184633" w:rsidRPr="00E37623">
        <w:rPr>
          <w:color w:val="000000"/>
          <w:sz w:val="28"/>
          <w:szCs w:val="28"/>
        </w:rPr>
        <w:t>«Запасы»</w:t>
      </w:r>
      <w:r w:rsidRPr="00E37623">
        <w:rPr>
          <w:color w:val="000000"/>
          <w:sz w:val="28"/>
          <w:szCs w:val="28"/>
        </w:rPr>
        <w:t>):</w:t>
      </w:r>
    </w:p>
    <w:p w:rsidR="00F85D45" w:rsidRPr="00E37623" w:rsidRDefault="00F85D45" w:rsidP="00F85D45">
      <w:pPr>
        <w:autoSpaceDE w:val="0"/>
        <w:autoSpaceDN w:val="0"/>
        <w:adjustRightInd w:val="0"/>
        <w:jc w:val="both"/>
        <w:rPr>
          <w:color w:val="000000"/>
          <w:sz w:val="28"/>
          <w:szCs w:val="28"/>
        </w:rPr>
      </w:pPr>
      <w:r w:rsidRPr="00E37623">
        <w:rPr>
          <w:color w:val="000000"/>
          <w:sz w:val="28"/>
          <w:szCs w:val="28"/>
        </w:rPr>
        <w:tab/>
        <w:t>при их потреблении (использовании) в деятельности учреждения (в том числе при изготовлении иных нефинансовых активов, отчуждении готовой продукции, биологической продукции);</w:t>
      </w:r>
    </w:p>
    <w:p w:rsidR="00F85D45" w:rsidRPr="00E37623" w:rsidRDefault="00F85D45" w:rsidP="00F85D45">
      <w:pPr>
        <w:autoSpaceDE w:val="0"/>
        <w:autoSpaceDN w:val="0"/>
        <w:adjustRightInd w:val="0"/>
        <w:jc w:val="both"/>
        <w:rPr>
          <w:color w:val="000000"/>
          <w:sz w:val="28"/>
          <w:szCs w:val="28"/>
        </w:rPr>
      </w:pPr>
      <w:r w:rsidRPr="00E37623">
        <w:rPr>
          <w:color w:val="000000"/>
          <w:sz w:val="28"/>
          <w:szCs w:val="28"/>
        </w:rPr>
        <w:tab/>
        <w:t>по основаниям, предусматривающим принятие решения о списании муниципального имущества;</w:t>
      </w:r>
    </w:p>
    <w:p w:rsidR="00F85D45" w:rsidRPr="00E37623" w:rsidRDefault="00F85D45" w:rsidP="00F85D45">
      <w:pPr>
        <w:autoSpaceDE w:val="0"/>
        <w:autoSpaceDN w:val="0"/>
        <w:adjustRightInd w:val="0"/>
        <w:jc w:val="both"/>
        <w:rPr>
          <w:color w:val="000000"/>
          <w:sz w:val="28"/>
          <w:szCs w:val="28"/>
        </w:rPr>
      </w:pPr>
      <w:r w:rsidRPr="00E37623">
        <w:rPr>
          <w:color w:val="000000"/>
          <w:sz w:val="28"/>
          <w:szCs w:val="28"/>
        </w:rPr>
        <w:tab/>
        <w:t>при прекращении по решению Заказчиков использования объекта для целей, предусмотренных при признании запасов, и прекращения получения субъектом учета экономических выгод или полезного потенциала от дальнейшего использования учреждением объекта запасов;</w:t>
      </w:r>
    </w:p>
    <w:p w:rsidR="00F85D45" w:rsidRPr="00E37623" w:rsidRDefault="00F85D45" w:rsidP="00F85D45">
      <w:pPr>
        <w:tabs>
          <w:tab w:val="left" w:pos="540"/>
        </w:tabs>
        <w:autoSpaceDE w:val="0"/>
        <w:autoSpaceDN w:val="0"/>
        <w:adjustRightInd w:val="0"/>
        <w:ind w:left="540"/>
        <w:jc w:val="both"/>
        <w:rPr>
          <w:color w:val="000000"/>
          <w:sz w:val="28"/>
          <w:szCs w:val="28"/>
        </w:rPr>
      </w:pPr>
      <w:r w:rsidRPr="00E37623">
        <w:rPr>
          <w:color w:val="000000"/>
          <w:sz w:val="28"/>
          <w:szCs w:val="28"/>
        </w:rPr>
        <w:t>при передаче другой организации бюджетной сферы;</w:t>
      </w:r>
    </w:p>
    <w:p w:rsidR="00F85D45" w:rsidRPr="00E37623" w:rsidRDefault="00F85D45" w:rsidP="00F85D45">
      <w:pPr>
        <w:tabs>
          <w:tab w:val="left" w:pos="540"/>
        </w:tabs>
        <w:autoSpaceDE w:val="0"/>
        <w:autoSpaceDN w:val="0"/>
        <w:adjustRightInd w:val="0"/>
        <w:ind w:left="540"/>
        <w:jc w:val="both"/>
        <w:rPr>
          <w:color w:val="000000"/>
          <w:sz w:val="28"/>
          <w:szCs w:val="28"/>
        </w:rPr>
      </w:pPr>
      <w:r w:rsidRPr="00E37623">
        <w:rPr>
          <w:color w:val="000000"/>
          <w:sz w:val="28"/>
          <w:szCs w:val="28"/>
        </w:rPr>
        <w:t>при передаче в результате продажи (дарения), обмене, распространении;</w:t>
      </w:r>
    </w:p>
    <w:p w:rsidR="00F85D45" w:rsidRPr="00E37623" w:rsidRDefault="00F85D45" w:rsidP="00F85D45">
      <w:pPr>
        <w:autoSpaceDE w:val="0"/>
        <w:autoSpaceDN w:val="0"/>
        <w:adjustRightInd w:val="0"/>
        <w:ind w:firstLine="567"/>
        <w:jc w:val="both"/>
        <w:rPr>
          <w:color w:val="000000"/>
          <w:sz w:val="28"/>
          <w:szCs w:val="28"/>
        </w:rPr>
      </w:pPr>
      <w:r w:rsidRPr="00E37623">
        <w:rPr>
          <w:color w:val="000000"/>
          <w:sz w:val="28"/>
          <w:szCs w:val="28"/>
        </w:rPr>
        <w:t>по иным основаниям, предусматривающим в соответствии с законодательством Р</w:t>
      </w:r>
      <w:r w:rsidR="00FC3D05" w:rsidRPr="00E37623">
        <w:rPr>
          <w:color w:val="000000"/>
          <w:sz w:val="28"/>
          <w:szCs w:val="28"/>
        </w:rPr>
        <w:t>оссийской Федерации</w:t>
      </w:r>
      <w:r w:rsidRPr="00E37623">
        <w:rPr>
          <w:color w:val="000000"/>
          <w:sz w:val="28"/>
          <w:szCs w:val="28"/>
        </w:rPr>
        <w:t xml:space="preserve"> прекращение права оперативного управления имуществом.</w:t>
      </w:r>
    </w:p>
    <w:p w:rsidR="00075C39" w:rsidRPr="00E37623" w:rsidRDefault="00F85D45" w:rsidP="00075C39">
      <w:pPr>
        <w:autoSpaceDE w:val="0"/>
        <w:autoSpaceDN w:val="0"/>
        <w:adjustRightInd w:val="0"/>
        <w:jc w:val="both"/>
        <w:rPr>
          <w:sz w:val="28"/>
          <w:szCs w:val="28"/>
        </w:rPr>
      </w:pPr>
      <w:r w:rsidRPr="00E37623">
        <w:rPr>
          <w:color w:val="000000"/>
          <w:sz w:val="28"/>
          <w:szCs w:val="28"/>
        </w:rPr>
        <w:tab/>
        <w:t xml:space="preserve">Также материальные запасы, исходя из новых условий их использования Заказчиками, могут быть </w:t>
      </w:r>
      <w:hyperlink r:id="rId154" w:history="1">
        <w:proofErr w:type="spellStart"/>
        <w:r w:rsidRPr="00E37623">
          <w:rPr>
            <w:color w:val="000000"/>
            <w:sz w:val="28"/>
            <w:szCs w:val="28"/>
          </w:rPr>
          <w:t>реклассифицированы</w:t>
        </w:r>
        <w:proofErr w:type="spellEnd"/>
      </w:hyperlink>
      <w:r w:rsidRPr="00E37623">
        <w:rPr>
          <w:color w:val="000000"/>
          <w:sz w:val="28"/>
          <w:szCs w:val="28"/>
        </w:rPr>
        <w:t xml:space="preserve"> в иную группу материальных запасов или в иную категорию объектов бухгалтерского (бюджетного) учета (</w:t>
      </w:r>
      <w:hyperlink r:id="rId155" w:history="1">
        <w:r w:rsidRPr="00E37623">
          <w:rPr>
            <w:color w:val="000000"/>
            <w:sz w:val="28"/>
            <w:szCs w:val="28"/>
          </w:rPr>
          <w:t>п. 27</w:t>
        </w:r>
      </w:hyperlink>
      <w:r w:rsidRPr="00E37623">
        <w:rPr>
          <w:color w:val="000000"/>
          <w:sz w:val="28"/>
          <w:szCs w:val="28"/>
        </w:rPr>
        <w:t xml:space="preserve"> </w:t>
      </w:r>
      <w:r w:rsidR="007E6C10" w:rsidRPr="00E37623">
        <w:rPr>
          <w:color w:val="000000"/>
          <w:sz w:val="28"/>
          <w:szCs w:val="28"/>
        </w:rPr>
        <w:t>Ф</w:t>
      </w:r>
      <w:r w:rsidRPr="00E37623">
        <w:rPr>
          <w:color w:val="000000"/>
          <w:sz w:val="28"/>
          <w:szCs w:val="28"/>
        </w:rPr>
        <w:t xml:space="preserve">СГС </w:t>
      </w:r>
      <w:r w:rsidR="00184633" w:rsidRPr="00E37623">
        <w:rPr>
          <w:color w:val="000000"/>
          <w:sz w:val="28"/>
          <w:szCs w:val="28"/>
        </w:rPr>
        <w:t>«</w:t>
      </w:r>
      <w:r w:rsidRPr="00E37623">
        <w:rPr>
          <w:color w:val="000000"/>
          <w:sz w:val="28"/>
          <w:szCs w:val="28"/>
        </w:rPr>
        <w:t>Запасы</w:t>
      </w:r>
      <w:r w:rsidR="00184633" w:rsidRPr="00E37623">
        <w:rPr>
          <w:color w:val="000000"/>
          <w:sz w:val="28"/>
          <w:szCs w:val="28"/>
        </w:rPr>
        <w:t>»</w:t>
      </w:r>
      <w:r w:rsidRPr="00E37623">
        <w:rPr>
          <w:color w:val="000000"/>
          <w:sz w:val="28"/>
          <w:szCs w:val="28"/>
        </w:rPr>
        <w:t xml:space="preserve">, </w:t>
      </w:r>
      <w:hyperlink r:id="rId156" w:history="1">
        <w:r w:rsidRPr="00E37623">
          <w:rPr>
            <w:color w:val="000000"/>
            <w:sz w:val="28"/>
            <w:szCs w:val="28"/>
          </w:rPr>
          <w:t>разд. 6</w:t>
        </w:r>
      </w:hyperlink>
      <w:r w:rsidRPr="00E37623">
        <w:rPr>
          <w:color w:val="000000"/>
          <w:sz w:val="28"/>
          <w:szCs w:val="28"/>
        </w:rPr>
        <w:t xml:space="preserve"> Методических рекомендаций по применению </w:t>
      </w:r>
      <w:r w:rsidR="007E6C10" w:rsidRPr="00E37623">
        <w:rPr>
          <w:color w:val="000000"/>
          <w:sz w:val="28"/>
          <w:szCs w:val="28"/>
        </w:rPr>
        <w:t>Ф</w:t>
      </w:r>
      <w:r w:rsidRPr="00E37623">
        <w:rPr>
          <w:color w:val="000000"/>
          <w:sz w:val="28"/>
          <w:szCs w:val="28"/>
        </w:rPr>
        <w:t xml:space="preserve">СГС </w:t>
      </w:r>
      <w:r w:rsidR="007E6C10" w:rsidRPr="00E37623">
        <w:rPr>
          <w:color w:val="000000"/>
          <w:sz w:val="28"/>
          <w:szCs w:val="28"/>
        </w:rPr>
        <w:t xml:space="preserve"> </w:t>
      </w:r>
      <w:r w:rsidR="00184633" w:rsidRPr="00E37623">
        <w:rPr>
          <w:color w:val="000000"/>
          <w:sz w:val="28"/>
          <w:szCs w:val="28"/>
        </w:rPr>
        <w:t>«Запасы»</w:t>
      </w:r>
      <w:r w:rsidRPr="00E37623">
        <w:rPr>
          <w:color w:val="000000"/>
          <w:sz w:val="28"/>
          <w:szCs w:val="28"/>
        </w:rPr>
        <w:t>).</w:t>
      </w:r>
      <w:r w:rsidR="00075C39" w:rsidRPr="00E37623">
        <w:rPr>
          <w:sz w:val="28"/>
          <w:szCs w:val="28"/>
        </w:rPr>
        <w:t xml:space="preserve"> </w:t>
      </w:r>
    </w:p>
    <w:p w:rsidR="00075C39" w:rsidRPr="00E37623" w:rsidRDefault="00075C39" w:rsidP="00075C39">
      <w:pPr>
        <w:autoSpaceDE w:val="0"/>
        <w:autoSpaceDN w:val="0"/>
        <w:adjustRightInd w:val="0"/>
        <w:jc w:val="both"/>
        <w:rPr>
          <w:sz w:val="28"/>
          <w:szCs w:val="28"/>
        </w:rPr>
      </w:pPr>
      <w:r w:rsidRPr="00E37623">
        <w:rPr>
          <w:sz w:val="28"/>
          <w:szCs w:val="28"/>
        </w:rPr>
        <w:tab/>
        <w:t>Если материальные запасы будут находиться в эксплуатации у Заказчика в течение более чем 12 месяцев, комиссия по поступлению и выбытию активов</w:t>
      </w:r>
      <w:r w:rsidR="007E6C10" w:rsidRPr="00E37623">
        <w:rPr>
          <w:sz w:val="28"/>
          <w:szCs w:val="28"/>
        </w:rPr>
        <w:t xml:space="preserve">   </w:t>
      </w:r>
      <w:r w:rsidRPr="00E37623">
        <w:rPr>
          <w:sz w:val="28"/>
          <w:szCs w:val="28"/>
        </w:rPr>
        <w:t xml:space="preserve"> Заказчика </w:t>
      </w:r>
      <w:hyperlink r:id="rId157" w:history="1">
        <w:r w:rsidRPr="00E37623">
          <w:rPr>
            <w:color w:val="000000"/>
            <w:sz w:val="28"/>
            <w:szCs w:val="28"/>
          </w:rPr>
          <w:t>должна определить</w:t>
        </w:r>
      </w:hyperlink>
      <w:r w:rsidRPr="00E37623">
        <w:rPr>
          <w:color w:val="000000"/>
          <w:sz w:val="28"/>
          <w:szCs w:val="28"/>
        </w:rPr>
        <w:t xml:space="preserve"> конкрет</w:t>
      </w:r>
      <w:r w:rsidRPr="00E37623">
        <w:rPr>
          <w:sz w:val="28"/>
          <w:szCs w:val="28"/>
        </w:rPr>
        <w:t>ный срок их полезного использования.</w:t>
      </w:r>
    </w:p>
    <w:p w:rsidR="00FF0F80" w:rsidRPr="00E37623" w:rsidRDefault="00F85D45" w:rsidP="00B542A8">
      <w:pPr>
        <w:autoSpaceDE w:val="0"/>
        <w:autoSpaceDN w:val="0"/>
        <w:adjustRightInd w:val="0"/>
        <w:jc w:val="both"/>
        <w:rPr>
          <w:color w:val="000000"/>
          <w:sz w:val="28"/>
          <w:szCs w:val="28"/>
        </w:rPr>
      </w:pPr>
      <w:r w:rsidRPr="00E37623">
        <w:rPr>
          <w:color w:val="000000"/>
          <w:sz w:val="28"/>
          <w:szCs w:val="28"/>
        </w:rPr>
        <w:tab/>
      </w:r>
      <w:r w:rsidR="00FF0F80" w:rsidRPr="00E37623">
        <w:rPr>
          <w:color w:val="000000"/>
          <w:sz w:val="28"/>
          <w:szCs w:val="28"/>
        </w:rPr>
        <w:t>Списание запасов в бухгалтерском (бюджетном) учете осуществляется по средней фактической стоимости. Этот метод применяется непрерывно в течение отчетного периода (</w:t>
      </w:r>
      <w:hyperlink r:id="rId158" w:history="1">
        <w:r w:rsidR="00FF0F80" w:rsidRPr="00E37623">
          <w:rPr>
            <w:color w:val="000000"/>
            <w:sz w:val="28"/>
            <w:szCs w:val="28"/>
          </w:rPr>
          <w:t>п. 42</w:t>
        </w:r>
      </w:hyperlink>
      <w:r w:rsidR="00FF0F80" w:rsidRPr="00E37623">
        <w:rPr>
          <w:color w:val="000000"/>
          <w:sz w:val="28"/>
          <w:szCs w:val="28"/>
        </w:rPr>
        <w:t xml:space="preserve"> </w:t>
      </w:r>
      <w:r w:rsidR="0054350C" w:rsidRPr="00E37623">
        <w:rPr>
          <w:color w:val="000000"/>
          <w:sz w:val="28"/>
          <w:szCs w:val="28"/>
        </w:rPr>
        <w:t>Ф</w:t>
      </w:r>
      <w:r w:rsidR="00FF0F80" w:rsidRPr="00E37623">
        <w:rPr>
          <w:color w:val="000000"/>
          <w:sz w:val="28"/>
          <w:szCs w:val="28"/>
        </w:rPr>
        <w:t xml:space="preserve">СГС «Запасы», </w:t>
      </w:r>
      <w:hyperlink r:id="rId159" w:history="1">
        <w:r w:rsidR="00FF0F80" w:rsidRPr="00E37623">
          <w:rPr>
            <w:color w:val="000000"/>
            <w:sz w:val="28"/>
            <w:szCs w:val="28"/>
          </w:rPr>
          <w:t>разд. 7</w:t>
        </w:r>
      </w:hyperlink>
      <w:r w:rsidR="00FF0F80" w:rsidRPr="00E37623">
        <w:rPr>
          <w:color w:val="000000"/>
          <w:sz w:val="28"/>
          <w:szCs w:val="28"/>
        </w:rPr>
        <w:t xml:space="preserve"> Методических рекомендаций по применению </w:t>
      </w:r>
      <w:r w:rsidR="0054350C" w:rsidRPr="00E37623">
        <w:rPr>
          <w:color w:val="000000"/>
          <w:sz w:val="28"/>
          <w:szCs w:val="28"/>
        </w:rPr>
        <w:t>Ф</w:t>
      </w:r>
      <w:r w:rsidR="00FF0F80" w:rsidRPr="00E37623">
        <w:rPr>
          <w:color w:val="000000"/>
          <w:sz w:val="28"/>
          <w:szCs w:val="28"/>
        </w:rPr>
        <w:t xml:space="preserve">СГС «Запасы», </w:t>
      </w:r>
      <w:hyperlink r:id="rId160" w:history="1">
        <w:r w:rsidR="00FF0F80" w:rsidRPr="00E37623">
          <w:rPr>
            <w:color w:val="000000"/>
            <w:sz w:val="28"/>
            <w:szCs w:val="28"/>
          </w:rPr>
          <w:t>п. 108</w:t>
        </w:r>
      </w:hyperlink>
      <w:r w:rsidR="00FF0F80" w:rsidRPr="00E37623">
        <w:rPr>
          <w:color w:val="000000"/>
          <w:sz w:val="28"/>
          <w:szCs w:val="28"/>
        </w:rPr>
        <w:t xml:space="preserve"> Инструкции № 157н).</w:t>
      </w:r>
    </w:p>
    <w:p w:rsidR="002A75D7" w:rsidRPr="00E37623" w:rsidRDefault="00F85D45" w:rsidP="002A75D7">
      <w:pPr>
        <w:autoSpaceDE w:val="0"/>
        <w:autoSpaceDN w:val="0"/>
        <w:adjustRightInd w:val="0"/>
        <w:jc w:val="both"/>
        <w:rPr>
          <w:sz w:val="28"/>
          <w:szCs w:val="28"/>
        </w:rPr>
      </w:pPr>
      <w:r w:rsidRPr="00E37623">
        <w:rPr>
          <w:color w:val="000000"/>
          <w:sz w:val="28"/>
          <w:szCs w:val="28"/>
        </w:rPr>
        <w:lastRenderedPageBreak/>
        <w:tab/>
      </w:r>
      <w:r w:rsidRPr="00E37623">
        <w:rPr>
          <w:sz w:val="28"/>
          <w:szCs w:val="28"/>
        </w:rPr>
        <w:t>Определение объектов имущества, не соответствующих критериям актива, возможно при инвентаризации, проводимой в целях формирования годовой отчетности (по ин</w:t>
      </w:r>
      <w:r w:rsidR="00D92D64" w:rsidRPr="00E37623">
        <w:rPr>
          <w:sz w:val="28"/>
          <w:szCs w:val="28"/>
        </w:rPr>
        <w:t>ым обязательным основаниям)</w:t>
      </w:r>
      <w:r w:rsidRPr="00E37623">
        <w:rPr>
          <w:sz w:val="28"/>
          <w:szCs w:val="28"/>
        </w:rPr>
        <w:t xml:space="preserve"> и в течение года - по мере необходимости.</w:t>
      </w:r>
      <w:r w:rsidR="00B542A8" w:rsidRPr="00E37623">
        <w:rPr>
          <w:sz w:val="28"/>
          <w:szCs w:val="28"/>
        </w:rPr>
        <w:t xml:space="preserve"> Если запасы не имеют полезного потенциала и не могут принести экономическую выгоду, комиссия по поступлению и выбытию активов Заказчика </w:t>
      </w:r>
      <w:hyperlink r:id="rId161" w:history="1">
        <w:r w:rsidR="00B542A8" w:rsidRPr="00E37623">
          <w:rPr>
            <w:color w:val="000000"/>
            <w:sz w:val="28"/>
            <w:szCs w:val="28"/>
          </w:rPr>
          <w:t>принимает решение</w:t>
        </w:r>
      </w:hyperlink>
      <w:r w:rsidR="00B542A8" w:rsidRPr="00E37623">
        <w:rPr>
          <w:color w:val="000000"/>
          <w:sz w:val="28"/>
          <w:szCs w:val="28"/>
        </w:rPr>
        <w:t xml:space="preserve"> о </w:t>
      </w:r>
      <w:r w:rsidR="00B542A8" w:rsidRPr="00E37623">
        <w:rPr>
          <w:sz w:val="28"/>
          <w:szCs w:val="28"/>
        </w:rPr>
        <w:t>прекращении их использования.</w:t>
      </w:r>
      <w:r w:rsidR="002A75D7" w:rsidRPr="00E37623">
        <w:rPr>
          <w:sz w:val="28"/>
          <w:szCs w:val="28"/>
        </w:rPr>
        <w:t xml:space="preserve"> </w:t>
      </w:r>
    </w:p>
    <w:p w:rsidR="002A75D7" w:rsidRPr="00E37623" w:rsidRDefault="002A75D7" w:rsidP="002A75D7">
      <w:pPr>
        <w:autoSpaceDE w:val="0"/>
        <w:autoSpaceDN w:val="0"/>
        <w:adjustRightInd w:val="0"/>
        <w:jc w:val="both"/>
        <w:rPr>
          <w:color w:val="000000"/>
          <w:sz w:val="28"/>
          <w:szCs w:val="28"/>
        </w:rPr>
      </w:pPr>
      <w:r w:rsidRPr="00E37623">
        <w:rPr>
          <w:sz w:val="28"/>
          <w:szCs w:val="28"/>
        </w:rPr>
        <w:tab/>
      </w:r>
      <w:r w:rsidR="00073679" w:rsidRPr="00E37623">
        <w:rPr>
          <w:sz w:val="28"/>
          <w:szCs w:val="28"/>
        </w:rPr>
        <w:t xml:space="preserve">7.5.15. </w:t>
      </w:r>
      <w:r w:rsidRPr="00E37623">
        <w:rPr>
          <w:color w:val="000000"/>
          <w:sz w:val="28"/>
          <w:szCs w:val="28"/>
        </w:rPr>
        <w:t xml:space="preserve">В случае признания материальных запасов имуществом, не удовлетворяющим критериям актива, </w:t>
      </w:r>
      <w:r w:rsidR="00BB0A14" w:rsidRPr="00E37623">
        <w:rPr>
          <w:sz w:val="28"/>
          <w:szCs w:val="28"/>
        </w:rPr>
        <w:t xml:space="preserve">в бухгалтерском (бюджетном) учете </w:t>
      </w:r>
      <w:r w:rsidRPr="00E37623">
        <w:rPr>
          <w:color w:val="000000"/>
          <w:sz w:val="28"/>
          <w:szCs w:val="28"/>
        </w:rPr>
        <w:t>отражается списание материальных запасов с применением счета 0 401 10 172 «Доходы от операций с активами».</w:t>
      </w:r>
    </w:p>
    <w:p w:rsidR="00073679" w:rsidRPr="00E37623" w:rsidRDefault="002A75D7" w:rsidP="00073679">
      <w:pPr>
        <w:pStyle w:val="af2"/>
        <w:tabs>
          <w:tab w:val="left" w:pos="1134"/>
        </w:tabs>
        <w:spacing w:after="0" w:line="240" w:lineRule="auto"/>
        <w:ind w:left="0" w:firstLine="567"/>
        <w:jc w:val="both"/>
        <w:rPr>
          <w:color w:val="000000"/>
        </w:rPr>
      </w:pPr>
      <w:r w:rsidRPr="00E37623">
        <w:rPr>
          <w:color w:val="000000"/>
        </w:rPr>
        <w:t xml:space="preserve">Одновременно признанные не активами материальные запасы отражаются на </w:t>
      </w:r>
      <w:proofErr w:type="spellStart"/>
      <w:r w:rsidRPr="00E37623">
        <w:rPr>
          <w:color w:val="000000"/>
        </w:rPr>
        <w:t>забалансовом</w:t>
      </w:r>
      <w:proofErr w:type="spellEnd"/>
      <w:r w:rsidRPr="00E37623">
        <w:rPr>
          <w:color w:val="000000"/>
        </w:rPr>
        <w:t xml:space="preserve"> счете 02 «Материальные ценности на хранении» по видам имущества, утвержденным распоряжением (приказом) Заказчика.</w:t>
      </w:r>
      <w:r w:rsidR="00073679" w:rsidRPr="00E37623">
        <w:rPr>
          <w:color w:val="000000"/>
        </w:rPr>
        <w:t xml:space="preserve"> </w:t>
      </w:r>
    </w:p>
    <w:p w:rsidR="00073679" w:rsidRPr="00E37623" w:rsidRDefault="00073679" w:rsidP="00073679">
      <w:pPr>
        <w:pStyle w:val="af2"/>
        <w:tabs>
          <w:tab w:val="left" w:pos="1134"/>
        </w:tabs>
        <w:spacing w:after="0" w:line="240" w:lineRule="auto"/>
        <w:ind w:left="0" w:firstLine="567"/>
        <w:jc w:val="both"/>
        <w:rPr>
          <w:color w:val="000000"/>
        </w:rPr>
      </w:pPr>
      <w:r w:rsidRPr="00E37623">
        <w:rPr>
          <w:color w:val="000000"/>
        </w:rPr>
        <w:t>Аналитический учет материальных запасов ведется по их группам, наименованиям, количеству, в разрезе ответственных лиц, местонахождений объектов (адресов, мест хранения), а также правовых оснований поступления с учетом положений, предусмотренных отраслевыми особенностями.</w:t>
      </w:r>
    </w:p>
    <w:p w:rsidR="00073679" w:rsidRPr="00E37623" w:rsidRDefault="00073679" w:rsidP="00073679">
      <w:pPr>
        <w:tabs>
          <w:tab w:val="left" w:pos="1134"/>
        </w:tabs>
        <w:ind w:firstLine="567"/>
        <w:jc w:val="both"/>
        <w:rPr>
          <w:color w:val="000000"/>
          <w:sz w:val="28"/>
          <w:szCs w:val="28"/>
        </w:rPr>
      </w:pPr>
      <w:r w:rsidRPr="00E37623">
        <w:rPr>
          <w:color w:val="000000"/>
          <w:sz w:val="28"/>
          <w:szCs w:val="28"/>
        </w:rPr>
        <w:t xml:space="preserve">Учет операций по выбытию и перемещению материальных запасов ведется в Журнале операций по выбытию и перемещению нефинансовых активов № 7-2 </w:t>
      </w:r>
      <w:r w:rsidR="00A1307B" w:rsidRPr="00E37623">
        <w:rPr>
          <w:color w:val="000000"/>
          <w:sz w:val="28"/>
          <w:szCs w:val="28"/>
        </w:rPr>
        <w:t xml:space="preserve">    </w:t>
      </w:r>
      <w:proofErr w:type="gramStart"/>
      <w:r w:rsidR="00A1307B" w:rsidRPr="00E37623">
        <w:rPr>
          <w:color w:val="000000"/>
          <w:sz w:val="28"/>
          <w:szCs w:val="28"/>
        </w:rPr>
        <w:t xml:space="preserve">   </w:t>
      </w:r>
      <w:r w:rsidRPr="00E37623">
        <w:rPr>
          <w:color w:val="000000"/>
          <w:sz w:val="28"/>
          <w:szCs w:val="28"/>
        </w:rPr>
        <w:t>(</w:t>
      </w:r>
      <w:proofErr w:type="gramEnd"/>
      <w:r w:rsidRPr="00E37623">
        <w:rPr>
          <w:color w:val="000000"/>
          <w:sz w:val="28"/>
          <w:szCs w:val="28"/>
        </w:rPr>
        <w:t>ф. 0504071).</w:t>
      </w:r>
    </w:p>
    <w:p w:rsidR="007411B2" w:rsidRPr="00E37623" w:rsidRDefault="007411B2" w:rsidP="00B542A8">
      <w:pPr>
        <w:autoSpaceDE w:val="0"/>
        <w:autoSpaceDN w:val="0"/>
        <w:adjustRightInd w:val="0"/>
        <w:ind w:firstLine="540"/>
        <w:jc w:val="both"/>
        <w:rPr>
          <w:sz w:val="28"/>
          <w:szCs w:val="28"/>
        </w:rPr>
      </w:pPr>
      <w:r w:rsidRPr="00E37623">
        <w:rPr>
          <w:sz w:val="28"/>
          <w:szCs w:val="28"/>
        </w:rPr>
        <w:t xml:space="preserve">7.5.16. Порядок передачи материальных запасов администрацией города Перми, функциональными и территориальными органами администрации города Перми и их подведомственными учреждениями: Настоящий Порядок передачи материальных запасов администрацией города Перми, функциональными и территориальными органами администрации города Перми и их подведомственными учреждениями разработан в целях повышения эффективности управления муниципальными запасами и усиления ответственности руководителей за вверенные им материальные запасы (далее – Порядок, МЗ, учреждения). </w:t>
      </w:r>
    </w:p>
    <w:p w:rsidR="007411B2" w:rsidRPr="00E37623" w:rsidRDefault="007411B2" w:rsidP="00B542A8">
      <w:pPr>
        <w:autoSpaceDE w:val="0"/>
        <w:autoSpaceDN w:val="0"/>
        <w:adjustRightInd w:val="0"/>
        <w:ind w:firstLine="540"/>
        <w:jc w:val="both"/>
        <w:rPr>
          <w:sz w:val="28"/>
          <w:szCs w:val="28"/>
        </w:rPr>
      </w:pPr>
      <w:r w:rsidRPr="00E37623">
        <w:rPr>
          <w:sz w:val="28"/>
          <w:szCs w:val="28"/>
        </w:rPr>
        <w:t xml:space="preserve">7.5.16.1. Передача МЗ между учреждениями, подведомственными одному ГРБС: а) Для получения согласия на передачу МЗ ответственное лицо учреждения-инициатора передачи (тот, кому передают) направляет на имя руководителя учреждения, передающего МЗ, письмо с просьбой передать безвозмездно МЗ с учетом следующей информации: обоснование необходимости и цель передачи МЗ; о сторонах передачи; наименование и цена МЗ в рублях (числом и прописью); сроки передачи МЗ; источник, за счет которого были приобретены МЗ; иные условия передачи МЗ, установленные одной из сторон передачи при проведении предварительных переговоров. </w:t>
      </w:r>
    </w:p>
    <w:p w:rsidR="007411B2" w:rsidRPr="00E37623" w:rsidRDefault="007411B2" w:rsidP="00B542A8">
      <w:pPr>
        <w:autoSpaceDE w:val="0"/>
        <w:autoSpaceDN w:val="0"/>
        <w:adjustRightInd w:val="0"/>
        <w:ind w:firstLine="540"/>
        <w:jc w:val="both"/>
        <w:rPr>
          <w:sz w:val="28"/>
          <w:szCs w:val="28"/>
        </w:rPr>
      </w:pPr>
      <w:r w:rsidRPr="00E37623">
        <w:rPr>
          <w:sz w:val="28"/>
          <w:szCs w:val="28"/>
        </w:rPr>
        <w:t xml:space="preserve">б) Поступившее в адрес передающей стороны письмо регистрируется и направляется руководителю ГРБС на согласование. </w:t>
      </w:r>
    </w:p>
    <w:p w:rsidR="007411B2" w:rsidRPr="00E37623" w:rsidRDefault="007411B2" w:rsidP="00B542A8">
      <w:pPr>
        <w:autoSpaceDE w:val="0"/>
        <w:autoSpaceDN w:val="0"/>
        <w:adjustRightInd w:val="0"/>
        <w:ind w:firstLine="540"/>
        <w:jc w:val="both"/>
        <w:rPr>
          <w:sz w:val="28"/>
          <w:szCs w:val="28"/>
        </w:rPr>
      </w:pPr>
      <w:r w:rsidRPr="00E37623">
        <w:rPr>
          <w:sz w:val="28"/>
          <w:szCs w:val="28"/>
        </w:rPr>
        <w:t xml:space="preserve">в) Руководитель ГРБС принимает решение о возможности передачи МЗ либо об отказе в предварительном согласовании передачи МЗ в случаях, если установлено, что: в направленном письме или прилагаемых к нему документах выявлены неполные, необоснованные или недостоверные сведения; передача МЗ приведет к невозможности осуществления учреждением деятельности, цели, предмет и виды которой определены его уставом. </w:t>
      </w:r>
    </w:p>
    <w:p w:rsidR="007411B2" w:rsidRPr="00E37623" w:rsidRDefault="007411B2" w:rsidP="00B542A8">
      <w:pPr>
        <w:autoSpaceDE w:val="0"/>
        <w:autoSpaceDN w:val="0"/>
        <w:adjustRightInd w:val="0"/>
        <w:ind w:firstLine="540"/>
        <w:jc w:val="both"/>
        <w:rPr>
          <w:sz w:val="28"/>
          <w:szCs w:val="28"/>
        </w:rPr>
      </w:pPr>
      <w:r w:rsidRPr="00E37623">
        <w:rPr>
          <w:sz w:val="28"/>
          <w:szCs w:val="28"/>
        </w:rPr>
        <w:lastRenderedPageBreak/>
        <w:t xml:space="preserve">г) При принятии положительного решения о передачи МЗ руководитель ГРБС направляет письмо председателю комиссии по поступлению и выбытию активов передающей стороны, для организации дальнейшей работы. Председатель комиссии назначает заседание комиссии, на котором подтверждается возможность передачи МЗ. </w:t>
      </w:r>
    </w:p>
    <w:p w:rsidR="007411B2" w:rsidRPr="00E37623" w:rsidRDefault="007411B2" w:rsidP="00B542A8">
      <w:pPr>
        <w:autoSpaceDE w:val="0"/>
        <w:autoSpaceDN w:val="0"/>
        <w:adjustRightInd w:val="0"/>
        <w:ind w:firstLine="540"/>
        <w:jc w:val="both"/>
        <w:rPr>
          <w:sz w:val="28"/>
          <w:szCs w:val="28"/>
        </w:rPr>
      </w:pPr>
      <w:r w:rsidRPr="00E37623">
        <w:rPr>
          <w:sz w:val="28"/>
          <w:szCs w:val="28"/>
        </w:rPr>
        <w:t xml:space="preserve">После принятия решения о передаче МЗ комиссия: оформляет протокол заседания комиссии о решении передать МЗ учреждению-инициатору передачи, подведомственному одному и тому же ГРБС с указанием наименования МЗ, цены за единицу МЗ, общей стоимости передачи; к протоколу прилагает копии документов, подтверждающие приобретение МЗ, передающей стороной или бухгалтерскую справку о стоимости передаваемых МЗ, копию письма учреждения-инициатора передачи с визой руководителя ГРБС (далее – пакет документов); </w:t>
      </w:r>
    </w:p>
    <w:p w:rsidR="007411B2" w:rsidRPr="00E37623" w:rsidRDefault="007411B2" w:rsidP="00B542A8">
      <w:pPr>
        <w:autoSpaceDE w:val="0"/>
        <w:autoSpaceDN w:val="0"/>
        <w:adjustRightInd w:val="0"/>
        <w:ind w:firstLine="540"/>
        <w:jc w:val="both"/>
        <w:rPr>
          <w:sz w:val="28"/>
          <w:szCs w:val="28"/>
        </w:rPr>
      </w:pPr>
      <w:r w:rsidRPr="00E37623">
        <w:rPr>
          <w:sz w:val="28"/>
          <w:szCs w:val="28"/>
        </w:rPr>
        <w:t xml:space="preserve">направляет в МКУ «ЦБУ» пакет документов с сопроводительным письмом в целях оформления первичных учетных документов: акта приема-передачи (ф.0510448) и извещения (ф.0504805) для отражения в бухгалтерском учет операций по приемке-передаче МЗ. </w:t>
      </w:r>
    </w:p>
    <w:p w:rsidR="007411B2" w:rsidRPr="00E37623" w:rsidRDefault="007411B2" w:rsidP="00B542A8">
      <w:pPr>
        <w:autoSpaceDE w:val="0"/>
        <w:autoSpaceDN w:val="0"/>
        <w:adjustRightInd w:val="0"/>
        <w:ind w:firstLine="540"/>
        <w:jc w:val="both"/>
        <w:rPr>
          <w:sz w:val="28"/>
          <w:szCs w:val="28"/>
        </w:rPr>
      </w:pPr>
      <w:r w:rsidRPr="00E37623">
        <w:rPr>
          <w:sz w:val="28"/>
          <w:szCs w:val="28"/>
        </w:rPr>
        <w:t xml:space="preserve">д) Ответственные лица сторон передают (получают) МЗ в сроки и в составе, указанные в протоколе заседания комиссии. </w:t>
      </w:r>
    </w:p>
    <w:p w:rsidR="007411B2" w:rsidRPr="00E37623" w:rsidRDefault="007411B2" w:rsidP="00B542A8">
      <w:pPr>
        <w:autoSpaceDE w:val="0"/>
        <w:autoSpaceDN w:val="0"/>
        <w:adjustRightInd w:val="0"/>
        <w:ind w:firstLine="540"/>
        <w:jc w:val="both"/>
        <w:rPr>
          <w:sz w:val="28"/>
          <w:szCs w:val="28"/>
        </w:rPr>
      </w:pPr>
      <w:r w:rsidRPr="00E37623">
        <w:rPr>
          <w:sz w:val="28"/>
          <w:szCs w:val="28"/>
        </w:rPr>
        <w:t xml:space="preserve">е) Первичные учетные документы составляются ответственными работниками отдела учета нефинансовых активов МКУ «ЦБУ» для передающей и принимающей сторон и передаются на подписание в учреждения. После подписания сторонами первичных учетных документов, факты хозяйственной жизни отражаются в бухгалтерском учете учреждений. </w:t>
      </w:r>
    </w:p>
    <w:p w:rsidR="007411B2" w:rsidRPr="00E37623" w:rsidRDefault="007411B2" w:rsidP="00B542A8">
      <w:pPr>
        <w:autoSpaceDE w:val="0"/>
        <w:autoSpaceDN w:val="0"/>
        <w:adjustRightInd w:val="0"/>
        <w:ind w:firstLine="540"/>
        <w:jc w:val="both"/>
        <w:rPr>
          <w:sz w:val="28"/>
          <w:szCs w:val="28"/>
        </w:rPr>
      </w:pPr>
      <w:r w:rsidRPr="00E37623">
        <w:rPr>
          <w:sz w:val="28"/>
          <w:szCs w:val="28"/>
        </w:rPr>
        <w:t xml:space="preserve">ж) </w:t>
      </w:r>
      <w:proofErr w:type="gramStart"/>
      <w:r w:rsidRPr="00E37623">
        <w:rPr>
          <w:sz w:val="28"/>
          <w:szCs w:val="28"/>
        </w:rPr>
        <w:t>В</w:t>
      </w:r>
      <w:proofErr w:type="gramEnd"/>
      <w:r w:rsidRPr="00E37623">
        <w:rPr>
          <w:sz w:val="28"/>
          <w:szCs w:val="28"/>
        </w:rPr>
        <w:t xml:space="preserve"> случа</w:t>
      </w:r>
      <w:r w:rsidR="00A1307B" w:rsidRPr="00E37623">
        <w:rPr>
          <w:sz w:val="28"/>
          <w:szCs w:val="28"/>
        </w:rPr>
        <w:t>и</w:t>
      </w:r>
      <w:r w:rsidRPr="00E37623">
        <w:rPr>
          <w:sz w:val="28"/>
          <w:szCs w:val="28"/>
        </w:rPr>
        <w:t xml:space="preserve"> не представления учреждением-передающим МЗ и учреждением-принимающим МЗ указанных в пунктах а), б), в), г) настоящего Порядка документов, неполном их предоставлении и (или) отсутствии какихлибо сведений, МКУ «ЦБУ» письменно информирует об этом учреждения и приостанавливает процесс оформления первичных учетных документов до момента представления полного пакета документов. </w:t>
      </w:r>
    </w:p>
    <w:p w:rsidR="007411B2" w:rsidRPr="00E37623" w:rsidRDefault="007411B2" w:rsidP="00B542A8">
      <w:pPr>
        <w:autoSpaceDE w:val="0"/>
        <w:autoSpaceDN w:val="0"/>
        <w:adjustRightInd w:val="0"/>
        <w:ind w:firstLine="540"/>
        <w:jc w:val="both"/>
        <w:rPr>
          <w:sz w:val="28"/>
          <w:szCs w:val="28"/>
        </w:rPr>
      </w:pPr>
      <w:r w:rsidRPr="00E37623">
        <w:rPr>
          <w:sz w:val="28"/>
          <w:szCs w:val="28"/>
        </w:rPr>
        <w:t xml:space="preserve">7.5.16.2. Передача МЗ между учреждениями, подведомственными разным ГРБС: </w:t>
      </w:r>
    </w:p>
    <w:p w:rsidR="00F85D45" w:rsidRPr="00E37623" w:rsidRDefault="007411B2" w:rsidP="00B542A8">
      <w:pPr>
        <w:autoSpaceDE w:val="0"/>
        <w:autoSpaceDN w:val="0"/>
        <w:adjustRightInd w:val="0"/>
        <w:ind w:firstLine="540"/>
        <w:jc w:val="both"/>
        <w:rPr>
          <w:sz w:val="28"/>
          <w:szCs w:val="28"/>
        </w:rPr>
      </w:pPr>
      <w:r w:rsidRPr="00E37623">
        <w:rPr>
          <w:sz w:val="28"/>
          <w:szCs w:val="28"/>
        </w:rPr>
        <w:t>При передаче МЗ между учреждениями, подведомственными разным ГРБС порядок передачи МЗ остается таким же, кроме того, что письмо учреждения-инициатора передачи МЗ должно быть согласовано руководителями ГРБС передающей и принимающей сторон (с визами: «Согласен передать», «Согласен принять»).</w:t>
      </w:r>
    </w:p>
    <w:p w:rsidR="007411B2" w:rsidRPr="00E37623" w:rsidRDefault="007411B2" w:rsidP="00B542A8">
      <w:pPr>
        <w:autoSpaceDE w:val="0"/>
        <w:autoSpaceDN w:val="0"/>
        <w:adjustRightInd w:val="0"/>
        <w:ind w:firstLine="540"/>
        <w:jc w:val="both"/>
      </w:pPr>
    </w:p>
    <w:p w:rsidR="007411B2" w:rsidRPr="00E37623" w:rsidRDefault="007411B2" w:rsidP="00B542A8">
      <w:pPr>
        <w:autoSpaceDE w:val="0"/>
        <w:autoSpaceDN w:val="0"/>
        <w:adjustRightInd w:val="0"/>
        <w:ind w:firstLine="540"/>
        <w:jc w:val="both"/>
        <w:rPr>
          <w:color w:val="000000"/>
          <w:sz w:val="28"/>
          <w:szCs w:val="28"/>
        </w:rPr>
      </w:pPr>
    </w:p>
    <w:p w:rsidR="00F85D45" w:rsidRPr="00E37623" w:rsidRDefault="00F85D45" w:rsidP="00F85D45">
      <w:pPr>
        <w:ind w:firstLine="720"/>
        <w:jc w:val="center"/>
        <w:rPr>
          <w:b/>
          <w:sz w:val="28"/>
          <w:szCs w:val="28"/>
        </w:rPr>
      </w:pPr>
      <w:bookmarkStart w:id="5" w:name="Par9"/>
      <w:bookmarkEnd w:id="5"/>
      <w:r w:rsidRPr="00E37623">
        <w:rPr>
          <w:b/>
          <w:sz w:val="28"/>
          <w:szCs w:val="28"/>
        </w:rPr>
        <w:t xml:space="preserve">7.6. Учет объектов имущества, составляющих муниципальную казну </w:t>
      </w:r>
      <w:r w:rsidRPr="00E37623">
        <w:rPr>
          <w:b/>
          <w:sz w:val="28"/>
          <w:szCs w:val="28"/>
        </w:rPr>
        <w:br/>
        <w:t>муниципального образования город Пермь</w:t>
      </w:r>
      <w:r w:rsidR="00DE4412" w:rsidRPr="00E37623">
        <w:rPr>
          <w:b/>
          <w:sz w:val="28"/>
          <w:szCs w:val="28"/>
        </w:rPr>
        <w:t>.</w:t>
      </w:r>
    </w:p>
    <w:p w:rsidR="00F85D45" w:rsidRPr="00E37623" w:rsidRDefault="00F85D45" w:rsidP="00F85D45">
      <w:pPr>
        <w:ind w:firstLine="720"/>
        <w:jc w:val="center"/>
        <w:rPr>
          <w:sz w:val="28"/>
          <w:szCs w:val="28"/>
        </w:rPr>
      </w:pPr>
    </w:p>
    <w:p w:rsidR="00DB2F25" w:rsidRPr="00E37623" w:rsidRDefault="00DB2F25" w:rsidP="00DB2F25">
      <w:pPr>
        <w:ind w:firstLine="720"/>
        <w:jc w:val="both"/>
        <w:rPr>
          <w:rFonts w:eastAsia="Calibri"/>
          <w:sz w:val="28"/>
          <w:szCs w:val="28"/>
          <w:lang w:eastAsia="en-US"/>
        </w:rPr>
      </w:pPr>
      <w:r w:rsidRPr="00E37623">
        <w:rPr>
          <w:sz w:val="28"/>
          <w:szCs w:val="28"/>
        </w:rPr>
        <w:t xml:space="preserve">7.6.1. </w:t>
      </w:r>
      <w:r w:rsidRPr="00E37623">
        <w:rPr>
          <w:rFonts w:eastAsia="Calibri"/>
          <w:sz w:val="28"/>
          <w:szCs w:val="28"/>
          <w:lang w:eastAsia="en-US"/>
        </w:rPr>
        <w:t>Учет объектов имущества, составляющих муниципальную казну муниципального образования города Пермь (далее - объекты имущества муниципальной казны</w:t>
      </w:r>
      <w:r w:rsidR="0054350C" w:rsidRPr="00E37623">
        <w:rPr>
          <w:rFonts w:eastAsia="Calibri"/>
          <w:sz w:val="28"/>
          <w:szCs w:val="28"/>
          <w:lang w:eastAsia="en-US"/>
        </w:rPr>
        <w:t>, муниципальная казна</w:t>
      </w:r>
      <w:r w:rsidRPr="00E37623">
        <w:rPr>
          <w:rFonts w:eastAsia="Calibri"/>
          <w:sz w:val="28"/>
          <w:szCs w:val="28"/>
          <w:lang w:eastAsia="en-US"/>
        </w:rPr>
        <w:t>) осуществляется в соответствии с Инструкцией №157н, Инструкцией №162н,</w:t>
      </w:r>
      <w:r w:rsidR="004315EC" w:rsidRPr="00E37623">
        <w:rPr>
          <w:sz w:val="28"/>
          <w:szCs w:val="28"/>
        </w:rPr>
        <w:t xml:space="preserve"> ФСГС «Государственная (муниципальная) казна»,</w:t>
      </w:r>
      <w:r w:rsidRPr="00E37623">
        <w:rPr>
          <w:rFonts w:eastAsia="Calibri"/>
          <w:sz w:val="28"/>
          <w:szCs w:val="28"/>
          <w:lang w:eastAsia="en-US"/>
        </w:rPr>
        <w:t xml:space="preserve"> иными нормативными документами, регламентирующими порядок отражения в бухгалтерском (бюджетном) учете </w:t>
      </w:r>
      <w:r w:rsidRPr="00E37623">
        <w:rPr>
          <w:rFonts w:eastAsia="Calibri"/>
          <w:sz w:val="28"/>
          <w:szCs w:val="28"/>
          <w:lang w:eastAsia="en-US"/>
        </w:rPr>
        <w:lastRenderedPageBreak/>
        <w:t xml:space="preserve">отдельных операций с объектами нефинансовых активов в составе имущества муниципальной казны города Перми. </w:t>
      </w:r>
    </w:p>
    <w:p w:rsidR="00DB2F25" w:rsidRPr="00E37623" w:rsidRDefault="00DB2F25" w:rsidP="00DB2F25">
      <w:pPr>
        <w:autoSpaceDE w:val="0"/>
        <w:autoSpaceDN w:val="0"/>
        <w:adjustRightInd w:val="0"/>
        <w:jc w:val="both"/>
        <w:rPr>
          <w:rFonts w:eastAsia="Calibri"/>
          <w:sz w:val="28"/>
          <w:szCs w:val="28"/>
          <w:lang w:eastAsia="en-US"/>
        </w:rPr>
      </w:pPr>
      <w:r w:rsidRPr="00E37623">
        <w:rPr>
          <w:sz w:val="28"/>
          <w:szCs w:val="28"/>
        </w:rPr>
        <w:tab/>
      </w:r>
      <w:r w:rsidRPr="00E37623">
        <w:rPr>
          <w:rFonts w:eastAsia="Calibri"/>
          <w:sz w:val="28"/>
          <w:szCs w:val="28"/>
          <w:lang w:eastAsia="en-US"/>
        </w:rPr>
        <w:t xml:space="preserve">Объекты имущества муниципальной казны отражаются в бухгалтерском (бюджетном) учете в стоимостном выражении без ведения инвентарного учета. </w:t>
      </w:r>
    </w:p>
    <w:p w:rsidR="00DB2F25" w:rsidRPr="00E37623" w:rsidRDefault="00DB2F25" w:rsidP="00DB2F25">
      <w:pPr>
        <w:autoSpaceDE w:val="0"/>
        <w:autoSpaceDN w:val="0"/>
        <w:adjustRightInd w:val="0"/>
        <w:jc w:val="both"/>
        <w:rPr>
          <w:rFonts w:eastAsia="Calibri"/>
          <w:sz w:val="28"/>
          <w:szCs w:val="28"/>
          <w:lang w:eastAsia="en-US"/>
        </w:rPr>
      </w:pPr>
      <w:r w:rsidRPr="00E37623">
        <w:rPr>
          <w:sz w:val="28"/>
          <w:szCs w:val="28"/>
        </w:rPr>
        <w:tab/>
      </w:r>
      <w:r w:rsidRPr="00E37623">
        <w:rPr>
          <w:rFonts w:eastAsia="Calibri"/>
          <w:sz w:val="28"/>
          <w:szCs w:val="28"/>
          <w:lang w:eastAsia="en-US"/>
        </w:rPr>
        <w:t>Отражение бухгалтерских операций производится</w:t>
      </w:r>
      <w:r w:rsidR="00BE2FA9" w:rsidRPr="00E37623">
        <w:rPr>
          <w:rFonts w:eastAsia="Calibri"/>
          <w:sz w:val="28"/>
          <w:szCs w:val="28"/>
          <w:lang w:eastAsia="en-US"/>
        </w:rPr>
        <w:t xml:space="preserve"> без ведения аналитического учета</w:t>
      </w:r>
      <w:r w:rsidRPr="00E37623">
        <w:rPr>
          <w:rFonts w:eastAsia="Calibri"/>
          <w:sz w:val="28"/>
          <w:szCs w:val="28"/>
          <w:lang w:eastAsia="en-US"/>
        </w:rPr>
        <w:t xml:space="preserve"> не реже одного раза в месяц</w:t>
      </w:r>
      <w:r w:rsidR="00E54C4C" w:rsidRPr="00E37623">
        <w:rPr>
          <w:rFonts w:eastAsia="Calibri"/>
          <w:sz w:val="28"/>
          <w:szCs w:val="28"/>
          <w:lang w:eastAsia="en-US"/>
        </w:rPr>
        <w:t xml:space="preserve"> на основании отчета </w:t>
      </w:r>
      <w:r w:rsidR="00E54C4C" w:rsidRPr="00E37623">
        <w:rPr>
          <w:bCs/>
          <w:sz w:val="28"/>
          <w:szCs w:val="28"/>
        </w:rPr>
        <w:t xml:space="preserve">о движении имущества казны муниципального образования город Пермь </w:t>
      </w:r>
      <w:r w:rsidR="00E54C4C" w:rsidRPr="00E37623">
        <w:rPr>
          <w:rFonts w:eastAsia="Calibri"/>
          <w:sz w:val="28"/>
          <w:szCs w:val="28"/>
          <w:lang w:eastAsia="en-US"/>
        </w:rPr>
        <w:t xml:space="preserve">(приложение 4 </w:t>
      </w:r>
      <w:r w:rsidR="00E54C4C" w:rsidRPr="00E37623">
        <w:rPr>
          <w:sz w:val="28"/>
          <w:szCs w:val="28"/>
        </w:rPr>
        <w:t>к Положению о единой учетной политике</w:t>
      </w:r>
      <w:r w:rsidR="00E54C4C" w:rsidRPr="00E37623">
        <w:rPr>
          <w:rFonts w:eastAsia="Calibri"/>
          <w:sz w:val="28"/>
          <w:szCs w:val="28"/>
          <w:lang w:eastAsia="en-US"/>
        </w:rPr>
        <w:t>)</w:t>
      </w:r>
      <w:r w:rsidRPr="00E37623">
        <w:rPr>
          <w:rFonts w:eastAsia="Calibri"/>
          <w:sz w:val="28"/>
          <w:szCs w:val="28"/>
          <w:lang w:eastAsia="en-US"/>
        </w:rPr>
        <w:t>. Поступление, выбытие имущества муниципальной казны осуществляется с указанием стоимости, амортизации начисленной на дату приема в состав имущества муниципальной казны, согласно Выписки из реестра муниципального имущества города Перми</w:t>
      </w:r>
      <w:r w:rsidR="00E54C4C" w:rsidRPr="00E37623">
        <w:rPr>
          <w:rFonts w:eastAsia="Calibri"/>
          <w:sz w:val="28"/>
          <w:szCs w:val="28"/>
          <w:lang w:eastAsia="en-US"/>
        </w:rPr>
        <w:t xml:space="preserve"> (приложение 4 </w:t>
      </w:r>
      <w:r w:rsidR="00E54C4C" w:rsidRPr="00E37623">
        <w:rPr>
          <w:sz w:val="28"/>
          <w:szCs w:val="28"/>
        </w:rPr>
        <w:t>к Положению о единой учетной политике</w:t>
      </w:r>
      <w:r w:rsidR="00E54C4C" w:rsidRPr="00E37623">
        <w:rPr>
          <w:rFonts w:eastAsia="Calibri"/>
          <w:sz w:val="28"/>
          <w:szCs w:val="28"/>
          <w:lang w:eastAsia="en-US"/>
        </w:rPr>
        <w:t>)</w:t>
      </w:r>
      <w:r w:rsidRPr="00E37623">
        <w:rPr>
          <w:rFonts w:eastAsia="Calibri"/>
          <w:sz w:val="28"/>
          <w:szCs w:val="28"/>
          <w:lang w:eastAsia="en-US"/>
        </w:rPr>
        <w:t xml:space="preserve">, с приложением к ней Расшифровки к выписке из реестра муниципального имущества города Перми, подтверждающих первичных документов (распоряжение, приказ, акт приема - передачи имущества, выписка из ЕГРН, извещение). </w:t>
      </w:r>
    </w:p>
    <w:p w:rsidR="00DB2F25" w:rsidRPr="00E37623" w:rsidRDefault="00DB2F25" w:rsidP="00DB2F25">
      <w:pPr>
        <w:autoSpaceDE w:val="0"/>
        <w:autoSpaceDN w:val="0"/>
        <w:adjustRightInd w:val="0"/>
        <w:jc w:val="both"/>
        <w:rPr>
          <w:sz w:val="28"/>
          <w:szCs w:val="28"/>
        </w:rPr>
      </w:pPr>
      <w:r w:rsidRPr="00E37623">
        <w:rPr>
          <w:rFonts w:eastAsia="Calibri"/>
          <w:sz w:val="28"/>
          <w:szCs w:val="28"/>
          <w:lang w:eastAsia="en-US"/>
        </w:rPr>
        <w:tab/>
      </w:r>
      <w:r w:rsidRPr="00E37623">
        <w:rPr>
          <w:sz w:val="28"/>
          <w:szCs w:val="28"/>
        </w:rPr>
        <w:t xml:space="preserve">Аналитический учет объектов в составе имущества казны осуществляется </w:t>
      </w:r>
      <w:r w:rsidR="00F42D85" w:rsidRPr="00E37623">
        <w:rPr>
          <w:sz w:val="28"/>
          <w:szCs w:val="28"/>
        </w:rPr>
        <w:t>департаментом имущественных отношений администрации города Перми (далее ДИО</w:t>
      </w:r>
      <w:r w:rsidR="003F228F" w:rsidRPr="00E37623">
        <w:rPr>
          <w:sz w:val="28"/>
          <w:szCs w:val="28"/>
        </w:rPr>
        <w:t xml:space="preserve"> администрации города Перми</w:t>
      </w:r>
      <w:r w:rsidR="00F42D85" w:rsidRPr="00E37623">
        <w:rPr>
          <w:sz w:val="28"/>
          <w:szCs w:val="28"/>
        </w:rPr>
        <w:t xml:space="preserve">) </w:t>
      </w:r>
      <w:r w:rsidRPr="00E37623">
        <w:rPr>
          <w:sz w:val="28"/>
          <w:szCs w:val="28"/>
        </w:rPr>
        <w:t>в структуре, установленной для ведения реестра муниципального имущества соответствующего публично-правового образования.</w:t>
      </w:r>
    </w:p>
    <w:p w:rsidR="00C941FA" w:rsidRPr="00E37623" w:rsidRDefault="00C941FA" w:rsidP="00C941FA">
      <w:pPr>
        <w:ind w:firstLine="720"/>
        <w:jc w:val="both"/>
        <w:rPr>
          <w:rFonts w:eastAsia="Calibri"/>
          <w:sz w:val="28"/>
          <w:szCs w:val="28"/>
          <w:lang w:eastAsia="en-US"/>
        </w:rPr>
      </w:pPr>
      <w:r w:rsidRPr="00E37623">
        <w:rPr>
          <w:rFonts w:eastAsia="Calibri"/>
          <w:sz w:val="28"/>
          <w:szCs w:val="28"/>
          <w:lang w:eastAsia="en-US"/>
        </w:rPr>
        <w:t>7.6.2. Отражение в бухгалтерском (бюджетном) учете операций по поступлению и выбытию земельных участков при получении муниципальными учреждениями земельных участков на праве постоянного (бессрочного) пользования либо прекращения у муниципальных учреждений права постоянного (бессрочного) пользования</w:t>
      </w:r>
      <w:r w:rsidRPr="00E37623">
        <w:rPr>
          <w:sz w:val="24"/>
          <w:szCs w:val="24"/>
        </w:rPr>
        <w:t xml:space="preserve"> </w:t>
      </w:r>
      <w:r w:rsidRPr="00E37623">
        <w:rPr>
          <w:rFonts w:eastAsia="Calibri"/>
          <w:sz w:val="28"/>
          <w:szCs w:val="28"/>
          <w:lang w:eastAsia="en-US"/>
        </w:rPr>
        <w:t xml:space="preserve">земельными участками осуществляется по стоимости, определенной </w:t>
      </w:r>
      <w:r w:rsidRPr="00E37623">
        <w:rPr>
          <w:rFonts w:eastAsia="Calibri"/>
          <w:color w:val="000000"/>
          <w:sz w:val="28"/>
          <w:szCs w:val="28"/>
          <w:lang w:eastAsia="en-US"/>
        </w:rPr>
        <w:t>в разделе 7.3</w:t>
      </w:r>
      <w:r w:rsidRPr="00E37623">
        <w:rPr>
          <w:rFonts w:eastAsia="Calibri"/>
          <w:sz w:val="28"/>
          <w:szCs w:val="28"/>
          <w:lang w:eastAsia="en-US"/>
        </w:rPr>
        <w:t xml:space="preserve"> настоящего Положения, на основании Извещений (ф</w:t>
      </w:r>
      <w:r w:rsidR="007539AE" w:rsidRPr="00E37623">
        <w:rPr>
          <w:rFonts w:eastAsia="Calibri"/>
          <w:sz w:val="28"/>
          <w:szCs w:val="28"/>
          <w:lang w:eastAsia="en-US"/>
        </w:rPr>
        <w:t>.</w:t>
      </w:r>
      <w:r w:rsidRPr="00E37623">
        <w:rPr>
          <w:rFonts w:eastAsia="Calibri"/>
          <w:sz w:val="28"/>
          <w:szCs w:val="28"/>
          <w:lang w:eastAsia="en-US"/>
        </w:rPr>
        <w:t xml:space="preserve"> 0504805) и прилагаемых к ним копий следующих документов:</w:t>
      </w:r>
    </w:p>
    <w:p w:rsidR="00C941FA" w:rsidRPr="00E37623" w:rsidRDefault="00C941FA" w:rsidP="00C941FA">
      <w:pPr>
        <w:ind w:firstLine="720"/>
        <w:jc w:val="both"/>
        <w:rPr>
          <w:rFonts w:eastAsia="Calibri"/>
          <w:sz w:val="28"/>
          <w:szCs w:val="28"/>
          <w:lang w:eastAsia="en-US"/>
        </w:rPr>
      </w:pPr>
      <w:r w:rsidRPr="00E37623">
        <w:rPr>
          <w:rFonts w:eastAsia="Calibri"/>
          <w:sz w:val="28"/>
          <w:szCs w:val="28"/>
          <w:lang w:eastAsia="en-US"/>
        </w:rPr>
        <w:t>свидетельства, подтверждающего закрепление (прекращение) права пользования земельным участком,</w:t>
      </w:r>
    </w:p>
    <w:p w:rsidR="00C941FA" w:rsidRPr="00E37623" w:rsidRDefault="00C941FA" w:rsidP="00C941FA">
      <w:pPr>
        <w:ind w:firstLine="720"/>
        <w:jc w:val="both"/>
        <w:rPr>
          <w:rFonts w:eastAsia="Calibri"/>
          <w:sz w:val="28"/>
          <w:szCs w:val="28"/>
          <w:lang w:eastAsia="en-US"/>
        </w:rPr>
      </w:pPr>
      <w:r w:rsidRPr="00E37623">
        <w:rPr>
          <w:rFonts w:eastAsia="Calibri"/>
          <w:sz w:val="28"/>
          <w:szCs w:val="28"/>
          <w:lang w:eastAsia="en-US"/>
        </w:rPr>
        <w:t xml:space="preserve">правоустанавливающего документа администрации города Перми </w:t>
      </w:r>
      <w:r w:rsidRPr="00E37623">
        <w:rPr>
          <w:rFonts w:eastAsia="Calibri"/>
          <w:sz w:val="28"/>
          <w:szCs w:val="28"/>
          <w:lang w:eastAsia="en-US"/>
        </w:rPr>
        <w:br/>
        <w:t>о передаче в постоянное (бессрочное) пользование либо прекращении права</w:t>
      </w:r>
      <w:r w:rsidRPr="00E37623">
        <w:rPr>
          <w:sz w:val="24"/>
          <w:szCs w:val="24"/>
        </w:rPr>
        <w:t xml:space="preserve"> </w:t>
      </w:r>
      <w:r w:rsidRPr="00E37623">
        <w:rPr>
          <w:rFonts w:eastAsia="Calibri"/>
          <w:sz w:val="28"/>
          <w:szCs w:val="28"/>
          <w:lang w:eastAsia="en-US"/>
        </w:rPr>
        <w:t>постоянного (бессрочного) пользования,</w:t>
      </w:r>
    </w:p>
    <w:p w:rsidR="00C941FA" w:rsidRPr="00E37623" w:rsidRDefault="00C941FA" w:rsidP="00C941FA">
      <w:pPr>
        <w:ind w:firstLine="720"/>
        <w:jc w:val="both"/>
        <w:rPr>
          <w:rFonts w:eastAsia="Calibri"/>
          <w:sz w:val="28"/>
          <w:szCs w:val="28"/>
          <w:lang w:eastAsia="en-US"/>
        </w:rPr>
      </w:pPr>
      <w:r w:rsidRPr="00E37623">
        <w:rPr>
          <w:rFonts w:eastAsia="Calibri"/>
          <w:sz w:val="28"/>
          <w:szCs w:val="28"/>
          <w:lang w:eastAsia="en-US"/>
        </w:rPr>
        <w:t>кадастрового паспорта земельного участка.</w:t>
      </w:r>
    </w:p>
    <w:p w:rsidR="00C941FA" w:rsidRPr="00E37623" w:rsidRDefault="00C941FA" w:rsidP="00C941FA">
      <w:pPr>
        <w:ind w:firstLine="720"/>
        <w:jc w:val="both"/>
        <w:rPr>
          <w:rFonts w:eastAsia="Calibri"/>
          <w:color w:val="000000"/>
          <w:sz w:val="28"/>
          <w:szCs w:val="28"/>
          <w:lang w:eastAsia="en-US"/>
        </w:rPr>
      </w:pPr>
      <w:r w:rsidRPr="00E37623">
        <w:rPr>
          <w:rFonts w:eastAsia="Calibri"/>
          <w:sz w:val="28"/>
          <w:szCs w:val="28"/>
          <w:lang w:eastAsia="en-US"/>
        </w:rPr>
        <w:t>Передача объектов имущества муниципальной казны осуществляется по акту приема-передачи имущества</w:t>
      </w:r>
      <w:r w:rsidR="00E54C4C" w:rsidRPr="00E37623">
        <w:rPr>
          <w:rFonts w:eastAsia="Calibri"/>
          <w:sz w:val="28"/>
          <w:szCs w:val="28"/>
          <w:lang w:eastAsia="en-US"/>
        </w:rPr>
        <w:t>, сформированному специалистами ДИО администрации г. Перми.</w:t>
      </w:r>
    </w:p>
    <w:p w:rsidR="00C941FA" w:rsidRPr="00E37623" w:rsidRDefault="00C941FA" w:rsidP="00C941FA">
      <w:pPr>
        <w:ind w:firstLine="720"/>
        <w:jc w:val="both"/>
        <w:rPr>
          <w:rFonts w:eastAsia="Calibri"/>
          <w:sz w:val="28"/>
          <w:szCs w:val="28"/>
          <w:lang w:eastAsia="en-US"/>
        </w:rPr>
      </w:pPr>
      <w:r w:rsidRPr="00E37623">
        <w:rPr>
          <w:rFonts w:eastAsia="Calibri"/>
          <w:color w:val="000000"/>
          <w:sz w:val="28"/>
          <w:szCs w:val="28"/>
          <w:lang w:eastAsia="en-US"/>
        </w:rPr>
        <w:t>Порядок оформления документации по приему имущества в состав имущества муниципальной казны определяется распорядительными документами администрации города Перми.</w:t>
      </w:r>
    </w:p>
    <w:p w:rsidR="00C941FA" w:rsidRPr="00E37623" w:rsidRDefault="00C941FA" w:rsidP="00C941FA">
      <w:pPr>
        <w:ind w:firstLine="720"/>
        <w:jc w:val="both"/>
        <w:rPr>
          <w:rFonts w:eastAsia="Calibri"/>
          <w:sz w:val="28"/>
          <w:szCs w:val="28"/>
          <w:lang w:eastAsia="en-US"/>
        </w:rPr>
      </w:pPr>
      <w:r w:rsidRPr="00E37623">
        <w:rPr>
          <w:rFonts w:eastAsia="Calibri"/>
          <w:sz w:val="28"/>
          <w:szCs w:val="28"/>
          <w:lang w:eastAsia="en-US"/>
        </w:rPr>
        <w:t>При вступлении в силу решений судов, установивших право собственности, хозяйственного ведения или оперативного управления на имущество за другим лицом, указанное имущество отражается в бюджетном учете как выбытие имущества казны на основании правового акта функционального органа администрации города Перми, осуществляющего полномочия собственника муниципального имущества города Перми, с оформлением бухгалтерской справки (ф. 0504833).</w:t>
      </w:r>
    </w:p>
    <w:p w:rsidR="007B2B9B" w:rsidRPr="00E37623" w:rsidRDefault="00C941FA" w:rsidP="007B2B9B">
      <w:pPr>
        <w:autoSpaceDE w:val="0"/>
        <w:autoSpaceDN w:val="0"/>
        <w:adjustRightInd w:val="0"/>
        <w:ind w:firstLine="567"/>
        <w:jc w:val="both"/>
        <w:rPr>
          <w:color w:val="000000"/>
          <w:sz w:val="28"/>
          <w:szCs w:val="28"/>
        </w:rPr>
      </w:pPr>
      <w:r w:rsidRPr="00E37623">
        <w:rPr>
          <w:rFonts w:eastAsia="Calibri"/>
          <w:color w:val="000000"/>
          <w:sz w:val="28"/>
          <w:szCs w:val="28"/>
          <w:lang w:eastAsia="en-US"/>
        </w:rPr>
        <w:lastRenderedPageBreak/>
        <w:tab/>
      </w:r>
      <w:r w:rsidR="007B2B9B" w:rsidRPr="00E37623">
        <w:rPr>
          <w:rFonts w:eastAsia="Calibri"/>
          <w:color w:val="000000"/>
          <w:sz w:val="28"/>
          <w:szCs w:val="28"/>
          <w:lang w:eastAsia="en-US"/>
        </w:rPr>
        <w:t xml:space="preserve">7.6.3. </w:t>
      </w:r>
      <w:r w:rsidR="007B2B9B" w:rsidRPr="00E37623">
        <w:rPr>
          <w:color w:val="000000"/>
          <w:sz w:val="28"/>
          <w:szCs w:val="28"/>
        </w:rPr>
        <w:t>Поступление в состав имущества казны нематериальных активов, непроизведенных активов, материальных запасов, составляющих имущество казны, вновь выстроенных (созданных, приобретенных) зданий, сооружений и иного имущества, отнесенного согласно законодательству Р</w:t>
      </w:r>
      <w:r w:rsidR="005C703D" w:rsidRPr="00E37623">
        <w:rPr>
          <w:color w:val="000000"/>
          <w:sz w:val="28"/>
          <w:szCs w:val="28"/>
        </w:rPr>
        <w:t xml:space="preserve">оссийской </w:t>
      </w:r>
      <w:r w:rsidR="007B2B9B" w:rsidRPr="00E37623">
        <w:rPr>
          <w:color w:val="000000"/>
          <w:sz w:val="28"/>
          <w:szCs w:val="28"/>
        </w:rPr>
        <w:t>Ф</w:t>
      </w:r>
      <w:r w:rsidR="005C703D" w:rsidRPr="00E37623">
        <w:rPr>
          <w:color w:val="000000"/>
          <w:sz w:val="28"/>
          <w:szCs w:val="28"/>
        </w:rPr>
        <w:t>едерации</w:t>
      </w:r>
      <w:r w:rsidR="007B2B9B" w:rsidRPr="00E37623">
        <w:rPr>
          <w:color w:val="000000"/>
          <w:sz w:val="28"/>
          <w:szCs w:val="28"/>
        </w:rPr>
        <w:t xml:space="preserve"> к недвижимости, движимого имущества, составляющего казну, в том числе созданного хозяйственным способом, за исключением объектов библиотечного фонда, отражается в </w:t>
      </w:r>
      <w:r w:rsidR="005C703D" w:rsidRPr="00E37623">
        <w:rPr>
          <w:color w:val="000000"/>
          <w:sz w:val="28"/>
          <w:szCs w:val="28"/>
        </w:rPr>
        <w:t>бухгалтерском (бюджетном)</w:t>
      </w:r>
      <w:r w:rsidR="007B2B9B" w:rsidRPr="00E37623">
        <w:rPr>
          <w:color w:val="000000"/>
          <w:sz w:val="28"/>
          <w:szCs w:val="28"/>
        </w:rPr>
        <w:t xml:space="preserve"> учете по первоначальной стоимости, сформированной при их приобретении, создании, изготовлении, увеличении первоначальной (балансовой) стоимости в результате работ по достройке, реконструкции зданий (сооружений), в том числе с элементами реставрации, техническому перевооружению (</w:t>
      </w:r>
      <w:hyperlink r:id="rId162" w:history="1">
        <w:r w:rsidR="007B2B9B" w:rsidRPr="00E37623">
          <w:rPr>
            <w:color w:val="000000"/>
            <w:sz w:val="28"/>
            <w:szCs w:val="28"/>
          </w:rPr>
          <w:t>п. 38</w:t>
        </w:r>
      </w:hyperlink>
      <w:r w:rsidR="007B2B9B" w:rsidRPr="00E37623">
        <w:rPr>
          <w:color w:val="000000"/>
          <w:sz w:val="28"/>
          <w:szCs w:val="28"/>
        </w:rPr>
        <w:t xml:space="preserve"> Инструкции 162н).</w:t>
      </w:r>
    </w:p>
    <w:p w:rsidR="007B2B9B" w:rsidRPr="00E37623" w:rsidRDefault="007B2B9B" w:rsidP="007B2B9B">
      <w:pPr>
        <w:pStyle w:val="ConsPlusNormal"/>
        <w:ind w:firstLine="567"/>
        <w:jc w:val="both"/>
        <w:rPr>
          <w:color w:val="000000"/>
          <w:sz w:val="28"/>
          <w:szCs w:val="28"/>
        </w:rPr>
      </w:pPr>
      <w:r w:rsidRPr="00E37623">
        <w:rPr>
          <w:color w:val="000000"/>
          <w:sz w:val="28"/>
          <w:szCs w:val="28"/>
        </w:rPr>
        <w:t>Поступление в состав имущества казны выморочного имущества отражается в бухгалтерском (бюджетном) учете по справедливой (рыночной) стоимости, а в случае ее отсутствия - по кадастровой стоимости (</w:t>
      </w:r>
      <w:hyperlink r:id="rId163" w:history="1">
        <w:r w:rsidRPr="00E37623">
          <w:rPr>
            <w:color w:val="000000"/>
            <w:sz w:val="28"/>
            <w:szCs w:val="28"/>
          </w:rPr>
          <w:t>письмо</w:t>
        </w:r>
      </w:hyperlink>
      <w:r w:rsidRPr="00E37623">
        <w:rPr>
          <w:color w:val="000000"/>
          <w:sz w:val="28"/>
          <w:szCs w:val="28"/>
        </w:rPr>
        <w:t xml:space="preserve"> Министерства финансов Российской Федерации от 22.10.2019 № 02-06-10/81211).</w:t>
      </w:r>
    </w:p>
    <w:p w:rsidR="007B2B9B" w:rsidRPr="00E37623" w:rsidRDefault="007B2B9B" w:rsidP="007B2B9B">
      <w:pPr>
        <w:pStyle w:val="ConsPlusNormal"/>
        <w:ind w:firstLine="567"/>
        <w:jc w:val="both"/>
        <w:rPr>
          <w:color w:val="000000"/>
          <w:sz w:val="28"/>
          <w:szCs w:val="28"/>
        </w:rPr>
      </w:pPr>
      <w:r w:rsidRPr="00E37623">
        <w:rPr>
          <w:color w:val="000000"/>
          <w:sz w:val="28"/>
          <w:szCs w:val="28"/>
        </w:rPr>
        <w:t>Безвозмездное поступление нефинансовых активов имущества казны отражается в бухгалтерском (бюджетном) учете по сформированной передающей стороной стоимости объектов учета. Если по указанному имуществу ранее начислялась амортизация, то данные суммы также принимаются к учету (</w:t>
      </w:r>
      <w:hyperlink r:id="rId164" w:history="1">
        <w:r w:rsidRPr="00E37623">
          <w:rPr>
            <w:color w:val="000000"/>
            <w:sz w:val="28"/>
            <w:szCs w:val="28"/>
          </w:rPr>
          <w:t>п. п. 23</w:t>
        </w:r>
      </w:hyperlink>
      <w:r w:rsidRPr="00E37623">
        <w:rPr>
          <w:color w:val="000000"/>
          <w:sz w:val="28"/>
          <w:szCs w:val="28"/>
        </w:rPr>
        <w:t xml:space="preserve">, </w:t>
      </w:r>
      <w:hyperlink r:id="rId165" w:history="1">
        <w:r w:rsidRPr="00E37623">
          <w:rPr>
            <w:color w:val="000000"/>
            <w:sz w:val="28"/>
            <w:szCs w:val="28"/>
          </w:rPr>
          <w:t>29</w:t>
        </w:r>
      </w:hyperlink>
      <w:r w:rsidRPr="00E37623">
        <w:rPr>
          <w:color w:val="000000"/>
          <w:sz w:val="28"/>
          <w:szCs w:val="28"/>
        </w:rPr>
        <w:t xml:space="preserve"> Инструкции № 157н, </w:t>
      </w:r>
      <w:hyperlink r:id="rId166" w:history="1">
        <w:r w:rsidRPr="00E37623">
          <w:rPr>
            <w:color w:val="000000"/>
            <w:sz w:val="28"/>
            <w:szCs w:val="28"/>
          </w:rPr>
          <w:t>п. п. 38</w:t>
        </w:r>
      </w:hyperlink>
      <w:r w:rsidRPr="00E37623">
        <w:rPr>
          <w:color w:val="000000"/>
          <w:sz w:val="28"/>
          <w:szCs w:val="28"/>
        </w:rPr>
        <w:t xml:space="preserve">, </w:t>
      </w:r>
      <w:hyperlink r:id="rId167" w:history="1">
        <w:r w:rsidRPr="00E37623">
          <w:rPr>
            <w:color w:val="000000"/>
            <w:sz w:val="28"/>
            <w:szCs w:val="28"/>
          </w:rPr>
          <w:t>39</w:t>
        </w:r>
      </w:hyperlink>
      <w:r w:rsidRPr="00E37623">
        <w:rPr>
          <w:color w:val="000000"/>
          <w:sz w:val="28"/>
          <w:szCs w:val="28"/>
        </w:rPr>
        <w:t xml:space="preserve"> Инструкции № 162н).</w:t>
      </w:r>
    </w:p>
    <w:p w:rsidR="007B2B9B" w:rsidRPr="00E37623" w:rsidRDefault="007B2B9B" w:rsidP="007B2B9B">
      <w:pPr>
        <w:pStyle w:val="ConsPlusNormal"/>
        <w:ind w:firstLine="567"/>
        <w:jc w:val="both"/>
        <w:rPr>
          <w:color w:val="000000"/>
          <w:sz w:val="28"/>
          <w:szCs w:val="28"/>
        </w:rPr>
      </w:pPr>
      <w:r w:rsidRPr="00E37623">
        <w:rPr>
          <w:color w:val="000000"/>
          <w:sz w:val="28"/>
          <w:szCs w:val="28"/>
        </w:rPr>
        <w:t>Приобретенные жилые помещения, признанные аварийными и подлежащими сносу, до регистрации права оперативного управления и закрепления за правообладателем учитываются на счете 0 108 51 000. Земельные участки под ними, поступающие в муниципальную казну, учитываются на счете 0 108 55 000 по кадастровой стоимости (</w:t>
      </w:r>
      <w:hyperlink r:id="rId168" w:history="1">
        <w:r w:rsidRPr="00E37623">
          <w:rPr>
            <w:color w:val="000000"/>
            <w:sz w:val="28"/>
            <w:szCs w:val="28"/>
          </w:rPr>
          <w:t>письмо</w:t>
        </w:r>
      </w:hyperlink>
      <w:r w:rsidRPr="00E37623">
        <w:rPr>
          <w:color w:val="000000"/>
          <w:sz w:val="28"/>
          <w:szCs w:val="28"/>
        </w:rPr>
        <w:t xml:space="preserve"> Министерства финансов Российской Федерации от 14.05.2021 № 02-07-10/37002).</w:t>
      </w:r>
    </w:p>
    <w:p w:rsidR="007B2B9B" w:rsidRPr="00E37623" w:rsidRDefault="007B2B9B" w:rsidP="007B2B9B">
      <w:pPr>
        <w:pStyle w:val="ConsPlusNormal"/>
        <w:ind w:firstLine="567"/>
        <w:jc w:val="both"/>
        <w:rPr>
          <w:color w:val="000000"/>
          <w:sz w:val="28"/>
          <w:szCs w:val="28"/>
        </w:rPr>
      </w:pPr>
      <w:r w:rsidRPr="00E37623">
        <w:rPr>
          <w:color w:val="000000"/>
          <w:sz w:val="28"/>
          <w:szCs w:val="28"/>
        </w:rPr>
        <w:t>Принятие к учету объектов нефинансовых активов, включенных в состав имущества казны, осуществляется на основании информации (выписки) из реестра (</w:t>
      </w:r>
      <w:hyperlink r:id="rId169" w:history="1">
        <w:r w:rsidRPr="00E37623">
          <w:rPr>
            <w:color w:val="000000"/>
            <w:sz w:val="28"/>
            <w:szCs w:val="28"/>
          </w:rPr>
          <w:t>п. 145</w:t>
        </w:r>
      </w:hyperlink>
      <w:r w:rsidRPr="00E37623">
        <w:rPr>
          <w:color w:val="000000"/>
          <w:sz w:val="28"/>
          <w:szCs w:val="28"/>
        </w:rPr>
        <w:t xml:space="preserve"> Инструкции № 157н).</w:t>
      </w:r>
    </w:p>
    <w:p w:rsidR="007B2B9B" w:rsidRPr="00E37623" w:rsidRDefault="007B2B9B" w:rsidP="007B2B9B">
      <w:pPr>
        <w:autoSpaceDE w:val="0"/>
        <w:autoSpaceDN w:val="0"/>
        <w:adjustRightInd w:val="0"/>
        <w:ind w:firstLine="540"/>
        <w:jc w:val="both"/>
        <w:rPr>
          <w:sz w:val="28"/>
          <w:szCs w:val="28"/>
        </w:rPr>
      </w:pPr>
      <w:r w:rsidRPr="00E37623">
        <w:rPr>
          <w:sz w:val="28"/>
          <w:szCs w:val="28"/>
        </w:rPr>
        <w:t>В зависимости от вида имущества, поступающего в казну, порядок определения его первоначальной стоимости следующий:</w:t>
      </w:r>
    </w:p>
    <w:p w:rsidR="007B2B9B" w:rsidRPr="00E37623" w:rsidRDefault="007B2B9B" w:rsidP="007B2B9B">
      <w:pPr>
        <w:ind w:firstLine="720"/>
        <w:jc w:val="both"/>
        <w:rPr>
          <w:rFonts w:eastAsia="Calibri"/>
          <w:sz w:val="28"/>
          <w:szCs w:val="28"/>
          <w:lang w:eastAsia="en-US"/>
        </w:rPr>
      </w:pPr>
      <w:r w:rsidRPr="00E37623">
        <w:rPr>
          <w:rFonts w:eastAsia="Calibri"/>
          <w:sz w:val="28"/>
          <w:szCs w:val="28"/>
          <w:lang w:eastAsia="en-US"/>
        </w:rPr>
        <w:t xml:space="preserve">для объектов, вновь созданных за счет финансовых вложений из бюджета города Перми – первоначальная стоимость актива, признаваемого </w:t>
      </w:r>
      <w:r w:rsidRPr="00E37623">
        <w:rPr>
          <w:rFonts w:eastAsia="Calibri"/>
          <w:sz w:val="28"/>
          <w:szCs w:val="28"/>
          <w:lang w:eastAsia="en-US"/>
        </w:rPr>
        <w:br/>
      </w:r>
      <w:r w:rsidR="00DB0893" w:rsidRPr="00E37623">
        <w:rPr>
          <w:sz w:val="28"/>
          <w:szCs w:val="28"/>
        </w:rPr>
        <w:t xml:space="preserve">в бухгалтерском (бюджетном) учете </w:t>
      </w:r>
      <w:r w:rsidRPr="00E37623">
        <w:rPr>
          <w:rFonts w:eastAsia="Calibri"/>
          <w:sz w:val="28"/>
          <w:szCs w:val="28"/>
          <w:lang w:eastAsia="en-US"/>
        </w:rPr>
        <w:t xml:space="preserve">объектом основных средств, которая определяется в порядке, предусмотренном пунктами 15 - 19 </w:t>
      </w:r>
      <w:r w:rsidR="0024068E" w:rsidRPr="00E37623">
        <w:rPr>
          <w:rFonts w:eastAsia="Calibri"/>
          <w:sz w:val="28"/>
          <w:szCs w:val="28"/>
          <w:lang w:eastAsia="en-US"/>
        </w:rPr>
        <w:t>Ф</w:t>
      </w:r>
      <w:r w:rsidRPr="00E37623">
        <w:rPr>
          <w:rFonts w:eastAsia="Calibri"/>
          <w:sz w:val="28"/>
          <w:szCs w:val="28"/>
          <w:lang w:eastAsia="en-US"/>
        </w:rPr>
        <w:t>СГС «Основные средства»;</w:t>
      </w:r>
    </w:p>
    <w:p w:rsidR="007B2B9B" w:rsidRPr="00E37623" w:rsidRDefault="007B2B9B" w:rsidP="007B2B9B">
      <w:pPr>
        <w:ind w:firstLine="720"/>
        <w:jc w:val="both"/>
        <w:rPr>
          <w:rFonts w:eastAsia="Calibri"/>
          <w:sz w:val="28"/>
          <w:szCs w:val="28"/>
          <w:lang w:eastAsia="en-US"/>
        </w:rPr>
      </w:pPr>
      <w:r w:rsidRPr="00E37623">
        <w:rPr>
          <w:rFonts w:eastAsia="Calibri"/>
          <w:sz w:val="28"/>
          <w:szCs w:val="28"/>
          <w:lang w:eastAsia="en-US"/>
        </w:rPr>
        <w:t>для объектов, переданных в собственность муниципального образования город Пермь из федеральной собственности или собственности субъекта Российской Федерации (за исключением земельных участков) - балансовая (фактическая) стоимости объектов учета, отраженная в актах приема-передачи;</w:t>
      </w:r>
    </w:p>
    <w:p w:rsidR="007B2B9B" w:rsidRPr="00E37623" w:rsidRDefault="007B2B9B" w:rsidP="007B2B9B">
      <w:pPr>
        <w:ind w:firstLine="720"/>
        <w:jc w:val="both"/>
        <w:rPr>
          <w:rFonts w:eastAsia="Calibri"/>
          <w:sz w:val="28"/>
          <w:szCs w:val="28"/>
          <w:lang w:eastAsia="en-US"/>
        </w:rPr>
      </w:pPr>
      <w:r w:rsidRPr="00E37623">
        <w:rPr>
          <w:rFonts w:eastAsia="Calibri"/>
          <w:sz w:val="28"/>
          <w:szCs w:val="28"/>
          <w:lang w:eastAsia="en-US"/>
        </w:rPr>
        <w:t xml:space="preserve">для выявленных объектов муниципальной собственности города Перми – текущая оценочная стоимость, установленная для целей бюджетного учета </w:t>
      </w:r>
      <w:r w:rsidRPr="00E37623">
        <w:rPr>
          <w:rFonts w:eastAsia="Calibri"/>
          <w:sz w:val="28"/>
          <w:szCs w:val="28"/>
          <w:lang w:eastAsia="en-US"/>
        </w:rPr>
        <w:br/>
        <w:t>на дату принятия к учету. Определение текущей оценочной стоимости осуществляется в соответствии с п.25 Инструкции № 157н;</w:t>
      </w:r>
    </w:p>
    <w:p w:rsidR="007B2B9B" w:rsidRPr="00E37623" w:rsidRDefault="007B2B9B" w:rsidP="007B2B9B">
      <w:pPr>
        <w:ind w:firstLine="720"/>
        <w:jc w:val="both"/>
        <w:rPr>
          <w:rFonts w:eastAsia="Calibri"/>
          <w:sz w:val="28"/>
          <w:szCs w:val="28"/>
          <w:lang w:eastAsia="en-US"/>
        </w:rPr>
      </w:pPr>
      <w:r w:rsidRPr="00E37623">
        <w:rPr>
          <w:rFonts w:eastAsia="Calibri"/>
          <w:sz w:val="28"/>
          <w:szCs w:val="28"/>
          <w:lang w:eastAsia="en-US"/>
        </w:rPr>
        <w:t xml:space="preserve">для объектов, полученных в собственность муниципального образования город Пермь по необменной операции (безвозмездно, в том числе по договору </w:t>
      </w:r>
      <w:r w:rsidRPr="00E37623">
        <w:rPr>
          <w:rFonts w:eastAsia="Calibri"/>
          <w:sz w:val="28"/>
          <w:szCs w:val="28"/>
          <w:lang w:eastAsia="en-US"/>
        </w:rPr>
        <w:lastRenderedPageBreak/>
        <w:t>дарения - по справедливой (рыночной) стоимости, а в случае ее отсутствия – по кадастровой стоимости;</w:t>
      </w:r>
    </w:p>
    <w:p w:rsidR="007B2B9B" w:rsidRPr="00E37623" w:rsidRDefault="007B2B9B" w:rsidP="007B2B9B">
      <w:pPr>
        <w:ind w:firstLine="720"/>
        <w:jc w:val="both"/>
        <w:rPr>
          <w:rFonts w:eastAsia="Calibri"/>
          <w:sz w:val="28"/>
          <w:szCs w:val="28"/>
          <w:lang w:eastAsia="en-US"/>
        </w:rPr>
      </w:pPr>
      <w:r w:rsidRPr="00E37623">
        <w:rPr>
          <w:rFonts w:eastAsia="Calibri"/>
          <w:sz w:val="28"/>
          <w:szCs w:val="28"/>
          <w:lang w:eastAsia="en-US"/>
        </w:rPr>
        <w:t>для объектов, переданных физическими, юридическими лицами, в качестве дара, пожертвования в муниципальную собственность города Перми при отсутствии оформленного гражданско-правового договора либо при отсутствии стоимости в гражданско-правовом договоре – текущая оценочная стоимость, установленная для целей бюджетного учета на дату принятия к учету;</w:t>
      </w:r>
    </w:p>
    <w:p w:rsidR="007B2B9B" w:rsidRPr="00E37623" w:rsidRDefault="007B2B9B" w:rsidP="007B2B9B">
      <w:pPr>
        <w:ind w:firstLine="720"/>
        <w:jc w:val="both"/>
        <w:rPr>
          <w:rFonts w:eastAsia="Calibri"/>
          <w:sz w:val="28"/>
          <w:szCs w:val="28"/>
          <w:lang w:eastAsia="en-US"/>
        </w:rPr>
      </w:pPr>
      <w:r w:rsidRPr="00E37623">
        <w:rPr>
          <w:rFonts w:eastAsia="Calibri"/>
          <w:sz w:val="28"/>
          <w:szCs w:val="28"/>
          <w:lang w:eastAsia="en-US"/>
        </w:rPr>
        <w:t>для земельных участков – кадастровая стоимость земельных участков (при ее наличии в кадастровом паспорте);</w:t>
      </w:r>
    </w:p>
    <w:p w:rsidR="007B2B9B" w:rsidRPr="00E37623" w:rsidRDefault="007B2B9B" w:rsidP="007B2B9B">
      <w:pPr>
        <w:autoSpaceDE w:val="0"/>
        <w:autoSpaceDN w:val="0"/>
        <w:adjustRightInd w:val="0"/>
        <w:jc w:val="both"/>
        <w:rPr>
          <w:rFonts w:eastAsia="Calibri"/>
          <w:sz w:val="28"/>
          <w:szCs w:val="28"/>
          <w:lang w:eastAsia="en-US"/>
        </w:rPr>
      </w:pPr>
      <w:r w:rsidRPr="00E37623">
        <w:rPr>
          <w:rFonts w:eastAsia="Calibri"/>
          <w:sz w:val="28"/>
          <w:szCs w:val="28"/>
          <w:lang w:eastAsia="en-US"/>
        </w:rPr>
        <w:tab/>
        <w:t xml:space="preserve">для земельных участков при отсутствии кадастровой стоимости </w:t>
      </w:r>
      <w:r w:rsidRPr="00E37623">
        <w:rPr>
          <w:rFonts w:eastAsia="Calibri"/>
          <w:sz w:val="28"/>
          <w:szCs w:val="28"/>
          <w:lang w:eastAsia="en-US"/>
        </w:rPr>
        <w:br/>
        <w:t xml:space="preserve">в кадастровом паспорте – </w:t>
      </w:r>
      <w:r w:rsidRPr="00E37623">
        <w:rPr>
          <w:sz w:val="28"/>
          <w:szCs w:val="28"/>
        </w:rPr>
        <w:t>по стоимости, рассчитанной исходя из наименьшей кадастровой стоимости квадратного метра земельного участка, граничащего с объектом учета, либо, при невозможности определения такой стоимости</w:t>
      </w:r>
      <w:r w:rsidRPr="00E37623">
        <w:rPr>
          <w:rFonts w:eastAsia="Calibri"/>
          <w:sz w:val="28"/>
          <w:szCs w:val="28"/>
          <w:lang w:eastAsia="en-US"/>
        </w:rPr>
        <w:t>: 1 квадратный метр - 1 рубль до момента определения кадастровой стоимости земельных участков;</w:t>
      </w:r>
    </w:p>
    <w:p w:rsidR="007B2B9B" w:rsidRPr="00E37623" w:rsidRDefault="007B2B9B" w:rsidP="007B2B9B">
      <w:pPr>
        <w:autoSpaceDE w:val="0"/>
        <w:autoSpaceDN w:val="0"/>
        <w:adjustRightInd w:val="0"/>
        <w:jc w:val="both"/>
        <w:rPr>
          <w:sz w:val="28"/>
          <w:szCs w:val="28"/>
        </w:rPr>
      </w:pPr>
      <w:r w:rsidRPr="00E37623">
        <w:rPr>
          <w:sz w:val="28"/>
          <w:szCs w:val="28"/>
        </w:rPr>
        <w:tab/>
        <w:t>имущество, переданное вследствие прекращения оперативного управления или хозяйственного ведения у предприятия или учреждения - по балансовой (фактической) стоимости, которая указана в передаточных документах;</w:t>
      </w:r>
    </w:p>
    <w:p w:rsidR="007B2B9B" w:rsidRPr="00E37623" w:rsidRDefault="007B2B9B" w:rsidP="007B2B9B">
      <w:pPr>
        <w:autoSpaceDE w:val="0"/>
        <w:autoSpaceDN w:val="0"/>
        <w:adjustRightInd w:val="0"/>
        <w:jc w:val="both"/>
        <w:rPr>
          <w:sz w:val="28"/>
          <w:szCs w:val="28"/>
        </w:rPr>
      </w:pPr>
      <w:r w:rsidRPr="00E37623">
        <w:rPr>
          <w:sz w:val="28"/>
          <w:szCs w:val="28"/>
        </w:rPr>
        <w:tab/>
        <w:t>драгоценные металлы, драгоценные камни, ювелирные и иные ценности -по балансовой стоимости, равной оценочной.</w:t>
      </w:r>
    </w:p>
    <w:p w:rsidR="007B2B9B" w:rsidRPr="00E37623" w:rsidRDefault="007B2B9B" w:rsidP="007B2B9B">
      <w:pPr>
        <w:pStyle w:val="ConsPlusNormal"/>
        <w:jc w:val="both"/>
        <w:rPr>
          <w:sz w:val="28"/>
          <w:szCs w:val="28"/>
        </w:rPr>
      </w:pPr>
      <w:r w:rsidRPr="00E37623">
        <w:rPr>
          <w:sz w:val="28"/>
          <w:szCs w:val="28"/>
        </w:rPr>
        <w:tab/>
        <w:t>С даты включения нефинансового актива в состав имущества казны амортизация по нему не начисляется. По объектам нефинансовых активов, включенным в состав имущества казны в связи с прекращением права оперативного управления (хозяйственного ведения), амортизация принимается к учету в размере сумм, учтенных (начисленных) последним правообладателем (</w:t>
      </w:r>
      <w:hyperlink r:id="rId170" w:history="1">
        <w:r w:rsidRPr="00E37623">
          <w:rPr>
            <w:color w:val="000000"/>
            <w:sz w:val="28"/>
            <w:szCs w:val="28"/>
          </w:rPr>
          <w:t>п. 94</w:t>
        </w:r>
      </w:hyperlink>
      <w:r w:rsidRPr="00E37623">
        <w:rPr>
          <w:color w:val="000000"/>
          <w:sz w:val="28"/>
          <w:szCs w:val="28"/>
        </w:rPr>
        <w:t xml:space="preserve"> Инстр</w:t>
      </w:r>
      <w:r w:rsidRPr="00E37623">
        <w:rPr>
          <w:sz w:val="28"/>
          <w:szCs w:val="28"/>
        </w:rPr>
        <w:t>укции № 157н).</w:t>
      </w:r>
    </w:p>
    <w:p w:rsidR="007B2B9B" w:rsidRPr="00E37623" w:rsidRDefault="007B2B9B" w:rsidP="007B2B9B">
      <w:pPr>
        <w:autoSpaceDE w:val="0"/>
        <w:autoSpaceDN w:val="0"/>
        <w:adjustRightInd w:val="0"/>
        <w:ind w:firstLine="567"/>
        <w:jc w:val="both"/>
        <w:rPr>
          <w:sz w:val="28"/>
          <w:szCs w:val="28"/>
        </w:rPr>
      </w:pPr>
      <w:r w:rsidRPr="00E37623">
        <w:rPr>
          <w:sz w:val="28"/>
          <w:szCs w:val="28"/>
        </w:rPr>
        <w:t>Суммы амортизации по объектам имущества казны отражаются на соответствующих аналитических счетах к счету 1 104 50 000 «Амортизация имущества, составляющего казну» (</w:t>
      </w:r>
      <w:hyperlink r:id="rId171" w:history="1">
        <w:r w:rsidRPr="00E37623">
          <w:rPr>
            <w:sz w:val="28"/>
            <w:szCs w:val="28"/>
          </w:rPr>
          <w:t>п. 18</w:t>
        </w:r>
      </w:hyperlink>
      <w:r w:rsidRPr="00E37623">
        <w:rPr>
          <w:sz w:val="28"/>
          <w:szCs w:val="28"/>
        </w:rPr>
        <w:t xml:space="preserve"> Инструкции </w:t>
      </w:r>
      <w:r w:rsidR="0024068E" w:rsidRPr="00E37623">
        <w:rPr>
          <w:sz w:val="28"/>
          <w:szCs w:val="28"/>
        </w:rPr>
        <w:t>№</w:t>
      </w:r>
      <w:r w:rsidRPr="00E37623">
        <w:rPr>
          <w:sz w:val="28"/>
          <w:szCs w:val="28"/>
        </w:rPr>
        <w:t xml:space="preserve"> 162н).</w:t>
      </w:r>
    </w:p>
    <w:p w:rsidR="007B2B9B" w:rsidRPr="00E37623" w:rsidRDefault="007B2B9B" w:rsidP="007B2B9B">
      <w:pPr>
        <w:autoSpaceDE w:val="0"/>
        <w:autoSpaceDN w:val="0"/>
        <w:adjustRightInd w:val="0"/>
        <w:ind w:firstLine="540"/>
        <w:jc w:val="both"/>
        <w:rPr>
          <w:sz w:val="28"/>
          <w:szCs w:val="28"/>
        </w:rPr>
      </w:pPr>
      <w:r w:rsidRPr="00E37623">
        <w:rPr>
          <w:sz w:val="28"/>
          <w:szCs w:val="28"/>
        </w:rPr>
        <w:t>При выбытии нефинансовых активов из казны списанию подлежит их стоимость, а также (в случае наличия) сумма амортизации, начисленная на дату включения имущества в состав казны (</w:t>
      </w:r>
      <w:hyperlink r:id="rId172" w:history="1">
        <w:r w:rsidRPr="00E37623">
          <w:rPr>
            <w:sz w:val="28"/>
            <w:szCs w:val="28"/>
          </w:rPr>
          <w:t>п. 29</w:t>
        </w:r>
      </w:hyperlink>
      <w:r w:rsidRPr="00E37623">
        <w:rPr>
          <w:sz w:val="28"/>
          <w:szCs w:val="28"/>
        </w:rPr>
        <w:t xml:space="preserve"> Инструкции № 157н).</w:t>
      </w:r>
    </w:p>
    <w:p w:rsidR="007B2B9B" w:rsidRPr="00E37623" w:rsidRDefault="007B2B9B" w:rsidP="007B2B9B">
      <w:pPr>
        <w:autoSpaceDE w:val="0"/>
        <w:autoSpaceDN w:val="0"/>
        <w:adjustRightInd w:val="0"/>
        <w:ind w:firstLine="540"/>
        <w:jc w:val="both"/>
        <w:rPr>
          <w:sz w:val="28"/>
          <w:szCs w:val="28"/>
        </w:rPr>
      </w:pPr>
      <w:r w:rsidRPr="00E37623">
        <w:rPr>
          <w:sz w:val="28"/>
          <w:szCs w:val="28"/>
        </w:rPr>
        <w:t xml:space="preserve">При получении имущества казны в оперативное управление учреждению (правообладателю) следует произвести расчет и единовременное начисление суммы амортизации за весь период нахождения имущества в казне согласно </w:t>
      </w:r>
      <w:hyperlink r:id="rId173" w:history="1">
        <w:r w:rsidRPr="00E37623">
          <w:rPr>
            <w:sz w:val="28"/>
            <w:szCs w:val="28"/>
          </w:rPr>
          <w:t>п. 84</w:t>
        </w:r>
      </w:hyperlink>
      <w:r w:rsidRPr="00E37623">
        <w:rPr>
          <w:sz w:val="28"/>
          <w:szCs w:val="28"/>
        </w:rPr>
        <w:t xml:space="preserve"> - </w:t>
      </w:r>
      <w:hyperlink r:id="rId174" w:history="1">
        <w:r w:rsidRPr="00E37623">
          <w:rPr>
            <w:sz w:val="28"/>
            <w:szCs w:val="28"/>
          </w:rPr>
          <w:t>93</w:t>
        </w:r>
      </w:hyperlink>
      <w:r w:rsidRPr="00E37623">
        <w:rPr>
          <w:sz w:val="28"/>
          <w:szCs w:val="28"/>
        </w:rPr>
        <w:t xml:space="preserve"> Инструкции № 157н (если иное не установлено правовым актом по бюджетному учету казны). При этом необходимо учитывать данные о первоначальной (балансовой, остаточной) или иной стоимости объекта, приведенные в реестре имущества публично-правового образования, и срок нахождения его в составе казны (</w:t>
      </w:r>
      <w:hyperlink r:id="rId175" w:history="1">
        <w:r w:rsidRPr="00E37623">
          <w:rPr>
            <w:sz w:val="28"/>
            <w:szCs w:val="28"/>
          </w:rPr>
          <w:t>п. 94</w:t>
        </w:r>
      </w:hyperlink>
      <w:r w:rsidRPr="00E37623">
        <w:rPr>
          <w:sz w:val="28"/>
          <w:szCs w:val="28"/>
        </w:rPr>
        <w:t xml:space="preserve"> Инструкции № 157н).</w:t>
      </w:r>
    </w:p>
    <w:p w:rsidR="007B2B9B" w:rsidRPr="00E37623" w:rsidRDefault="007B2B9B" w:rsidP="007B2B9B">
      <w:pPr>
        <w:autoSpaceDE w:val="0"/>
        <w:autoSpaceDN w:val="0"/>
        <w:adjustRightInd w:val="0"/>
        <w:ind w:firstLine="540"/>
        <w:jc w:val="both"/>
        <w:rPr>
          <w:sz w:val="28"/>
          <w:szCs w:val="28"/>
        </w:rPr>
      </w:pPr>
      <w:r w:rsidRPr="00E37623">
        <w:rPr>
          <w:sz w:val="28"/>
          <w:szCs w:val="28"/>
        </w:rPr>
        <w:t>По решению уполномоченного органа на основании документов, подтверждающих государственную регистрацию перехода права или сделку, а также иных документов, предусмотренных правовым актом по бюджетному учету казны, имущество подлежит исключению из реестра государственной (муниципальной) собственности.</w:t>
      </w:r>
    </w:p>
    <w:p w:rsidR="007B2B9B" w:rsidRPr="00E37623" w:rsidRDefault="007B2B9B" w:rsidP="007B2B9B">
      <w:pPr>
        <w:tabs>
          <w:tab w:val="left" w:pos="0"/>
          <w:tab w:val="left" w:pos="142"/>
        </w:tabs>
        <w:ind w:firstLine="567"/>
        <w:jc w:val="both"/>
        <w:rPr>
          <w:rFonts w:ascii="Verdana" w:hAnsi="Verdana"/>
          <w:color w:val="000000"/>
          <w:sz w:val="28"/>
          <w:szCs w:val="28"/>
        </w:rPr>
      </w:pPr>
      <w:r w:rsidRPr="00E37623">
        <w:rPr>
          <w:color w:val="000000"/>
          <w:sz w:val="28"/>
          <w:szCs w:val="28"/>
        </w:rPr>
        <w:t>Выбытие имущества казны осуществляется при его:</w:t>
      </w:r>
    </w:p>
    <w:p w:rsidR="007B2B9B" w:rsidRPr="00E37623" w:rsidRDefault="007B2B9B" w:rsidP="007B2B9B">
      <w:pPr>
        <w:tabs>
          <w:tab w:val="left" w:pos="0"/>
          <w:tab w:val="left" w:pos="142"/>
        </w:tabs>
        <w:ind w:firstLine="567"/>
        <w:jc w:val="both"/>
        <w:rPr>
          <w:rFonts w:ascii="Verdana" w:hAnsi="Verdana"/>
          <w:color w:val="000000"/>
          <w:sz w:val="28"/>
          <w:szCs w:val="28"/>
        </w:rPr>
      </w:pPr>
      <w:r w:rsidRPr="00E37623">
        <w:rPr>
          <w:color w:val="000000"/>
          <w:sz w:val="28"/>
          <w:szCs w:val="28"/>
        </w:rPr>
        <w:lastRenderedPageBreak/>
        <w:t>безвозмездной передаче, передаче в безвозмездное пользование;</w:t>
      </w:r>
    </w:p>
    <w:p w:rsidR="007B2B9B" w:rsidRPr="00E37623" w:rsidRDefault="007B2B9B" w:rsidP="007B2B9B">
      <w:pPr>
        <w:tabs>
          <w:tab w:val="left" w:pos="0"/>
          <w:tab w:val="left" w:pos="142"/>
        </w:tabs>
        <w:ind w:firstLine="567"/>
        <w:jc w:val="both"/>
        <w:rPr>
          <w:rFonts w:ascii="Verdana" w:hAnsi="Verdana"/>
          <w:color w:val="000000"/>
          <w:sz w:val="28"/>
          <w:szCs w:val="28"/>
        </w:rPr>
      </w:pPr>
      <w:r w:rsidRPr="00E37623">
        <w:rPr>
          <w:color w:val="000000"/>
          <w:sz w:val="28"/>
          <w:szCs w:val="28"/>
        </w:rPr>
        <w:t>передаче управляющим компаниям в доверительное управление;</w:t>
      </w:r>
    </w:p>
    <w:p w:rsidR="007B2B9B" w:rsidRPr="00E37623" w:rsidRDefault="007B2B9B" w:rsidP="007B2B9B">
      <w:pPr>
        <w:tabs>
          <w:tab w:val="left" w:pos="0"/>
          <w:tab w:val="left" w:pos="142"/>
        </w:tabs>
        <w:ind w:firstLine="567"/>
        <w:jc w:val="both"/>
        <w:rPr>
          <w:rFonts w:ascii="Verdana" w:hAnsi="Verdana"/>
          <w:color w:val="000000"/>
          <w:sz w:val="28"/>
          <w:szCs w:val="28"/>
        </w:rPr>
      </w:pPr>
      <w:r w:rsidRPr="00E37623">
        <w:rPr>
          <w:color w:val="000000"/>
          <w:sz w:val="28"/>
          <w:szCs w:val="28"/>
        </w:rPr>
        <w:t>передаче в операционную аренду, на хранение;</w:t>
      </w:r>
    </w:p>
    <w:p w:rsidR="007B2B9B" w:rsidRPr="00E37623" w:rsidRDefault="007B2B9B" w:rsidP="007B2B9B">
      <w:pPr>
        <w:tabs>
          <w:tab w:val="left" w:pos="0"/>
          <w:tab w:val="left" w:pos="142"/>
        </w:tabs>
        <w:ind w:firstLine="567"/>
        <w:jc w:val="both"/>
        <w:rPr>
          <w:rFonts w:ascii="Verdana" w:hAnsi="Verdana"/>
          <w:color w:val="000000"/>
          <w:sz w:val="28"/>
          <w:szCs w:val="28"/>
        </w:rPr>
      </w:pPr>
      <w:r w:rsidRPr="00E37623">
        <w:rPr>
          <w:color w:val="000000"/>
          <w:sz w:val="28"/>
          <w:szCs w:val="28"/>
        </w:rPr>
        <w:t xml:space="preserve">передаче в </w:t>
      </w:r>
      <w:proofErr w:type="spellStart"/>
      <w:r w:rsidRPr="00E37623">
        <w:rPr>
          <w:color w:val="000000"/>
          <w:sz w:val="28"/>
          <w:szCs w:val="28"/>
        </w:rPr>
        <w:t>неоперационную</w:t>
      </w:r>
      <w:proofErr w:type="spellEnd"/>
      <w:r w:rsidRPr="00E37623">
        <w:rPr>
          <w:color w:val="000000"/>
          <w:sz w:val="28"/>
          <w:szCs w:val="28"/>
        </w:rPr>
        <w:t xml:space="preserve"> (финансовую) аренду;</w:t>
      </w:r>
    </w:p>
    <w:p w:rsidR="007B2B9B" w:rsidRPr="00E37623" w:rsidRDefault="007B2B9B" w:rsidP="007B2B9B">
      <w:pPr>
        <w:tabs>
          <w:tab w:val="left" w:pos="0"/>
          <w:tab w:val="left" w:pos="142"/>
        </w:tabs>
        <w:ind w:firstLine="567"/>
        <w:jc w:val="both"/>
        <w:rPr>
          <w:rFonts w:ascii="Verdana" w:hAnsi="Verdana"/>
          <w:color w:val="000000"/>
          <w:sz w:val="28"/>
          <w:szCs w:val="28"/>
        </w:rPr>
      </w:pPr>
      <w:r w:rsidRPr="00E37623">
        <w:rPr>
          <w:color w:val="000000"/>
          <w:sz w:val="28"/>
          <w:szCs w:val="28"/>
        </w:rPr>
        <w:t>передаче земельных участков в постоянное (бессрочное) пользование;</w:t>
      </w:r>
    </w:p>
    <w:p w:rsidR="007B2B9B" w:rsidRPr="00E37623" w:rsidRDefault="007B2B9B" w:rsidP="007B2B9B">
      <w:pPr>
        <w:tabs>
          <w:tab w:val="left" w:pos="0"/>
          <w:tab w:val="left" w:pos="142"/>
        </w:tabs>
        <w:ind w:firstLine="567"/>
        <w:jc w:val="both"/>
        <w:rPr>
          <w:rFonts w:ascii="Verdana" w:hAnsi="Verdana"/>
          <w:color w:val="000000"/>
          <w:sz w:val="28"/>
          <w:szCs w:val="28"/>
        </w:rPr>
      </w:pPr>
      <w:r w:rsidRPr="00E37623">
        <w:rPr>
          <w:color w:val="000000"/>
          <w:sz w:val="28"/>
          <w:szCs w:val="28"/>
        </w:rPr>
        <w:t>вложении в уставный капитал (фонд) организаций;</w:t>
      </w:r>
    </w:p>
    <w:p w:rsidR="007B2B9B" w:rsidRPr="00E37623" w:rsidRDefault="007B2B9B" w:rsidP="007B2B9B">
      <w:pPr>
        <w:tabs>
          <w:tab w:val="left" w:pos="0"/>
          <w:tab w:val="left" w:pos="142"/>
        </w:tabs>
        <w:ind w:firstLine="567"/>
        <w:jc w:val="both"/>
        <w:rPr>
          <w:rFonts w:ascii="Verdana" w:hAnsi="Verdana"/>
          <w:color w:val="000000"/>
          <w:sz w:val="28"/>
          <w:szCs w:val="28"/>
        </w:rPr>
      </w:pPr>
      <w:r w:rsidRPr="00E37623">
        <w:rPr>
          <w:color w:val="000000"/>
          <w:sz w:val="28"/>
          <w:szCs w:val="28"/>
        </w:rPr>
        <w:t>реализации, списания по иным основаниям;</w:t>
      </w:r>
    </w:p>
    <w:p w:rsidR="007B2B9B" w:rsidRPr="00E37623" w:rsidRDefault="007B2B9B" w:rsidP="007B2B9B">
      <w:pPr>
        <w:tabs>
          <w:tab w:val="left" w:pos="0"/>
          <w:tab w:val="left" w:pos="142"/>
        </w:tabs>
        <w:ind w:firstLine="567"/>
        <w:jc w:val="both"/>
        <w:rPr>
          <w:rFonts w:ascii="Verdana" w:hAnsi="Verdana"/>
          <w:color w:val="000000"/>
          <w:sz w:val="28"/>
          <w:szCs w:val="28"/>
        </w:rPr>
      </w:pPr>
      <w:r w:rsidRPr="00E37623">
        <w:rPr>
          <w:color w:val="000000"/>
          <w:sz w:val="28"/>
          <w:szCs w:val="28"/>
        </w:rPr>
        <w:t>передаче в концессию.</w:t>
      </w:r>
    </w:p>
    <w:p w:rsidR="007B2B9B" w:rsidRPr="00E37623" w:rsidRDefault="007B2B9B" w:rsidP="007B2B9B">
      <w:pPr>
        <w:tabs>
          <w:tab w:val="left" w:pos="0"/>
          <w:tab w:val="left" w:pos="142"/>
        </w:tabs>
        <w:ind w:firstLine="567"/>
        <w:jc w:val="both"/>
        <w:rPr>
          <w:rFonts w:ascii="Verdana" w:hAnsi="Verdana"/>
          <w:color w:val="000000"/>
          <w:sz w:val="28"/>
          <w:szCs w:val="28"/>
        </w:rPr>
      </w:pPr>
      <w:r w:rsidRPr="00E37623">
        <w:rPr>
          <w:color w:val="000000"/>
          <w:sz w:val="28"/>
          <w:szCs w:val="28"/>
        </w:rPr>
        <w:t>Одновременно со списанием с учета стоимости выбывшего актива подлежит списанию и сумма начисленной по нему до включения в состав имущества казны амортизации (</w:t>
      </w:r>
      <w:hyperlink r:id="rId176" w:history="1">
        <w:r w:rsidRPr="00E37623">
          <w:rPr>
            <w:color w:val="000000"/>
            <w:sz w:val="28"/>
            <w:szCs w:val="28"/>
          </w:rPr>
          <w:t>п. 38</w:t>
        </w:r>
      </w:hyperlink>
      <w:r w:rsidRPr="00E37623">
        <w:rPr>
          <w:color w:val="000000"/>
          <w:sz w:val="28"/>
          <w:szCs w:val="28"/>
        </w:rPr>
        <w:t xml:space="preserve"> Инструкции № 162н).</w:t>
      </w:r>
    </w:p>
    <w:p w:rsidR="007B2B9B" w:rsidRPr="00E37623" w:rsidRDefault="007B2B9B" w:rsidP="007B2B9B">
      <w:pPr>
        <w:ind w:firstLine="567"/>
        <w:jc w:val="both"/>
        <w:rPr>
          <w:rFonts w:ascii="Verdana" w:hAnsi="Verdana"/>
          <w:color w:val="000000"/>
          <w:sz w:val="28"/>
          <w:szCs w:val="28"/>
        </w:rPr>
      </w:pPr>
      <w:r w:rsidRPr="00E37623">
        <w:rPr>
          <w:color w:val="000000"/>
          <w:sz w:val="28"/>
          <w:szCs w:val="28"/>
        </w:rPr>
        <w:t>В случае если имущество казны пришло в негодность и не подлежит дальнейшей эксплуатации, оно может быть списано с баланса на основании решения уполномоченного органа - функционального органа администрации города Перми, осуществляющего функции по рациональному управлению и распоряжению имуществом, находящегося в муниципальной собственности города Перми.</w:t>
      </w:r>
    </w:p>
    <w:p w:rsidR="007B2B9B" w:rsidRPr="00E37623" w:rsidRDefault="007B2B9B" w:rsidP="007B2B9B">
      <w:pPr>
        <w:ind w:firstLine="567"/>
        <w:jc w:val="both"/>
        <w:rPr>
          <w:rFonts w:ascii="Verdana" w:hAnsi="Verdana"/>
          <w:color w:val="000000"/>
          <w:sz w:val="28"/>
          <w:szCs w:val="28"/>
        </w:rPr>
      </w:pPr>
      <w:r w:rsidRPr="00E37623">
        <w:rPr>
          <w:color w:val="000000"/>
          <w:sz w:val="28"/>
          <w:szCs w:val="28"/>
        </w:rPr>
        <w:t xml:space="preserve">Порядок отражения в учете списания драгоценных металлов, драгоценных камней, ювелирных и иных ценностей, пришедших в негодность вследствие стихийных и иных бедствий, недостачи, хищения, террористического акта, иных действий, произведенных вне зависимости от воли учреждения как правообладателя, списания допустимых технологических норм потерь и отходов при переработке драгоценных металлов и драгоценных камней и реставрации ювелирных и иных ценностей установлен в </w:t>
      </w:r>
      <w:hyperlink r:id="rId177" w:history="1">
        <w:r w:rsidRPr="00E37623">
          <w:rPr>
            <w:color w:val="000000"/>
            <w:sz w:val="28"/>
            <w:szCs w:val="28"/>
          </w:rPr>
          <w:t>п. 39</w:t>
        </w:r>
      </w:hyperlink>
      <w:r w:rsidRPr="00E37623">
        <w:rPr>
          <w:color w:val="000000"/>
          <w:sz w:val="28"/>
          <w:szCs w:val="28"/>
        </w:rPr>
        <w:t xml:space="preserve"> Инструкции № 162н.</w:t>
      </w:r>
    </w:p>
    <w:p w:rsidR="007B2B9B" w:rsidRPr="00E37623" w:rsidRDefault="007B2B9B" w:rsidP="007B2B9B">
      <w:pPr>
        <w:ind w:firstLine="567"/>
        <w:jc w:val="both"/>
        <w:rPr>
          <w:rFonts w:ascii="Verdana" w:hAnsi="Verdana"/>
          <w:color w:val="000000"/>
          <w:sz w:val="28"/>
          <w:szCs w:val="28"/>
        </w:rPr>
      </w:pPr>
      <w:r w:rsidRPr="00E37623">
        <w:rPr>
          <w:color w:val="000000"/>
          <w:sz w:val="28"/>
          <w:szCs w:val="28"/>
        </w:rPr>
        <w:t>Списание имущества казны, пришедшего в негодность вследствие стихийных бедствий и иных бедствий, опасного природного явления, катастрофы, отражается по дебету счета 1 401 20 273. Одновременно подлежат списанию суммы амортизации, начисленные на дату включения амортизируемого имущества в состав имущества казны (</w:t>
      </w:r>
      <w:hyperlink r:id="rId178" w:history="1">
        <w:r w:rsidRPr="00E37623">
          <w:rPr>
            <w:color w:val="000000"/>
            <w:sz w:val="28"/>
            <w:szCs w:val="28"/>
          </w:rPr>
          <w:t>п. 38</w:t>
        </w:r>
      </w:hyperlink>
      <w:r w:rsidRPr="00E37623">
        <w:rPr>
          <w:color w:val="000000"/>
          <w:sz w:val="28"/>
          <w:szCs w:val="28"/>
        </w:rPr>
        <w:t xml:space="preserve"> Инструкции № 162н).</w:t>
      </w:r>
    </w:p>
    <w:p w:rsidR="007B2B9B" w:rsidRPr="00E37623" w:rsidRDefault="007B2B9B" w:rsidP="007B2B9B">
      <w:pPr>
        <w:ind w:firstLine="567"/>
        <w:jc w:val="both"/>
        <w:rPr>
          <w:rFonts w:ascii="Verdana" w:hAnsi="Verdana"/>
          <w:color w:val="000000"/>
          <w:sz w:val="28"/>
          <w:szCs w:val="28"/>
        </w:rPr>
      </w:pPr>
      <w:r w:rsidRPr="00E37623">
        <w:rPr>
          <w:color w:val="000000"/>
          <w:sz w:val="28"/>
          <w:szCs w:val="28"/>
        </w:rPr>
        <w:t>При списании пришедших в негодность объектов имущества казны применяется следующая корреспонденция счетов:</w:t>
      </w:r>
    </w:p>
    <w:p w:rsidR="007B2B9B" w:rsidRPr="00E37623" w:rsidRDefault="007B2B9B" w:rsidP="007B2B9B">
      <w:pPr>
        <w:ind w:hanging="220"/>
        <w:jc w:val="both"/>
        <w:rPr>
          <w:rFonts w:ascii="Verdana" w:hAnsi="Verdana"/>
          <w:color w:val="000000"/>
          <w:sz w:val="28"/>
          <w:szCs w:val="28"/>
        </w:rPr>
      </w:pPr>
      <w:r w:rsidRPr="00E37623">
        <w:rPr>
          <w:color w:val="000000"/>
          <w:sz w:val="28"/>
          <w:szCs w:val="28"/>
        </w:rPr>
        <w:tab/>
      </w:r>
      <w:r w:rsidRPr="00E37623">
        <w:rPr>
          <w:color w:val="000000"/>
          <w:sz w:val="28"/>
          <w:szCs w:val="28"/>
        </w:rPr>
        <w:tab/>
        <w:t xml:space="preserve">при списании пришедших в негодность объектов имущества казны (в том числе уничтоженных в результате террористического акта или иных действий, произведенных вне зависимости от воли учреждения) производится запись по дебету </w:t>
      </w:r>
      <w:hyperlink r:id="rId179" w:history="1">
        <w:r w:rsidRPr="00E37623">
          <w:rPr>
            <w:color w:val="000000"/>
            <w:sz w:val="28"/>
            <w:szCs w:val="28"/>
          </w:rPr>
          <w:t>счета 1 401 10 172</w:t>
        </w:r>
      </w:hyperlink>
      <w:r w:rsidRPr="00E37623">
        <w:rPr>
          <w:color w:val="000000"/>
          <w:sz w:val="28"/>
          <w:szCs w:val="28"/>
        </w:rPr>
        <w:t xml:space="preserve"> и кредиту соответствующих счетов по остаточной стоимости. Одновременно списываются суммы амортизации, начисленные на дату включения амортизируемого имущества в состав имущества казны;</w:t>
      </w:r>
    </w:p>
    <w:p w:rsidR="007B2B9B" w:rsidRPr="00E37623" w:rsidRDefault="007B2B9B" w:rsidP="007B2B9B">
      <w:pPr>
        <w:ind w:hanging="220"/>
        <w:jc w:val="both"/>
        <w:rPr>
          <w:rFonts w:ascii="Verdana" w:hAnsi="Verdana"/>
          <w:color w:val="000000"/>
          <w:sz w:val="28"/>
          <w:szCs w:val="28"/>
        </w:rPr>
      </w:pPr>
      <w:r w:rsidRPr="00E37623">
        <w:rPr>
          <w:color w:val="000000"/>
          <w:sz w:val="28"/>
          <w:szCs w:val="28"/>
        </w:rPr>
        <w:tab/>
      </w:r>
      <w:r w:rsidRPr="00E37623">
        <w:rPr>
          <w:color w:val="000000"/>
          <w:sz w:val="28"/>
          <w:szCs w:val="28"/>
        </w:rPr>
        <w:tab/>
        <w:t xml:space="preserve">списание недостающего и похищенного имущества казны отражается с использованием </w:t>
      </w:r>
      <w:hyperlink r:id="rId180" w:history="1">
        <w:r w:rsidRPr="00E37623">
          <w:rPr>
            <w:color w:val="000000"/>
            <w:sz w:val="28"/>
            <w:szCs w:val="28"/>
          </w:rPr>
          <w:t>счета 1 401 10 172</w:t>
        </w:r>
      </w:hyperlink>
      <w:r w:rsidRPr="00E37623">
        <w:rPr>
          <w:color w:val="000000"/>
          <w:sz w:val="28"/>
          <w:szCs w:val="28"/>
        </w:rPr>
        <w:t>. Одновременно подлежат списанию суммы амортизации, начисленные на дату включения амортизируемого имущества в состав имущества казны.</w:t>
      </w:r>
    </w:p>
    <w:p w:rsidR="007B2B9B" w:rsidRPr="00E37623" w:rsidRDefault="007B2B9B" w:rsidP="007B2B9B">
      <w:pPr>
        <w:ind w:firstLine="567"/>
        <w:jc w:val="both"/>
        <w:rPr>
          <w:rFonts w:ascii="Verdana" w:hAnsi="Verdana"/>
          <w:color w:val="000000"/>
          <w:sz w:val="28"/>
          <w:szCs w:val="28"/>
        </w:rPr>
      </w:pPr>
      <w:r w:rsidRPr="00E37623">
        <w:rPr>
          <w:color w:val="000000"/>
          <w:sz w:val="28"/>
          <w:szCs w:val="28"/>
        </w:rPr>
        <w:t>При продаже имущества казны производится списание остаточной стоимости реализуемого объекта. Одновременно производится списание начисленной ранее амортизации.</w:t>
      </w:r>
    </w:p>
    <w:p w:rsidR="007B2B9B" w:rsidRPr="00E37623" w:rsidRDefault="007B2B9B" w:rsidP="007B2B9B">
      <w:pPr>
        <w:ind w:firstLine="567"/>
        <w:jc w:val="both"/>
        <w:rPr>
          <w:rFonts w:ascii="Verdana" w:hAnsi="Verdana"/>
          <w:color w:val="000000"/>
          <w:sz w:val="28"/>
          <w:szCs w:val="28"/>
        </w:rPr>
      </w:pPr>
      <w:r w:rsidRPr="00E37623">
        <w:rPr>
          <w:color w:val="000000"/>
          <w:sz w:val="28"/>
          <w:szCs w:val="28"/>
        </w:rPr>
        <w:t>Учет доходов от продажи имущества казны осуществляется администратором доходов бюджета.</w:t>
      </w:r>
    </w:p>
    <w:p w:rsidR="007B2B9B" w:rsidRPr="00E37623" w:rsidRDefault="007B2B9B" w:rsidP="007B2B9B">
      <w:pPr>
        <w:ind w:firstLine="567"/>
        <w:jc w:val="both"/>
        <w:rPr>
          <w:rFonts w:ascii="Verdana" w:hAnsi="Verdana"/>
          <w:color w:val="000000"/>
          <w:sz w:val="28"/>
          <w:szCs w:val="28"/>
        </w:rPr>
      </w:pPr>
      <w:r w:rsidRPr="00E37623">
        <w:rPr>
          <w:color w:val="000000"/>
          <w:sz w:val="28"/>
          <w:szCs w:val="28"/>
        </w:rPr>
        <w:lastRenderedPageBreak/>
        <w:t xml:space="preserve">Выбытие объектов имущества казны при их реализации, приватизации отражается в учете с применением </w:t>
      </w:r>
      <w:hyperlink r:id="rId181" w:history="1">
        <w:r w:rsidRPr="00E37623">
          <w:rPr>
            <w:color w:val="000000"/>
            <w:sz w:val="28"/>
            <w:szCs w:val="28"/>
          </w:rPr>
          <w:t>счета 1 401 10 172</w:t>
        </w:r>
      </w:hyperlink>
      <w:r w:rsidRPr="00E37623">
        <w:rPr>
          <w:color w:val="000000"/>
          <w:sz w:val="28"/>
          <w:szCs w:val="28"/>
        </w:rPr>
        <w:t xml:space="preserve"> (</w:t>
      </w:r>
      <w:hyperlink r:id="rId182" w:history="1">
        <w:r w:rsidRPr="00E37623">
          <w:rPr>
            <w:color w:val="000000"/>
            <w:sz w:val="28"/>
            <w:szCs w:val="28"/>
          </w:rPr>
          <w:t>п. 120</w:t>
        </w:r>
      </w:hyperlink>
      <w:r w:rsidRPr="00E37623">
        <w:rPr>
          <w:color w:val="000000"/>
          <w:sz w:val="28"/>
          <w:szCs w:val="28"/>
        </w:rPr>
        <w:t xml:space="preserve"> Инструкции № 162н, </w:t>
      </w:r>
      <w:hyperlink r:id="rId183" w:history="1">
        <w:r w:rsidRPr="00E37623">
          <w:rPr>
            <w:color w:val="000000"/>
            <w:sz w:val="28"/>
            <w:szCs w:val="28"/>
          </w:rPr>
          <w:t>письмо</w:t>
        </w:r>
      </w:hyperlink>
      <w:r w:rsidRPr="00E37623">
        <w:rPr>
          <w:color w:val="000000"/>
          <w:sz w:val="28"/>
          <w:szCs w:val="28"/>
        </w:rPr>
        <w:t xml:space="preserve"> Министерства финансов Российской Федерации от 24.01.2017 № 02-07-10/3361). Одновременно списывается сумма начисленной амортизации по дебету </w:t>
      </w:r>
      <w:hyperlink r:id="rId184" w:history="1">
        <w:r w:rsidRPr="00E37623">
          <w:rPr>
            <w:color w:val="000000"/>
            <w:sz w:val="28"/>
            <w:szCs w:val="28"/>
          </w:rPr>
          <w:t>счета 1 104 00 000</w:t>
        </w:r>
      </w:hyperlink>
      <w:r w:rsidRPr="00E37623">
        <w:rPr>
          <w:color w:val="000000"/>
          <w:sz w:val="28"/>
          <w:szCs w:val="28"/>
        </w:rPr>
        <w:t xml:space="preserve"> и кредиту </w:t>
      </w:r>
      <w:hyperlink r:id="rId185" w:history="1">
        <w:r w:rsidRPr="00E37623">
          <w:rPr>
            <w:color w:val="000000"/>
            <w:sz w:val="28"/>
            <w:szCs w:val="28"/>
          </w:rPr>
          <w:t>счета 1 108 00 000</w:t>
        </w:r>
      </w:hyperlink>
      <w:r w:rsidRPr="00E37623">
        <w:rPr>
          <w:color w:val="000000"/>
          <w:sz w:val="28"/>
          <w:szCs w:val="28"/>
        </w:rPr>
        <w:t xml:space="preserve"> (</w:t>
      </w:r>
      <w:hyperlink r:id="rId186" w:history="1">
        <w:r w:rsidRPr="00E37623">
          <w:rPr>
            <w:color w:val="000000"/>
            <w:sz w:val="28"/>
            <w:szCs w:val="28"/>
          </w:rPr>
          <w:t>п. 38</w:t>
        </w:r>
      </w:hyperlink>
      <w:r w:rsidRPr="00E37623">
        <w:rPr>
          <w:color w:val="000000"/>
          <w:sz w:val="28"/>
          <w:szCs w:val="28"/>
        </w:rPr>
        <w:t xml:space="preserve"> Инструкции № 162н).</w:t>
      </w:r>
    </w:p>
    <w:p w:rsidR="007B2B9B" w:rsidRPr="00E37623" w:rsidRDefault="007B2B9B" w:rsidP="007B2B9B">
      <w:pPr>
        <w:ind w:firstLine="567"/>
        <w:jc w:val="both"/>
        <w:rPr>
          <w:rFonts w:ascii="Verdana" w:hAnsi="Verdana"/>
          <w:color w:val="000000"/>
          <w:sz w:val="28"/>
          <w:szCs w:val="28"/>
        </w:rPr>
      </w:pPr>
      <w:r w:rsidRPr="00E37623">
        <w:rPr>
          <w:bCs/>
          <w:color w:val="000000"/>
          <w:sz w:val="28"/>
          <w:szCs w:val="28"/>
        </w:rPr>
        <w:t>Налогообложение при реализации объектов нефинансовых активов, входящих в состав имущества казны:</w:t>
      </w:r>
    </w:p>
    <w:p w:rsidR="007B2B9B" w:rsidRPr="00E37623" w:rsidRDefault="007B2B9B" w:rsidP="007B2B9B">
      <w:pPr>
        <w:ind w:firstLine="567"/>
        <w:jc w:val="both"/>
        <w:rPr>
          <w:rFonts w:ascii="Verdana" w:hAnsi="Verdana"/>
          <w:color w:val="000000"/>
          <w:sz w:val="28"/>
          <w:szCs w:val="28"/>
        </w:rPr>
      </w:pPr>
      <w:r w:rsidRPr="00E37623">
        <w:rPr>
          <w:color w:val="000000"/>
          <w:sz w:val="28"/>
          <w:szCs w:val="28"/>
        </w:rPr>
        <w:t xml:space="preserve">Согласно </w:t>
      </w:r>
      <w:hyperlink r:id="rId187" w:history="1">
        <w:r w:rsidRPr="00E37623">
          <w:rPr>
            <w:color w:val="000000"/>
            <w:sz w:val="28"/>
            <w:szCs w:val="28"/>
          </w:rPr>
          <w:t>ст. 246</w:t>
        </w:r>
      </w:hyperlink>
      <w:r w:rsidRPr="00E37623">
        <w:rPr>
          <w:color w:val="000000"/>
          <w:sz w:val="28"/>
          <w:szCs w:val="28"/>
        </w:rPr>
        <w:t xml:space="preserve"> НК РФ плательщиками налога на прибыль являются российские и иностранные организации (осуществляющие свою деятельность в Российской Федерации через постоянные представительства и (или) получающие доходы от источников в Российской Федерации).</w:t>
      </w:r>
    </w:p>
    <w:p w:rsidR="007B2B9B" w:rsidRPr="00E37623" w:rsidRDefault="007B2B9B" w:rsidP="007B2B9B">
      <w:pPr>
        <w:ind w:firstLine="567"/>
        <w:jc w:val="both"/>
        <w:rPr>
          <w:color w:val="000000"/>
          <w:sz w:val="28"/>
          <w:szCs w:val="28"/>
        </w:rPr>
      </w:pPr>
      <w:r w:rsidRPr="00E37623">
        <w:rPr>
          <w:color w:val="000000"/>
          <w:sz w:val="28"/>
          <w:szCs w:val="28"/>
        </w:rPr>
        <w:t xml:space="preserve">Доходы от реализации имущества казны не являются доходами, подлежащими обложению налогом на прибыль. </w:t>
      </w:r>
    </w:p>
    <w:p w:rsidR="007B2B9B" w:rsidRPr="00E37623" w:rsidRDefault="007B2B9B" w:rsidP="007B2B9B">
      <w:pPr>
        <w:ind w:firstLine="567"/>
        <w:jc w:val="both"/>
        <w:rPr>
          <w:rFonts w:ascii="Verdana" w:hAnsi="Verdana"/>
          <w:color w:val="000000"/>
          <w:sz w:val="28"/>
          <w:szCs w:val="28"/>
        </w:rPr>
      </w:pPr>
      <w:r w:rsidRPr="00E37623">
        <w:rPr>
          <w:color w:val="000000"/>
          <w:sz w:val="28"/>
          <w:szCs w:val="28"/>
        </w:rPr>
        <w:t xml:space="preserve">Согласно </w:t>
      </w:r>
      <w:hyperlink r:id="rId188" w:history="1">
        <w:r w:rsidRPr="00E37623">
          <w:rPr>
            <w:color w:val="000000"/>
            <w:sz w:val="28"/>
            <w:szCs w:val="28"/>
          </w:rPr>
          <w:t>п. 3 ст. 161</w:t>
        </w:r>
      </w:hyperlink>
      <w:r w:rsidRPr="00E37623">
        <w:rPr>
          <w:color w:val="000000"/>
          <w:sz w:val="28"/>
          <w:szCs w:val="28"/>
        </w:rPr>
        <w:t xml:space="preserve"> НК РФ при реализации (передаче) имущества казны налоговая база по НДС определяется как сумма дохода от реализации (передачи) этого имущества с учетом НДС. Налоговыми агентами признаются покупатели (получатели) указанного имущества, за исключением физических лиц, не являющихся ИП (в том числе физических лиц, не являющихся ИП и применяющих специальный налоговый режим «Налог на профессиональный доход»). При реализации имущества казны таким физическим лицам обязанность по уплате НДС возникает у органов государственной власти (органов местного самоуправления), которые реализуют данное имущество (письма Министерства финансов Российской Федерации от 12.04.2021 </w:t>
      </w:r>
      <w:hyperlink r:id="rId189" w:history="1">
        <w:r w:rsidRPr="00E37623">
          <w:rPr>
            <w:color w:val="000000"/>
            <w:sz w:val="28"/>
            <w:szCs w:val="28"/>
          </w:rPr>
          <w:t>№ 03-07-11/26931</w:t>
        </w:r>
      </w:hyperlink>
      <w:r w:rsidRPr="00E37623">
        <w:rPr>
          <w:color w:val="000000"/>
          <w:sz w:val="28"/>
          <w:szCs w:val="28"/>
        </w:rPr>
        <w:t xml:space="preserve">, от 13.03.2019 </w:t>
      </w:r>
      <w:hyperlink r:id="rId190" w:history="1">
        <w:r w:rsidRPr="00E37623">
          <w:rPr>
            <w:color w:val="000000"/>
            <w:sz w:val="28"/>
            <w:szCs w:val="28"/>
          </w:rPr>
          <w:t>№ 03-07-11/16099</w:t>
        </w:r>
      </w:hyperlink>
      <w:r w:rsidRPr="00E37623">
        <w:rPr>
          <w:color w:val="000000"/>
          <w:sz w:val="28"/>
          <w:szCs w:val="28"/>
        </w:rPr>
        <w:t xml:space="preserve">, от 23.10.2017 </w:t>
      </w:r>
      <w:hyperlink r:id="rId191" w:history="1">
        <w:r w:rsidRPr="00E37623">
          <w:rPr>
            <w:color w:val="000000"/>
            <w:sz w:val="28"/>
            <w:szCs w:val="28"/>
          </w:rPr>
          <w:t>№ 03-07-11/69165</w:t>
        </w:r>
      </w:hyperlink>
      <w:r w:rsidRPr="00E37623">
        <w:rPr>
          <w:color w:val="000000"/>
          <w:sz w:val="28"/>
          <w:szCs w:val="28"/>
        </w:rPr>
        <w:t xml:space="preserve">, ФНС России от 20.10.2020 </w:t>
      </w:r>
      <w:hyperlink r:id="rId192" w:history="1">
        <w:r w:rsidRPr="00E37623">
          <w:rPr>
            <w:color w:val="000000"/>
            <w:sz w:val="28"/>
            <w:szCs w:val="28"/>
          </w:rPr>
          <w:t>№ СД-4-3/17227@</w:t>
        </w:r>
      </w:hyperlink>
      <w:r w:rsidRPr="00E37623">
        <w:rPr>
          <w:color w:val="000000"/>
          <w:sz w:val="28"/>
          <w:szCs w:val="28"/>
        </w:rPr>
        <w:t xml:space="preserve">, от 28.07.2017 </w:t>
      </w:r>
      <w:hyperlink r:id="rId193" w:history="1">
        <w:r w:rsidRPr="00E37623">
          <w:rPr>
            <w:color w:val="000000"/>
            <w:sz w:val="28"/>
            <w:szCs w:val="28"/>
          </w:rPr>
          <w:t>№ СД-4-3/14806@</w:t>
        </w:r>
      </w:hyperlink>
      <w:r w:rsidRPr="00E37623">
        <w:rPr>
          <w:color w:val="000000"/>
          <w:sz w:val="28"/>
          <w:szCs w:val="28"/>
        </w:rPr>
        <w:t>).</w:t>
      </w:r>
    </w:p>
    <w:p w:rsidR="007B2B9B" w:rsidRPr="00E37623" w:rsidRDefault="007B2B9B" w:rsidP="007B2B9B">
      <w:pPr>
        <w:ind w:firstLine="567"/>
        <w:jc w:val="both"/>
        <w:rPr>
          <w:rFonts w:ascii="Verdana" w:hAnsi="Verdana"/>
          <w:color w:val="000000"/>
          <w:sz w:val="28"/>
          <w:szCs w:val="28"/>
        </w:rPr>
      </w:pPr>
      <w:r w:rsidRPr="00E37623">
        <w:rPr>
          <w:color w:val="000000"/>
          <w:sz w:val="28"/>
          <w:szCs w:val="28"/>
        </w:rPr>
        <w:t xml:space="preserve">При совершении операций по реализации имущества, являющегося объектом налогообложения по НДС, учреждению следует вести книгу продаж в </w:t>
      </w:r>
      <w:hyperlink r:id="rId194" w:history="1">
        <w:r w:rsidRPr="00E37623">
          <w:rPr>
            <w:color w:val="000000"/>
            <w:sz w:val="28"/>
            <w:szCs w:val="28"/>
          </w:rPr>
          <w:t>порядке</w:t>
        </w:r>
      </w:hyperlink>
      <w:r w:rsidRPr="00E37623">
        <w:rPr>
          <w:color w:val="000000"/>
          <w:sz w:val="28"/>
          <w:szCs w:val="28"/>
        </w:rPr>
        <w:t>, установленном Постановлением Правительства РФ от 26.12.2011 № 1137 (</w:t>
      </w:r>
      <w:hyperlink r:id="rId195" w:history="1">
        <w:r w:rsidRPr="00E37623">
          <w:rPr>
            <w:color w:val="000000"/>
            <w:sz w:val="28"/>
            <w:szCs w:val="28"/>
          </w:rPr>
          <w:t>письмо</w:t>
        </w:r>
      </w:hyperlink>
      <w:r w:rsidRPr="00E37623">
        <w:rPr>
          <w:color w:val="000000"/>
          <w:sz w:val="28"/>
          <w:szCs w:val="28"/>
        </w:rPr>
        <w:t xml:space="preserve"> Министерства финансов Российской Федерации от 20.11.2015 № 03-07-11/67444).</w:t>
      </w:r>
    </w:p>
    <w:p w:rsidR="007B2B9B" w:rsidRPr="00E37623" w:rsidRDefault="007B2B9B" w:rsidP="007B2B9B">
      <w:pPr>
        <w:ind w:firstLine="567"/>
        <w:jc w:val="both"/>
        <w:rPr>
          <w:rFonts w:ascii="Verdana" w:hAnsi="Verdana"/>
          <w:color w:val="000000"/>
          <w:sz w:val="28"/>
          <w:szCs w:val="28"/>
        </w:rPr>
      </w:pPr>
      <w:r w:rsidRPr="00E37623">
        <w:rPr>
          <w:color w:val="000000"/>
          <w:sz w:val="28"/>
          <w:szCs w:val="28"/>
        </w:rPr>
        <w:t>Операции по приватизации жилищного фонда не признаются объектом налогообложения по налогу на добавленную стоимость (</w:t>
      </w:r>
      <w:proofErr w:type="spellStart"/>
      <w:r w:rsidRPr="00E37623">
        <w:rPr>
          <w:color w:val="000000"/>
          <w:sz w:val="28"/>
          <w:szCs w:val="28"/>
        </w:rPr>
        <w:fldChar w:fldCharType="begin"/>
      </w:r>
      <w:r w:rsidRPr="00E37623">
        <w:rPr>
          <w:color w:val="000000"/>
          <w:sz w:val="28"/>
          <w:szCs w:val="28"/>
        </w:rPr>
        <w:instrText xml:space="preserve"> HYPERLINK "https://login.consultant.ru/link/?rnd=088B905CAA911540243360905A1936AD&amp;req=doc&amp;base=RZB&amp;n=389202&amp;dst=100362&amp;fld=134&amp;REFFIELD=134&amp;REFDST=100871&amp;REFDOC=39704&amp;REFBASE=PKBO&amp;stat=refcode%3D10881%3Bdstident%3D100362%3Bindex%3D1311&amp;date=17.08.2021" </w:instrText>
      </w:r>
      <w:r w:rsidRPr="00E37623">
        <w:rPr>
          <w:color w:val="000000"/>
          <w:sz w:val="28"/>
          <w:szCs w:val="28"/>
        </w:rPr>
        <w:fldChar w:fldCharType="separate"/>
      </w:r>
      <w:r w:rsidRPr="00E37623">
        <w:rPr>
          <w:color w:val="000000"/>
          <w:sz w:val="28"/>
          <w:szCs w:val="28"/>
        </w:rPr>
        <w:t>пп</w:t>
      </w:r>
      <w:proofErr w:type="spellEnd"/>
      <w:r w:rsidRPr="00E37623">
        <w:rPr>
          <w:color w:val="000000"/>
          <w:sz w:val="28"/>
          <w:szCs w:val="28"/>
        </w:rPr>
        <w:t>. 7 п. 3 ст. 39</w:t>
      </w:r>
      <w:r w:rsidRPr="00E37623">
        <w:rPr>
          <w:color w:val="000000"/>
          <w:sz w:val="28"/>
          <w:szCs w:val="28"/>
        </w:rPr>
        <w:fldChar w:fldCharType="end"/>
      </w:r>
      <w:r w:rsidRPr="00E37623">
        <w:rPr>
          <w:color w:val="000000"/>
          <w:sz w:val="28"/>
          <w:szCs w:val="28"/>
        </w:rPr>
        <w:t xml:space="preserve">, </w:t>
      </w:r>
      <w:hyperlink r:id="rId196" w:history="1">
        <w:proofErr w:type="spellStart"/>
        <w:r w:rsidRPr="00E37623">
          <w:rPr>
            <w:color w:val="000000"/>
            <w:sz w:val="28"/>
            <w:szCs w:val="28"/>
          </w:rPr>
          <w:t>пп</w:t>
        </w:r>
        <w:proofErr w:type="spellEnd"/>
        <w:r w:rsidRPr="00E37623">
          <w:rPr>
            <w:color w:val="000000"/>
            <w:sz w:val="28"/>
            <w:szCs w:val="28"/>
          </w:rPr>
          <w:t>. 1 п. 2 ст. 146</w:t>
        </w:r>
      </w:hyperlink>
      <w:r w:rsidRPr="00E37623">
        <w:rPr>
          <w:color w:val="000000"/>
          <w:sz w:val="28"/>
          <w:szCs w:val="28"/>
        </w:rPr>
        <w:t xml:space="preserve"> НК РФ).</w:t>
      </w:r>
    </w:p>
    <w:p w:rsidR="007B2B9B" w:rsidRPr="00E37623" w:rsidRDefault="007B2B9B" w:rsidP="007B2B9B">
      <w:pPr>
        <w:ind w:firstLine="567"/>
        <w:jc w:val="both"/>
        <w:rPr>
          <w:color w:val="000000"/>
          <w:sz w:val="28"/>
          <w:szCs w:val="28"/>
        </w:rPr>
      </w:pPr>
      <w:r w:rsidRPr="00E37623">
        <w:rPr>
          <w:color w:val="000000"/>
          <w:sz w:val="28"/>
          <w:szCs w:val="28"/>
        </w:rPr>
        <w:t xml:space="preserve">В соответствии с </w:t>
      </w:r>
      <w:hyperlink r:id="rId197" w:history="1">
        <w:proofErr w:type="spellStart"/>
        <w:r w:rsidRPr="00E37623">
          <w:rPr>
            <w:color w:val="000000"/>
            <w:sz w:val="28"/>
            <w:szCs w:val="28"/>
          </w:rPr>
          <w:t>пп</w:t>
        </w:r>
        <w:proofErr w:type="spellEnd"/>
        <w:r w:rsidRPr="00E37623">
          <w:rPr>
            <w:color w:val="000000"/>
            <w:sz w:val="28"/>
            <w:szCs w:val="28"/>
          </w:rPr>
          <w:t>. 3 п. 2 ст. 146</w:t>
        </w:r>
      </w:hyperlink>
      <w:r w:rsidRPr="00E37623">
        <w:rPr>
          <w:color w:val="000000"/>
          <w:sz w:val="28"/>
          <w:szCs w:val="28"/>
        </w:rPr>
        <w:t xml:space="preserve"> НК РФ не признается объектом налогообложения по НДС передача имущества государственных и муниципальных предприятий, вык</w:t>
      </w:r>
      <w:r w:rsidR="001F438C" w:rsidRPr="00E37623">
        <w:rPr>
          <w:color w:val="000000"/>
          <w:sz w:val="28"/>
          <w:szCs w:val="28"/>
        </w:rPr>
        <w:t>упаемого в порядке приватизации</w:t>
      </w:r>
      <w:r w:rsidRPr="00E37623">
        <w:rPr>
          <w:color w:val="000000"/>
          <w:sz w:val="28"/>
          <w:szCs w:val="28"/>
        </w:rPr>
        <w:t xml:space="preserve"> (письмо Министерства финансов Российской Федерации от</w:t>
      </w:r>
      <w:r w:rsidR="001F438C" w:rsidRPr="00E37623">
        <w:rPr>
          <w:color w:val="000000"/>
          <w:sz w:val="28"/>
          <w:szCs w:val="28"/>
        </w:rPr>
        <w:t xml:space="preserve"> 29.05.2014 № 03-07-11/25764).</w:t>
      </w:r>
    </w:p>
    <w:p w:rsidR="007B2B9B" w:rsidRPr="00E37623" w:rsidRDefault="007B2B9B" w:rsidP="007B2B9B">
      <w:pPr>
        <w:ind w:firstLine="567"/>
        <w:jc w:val="both"/>
        <w:rPr>
          <w:rFonts w:ascii="Verdana" w:hAnsi="Verdana"/>
          <w:color w:val="000000"/>
          <w:sz w:val="28"/>
          <w:szCs w:val="28"/>
        </w:rPr>
      </w:pPr>
      <w:r w:rsidRPr="00E37623">
        <w:rPr>
          <w:color w:val="000000"/>
          <w:sz w:val="28"/>
          <w:szCs w:val="28"/>
        </w:rPr>
        <w:t>Также не облагается НДС реализация имущества казны, находящегося за пределами территории Российской Федерации (</w:t>
      </w:r>
      <w:hyperlink r:id="rId198" w:history="1">
        <w:r w:rsidRPr="00E37623">
          <w:rPr>
            <w:color w:val="000000"/>
            <w:sz w:val="28"/>
            <w:szCs w:val="28"/>
          </w:rPr>
          <w:t>письмо</w:t>
        </w:r>
      </w:hyperlink>
      <w:r w:rsidRPr="00E37623">
        <w:rPr>
          <w:color w:val="000000"/>
          <w:sz w:val="28"/>
          <w:szCs w:val="28"/>
        </w:rPr>
        <w:t xml:space="preserve"> Министерства финансов Российской Федерации от 13.05.2019 № 03-03-05/34024).</w:t>
      </w:r>
    </w:p>
    <w:p w:rsidR="00C941FA" w:rsidRPr="00E37623" w:rsidRDefault="00C941FA" w:rsidP="00FD5B51">
      <w:pPr>
        <w:ind w:firstLine="709"/>
        <w:jc w:val="both"/>
        <w:rPr>
          <w:rFonts w:eastAsia="Calibri"/>
          <w:sz w:val="28"/>
          <w:szCs w:val="28"/>
          <w:lang w:eastAsia="en-US"/>
        </w:rPr>
      </w:pPr>
      <w:r w:rsidRPr="00E37623">
        <w:rPr>
          <w:rFonts w:eastAsia="Calibri"/>
          <w:sz w:val="28"/>
          <w:szCs w:val="28"/>
          <w:lang w:eastAsia="en-US"/>
        </w:rPr>
        <w:t xml:space="preserve">7.6.4. Отражение в бухгалтерском (бюджетном) учете информации </w:t>
      </w:r>
      <w:r w:rsidRPr="00E37623">
        <w:rPr>
          <w:rFonts w:eastAsia="Calibri"/>
          <w:sz w:val="28"/>
          <w:szCs w:val="28"/>
          <w:lang w:eastAsia="en-US"/>
        </w:rPr>
        <w:br/>
        <w:t xml:space="preserve">по объектам имущества муниципальной казны, переданным в аренду, безвозмездное срочное пользование, концессию осуществляется ежемесячно на основании </w:t>
      </w:r>
      <w:r w:rsidRPr="00E37623">
        <w:rPr>
          <w:sz w:val="28"/>
          <w:szCs w:val="28"/>
        </w:rPr>
        <w:t xml:space="preserve">Расшифровки имущества по видам пользования (приложение 4 </w:t>
      </w:r>
      <w:r w:rsidR="00FD5B51" w:rsidRPr="00E37623">
        <w:rPr>
          <w:color w:val="000000"/>
          <w:sz w:val="28"/>
          <w:szCs w:val="28"/>
        </w:rPr>
        <w:t>к Положению о единой учетной политике)</w:t>
      </w:r>
      <w:r w:rsidR="00FA4580" w:rsidRPr="00E37623">
        <w:rPr>
          <w:color w:val="000000"/>
          <w:sz w:val="28"/>
          <w:szCs w:val="28"/>
        </w:rPr>
        <w:t xml:space="preserve"> </w:t>
      </w:r>
      <w:r w:rsidRPr="00E37623">
        <w:rPr>
          <w:rFonts w:eastAsia="Calibri"/>
          <w:sz w:val="28"/>
          <w:szCs w:val="28"/>
          <w:lang w:eastAsia="en-US"/>
        </w:rPr>
        <w:t>в стоимостном выражении без ведения инвентарного и аналитического учета.</w:t>
      </w:r>
    </w:p>
    <w:p w:rsidR="00C941FA" w:rsidRPr="00E37623" w:rsidRDefault="00C941FA" w:rsidP="00C941FA">
      <w:pPr>
        <w:ind w:firstLine="720"/>
        <w:jc w:val="both"/>
        <w:rPr>
          <w:rFonts w:eastAsia="Calibri"/>
          <w:sz w:val="28"/>
          <w:szCs w:val="28"/>
          <w:lang w:eastAsia="en-US"/>
        </w:rPr>
      </w:pPr>
      <w:r w:rsidRPr="00E37623">
        <w:rPr>
          <w:rFonts w:eastAsia="Calibri"/>
          <w:sz w:val="28"/>
          <w:szCs w:val="28"/>
          <w:lang w:eastAsia="en-US"/>
        </w:rPr>
        <w:lastRenderedPageBreak/>
        <w:t>7.6.5. Ежеквартально проводится сверка данных бухгалтерского (бюджетного) учета и данных реестрового учета имущества муниципальной казны в суммовом выражении с оформлением акта сверки</w:t>
      </w:r>
      <w:r w:rsidR="0059729B" w:rsidRPr="00E37623">
        <w:rPr>
          <w:rFonts w:eastAsia="Calibri"/>
          <w:sz w:val="28"/>
          <w:szCs w:val="28"/>
          <w:lang w:eastAsia="en-US"/>
        </w:rPr>
        <w:t xml:space="preserve"> по имуществу казны муниципального образования город Пермь</w:t>
      </w:r>
      <w:r w:rsidRPr="00E37623">
        <w:rPr>
          <w:rFonts w:eastAsia="Calibri"/>
          <w:sz w:val="28"/>
          <w:szCs w:val="28"/>
          <w:lang w:eastAsia="en-US"/>
        </w:rPr>
        <w:t xml:space="preserve"> (приложение 4 </w:t>
      </w:r>
      <w:r w:rsidRPr="00E37623">
        <w:rPr>
          <w:rFonts w:eastAsia="Calibri"/>
          <w:sz w:val="28"/>
          <w:szCs w:val="28"/>
          <w:lang w:eastAsia="en-US"/>
        </w:rPr>
        <w:br/>
      </w:r>
      <w:r w:rsidRPr="00E37623">
        <w:rPr>
          <w:sz w:val="28"/>
          <w:szCs w:val="28"/>
        </w:rPr>
        <w:t>к Положению</w:t>
      </w:r>
      <w:r w:rsidR="00FC7A43" w:rsidRPr="00E37623">
        <w:rPr>
          <w:sz w:val="28"/>
          <w:szCs w:val="28"/>
        </w:rPr>
        <w:t xml:space="preserve"> о единой учетной политике</w:t>
      </w:r>
      <w:r w:rsidRPr="00E37623">
        <w:rPr>
          <w:rFonts w:eastAsia="Calibri"/>
          <w:sz w:val="28"/>
          <w:szCs w:val="28"/>
          <w:lang w:eastAsia="en-US"/>
        </w:rPr>
        <w:t>).</w:t>
      </w:r>
    </w:p>
    <w:p w:rsidR="00C941FA" w:rsidRPr="00E37623" w:rsidRDefault="00C941FA" w:rsidP="00C941FA"/>
    <w:p w:rsidR="00C941FA" w:rsidRPr="00E37623" w:rsidRDefault="00C941FA" w:rsidP="00F85D45">
      <w:pPr>
        <w:keepNext/>
        <w:ind w:right="-1" w:firstLine="709"/>
        <w:jc w:val="center"/>
        <w:outlineLvl w:val="0"/>
        <w:rPr>
          <w:b/>
          <w:sz w:val="28"/>
          <w:szCs w:val="28"/>
        </w:rPr>
      </w:pPr>
    </w:p>
    <w:p w:rsidR="00F85D45" w:rsidRPr="00E37623" w:rsidRDefault="00F85D45" w:rsidP="00F85D45">
      <w:pPr>
        <w:keepNext/>
        <w:ind w:right="-1" w:firstLine="709"/>
        <w:jc w:val="center"/>
        <w:outlineLvl w:val="0"/>
        <w:rPr>
          <w:b/>
          <w:sz w:val="28"/>
          <w:szCs w:val="28"/>
        </w:rPr>
      </w:pPr>
      <w:r w:rsidRPr="00E37623">
        <w:rPr>
          <w:b/>
          <w:sz w:val="28"/>
          <w:szCs w:val="28"/>
        </w:rPr>
        <w:t>7.7. Особенности учета прав пользования активам.</w:t>
      </w:r>
    </w:p>
    <w:p w:rsidR="00F85D45" w:rsidRPr="00E37623" w:rsidRDefault="00F85D45" w:rsidP="00F85D45">
      <w:pPr>
        <w:jc w:val="center"/>
        <w:rPr>
          <w:sz w:val="28"/>
          <w:szCs w:val="28"/>
        </w:rPr>
      </w:pPr>
    </w:p>
    <w:p w:rsidR="004F50E6" w:rsidRPr="00E37623" w:rsidRDefault="00F85D45" w:rsidP="004F50E6">
      <w:pPr>
        <w:pStyle w:val="afb"/>
        <w:spacing w:before="0" w:beforeAutospacing="0" w:after="0" w:afterAutospacing="0" w:line="288" w:lineRule="atLeast"/>
        <w:ind w:firstLine="540"/>
        <w:jc w:val="both"/>
      </w:pPr>
      <w:r w:rsidRPr="00E37623">
        <w:rPr>
          <w:sz w:val="28"/>
          <w:szCs w:val="28"/>
        </w:rPr>
        <w:t>7.7.1. Объекты операционной аренды, полученные в безвозмездное пользование, учитываются с указанием в 5-17 разрядах номера счета 1 111 4Х 000 нулей.</w:t>
      </w:r>
      <w:r w:rsidR="004F50E6" w:rsidRPr="00E37623">
        <w:rPr>
          <w:sz w:val="28"/>
          <w:szCs w:val="28"/>
        </w:rPr>
        <w:t xml:space="preserve"> Учет имущества, полученного учреждением в безвозмездное пользование и не являющегося объектом аренды, осуществляется на </w:t>
      </w:r>
      <w:proofErr w:type="spellStart"/>
      <w:r w:rsidR="004F50E6" w:rsidRPr="00E37623">
        <w:rPr>
          <w:sz w:val="28"/>
          <w:szCs w:val="28"/>
        </w:rPr>
        <w:t>забалансовом</w:t>
      </w:r>
      <w:proofErr w:type="spellEnd"/>
      <w:r w:rsidR="004F50E6" w:rsidRPr="00E37623">
        <w:rPr>
          <w:sz w:val="28"/>
          <w:szCs w:val="28"/>
        </w:rPr>
        <w:t xml:space="preserve"> </w:t>
      </w:r>
      <w:hyperlink r:id="rId199" w:history="1">
        <w:r w:rsidR="004F50E6" w:rsidRPr="00E37623">
          <w:rPr>
            <w:rStyle w:val="af1"/>
            <w:color w:val="000000" w:themeColor="text1"/>
            <w:sz w:val="28"/>
            <w:szCs w:val="28"/>
            <w:u w:val="none"/>
          </w:rPr>
          <w:t>счете 01</w:t>
        </w:r>
      </w:hyperlink>
      <w:r w:rsidR="004F50E6" w:rsidRPr="00E37623">
        <w:rPr>
          <w:sz w:val="28"/>
          <w:szCs w:val="28"/>
        </w:rPr>
        <w:t xml:space="preserve"> </w:t>
      </w:r>
      <w:r w:rsidR="005468B4" w:rsidRPr="00E37623">
        <w:rPr>
          <w:sz w:val="28"/>
          <w:szCs w:val="28"/>
        </w:rPr>
        <w:t>«</w:t>
      </w:r>
      <w:r w:rsidR="004F50E6" w:rsidRPr="00E37623">
        <w:rPr>
          <w:sz w:val="28"/>
          <w:szCs w:val="28"/>
        </w:rPr>
        <w:t>Имущ</w:t>
      </w:r>
      <w:r w:rsidR="005468B4" w:rsidRPr="00E37623">
        <w:rPr>
          <w:sz w:val="28"/>
          <w:szCs w:val="28"/>
        </w:rPr>
        <w:t>ество, полученное в пользование»</w:t>
      </w:r>
      <w:r w:rsidR="004F50E6" w:rsidRPr="00E37623">
        <w:rPr>
          <w:sz w:val="28"/>
          <w:szCs w:val="28"/>
        </w:rPr>
        <w:t>.</w:t>
      </w:r>
    </w:p>
    <w:p w:rsidR="00F85D45" w:rsidRPr="00E37623" w:rsidRDefault="00F85D45" w:rsidP="00F85D45">
      <w:pPr>
        <w:tabs>
          <w:tab w:val="left" w:pos="1134"/>
        </w:tabs>
        <w:ind w:firstLineChars="183" w:firstLine="512"/>
        <w:jc w:val="both"/>
        <w:rPr>
          <w:sz w:val="28"/>
          <w:szCs w:val="28"/>
        </w:rPr>
      </w:pPr>
      <w:r w:rsidRPr="00E37623">
        <w:rPr>
          <w:sz w:val="28"/>
          <w:szCs w:val="28"/>
        </w:rPr>
        <w:t>7.7.2. Объекты операционной аренды, полученные в безвозмездное пользование, учитываются по тому виду деятельности, в котором будут использоваться.</w:t>
      </w:r>
    </w:p>
    <w:p w:rsidR="005E01E3" w:rsidRPr="00E37623" w:rsidRDefault="005E01E3" w:rsidP="005E01E3">
      <w:pPr>
        <w:ind w:firstLine="567"/>
        <w:jc w:val="both"/>
        <w:rPr>
          <w:sz w:val="28"/>
          <w:szCs w:val="28"/>
        </w:rPr>
      </w:pPr>
      <w:r w:rsidRPr="00E37623">
        <w:rPr>
          <w:sz w:val="28"/>
          <w:szCs w:val="28"/>
        </w:rPr>
        <w:t>7.7.3. Методика расчета условных арендных платежей по договорам безвозмездного пользования муниципальным имуществом.</w:t>
      </w:r>
    </w:p>
    <w:p w:rsidR="005E01E3" w:rsidRPr="00E37623" w:rsidRDefault="005E01E3" w:rsidP="005E01E3">
      <w:pPr>
        <w:ind w:firstLine="567"/>
        <w:jc w:val="both"/>
        <w:rPr>
          <w:sz w:val="28"/>
          <w:szCs w:val="28"/>
        </w:rPr>
      </w:pPr>
      <w:r w:rsidRPr="00E37623">
        <w:rPr>
          <w:sz w:val="28"/>
          <w:szCs w:val="28"/>
        </w:rPr>
        <w:t xml:space="preserve">В соответствии с п. 13 ФСГС «Аренда» объекты бухгалтерского учета, </w:t>
      </w:r>
      <w:r w:rsidRPr="00E37623">
        <w:rPr>
          <w:sz w:val="28"/>
          <w:szCs w:val="28"/>
        </w:rPr>
        <w:br/>
        <w:t xml:space="preserve">возникающие при предоставлении муниципального имущества по договору </w:t>
      </w:r>
      <w:r w:rsidRPr="00E37623">
        <w:rPr>
          <w:sz w:val="28"/>
          <w:szCs w:val="28"/>
        </w:rPr>
        <w:br/>
        <w:t xml:space="preserve">безвозмездного пользования муниципальным имуществом (далее – договор) </w:t>
      </w:r>
      <w:r w:rsidRPr="00E37623">
        <w:rPr>
          <w:sz w:val="28"/>
          <w:szCs w:val="28"/>
        </w:rPr>
        <w:br/>
        <w:t>по классификации относятся к объектам неоперационной (финансовой) аренды.</w:t>
      </w:r>
    </w:p>
    <w:p w:rsidR="005E01E3" w:rsidRPr="00E37623" w:rsidRDefault="005E01E3" w:rsidP="005E01E3">
      <w:pPr>
        <w:ind w:firstLine="567"/>
        <w:jc w:val="both"/>
        <w:rPr>
          <w:sz w:val="28"/>
          <w:szCs w:val="28"/>
        </w:rPr>
      </w:pPr>
      <w:r w:rsidRPr="00E37623">
        <w:rPr>
          <w:sz w:val="28"/>
          <w:szCs w:val="28"/>
        </w:rPr>
        <w:t xml:space="preserve">Передача муниципального имущества пользователю по договору влечет </w:t>
      </w:r>
      <w:r w:rsidRPr="00E37623">
        <w:rPr>
          <w:sz w:val="28"/>
          <w:szCs w:val="28"/>
        </w:rPr>
        <w:br/>
        <w:t xml:space="preserve">за собой отражение в бухгалтерском </w:t>
      </w:r>
      <w:r w:rsidR="001F438C" w:rsidRPr="00E37623">
        <w:rPr>
          <w:sz w:val="28"/>
          <w:szCs w:val="28"/>
        </w:rPr>
        <w:t xml:space="preserve">(бюджетном) </w:t>
      </w:r>
      <w:r w:rsidRPr="00E37623">
        <w:rPr>
          <w:sz w:val="28"/>
          <w:szCs w:val="28"/>
        </w:rPr>
        <w:t>учете ссудодателя на дату заключения договора операции по выбытию объекта нефинансового актива, с одновременным отражением на балансовых счетах величины предстоящих доходов (условного арендного платежа) от предоставления права пользования активом.</w:t>
      </w:r>
    </w:p>
    <w:p w:rsidR="005E01E3" w:rsidRPr="00E37623" w:rsidRDefault="005E01E3" w:rsidP="005E01E3">
      <w:pPr>
        <w:ind w:firstLine="567"/>
        <w:jc w:val="both"/>
        <w:rPr>
          <w:sz w:val="28"/>
          <w:szCs w:val="28"/>
        </w:rPr>
      </w:pPr>
      <w:r w:rsidRPr="00E37623">
        <w:rPr>
          <w:sz w:val="28"/>
          <w:szCs w:val="28"/>
        </w:rPr>
        <w:t xml:space="preserve">Величина предстоящих доходов (условный арендный платеж) </w:t>
      </w:r>
      <w:r w:rsidRPr="00E37623">
        <w:rPr>
          <w:sz w:val="28"/>
          <w:szCs w:val="28"/>
        </w:rPr>
        <w:br/>
        <w:t>рассчитывается на весь срок действия договора и определяется по формуле:</w:t>
      </w:r>
    </w:p>
    <w:p w:rsidR="005E01E3" w:rsidRPr="00E37623" w:rsidRDefault="005E01E3" w:rsidP="005E01E3">
      <w:pPr>
        <w:ind w:firstLine="567"/>
        <w:jc w:val="both"/>
        <w:rPr>
          <w:sz w:val="28"/>
          <w:szCs w:val="28"/>
        </w:rPr>
      </w:pPr>
      <w:r w:rsidRPr="00E37623">
        <w:rPr>
          <w:sz w:val="28"/>
          <w:szCs w:val="28"/>
        </w:rPr>
        <w:t>а) для недвижимого имущества:</w:t>
      </w:r>
    </w:p>
    <w:p w:rsidR="005E01E3" w:rsidRPr="00E37623" w:rsidRDefault="005E01E3" w:rsidP="005E01E3">
      <w:pPr>
        <w:ind w:firstLine="567"/>
        <w:jc w:val="both"/>
        <w:rPr>
          <w:sz w:val="28"/>
          <w:szCs w:val="28"/>
        </w:rPr>
      </w:pPr>
      <w:proofErr w:type="spellStart"/>
      <w:r w:rsidRPr="00E37623">
        <w:rPr>
          <w:sz w:val="28"/>
          <w:szCs w:val="28"/>
        </w:rPr>
        <w:t>Вуап</w:t>
      </w:r>
      <w:proofErr w:type="spellEnd"/>
      <w:r w:rsidRPr="00E37623">
        <w:rPr>
          <w:sz w:val="28"/>
          <w:szCs w:val="28"/>
        </w:rPr>
        <w:t>=</w:t>
      </w:r>
      <w:proofErr w:type="spellStart"/>
      <w:r w:rsidRPr="00E37623">
        <w:rPr>
          <w:sz w:val="28"/>
          <w:szCs w:val="28"/>
        </w:rPr>
        <w:t>Пл</w:t>
      </w:r>
      <w:proofErr w:type="spellEnd"/>
      <w:r w:rsidRPr="00E37623">
        <w:rPr>
          <w:sz w:val="28"/>
          <w:szCs w:val="28"/>
        </w:rPr>
        <w:t>*</w:t>
      </w:r>
      <w:proofErr w:type="spellStart"/>
      <w:r w:rsidRPr="00E37623">
        <w:rPr>
          <w:sz w:val="28"/>
          <w:szCs w:val="28"/>
        </w:rPr>
        <w:t>СРд</w:t>
      </w:r>
      <w:proofErr w:type="spellEnd"/>
      <w:r w:rsidRPr="00E37623">
        <w:rPr>
          <w:sz w:val="28"/>
          <w:szCs w:val="28"/>
        </w:rPr>
        <w:t>*</w:t>
      </w:r>
      <w:proofErr w:type="spellStart"/>
      <w:r w:rsidRPr="00E37623">
        <w:rPr>
          <w:sz w:val="28"/>
          <w:szCs w:val="28"/>
        </w:rPr>
        <w:t>Бст</w:t>
      </w:r>
      <w:proofErr w:type="spellEnd"/>
      <w:r w:rsidRPr="00E37623">
        <w:rPr>
          <w:sz w:val="28"/>
          <w:szCs w:val="28"/>
        </w:rPr>
        <w:t>, где</w:t>
      </w:r>
    </w:p>
    <w:p w:rsidR="005E01E3" w:rsidRPr="00E37623" w:rsidRDefault="005E01E3" w:rsidP="005E01E3">
      <w:pPr>
        <w:ind w:firstLine="567"/>
        <w:jc w:val="both"/>
        <w:rPr>
          <w:sz w:val="28"/>
          <w:szCs w:val="28"/>
        </w:rPr>
      </w:pPr>
      <w:proofErr w:type="spellStart"/>
      <w:r w:rsidRPr="00E37623">
        <w:rPr>
          <w:sz w:val="28"/>
          <w:szCs w:val="28"/>
        </w:rPr>
        <w:t>Вуап</w:t>
      </w:r>
      <w:proofErr w:type="spellEnd"/>
      <w:r w:rsidRPr="00E37623">
        <w:rPr>
          <w:sz w:val="28"/>
          <w:szCs w:val="28"/>
        </w:rPr>
        <w:t xml:space="preserve"> – величина условных арендных платежей за весь срок действия </w:t>
      </w:r>
      <w:r w:rsidRPr="00E37623">
        <w:rPr>
          <w:sz w:val="28"/>
          <w:szCs w:val="28"/>
        </w:rPr>
        <w:br/>
        <w:t>договора, (рублей);</w:t>
      </w:r>
    </w:p>
    <w:p w:rsidR="005E01E3" w:rsidRPr="00E37623" w:rsidRDefault="005E01E3" w:rsidP="005E01E3">
      <w:pPr>
        <w:ind w:firstLine="567"/>
        <w:jc w:val="both"/>
        <w:rPr>
          <w:sz w:val="28"/>
          <w:szCs w:val="28"/>
        </w:rPr>
      </w:pPr>
      <w:proofErr w:type="spellStart"/>
      <w:r w:rsidRPr="00E37623">
        <w:rPr>
          <w:sz w:val="28"/>
          <w:szCs w:val="28"/>
        </w:rPr>
        <w:t>Пл</w:t>
      </w:r>
      <w:proofErr w:type="spellEnd"/>
      <w:r w:rsidRPr="00E37623">
        <w:rPr>
          <w:sz w:val="28"/>
          <w:szCs w:val="28"/>
        </w:rPr>
        <w:t xml:space="preserve"> – площадь здания (помещения), передаваемого по договору </w:t>
      </w:r>
      <w:r w:rsidRPr="00E37623">
        <w:rPr>
          <w:sz w:val="28"/>
          <w:szCs w:val="28"/>
        </w:rPr>
        <w:br/>
        <w:t>безвозмездного пользования (</w:t>
      </w:r>
      <w:proofErr w:type="spellStart"/>
      <w:r w:rsidRPr="00E37623">
        <w:rPr>
          <w:sz w:val="28"/>
          <w:szCs w:val="28"/>
        </w:rPr>
        <w:t>м.кв</w:t>
      </w:r>
      <w:proofErr w:type="spellEnd"/>
      <w:r w:rsidRPr="00E37623">
        <w:rPr>
          <w:sz w:val="28"/>
          <w:szCs w:val="28"/>
        </w:rPr>
        <w:t>.);</w:t>
      </w:r>
    </w:p>
    <w:p w:rsidR="005E01E3" w:rsidRPr="00E37623" w:rsidRDefault="005E01E3" w:rsidP="005E01E3">
      <w:pPr>
        <w:ind w:firstLine="567"/>
        <w:jc w:val="both"/>
        <w:rPr>
          <w:sz w:val="28"/>
          <w:szCs w:val="28"/>
        </w:rPr>
      </w:pPr>
      <w:proofErr w:type="spellStart"/>
      <w:r w:rsidRPr="00E37623">
        <w:rPr>
          <w:sz w:val="28"/>
          <w:szCs w:val="28"/>
        </w:rPr>
        <w:t>СРд</w:t>
      </w:r>
      <w:proofErr w:type="spellEnd"/>
      <w:r w:rsidRPr="00E37623">
        <w:rPr>
          <w:sz w:val="28"/>
          <w:szCs w:val="28"/>
        </w:rPr>
        <w:t xml:space="preserve"> – срок действия договора безвозмездного пользования муниципальным недвижимым имуществом (лет);</w:t>
      </w:r>
    </w:p>
    <w:p w:rsidR="005E01E3" w:rsidRPr="00E37623" w:rsidRDefault="005E01E3" w:rsidP="005E01E3">
      <w:pPr>
        <w:ind w:firstLine="567"/>
        <w:jc w:val="both"/>
        <w:rPr>
          <w:sz w:val="28"/>
          <w:szCs w:val="28"/>
        </w:rPr>
      </w:pPr>
      <w:proofErr w:type="spellStart"/>
      <w:r w:rsidRPr="00E37623">
        <w:rPr>
          <w:sz w:val="28"/>
          <w:szCs w:val="28"/>
        </w:rPr>
        <w:t>Бст</w:t>
      </w:r>
      <w:proofErr w:type="spellEnd"/>
      <w:r w:rsidRPr="00E37623">
        <w:rPr>
          <w:sz w:val="28"/>
          <w:szCs w:val="28"/>
        </w:rPr>
        <w:t xml:space="preserve"> – базовая ставка, определяется Заказчиком методом рыночных цен.</w:t>
      </w:r>
    </w:p>
    <w:p w:rsidR="005E01E3" w:rsidRPr="00E37623" w:rsidRDefault="005E01E3" w:rsidP="005E01E3">
      <w:pPr>
        <w:ind w:firstLine="567"/>
        <w:jc w:val="both"/>
        <w:rPr>
          <w:sz w:val="28"/>
          <w:szCs w:val="28"/>
        </w:rPr>
      </w:pPr>
      <w:r w:rsidRPr="00E37623">
        <w:rPr>
          <w:sz w:val="28"/>
          <w:szCs w:val="28"/>
        </w:rPr>
        <w:t xml:space="preserve">Базовая ставка – величина условная, при необходимости уточняется. </w:t>
      </w:r>
    </w:p>
    <w:p w:rsidR="005E01E3" w:rsidRPr="00E37623" w:rsidRDefault="005E01E3" w:rsidP="005E01E3">
      <w:pPr>
        <w:ind w:firstLine="567"/>
        <w:jc w:val="both"/>
        <w:rPr>
          <w:sz w:val="28"/>
          <w:szCs w:val="28"/>
        </w:rPr>
      </w:pPr>
      <w:r w:rsidRPr="00E37623">
        <w:rPr>
          <w:sz w:val="28"/>
          <w:szCs w:val="28"/>
        </w:rPr>
        <w:t xml:space="preserve">Базовая ставка (справедливая стоимость условных платежей, рублей в год за 1 м кв. в год) в соответствии с пунктом 55 раздела </w:t>
      </w:r>
      <w:r w:rsidRPr="00E37623">
        <w:rPr>
          <w:sz w:val="28"/>
          <w:szCs w:val="28"/>
          <w:lang w:val="en-US"/>
        </w:rPr>
        <w:t>V</w:t>
      </w:r>
      <w:r w:rsidRPr="00E37623">
        <w:rPr>
          <w:sz w:val="28"/>
          <w:szCs w:val="28"/>
        </w:rPr>
        <w:t xml:space="preserve"> ФСГС </w:t>
      </w:r>
      <w:r w:rsidRPr="00E37623">
        <w:rPr>
          <w:sz w:val="28"/>
          <w:szCs w:val="28"/>
        </w:rPr>
        <w:br/>
        <w:t xml:space="preserve">«Концептуальные основы бухгалтерского учета и отчетности» определяется методом рыночных цен. При использовании метода рыночных цен справедливая стоимость условных арендных платежей определяется на основании текущих </w:t>
      </w:r>
      <w:r w:rsidRPr="00E37623">
        <w:rPr>
          <w:sz w:val="28"/>
          <w:szCs w:val="28"/>
        </w:rPr>
        <w:lastRenderedPageBreak/>
        <w:t>рыночных цен или данных о недавних сделках с аналогичными или схожими активами (обязательствами), совершенных без отсрочки платежа.</w:t>
      </w:r>
    </w:p>
    <w:p w:rsidR="005E01E3" w:rsidRPr="00E37623" w:rsidRDefault="005E01E3" w:rsidP="005E01E3">
      <w:pPr>
        <w:ind w:firstLine="567"/>
        <w:jc w:val="both"/>
        <w:rPr>
          <w:sz w:val="28"/>
          <w:szCs w:val="28"/>
        </w:rPr>
      </w:pPr>
      <w:r w:rsidRPr="00E37623">
        <w:rPr>
          <w:sz w:val="28"/>
          <w:szCs w:val="28"/>
        </w:rPr>
        <w:t xml:space="preserve">Для расчета стоимости условных арендных платежей может быть </w:t>
      </w:r>
      <w:r w:rsidRPr="00E37623">
        <w:rPr>
          <w:sz w:val="28"/>
          <w:szCs w:val="28"/>
        </w:rPr>
        <w:br/>
        <w:t xml:space="preserve">использована информация о текущих рыночных ценах аренды зданий </w:t>
      </w:r>
      <w:r w:rsidRPr="00E37623">
        <w:rPr>
          <w:sz w:val="28"/>
          <w:szCs w:val="28"/>
        </w:rPr>
        <w:br/>
        <w:t xml:space="preserve">(помещений) из публичных (открытых) источников по схожим объектам. </w:t>
      </w:r>
      <w:r w:rsidRPr="00E37623">
        <w:rPr>
          <w:sz w:val="28"/>
          <w:szCs w:val="28"/>
        </w:rPr>
        <w:br/>
        <w:t>Схожими объектами являются объекты, находящиеся в том же районе города Перми, имеющие целевое назначение – офисные.</w:t>
      </w:r>
    </w:p>
    <w:p w:rsidR="005E01E3" w:rsidRPr="00E37623" w:rsidRDefault="005E01E3" w:rsidP="005E01E3">
      <w:pPr>
        <w:ind w:firstLine="567"/>
        <w:jc w:val="both"/>
        <w:rPr>
          <w:sz w:val="28"/>
          <w:szCs w:val="28"/>
        </w:rPr>
      </w:pPr>
      <w:r w:rsidRPr="00E37623">
        <w:rPr>
          <w:sz w:val="28"/>
          <w:szCs w:val="28"/>
        </w:rPr>
        <w:t xml:space="preserve">Базовая ставка для отражения в бухгалтерском учете рассчитывается на основании не менее 3 (трех) ценовых информаций, используется среднее </w:t>
      </w:r>
      <w:r w:rsidRPr="00E37623">
        <w:rPr>
          <w:sz w:val="28"/>
          <w:szCs w:val="28"/>
        </w:rPr>
        <w:br/>
        <w:t>арифметическое значение.</w:t>
      </w:r>
    </w:p>
    <w:p w:rsidR="005E01E3" w:rsidRPr="00E37623" w:rsidRDefault="005E01E3" w:rsidP="005E01E3">
      <w:pPr>
        <w:ind w:firstLine="567"/>
        <w:jc w:val="both"/>
        <w:rPr>
          <w:sz w:val="28"/>
          <w:szCs w:val="28"/>
        </w:rPr>
      </w:pPr>
      <w:r w:rsidRPr="00E37623">
        <w:rPr>
          <w:sz w:val="28"/>
          <w:szCs w:val="28"/>
        </w:rPr>
        <w:t>б) для движимого имущества:</w:t>
      </w:r>
    </w:p>
    <w:p w:rsidR="005E01E3" w:rsidRPr="00E37623" w:rsidRDefault="005E01E3" w:rsidP="005E01E3">
      <w:pPr>
        <w:ind w:firstLine="567"/>
        <w:jc w:val="both"/>
        <w:rPr>
          <w:sz w:val="28"/>
          <w:szCs w:val="28"/>
        </w:rPr>
      </w:pPr>
      <w:r w:rsidRPr="00E37623">
        <w:rPr>
          <w:sz w:val="28"/>
          <w:szCs w:val="28"/>
        </w:rPr>
        <w:t xml:space="preserve">Величина условных арендных платежей по договору является суммой </w:t>
      </w:r>
      <w:r w:rsidRPr="00E37623">
        <w:rPr>
          <w:sz w:val="28"/>
          <w:szCs w:val="28"/>
        </w:rPr>
        <w:br/>
        <w:t xml:space="preserve">величин условных арендных платежей по каждому объекту движимого </w:t>
      </w:r>
      <w:r w:rsidRPr="00E37623">
        <w:rPr>
          <w:sz w:val="28"/>
          <w:szCs w:val="28"/>
        </w:rPr>
        <w:br/>
        <w:t>имущества, указанному в договоре.</w:t>
      </w:r>
    </w:p>
    <w:p w:rsidR="005E01E3" w:rsidRPr="00E37623" w:rsidRDefault="005E01E3" w:rsidP="005E01E3">
      <w:pPr>
        <w:ind w:firstLine="567"/>
        <w:jc w:val="both"/>
        <w:rPr>
          <w:sz w:val="28"/>
          <w:szCs w:val="28"/>
        </w:rPr>
      </w:pPr>
      <w:r w:rsidRPr="00E37623">
        <w:rPr>
          <w:sz w:val="28"/>
          <w:szCs w:val="28"/>
        </w:rPr>
        <w:t xml:space="preserve">Величина условных арендных платежей для каждого объекта движимого имущества, предоставляемого в безвозмездное пользование, определяется </w:t>
      </w:r>
      <w:r w:rsidRPr="00E37623">
        <w:rPr>
          <w:sz w:val="28"/>
          <w:szCs w:val="28"/>
        </w:rPr>
        <w:br/>
        <w:t>по формуле:</w:t>
      </w:r>
    </w:p>
    <w:p w:rsidR="005E01E3" w:rsidRPr="00E37623" w:rsidRDefault="005E01E3" w:rsidP="005E01E3">
      <w:pPr>
        <w:ind w:firstLine="567"/>
        <w:jc w:val="both"/>
        <w:rPr>
          <w:sz w:val="28"/>
          <w:szCs w:val="28"/>
        </w:rPr>
      </w:pPr>
      <w:proofErr w:type="spellStart"/>
      <w:r w:rsidRPr="00E37623">
        <w:rPr>
          <w:sz w:val="28"/>
          <w:szCs w:val="28"/>
        </w:rPr>
        <w:t>Вуап</w:t>
      </w:r>
      <w:proofErr w:type="spellEnd"/>
      <w:r w:rsidRPr="00E37623">
        <w:rPr>
          <w:sz w:val="28"/>
          <w:szCs w:val="28"/>
        </w:rPr>
        <w:t>=</w:t>
      </w:r>
      <w:proofErr w:type="spellStart"/>
      <w:r w:rsidRPr="00E37623">
        <w:rPr>
          <w:sz w:val="28"/>
          <w:szCs w:val="28"/>
        </w:rPr>
        <w:t>СРд</w:t>
      </w:r>
      <w:proofErr w:type="spellEnd"/>
      <w:r w:rsidRPr="00E37623">
        <w:rPr>
          <w:sz w:val="28"/>
          <w:szCs w:val="28"/>
        </w:rPr>
        <w:t>*</w:t>
      </w:r>
      <w:proofErr w:type="spellStart"/>
      <w:r w:rsidRPr="00E37623">
        <w:rPr>
          <w:sz w:val="28"/>
          <w:szCs w:val="28"/>
        </w:rPr>
        <w:t>Бст</w:t>
      </w:r>
      <w:proofErr w:type="spellEnd"/>
      <w:r w:rsidRPr="00E37623">
        <w:rPr>
          <w:sz w:val="28"/>
          <w:szCs w:val="28"/>
        </w:rPr>
        <w:t>, где</w:t>
      </w:r>
    </w:p>
    <w:p w:rsidR="005E01E3" w:rsidRPr="00E37623" w:rsidRDefault="005E01E3" w:rsidP="005E01E3">
      <w:pPr>
        <w:ind w:firstLine="567"/>
        <w:jc w:val="both"/>
        <w:rPr>
          <w:sz w:val="28"/>
          <w:szCs w:val="28"/>
        </w:rPr>
      </w:pPr>
      <w:proofErr w:type="spellStart"/>
      <w:r w:rsidRPr="00E37623">
        <w:rPr>
          <w:sz w:val="28"/>
          <w:szCs w:val="28"/>
        </w:rPr>
        <w:t>Вуап</w:t>
      </w:r>
      <w:proofErr w:type="spellEnd"/>
      <w:r w:rsidRPr="00E37623">
        <w:rPr>
          <w:sz w:val="28"/>
          <w:szCs w:val="28"/>
        </w:rPr>
        <w:t xml:space="preserve"> – величина условных арендных платежей единицы движимого </w:t>
      </w:r>
      <w:r w:rsidRPr="00E37623">
        <w:rPr>
          <w:sz w:val="28"/>
          <w:szCs w:val="28"/>
        </w:rPr>
        <w:br/>
        <w:t>имущества за весь срок действия договора, (рублей);</w:t>
      </w:r>
    </w:p>
    <w:p w:rsidR="005E01E3" w:rsidRPr="00E37623" w:rsidRDefault="005E01E3" w:rsidP="005E01E3">
      <w:pPr>
        <w:ind w:firstLine="567"/>
        <w:jc w:val="both"/>
        <w:rPr>
          <w:sz w:val="28"/>
          <w:szCs w:val="28"/>
        </w:rPr>
      </w:pPr>
      <w:proofErr w:type="spellStart"/>
      <w:r w:rsidRPr="00E37623">
        <w:rPr>
          <w:sz w:val="28"/>
          <w:szCs w:val="28"/>
        </w:rPr>
        <w:t>СРд</w:t>
      </w:r>
      <w:proofErr w:type="spellEnd"/>
      <w:r w:rsidRPr="00E37623">
        <w:rPr>
          <w:sz w:val="28"/>
          <w:szCs w:val="28"/>
        </w:rPr>
        <w:t xml:space="preserve"> – срок действия договора безвозмездного пользования муниципальным движимым имуществом (лет);</w:t>
      </w:r>
    </w:p>
    <w:p w:rsidR="005E01E3" w:rsidRPr="00E37623" w:rsidRDefault="005E01E3" w:rsidP="005E01E3">
      <w:pPr>
        <w:ind w:firstLine="567"/>
        <w:jc w:val="both"/>
        <w:rPr>
          <w:sz w:val="28"/>
          <w:szCs w:val="28"/>
        </w:rPr>
      </w:pPr>
      <w:proofErr w:type="spellStart"/>
      <w:r w:rsidRPr="00E37623">
        <w:rPr>
          <w:sz w:val="28"/>
          <w:szCs w:val="28"/>
        </w:rPr>
        <w:t>Бст</w:t>
      </w:r>
      <w:proofErr w:type="spellEnd"/>
      <w:r w:rsidRPr="00E37623">
        <w:rPr>
          <w:sz w:val="28"/>
          <w:szCs w:val="28"/>
        </w:rPr>
        <w:t xml:space="preserve"> – базовая ставка, определяется Заказчиком методом рыночных цен.</w:t>
      </w:r>
    </w:p>
    <w:p w:rsidR="005E01E3" w:rsidRPr="00E37623" w:rsidRDefault="005E01E3" w:rsidP="005E01E3">
      <w:pPr>
        <w:ind w:firstLine="567"/>
        <w:jc w:val="both"/>
        <w:rPr>
          <w:sz w:val="28"/>
          <w:szCs w:val="28"/>
        </w:rPr>
      </w:pPr>
      <w:r w:rsidRPr="00E37623">
        <w:rPr>
          <w:sz w:val="28"/>
          <w:szCs w:val="28"/>
        </w:rPr>
        <w:t xml:space="preserve">Базовая ставка – величина условная, при необходимости уточняется. </w:t>
      </w:r>
    </w:p>
    <w:p w:rsidR="005E01E3" w:rsidRPr="00E37623" w:rsidRDefault="005E01E3" w:rsidP="005E01E3">
      <w:pPr>
        <w:ind w:firstLine="567"/>
        <w:jc w:val="both"/>
        <w:rPr>
          <w:sz w:val="28"/>
          <w:szCs w:val="28"/>
        </w:rPr>
      </w:pPr>
      <w:r w:rsidRPr="00E37623">
        <w:rPr>
          <w:sz w:val="28"/>
          <w:szCs w:val="28"/>
        </w:rPr>
        <w:t xml:space="preserve">Базовая ставка (справедливая стоимость условных платежей, рублей </w:t>
      </w:r>
      <w:r w:rsidRPr="00E37623">
        <w:rPr>
          <w:sz w:val="28"/>
          <w:szCs w:val="28"/>
        </w:rPr>
        <w:br/>
        <w:t xml:space="preserve">за единицу движимого имущества в год) в соответствии с пунктом 55 раздела </w:t>
      </w:r>
      <w:r w:rsidRPr="00E37623">
        <w:rPr>
          <w:sz w:val="28"/>
          <w:szCs w:val="28"/>
          <w:lang w:val="en-US"/>
        </w:rPr>
        <w:t>V</w:t>
      </w:r>
      <w:r w:rsidRPr="00E37623">
        <w:rPr>
          <w:sz w:val="28"/>
          <w:szCs w:val="28"/>
        </w:rPr>
        <w:t xml:space="preserve"> федерального стандарта бухгалтерского учета для организаций государственного сектора «Концептуальные основы бухгалтерского учета и отчетности </w:t>
      </w:r>
      <w:r w:rsidRPr="00E37623">
        <w:rPr>
          <w:sz w:val="28"/>
          <w:szCs w:val="28"/>
        </w:rPr>
        <w:br/>
        <w:t>организаций государственного сектора» определяется методом рыночных цен.</w:t>
      </w:r>
    </w:p>
    <w:p w:rsidR="005E01E3" w:rsidRPr="00E37623" w:rsidRDefault="005E01E3" w:rsidP="005E01E3">
      <w:pPr>
        <w:ind w:firstLine="567"/>
        <w:jc w:val="both"/>
        <w:rPr>
          <w:sz w:val="28"/>
          <w:szCs w:val="28"/>
        </w:rPr>
      </w:pPr>
      <w:r w:rsidRPr="00E37623">
        <w:rPr>
          <w:sz w:val="28"/>
          <w:szCs w:val="28"/>
        </w:rPr>
        <w:t xml:space="preserve">При использовании метода рыночных цен справедливая стоимость актива (обязательства) определяется на основании текущих рыночных цен или данных </w:t>
      </w:r>
      <w:r w:rsidRPr="00E37623">
        <w:rPr>
          <w:sz w:val="28"/>
          <w:szCs w:val="28"/>
        </w:rPr>
        <w:br/>
        <w:t>о недавних сделках с аналогичными или схожими активами (обязательствами), совершенных без отсрочки платежей.</w:t>
      </w:r>
    </w:p>
    <w:p w:rsidR="005E01E3" w:rsidRPr="00E37623" w:rsidRDefault="005E01E3" w:rsidP="005E01E3">
      <w:pPr>
        <w:ind w:firstLine="567"/>
        <w:jc w:val="both"/>
        <w:rPr>
          <w:sz w:val="28"/>
          <w:szCs w:val="28"/>
        </w:rPr>
      </w:pPr>
      <w:r w:rsidRPr="00E37623">
        <w:rPr>
          <w:sz w:val="28"/>
          <w:szCs w:val="28"/>
        </w:rPr>
        <w:t xml:space="preserve">Методом рыночных цен (для целей расчета условных арендных платежей за движимое имущество), определяется стоимость нового объекта движимого </w:t>
      </w:r>
      <w:r w:rsidRPr="00E37623">
        <w:rPr>
          <w:sz w:val="28"/>
          <w:szCs w:val="28"/>
        </w:rPr>
        <w:br/>
        <w:t xml:space="preserve">имущества, идентичного передаваемому по договору. Для этого может быть </w:t>
      </w:r>
      <w:r w:rsidRPr="00E37623">
        <w:rPr>
          <w:sz w:val="28"/>
          <w:szCs w:val="28"/>
        </w:rPr>
        <w:br/>
        <w:t>использована информация о текущих рыночных ценах из публичных (открытых) источников и информация, полученная путем запроса цен. Стоимость нового имущества рассчитывается на основании не менее 3 (трех) ценовых информаций, используется среднее арифметическое значение.</w:t>
      </w:r>
    </w:p>
    <w:p w:rsidR="005E01E3" w:rsidRPr="00E37623" w:rsidRDefault="005E01E3" w:rsidP="005E01E3">
      <w:pPr>
        <w:ind w:firstLine="567"/>
        <w:jc w:val="both"/>
        <w:rPr>
          <w:sz w:val="28"/>
          <w:szCs w:val="28"/>
        </w:rPr>
      </w:pPr>
      <w:r w:rsidRPr="00E37623">
        <w:rPr>
          <w:sz w:val="28"/>
          <w:szCs w:val="28"/>
        </w:rPr>
        <w:t>Базовая ставка (</w:t>
      </w:r>
      <w:proofErr w:type="spellStart"/>
      <w:r w:rsidRPr="00E37623">
        <w:rPr>
          <w:sz w:val="28"/>
          <w:szCs w:val="28"/>
        </w:rPr>
        <w:t>Бст</w:t>
      </w:r>
      <w:proofErr w:type="spellEnd"/>
      <w:r w:rsidRPr="00E37623">
        <w:rPr>
          <w:sz w:val="28"/>
          <w:szCs w:val="28"/>
        </w:rPr>
        <w:t>) рассчитывается по формуле:</w:t>
      </w:r>
    </w:p>
    <w:p w:rsidR="005E01E3" w:rsidRPr="00E37623" w:rsidRDefault="005E01E3" w:rsidP="005E01E3">
      <w:pPr>
        <w:ind w:firstLine="567"/>
        <w:jc w:val="both"/>
        <w:rPr>
          <w:sz w:val="28"/>
          <w:szCs w:val="28"/>
        </w:rPr>
      </w:pPr>
      <w:proofErr w:type="spellStart"/>
      <w:r w:rsidRPr="00E37623">
        <w:rPr>
          <w:sz w:val="28"/>
          <w:szCs w:val="28"/>
        </w:rPr>
        <w:t>Бст</w:t>
      </w:r>
      <w:proofErr w:type="spellEnd"/>
      <w:r w:rsidRPr="00E37623">
        <w:rPr>
          <w:sz w:val="28"/>
          <w:szCs w:val="28"/>
        </w:rPr>
        <w:t>=</w:t>
      </w:r>
      <w:proofErr w:type="spellStart"/>
      <w:r w:rsidRPr="00E37623">
        <w:rPr>
          <w:sz w:val="28"/>
          <w:szCs w:val="28"/>
        </w:rPr>
        <w:t>СТнов</w:t>
      </w:r>
      <w:proofErr w:type="spellEnd"/>
      <w:r w:rsidRPr="00E37623">
        <w:rPr>
          <w:sz w:val="28"/>
          <w:szCs w:val="28"/>
        </w:rPr>
        <w:t>/</w:t>
      </w:r>
      <w:proofErr w:type="spellStart"/>
      <w:r w:rsidRPr="00E37623">
        <w:rPr>
          <w:sz w:val="28"/>
          <w:szCs w:val="28"/>
        </w:rPr>
        <w:t>Сисп</w:t>
      </w:r>
      <w:proofErr w:type="spellEnd"/>
      <w:r w:rsidRPr="00E37623">
        <w:rPr>
          <w:sz w:val="28"/>
          <w:szCs w:val="28"/>
        </w:rPr>
        <w:t>*12 мес., где</w:t>
      </w:r>
    </w:p>
    <w:p w:rsidR="005E01E3" w:rsidRPr="00E37623" w:rsidRDefault="005E01E3" w:rsidP="005E01E3">
      <w:pPr>
        <w:ind w:firstLine="567"/>
        <w:jc w:val="both"/>
        <w:rPr>
          <w:sz w:val="28"/>
          <w:szCs w:val="28"/>
        </w:rPr>
      </w:pPr>
      <w:proofErr w:type="spellStart"/>
      <w:r w:rsidRPr="00E37623">
        <w:rPr>
          <w:sz w:val="28"/>
          <w:szCs w:val="28"/>
        </w:rPr>
        <w:t>СТнов</w:t>
      </w:r>
      <w:proofErr w:type="spellEnd"/>
      <w:r w:rsidRPr="00E37623">
        <w:rPr>
          <w:sz w:val="28"/>
          <w:szCs w:val="28"/>
        </w:rPr>
        <w:t xml:space="preserve"> – стоимость нового объекта движимого имущества, идентичного </w:t>
      </w:r>
      <w:r w:rsidRPr="00E37623">
        <w:rPr>
          <w:sz w:val="28"/>
          <w:szCs w:val="28"/>
        </w:rPr>
        <w:br/>
        <w:t>передаваемому по договору (рублей);</w:t>
      </w:r>
    </w:p>
    <w:p w:rsidR="005E01E3" w:rsidRPr="00E37623" w:rsidRDefault="005E01E3" w:rsidP="005E01E3">
      <w:pPr>
        <w:ind w:firstLine="567"/>
        <w:jc w:val="both"/>
        <w:rPr>
          <w:sz w:val="28"/>
          <w:szCs w:val="28"/>
        </w:rPr>
      </w:pPr>
      <w:proofErr w:type="spellStart"/>
      <w:r w:rsidRPr="00E37623">
        <w:rPr>
          <w:sz w:val="28"/>
          <w:szCs w:val="28"/>
        </w:rPr>
        <w:t>Сисп</w:t>
      </w:r>
      <w:proofErr w:type="spellEnd"/>
      <w:r w:rsidRPr="00E37623">
        <w:rPr>
          <w:sz w:val="28"/>
          <w:szCs w:val="28"/>
        </w:rPr>
        <w:t xml:space="preserve"> – максимальный срок полезного использования имущества согласно Постановлению Правительства Российской Федерации от 01.01.2002 № 1 «О </w:t>
      </w:r>
      <w:r w:rsidRPr="00E37623">
        <w:rPr>
          <w:sz w:val="28"/>
          <w:szCs w:val="28"/>
        </w:rPr>
        <w:lastRenderedPageBreak/>
        <w:t>классификации основных средств, включаемых в амортизационные группы» (месяц).</w:t>
      </w:r>
    </w:p>
    <w:p w:rsidR="005E01E3" w:rsidRPr="00E37623" w:rsidRDefault="005E01E3" w:rsidP="005E01E3">
      <w:pPr>
        <w:ind w:firstLine="567"/>
        <w:jc w:val="both"/>
        <w:rPr>
          <w:sz w:val="28"/>
          <w:szCs w:val="28"/>
        </w:rPr>
      </w:pPr>
      <w:r w:rsidRPr="00E37623">
        <w:rPr>
          <w:sz w:val="28"/>
          <w:szCs w:val="28"/>
        </w:rPr>
        <w:t>Базовая ставка (справедливая стоимость условных платежей за год) устанавливается приказом руководителя Заказчика или протоколом комиссии по поступлению, выбытию активов по каждому объекту, переданному по договору безвозмездного пользования:</w:t>
      </w:r>
    </w:p>
    <w:p w:rsidR="005E01E3" w:rsidRPr="00E37623" w:rsidRDefault="005E01E3" w:rsidP="005E01E3">
      <w:pPr>
        <w:ind w:firstLine="567"/>
        <w:jc w:val="both"/>
        <w:rPr>
          <w:sz w:val="28"/>
          <w:szCs w:val="28"/>
        </w:rPr>
      </w:pPr>
      <w:r w:rsidRPr="00E37623">
        <w:rPr>
          <w:sz w:val="28"/>
          <w:szCs w:val="28"/>
        </w:rPr>
        <w:t>- по недвижимому имуществу, справедливая стоимость условных платежей определяется в рублях за 1 м кв. за год;</w:t>
      </w:r>
    </w:p>
    <w:p w:rsidR="005E01E3" w:rsidRPr="00E37623" w:rsidRDefault="005E01E3" w:rsidP="005E01E3">
      <w:pPr>
        <w:ind w:firstLine="567"/>
        <w:jc w:val="both"/>
        <w:rPr>
          <w:sz w:val="28"/>
          <w:szCs w:val="28"/>
        </w:rPr>
      </w:pPr>
      <w:r w:rsidRPr="00E37623">
        <w:rPr>
          <w:sz w:val="28"/>
          <w:szCs w:val="28"/>
        </w:rPr>
        <w:t>- по движимому имуществу, справедливая стоимость условных платежей определяется в рублях за единицу движимого имущества за год.</w:t>
      </w:r>
    </w:p>
    <w:p w:rsidR="001E1B51" w:rsidRPr="00E37623" w:rsidRDefault="001E1B51" w:rsidP="001E1B51">
      <w:pPr>
        <w:ind w:firstLineChars="183" w:firstLine="512"/>
        <w:jc w:val="both"/>
        <w:rPr>
          <w:color w:val="22272F"/>
          <w:sz w:val="28"/>
          <w:szCs w:val="28"/>
          <w:shd w:val="clear" w:color="auto" w:fill="FFFFFF"/>
        </w:rPr>
      </w:pPr>
    </w:p>
    <w:p w:rsidR="005E01E3" w:rsidRPr="00E37623" w:rsidRDefault="005E01E3" w:rsidP="005E01E3">
      <w:pPr>
        <w:autoSpaceDE w:val="0"/>
        <w:autoSpaceDN w:val="0"/>
        <w:adjustRightInd w:val="0"/>
        <w:jc w:val="both"/>
        <w:rPr>
          <w:sz w:val="28"/>
          <w:szCs w:val="28"/>
        </w:rPr>
      </w:pPr>
      <w:r w:rsidRPr="00E37623">
        <w:rPr>
          <w:sz w:val="28"/>
          <w:szCs w:val="28"/>
        </w:rPr>
        <w:tab/>
        <w:t>В учете учреждения-получателя отражаются следующие операции:</w:t>
      </w:r>
    </w:p>
    <w:p w:rsidR="005E01E3" w:rsidRPr="00E37623" w:rsidRDefault="005E01E3" w:rsidP="005E01E3">
      <w:pPr>
        <w:autoSpaceDE w:val="0"/>
        <w:autoSpaceDN w:val="0"/>
        <w:adjustRightInd w:val="0"/>
        <w:jc w:val="both"/>
        <w:rPr>
          <w:color w:val="22272F"/>
          <w:sz w:val="28"/>
          <w:szCs w:val="28"/>
          <w:shd w:val="clear" w:color="auto" w:fill="FFFFFF"/>
        </w:rPr>
      </w:pPr>
      <w:r w:rsidRPr="00E37623">
        <w:rPr>
          <w:sz w:val="28"/>
          <w:szCs w:val="28"/>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16"/>
        <w:gridCol w:w="1843"/>
        <w:gridCol w:w="1842"/>
      </w:tblGrid>
      <w:tr w:rsidR="005E01E3" w:rsidRPr="00E37623" w:rsidTr="00767A8F">
        <w:tc>
          <w:tcPr>
            <w:tcW w:w="6016" w:type="dxa"/>
            <w:vAlign w:val="center"/>
          </w:tcPr>
          <w:p w:rsidR="005E01E3" w:rsidRPr="00E37623" w:rsidRDefault="005E01E3" w:rsidP="00684690">
            <w:pPr>
              <w:autoSpaceDE w:val="0"/>
              <w:autoSpaceDN w:val="0"/>
              <w:adjustRightInd w:val="0"/>
              <w:jc w:val="center"/>
              <w:rPr>
                <w:sz w:val="28"/>
                <w:szCs w:val="28"/>
              </w:rPr>
            </w:pPr>
            <w:r w:rsidRPr="00E37623">
              <w:rPr>
                <w:sz w:val="28"/>
                <w:szCs w:val="28"/>
              </w:rPr>
              <w:t>Содержание операции</w:t>
            </w:r>
          </w:p>
        </w:tc>
        <w:tc>
          <w:tcPr>
            <w:tcW w:w="1843" w:type="dxa"/>
            <w:vAlign w:val="center"/>
          </w:tcPr>
          <w:p w:rsidR="005E01E3" w:rsidRPr="00E37623" w:rsidRDefault="005E01E3" w:rsidP="00684690">
            <w:pPr>
              <w:autoSpaceDE w:val="0"/>
              <w:autoSpaceDN w:val="0"/>
              <w:adjustRightInd w:val="0"/>
              <w:jc w:val="center"/>
              <w:rPr>
                <w:sz w:val="28"/>
                <w:szCs w:val="28"/>
              </w:rPr>
            </w:pPr>
            <w:r w:rsidRPr="00E37623">
              <w:rPr>
                <w:sz w:val="28"/>
                <w:szCs w:val="28"/>
              </w:rPr>
              <w:t>Дебет</w:t>
            </w:r>
          </w:p>
        </w:tc>
        <w:tc>
          <w:tcPr>
            <w:tcW w:w="1842" w:type="dxa"/>
            <w:vAlign w:val="center"/>
          </w:tcPr>
          <w:p w:rsidR="005E01E3" w:rsidRPr="00E37623" w:rsidRDefault="005E01E3" w:rsidP="00684690">
            <w:pPr>
              <w:autoSpaceDE w:val="0"/>
              <w:autoSpaceDN w:val="0"/>
              <w:adjustRightInd w:val="0"/>
              <w:jc w:val="center"/>
              <w:rPr>
                <w:sz w:val="28"/>
                <w:szCs w:val="28"/>
              </w:rPr>
            </w:pPr>
            <w:r w:rsidRPr="00E37623">
              <w:rPr>
                <w:sz w:val="28"/>
                <w:szCs w:val="28"/>
              </w:rPr>
              <w:t>Кредит</w:t>
            </w:r>
          </w:p>
        </w:tc>
      </w:tr>
      <w:tr w:rsidR="005E01E3" w:rsidRPr="00E37623" w:rsidTr="00767A8F">
        <w:tc>
          <w:tcPr>
            <w:tcW w:w="6016" w:type="dxa"/>
          </w:tcPr>
          <w:p w:rsidR="005E01E3" w:rsidRPr="00E37623" w:rsidRDefault="005E01E3" w:rsidP="00684690">
            <w:pPr>
              <w:autoSpaceDE w:val="0"/>
              <w:autoSpaceDN w:val="0"/>
              <w:adjustRightInd w:val="0"/>
              <w:rPr>
                <w:sz w:val="28"/>
                <w:szCs w:val="28"/>
              </w:rPr>
            </w:pPr>
            <w:r w:rsidRPr="00E37623">
              <w:rPr>
                <w:sz w:val="28"/>
                <w:szCs w:val="28"/>
              </w:rPr>
              <w:t>Приняты к учету объекты, полученные в операционную аренду, по справедливой стоимости за весь срок аренды</w:t>
            </w:r>
          </w:p>
        </w:tc>
        <w:tc>
          <w:tcPr>
            <w:tcW w:w="1843" w:type="dxa"/>
          </w:tcPr>
          <w:p w:rsidR="005E01E3" w:rsidRPr="00E37623" w:rsidRDefault="005E01E3" w:rsidP="00684690">
            <w:pPr>
              <w:autoSpaceDE w:val="0"/>
              <w:autoSpaceDN w:val="0"/>
              <w:adjustRightInd w:val="0"/>
              <w:rPr>
                <w:sz w:val="28"/>
                <w:szCs w:val="28"/>
              </w:rPr>
            </w:pPr>
            <w:r w:rsidRPr="00E37623">
              <w:rPr>
                <w:sz w:val="28"/>
                <w:szCs w:val="28"/>
              </w:rPr>
              <w:t>1 111 4х 351</w:t>
            </w:r>
          </w:p>
        </w:tc>
        <w:tc>
          <w:tcPr>
            <w:tcW w:w="1842" w:type="dxa"/>
          </w:tcPr>
          <w:p w:rsidR="005E01E3" w:rsidRPr="00E37623" w:rsidRDefault="005E01E3" w:rsidP="00684690">
            <w:pPr>
              <w:autoSpaceDE w:val="0"/>
              <w:autoSpaceDN w:val="0"/>
              <w:adjustRightInd w:val="0"/>
              <w:rPr>
                <w:sz w:val="28"/>
                <w:szCs w:val="28"/>
              </w:rPr>
            </w:pPr>
            <w:r w:rsidRPr="00E37623">
              <w:rPr>
                <w:sz w:val="28"/>
                <w:szCs w:val="28"/>
              </w:rPr>
              <w:t>1 401 4х 18х</w:t>
            </w:r>
          </w:p>
        </w:tc>
      </w:tr>
      <w:tr w:rsidR="005E01E3" w:rsidRPr="00E37623" w:rsidTr="00767A8F">
        <w:tc>
          <w:tcPr>
            <w:tcW w:w="6016" w:type="dxa"/>
          </w:tcPr>
          <w:p w:rsidR="005E01E3" w:rsidRPr="00E37623" w:rsidRDefault="005E01E3" w:rsidP="00684690">
            <w:pPr>
              <w:autoSpaceDE w:val="0"/>
              <w:autoSpaceDN w:val="0"/>
              <w:adjustRightInd w:val="0"/>
              <w:rPr>
                <w:sz w:val="28"/>
                <w:szCs w:val="28"/>
              </w:rPr>
            </w:pPr>
            <w:r w:rsidRPr="00E37623">
              <w:rPr>
                <w:sz w:val="28"/>
                <w:szCs w:val="28"/>
              </w:rPr>
              <w:t>Начислена амортизация на право пользования объектом, полученным в операционную аренду</w:t>
            </w:r>
          </w:p>
        </w:tc>
        <w:tc>
          <w:tcPr>
            <w:tcW w:w="1843" w:type="dxa"/>
          </w:tcPr>
          <w:p w:rsidR="005E01E3" w:rsidRPr="00E37623" w:rsidRDefault="005E01E3" w:rsidP="00684690">
            <w:pPr>
              <w:autoSpaceDE w:val="0"/>
              <w:autoSpaceDN w:val="0"/>
              <w:adjustRightInd w:val="0"/>
              <w:rPr>
                <w:sz w:val="28"/>
                <w:szCs w:val="28"/>
              </w:rPr>
            </w:pPr>
            <w:r w:rsidRPr="00E37623">
              <w:rPr>
                <w:sz w:val="28"/>
                <w:szCs w:val="28"/>
              </w:rPr>
              <w:t>1 401 20 224</w:t>
            </w:r>
          </w:p>
        </w:tc>
        <w:tc>
          <w:tcPr>
            <w:tcW w:w="1842" w:type="dxa"/>
          </w:tcPr>
          <w:p w:rsidR="005E01E3" w:rsidRPr="00E37623" w:rsidRDefault="005E01E3" w:rsidP="00684690">
            <w:pPr>
              <w:autoSpaceDE w:val="0"/>
              <w:autoSpaceDN w:val="0"/>
              <w:adjustRightInd w:val="0"/>
              <w:rPr>
                <w:sz w:val="28"/>
                <w:szCs w:val="28"/>
              </w:rPr>
            </w:pPr>
            <w:r w:rsidRPr="00E37623">
              <w:rPr>
                <w:sz w:val="28"/>
                <w:szCs w:val="28"/>
              </w:rPr>
              <w:t>1 104 4х 451</w:t>
            </w:r>
          </w:p>
        </w:tc>
      </w:tr>
      <w:tr w:rsidR="005E01E3" w:rsidRPr="00E37623" w:rsidTr="00767A8F">
        <w:tc>
          <w:tcPr>
            <w:tcW w:w="6016" w:type="dxa"/>
          </w:tcPr>
          <w:p w:rsidR="005E01E3" w:rsidRPr="00E37623" w:rsidRDefault="005E01E3" w:rsidP="00684690">
            <w:pPr>
              <w:autoSpaceDE w:val="0"/>
              <w:autoSpaceDN w:val="0"/>
              <w:adjustRightInd w:val="0"/>
              <w:rPr>
                <w:sz w:val="28"/>
                <w:szCs w:val="28"/>
              </w:rPr>
            </w:pPr>
            <w:r w:rsidRPr="00E37623">
              <w:rPr>
                <w:sz w:val="28"/>
                <w:szCs w:val="28"/>
              </w:rPr>
              <w:t>Признаны отложенные доходы по условным арендным платежам (ежемесячно) до окончания срока полезного использования объекта учета аренды</w:t>
            </w:r>
          </w:p>
        </w:tc>
        <w:tc>
          <w:tcPr>
            <w:tcW w:w="1843" w:type="dxa"/>
          </w:tcPr>
          <w:p w:rsidR="005E01E3" w:rsidRPr="00E37623" w:rsidRDefault="005E01E3" w:rsidP="00684690">
            <w:pPr>
              <w:autoSpaceDE w:val="0"/>
              <w:autoSpaceDN w:val="0"/>
              <w:adjustRightInd w:val="0"/>
              <w:rPr>
                <w:sz w:val="28"/>
                <w:szCs w:val="28"/>
              </w:rPr>
            </w:pPr>
            <w:r w:rsidRPr="00E37623">
              <w:rPr>
                <w:sz w:val="28"/>
                <w:szCs w:val="28"/>
              </w:rPr>
              <w:t>1 401 40 18х</w:t>
            </w:r>
          </w:p>
        </w:tc>
        <w:tc>
          <w:tcPr>
            <w:tcW w:w="1842" w:type="dxa"/>
          </w:tcPr>
          <w:p w:rsidR="005E01E3" w:rsidRPr="00E37623" w:rsidRDefault="005E01E3" w:rsidP="00684690">
            <w:pPr>
              <w:autoSpaceDE w:val="0"/>
              <w:autoSpaceDN w:val="0"/>
              <w:adjustRightInd w:val="0"/>
              <w:rPr>
                <w:sz w:val="28"/>
                <w:szCs w:val="28"/>
              </w:rPr>
            </w:pPr>
            <w:r w:rsidRPr="00E37623">
              <w:rPr>
                <w:sz w:val="28"/>
                <w:szCs w:val="28"/>
              </w:rPr>
              <w:t>1 401 10 18х</w:t>
            </w:r>
          </w:p>
        </w:tc>
      </w:tr>
    </w:tbl>
    <w:p w:rsidR="005E01E3" w:rsidRPr="00E37623" w:rsidRDefault="005E01E3" w:rsidP="005E01E3">
      <w:pPr>
        <w:autoSpaceDE w:val="0"/>
        <w:autoSpaceDN w:val="0"/>
        <w:adjustRightInd w:val="0"/>
        <w:jc w:val="both"/>
        <w:rPr>
          <w:color w:val="000000"/>
          <w:sz w:val="28"/>
          <w:szCs w:val="28"/>
        </w:rPr>
      </w:pPr>
    </w:p>
    <w:p w:rsidR="00D40F78" w:rsidRPr="00E37623" w:rsidRDefault="005E01E3" w:rsidP="005E01E3">
      <w:pPr>
        <w:autoSpaceDE w:val="0"/>
        <w:autoSpaceDN w:val="0"/>
        <w:adjustRightInd w:val="0"/>
        <w:jc w:val="both"/>
        <w:rPr>
          <w:sz w:val="28"/>
          <w:szCs w:val="28"/>
        </w:rPr>
      </w:pPr>
      <w:r w:rsidRPr="00E37623">
        <w:rPr>
          <w:color w:val="22272F"/>
          <w:sz w:val="28"/>
          <w:szCs w:val="28"/>
          <w:shd w:val="clear" w:color="auto" w:fill="FFFFFF"/>
        </w:rPr>
        <w:tab/>
      </w:r>
      <w:r w:rsidR="00D40F78" w:rsidRPr="00E37623">
        <w:rPr>
          <w:sz w:val="28"/>
          <w:szCs w:val="28"/>
        </w:rPr>
        <w:t xml:space="preserve">Начисление амортизации на принятое к учету право пользования активом начинается с даты его принятия в пользование (аренду). Далее амортизация начисляется равномерно (ежемесячно)* в течение срока полезного использования объекта учета аренды и заканчивается на дату окончания срока действия (расторжения) договора аренды (права пользования объектом аренды). </w:t>
      </w:r>
    </w:p>
    <w:p w:rsidR="00D40F78" w:rsidRPr="00E37623" w:rsidRDefault="00D40F78" w:rsidP="00D40F78">
      <w:pPr>
        <w:autoSpaceDE w:val="0"/>
        <w:autoSpaceDN w:val="0"/>
        <w:adjustRightInd w:val="0"/>
        <w:ind w:firstLine="720"/>
        <w:jc w:val="both"/>
        <w:rPr>
          <w:sz w:val="28"/>
          <w:szCs w:val="28"/>
        </w:rPr>
      </w:pPr>
      <w:r w:rsidRPr="00E37623">
        <w:rPr>
          <w:sz w:val="28"/>
          <w:szCs w:val="28"/>
        </w:rPr>
        <w:t xml:space="preserve">* </w:t>
      </w:r>
      <w:proofErr w:type="gramStart"/>
      <w:r w:rsidRPr="00E37623">
        <w:rPr>
          <w:sz w:val="28"/>
          <w:szCs w:val="28"/>
        </w:rPr>
        <w:t>В</w:t>
      </w:r>
      <w:proofErr w:type="gramEnd"/>
      <w:r w:rsidRPr="00E37623">
        <w:rPr>
          <w:sz w:val="28"/>
          <w:szCs w:val="28"/>
        </w:rPr>
        <w:t xml:space="preserve"> отношении имущества, полученного в аренду, - в соответствии с графиком платежей, установленным договором аренды, в отношении имущества, полученного в пользование, - 1-го числа месяца, следующего за месяцем принятия его к учету на основании бухгалтерской справки (ф. 0504833) к документу «Начисление амортизации прав пользования ОС, НПА». </w:t>
      </w:r>
    </w:p>
    <w:p w:rsidR="005E01E3" w:rsidRPr="00E37623" w:rsidRDefault="00D40F78" w:rsidP="00D40F78">
      <w:pPr>
        <w:autoSpaceDE w:val="0"/>
        <w:autoSpaceDN w:val="0"/>
        <w:adjustRightInd w:val="0"/>
        <w:ind w:firstLine="720"/>
        <w:jc w:val="both"/>
        <w:rPr>
          <w:color w:val="22272F"/>
          <w:sz w:val="28"/>
          <w:szCs w:val="28"/>
          <w:shd w:val="clear" w:color="auto" w:fill="FFFFFF"/>
        </w:rPr>
      </w:pPr>
      <w:r w:rsidRPr="00E37623">
        <w:rPr>
          <w:sz w:val="28"/>
          <w:szCs w:val="28"/>
        </w:rPr>
        <w:t>Порядок начисления амортизации на объекты финансовой (неоперационной) аренды аналогичен порядку начисления амортизации на объекты основных средств (п.92 Инструкции № 157н).</w:t>
      </w:r>
    </w:p>
    <w:p w:rsidR="00F85D45" w:rsidRPr="00E37623" w:rsidRDefault="005E01E3" w:rsidP="005E01E3">
      <w:pPr>
        <w:jc w:val="both"/>
        <w:rPr>
          <w:color w:val="000000"/>
          <w:sz w:val="28"/>
          <w:szCs w:val="28"/>
        </w:rPr>
      </w:pPr>
      <w:r w:rsidRPr="00E37623">
        <w:rPr>
          <w:color w:val="000000"/>
          <w:sz w:val="28"/>
          <w:szCs w:val="28"/>
        </w:rPr>
        <w:tab/>
      </w:r>
      <w:r w:rsidR="00F85D45" w:rsidRPr="00E37623">
        <w:rPr>
          <w:color w:val="000000"/>
          <w:sz w:val="28"/>
          <w:szCs w:val="28"/>
        </w:rPr>
        <w:t>7.7.</w:t>
      </w:r>
      <w:r w:rsidR="00525BFD" w:rsidRPr="00E37623">
        <w:rPr>
          <w:color w:val="000000"/>
          <w:sz w:val="28"/>
          <w:szCs w:val="28"/>
        </w:rPr>
        <w:t>4</w:t>
      </w:r>
      <w:r w:rsidR="00F85D45" w:rsidRPr="00E37623">
        <w:rPr>
          <w:color w:val="000000"/>
          <w:sz w:val="28"/>
          <w:szCs w:val="28"/>
        </w:rPr>
        <w:t>. В случае получения учр</w:t>
      </w:r>
      <w:r w:rsidR="003E25EF" w:rsidRPr="00E37623">
        <w:rPr>
          <w:color w:val="000000"/>
          <w:sz w:val="28"/>
          <w:szCs w:val="28"/>
        </w:rPr>
        <w:t>еждением в пользование имущества</w:t>
      </w:r>
      <w:r w:rsidR="00F85D45" w:rsidRPr="00E37623">
        <w:rPr>
          <w:color w:val="000000"/>
          <w:sz w:val="28"/>
          <w:szCs w:val="28"/>
        </w:rPr>
        <w:t xml:space="preserve">, </w:t>
      </w:r>
      <w:r w:rsidR="00F85D45" w:rsidRPr="00E37623">
        <w:rPr>
          <w:bCs/>
          <w:color w:val="000000"/>
          <w:sz w:val="28"/>
          <w:szCs w:val="28"/>
        </w:rPr>
        <w:t>не являющегося объектами аренды</w:t>
      </w:r>
      <w:r w:rsidR="00F85D45" w:rsidRPr="00E37623">
        <w:rPr>
          <w:color w:val="000000"/>
          <w:sz w:val="28"/>
          <w:szCs w:val="28"/>
        </w:rPr>
        <w:t xml:space="preserve">, в том числе имущества, </w:t>
      </w:r>
      <w:r w:rsidR="00F85D45" w:rsidRPr="00E37623">
        <w:rPr>
          <w:bCs/>
          <w:color w:val="000000"/>
          <w:sz w:val="28"/>
          <w:szCs w:val="28"/>
        </w:rPr>
        <w:t xml:space="preserve">которым по решению собственника и (или) учредителя пользуется учреждение </w:t>
      </w:r>
      <w:r w:rsidR="00F85D45" w:rsidRPr="00E37623">
        <w:rPr>
          <w:color w:val="000000"/>
          <w:sz w:val="28"/>
          <w:szCs w:val="28"/>
        </w:rPr>
        <w:t xml:space="preserve">при выполнении возложенных на него функций, без закрепления права оперативного управления либо имущества, </w:t>
      </w:r>
      <w:r w:rsidR="00F85D45" w:rsidRPr="00E37623">
        <w:rPr>
          <w:bCs/>
          <w:color w:val="000000"/>
          <w:sz w:val="28"/>
          <w:szCs w:val="28"/>
        </w:rPr>
        <w:t>полученного в безвозмездное пользование в силу обязанности его предоставления (</w:t>
      </w:r>
      <w:r w:rsidR="00F85D45" w:rsidRPr="00E37623">
        <w:rPr>
          <w:color w:val="000000"/>
          <w:sz w:val="28"/>
          <w:szCs w:val="28"/>
        </w:rPr>
        <w:t xml:space="preserve">получения), возникающей в соответствии с действующим законодательством, данное имущество учитывается в </w:t>
      </w:r>
      <w:r w:rsidR="003E25EF" w:rsidRPr="00E37623">
        <w:rPr>
          <w:color w:val="000000"/>
          <w:sz w:val="28"/>
          <w:szCs w:val="28"/>
        </w:rPr>
        <w:t>бухгалтерском (</w:t>
      </w:r>
      <w:r w:rsidR="00F85D45" w:rsidRPr="00E37623">
        <w:rPr>
          <w:color w:val="000000"/>
          <w:sz w:val="28"/>
          <w:szCs w:val="28"/>
        </w:rPr>
        <w:t>бюджетном</w:t>
      </w:r>
      <w:r w:rsidR="003E25EF" w:rsidRPr="00E37623">
        <w:rPr>
          <w:color w:val="000000"/>
          <w:sz w:val="28"/>
          <w:szCs w:val="28"/>
        </w:rPr>
        <w:t>)</w:t>
      </w:r>
      <w:r w:rsidR="00F85D45" w:rsidRPr="00E37623">
        <w:rPr>
          <w:color w:val="000000"/>
          <w:sz w:val="28"/>
          <w:szCs w:val="28"/>
        </w:rPr>
        <w:t xml:space="preserve"> </w:t>
      </w:r>
      <w:r w:rsidR="00F85D45" w:rsidRPr="00E37623">
        <w:rPr>
          <w:color w:val="000000"/>
          <w:sz w:val="28"/>
          <w:szCs w:val="28"/>
        </w:rPr>
        <w:lastRenderedPageBreak/>
        <w:t xml:space="preserve">учете на </w:t>
      </w:r>
      <w:proofErr w:type="spellStart"/>
      <w:r w:rsidR="00F85D45" w:rsidRPr="00E37623">
        <w:rPr>
          <w:color w:val="000000"/>
          <w:sz w:val="28"/>
          <w:szCs w:val="28"/>
        </w:rPr>
        <w:t>забалансовом</w:t>
      </w:r>
      <w:proofErr w:type="spellEnd"/>
      <w:r w:rsidR="00F85D45" w:rsidRPr="00E37623">
        <w:rPr>
          <w:color w:val="000000"/>
          <w:sz w:val="28"/>
          <w:szCs w:val="28"/>
        </w:rPr>
        <w:t xml:space="preserve"> счете 01 «Имущество, полученное в пользование» (п. 333 Инструкции № 157н)</w:t>
      </w:r>
      <w:r w:rsidR="0057226B" w:rsidRPr="00E37623">
        <w:rPr>
          <w:color w:val="000000"/>
          <w:sz w:val="28"/>
          <w:szCs w:val="28"/>
        </w:rPr>
        <w:t xml:space="preserve"> по </w:t>
      </w:r>
      <w:r w:rsidR="009D272C" w:rsidRPr="00E37623">
        <w:rPr>
          <w:color w:val="000000"/>
          <w:sz w:val="28"/>
          <w:szCs w:val="28"/>
        </w:rPr>
        <w:t xml:space="preserve">балансовой </w:t>
      </w:r>
      <w:r w:rsidR="0057226B" w:rsidRPr="00E37623">
        <w:rPr>
          <w:color w:val="000000"/>
          <w:sz w:val="28"/>
          <w:szCs w:val="28"/>
        </w:rPr>
        <w:t>стоимости, указанной в договоре безвозмездного пользования</w:t>
      </w:r>
      <w:r w:rsidR="005D5C72" w:rsidRPr="00E37623">
        <w:rPr>
          <w:color w:val="000000"/>
          <w:sz w:val="28"/>
          <w:szCs w:val="28"/>
        </w:rPr>
        <w:t xml:space="preserve">, иных передаточных документах, </w:t>
      </w:r>
      <w:r w:rsidR="005D5C72" w:rsidRPr="00E37623">
        <w:rPr>
          <w:sz w:val="28"/>
          <w:szCs w:val="28"/>
        </w:rPr>
        <w:t>а если нет данных о стоимости - в условной оценке: один объект - один рубль.</w:t>
      </w:r>
    </w:p>
    <w:p w:rsidR="00F85D45" w:rsidRPr="00E37623" w:rsidRDefault="00525BFD" w:rsidP="00F85D45">
      <w:pPr>
        <w:tabs>
          <w:tab w:val="left" w:pos="1200"/>
        </w:tabs>
        <w:ind w:firstLine="567"/>
        <w:jc w:val="both"/>
        <w:rPr>
          <w:color w:val="000000"/>
          <w:sz w:val="28"/>
          <w:szCs w:val="24"/>
        </w:rPr>
      </w:pPr>
      <w:r w:rsidRPr="00E37623">
        <w:rPr>
          <w:sz w:val="28"/>
          <w:szCs w:val="28"/>
        </w:rPr>
        <w:t>7.7.5</w:t>
      </w:r>
      <w:r w:rsidR="00F85D45" w:rsidRPr="00E37623">
        <w:rPr>
          <w:sz w:val="28"/>
          <w:szCs w:val="28"/>
        </w:rPr>
        <w:t xml:space="preserve">. </w:t>
      </w:r>
      <w:r w:rsidR="00F85D45" w:rsidRPr="00E37623">
        <w:rPr>
          <w:color w:val="000000"/>
          <w:sz w:val="28"/>
          <w:szCs w:val="24"/>
        </w:rPr>
        <w:t>В случае, если срок пользования неисключительными правами на результаты интеллектуальной деятельности документально подтвержден, нематериальные активы относятся к подгруппе «Нематериальные активы с определенным сроком полезного использования» (код счета 0</w:t>
      </w:r>
      <w:r w:rsidR="00E431FD" w:rsidRPr="00E37623">
        <w:rPr>
          <w:color w:val="000000"/>
          <w:sz w:val="28"/>
          <w:szCs w:val="24"/>
        </w:rPr>
        <w:t xml:space="preserve"> </w:t>
      </w:r>
      <w:r w:rsidR="00F85D45" w:rsidRPr="00E37623">
        <w:rPr>
          <w:color w:val="000000"/>
          <w:sz w:val="28"/>
          <w:szCs w:val="24"/>
        </w:rPr>
        <w:t>111 61 352). В случае, если срок пользования документально не подтвержден, нематериальные активы относятся к подгруппе «Нематериальные активы с неопределенным сроком полезного использования» (код счета 0 111 61 353).</w:t>
      </w:r>
    </w:p>
    <w:p w:rsidR="00F85D45" w:rsidRPr="00E37623" w:rsidRDefault="00F85D45" w:rsidP="00F85D45">
      <w:pPr>
        <w:tabs>
          <w:tab w:val="left" w:pos="1134"/>
        </w:tabs>
        <w:autoSpaceDE w:val="0"/>
        <w:autoSpaceDN w:val="0"/>
        <w:adjustRightInd w:val="0"/>
        <w:ind w:firstLineChars="214" w:firstLine="599"/>
        <w:contextualSpacing/>
        <w:jc w:val="both"/>
        <w:rPr>
          <w:rFonts w:eastAsia="Calibri"/>
          <w:color w:val="000000"/>
          <w:sz w:val="28"/>
          <w:szCs w:val="24"/>
          <w:lang w:eastAsia="en-US"/>
        </w:rPr>
      </w:pPr>
      <w:r w:rsidRPr="00E37623">
        <w:rPr>
          <w:rFonts w:eastAsia="Calibri"/>
          <w:sz w:val="28"/>
          <w:szCs w:val="28"/>
          <w:lang w:eastAsia="en-US"/>
        </w:rPr>
        <w:t>Неисключительные права пользования на результаты интеллектуальной деятельности со сроком полезного использования не более 12 месяцев по коду счета 0 111 61 000 «</w:t>
      </w:r>
      <w:r w:rsidRPr="00E37623">
        <w:rPr>
          <w:rFonts w:eastAsia="Calibri"/>
          <w:color w:val="333333"/>
          <w:sz w:val="28"/>
          <w:szCs w:val="28"/>
          <w:shd w:val="clear" w:color="auto" w:fill="FFFFFF"/>
          <w:lang w:eastAsia="en-US"/>
        </w:rPr>
        <w:t xml:space="preserve">Права пользования программным обеспечением и базами данных» </w:t>
      </w:r>
      <w:r w:rsidRPr="00E37623">
        <w:rPr>
          <w:rFonts w:eastAsia="Calibri"/>
          <w:sz w:val="28"/>
          <w:szCs w:val="28"/>
          <w:lang w:eastAsia="en-US"/>
        </w:rPr>
        <w:t>не учитываются, расходы на приобретение относятся на текущий финансовый результат. К таким объектам относятся: антивирус сроком не более 12 месяцев, ЭЦП сроком не более 12 месяцев, доступ к справочным системам сроком не более 12 месяцев, прочие программные продукты, права пользования сроком не более 12 месяцев (п</w:t>
      </w:r>
      <w:r w:rsidRPr="00E37623">
        <w:rPr>
          <w:rFonts w:eastAsia="Calibri"/>
          <w:color w:val="000000"/>
          <w:sz w:val="28"/>
          <w:szCs w:val="24"/>
          <w:lang w:eastAsia="en-US"/>
        </w:rPr>
        <w:t>. 6 ФСГС «Нематериальные активы», п. 151.1, 151.2 Инструкции № 157н, письмо Мин</w:t>
      </w:r>
      <w:r w:rsidR="000809B6" w:rsidRPr="00E37623">
        <w:rPr>
          <w:rFonts w:eastAsia="Calibri"/>
          <w:color w:val="000000"/>
          <w:sz w:val="28"/>
          <w:szCs w:val="24"/>
          <w:lang w:eastAsia="en-US"/>
        </w:rPr>
        <w:t xml:space="preserve">истерства </w:t>
      </w:r>
      <w:r w:rsidRPr="00E37623">
        <w:rPr>
          <w:rFonts w:eastAsia="Calibri"/>
          <w:color w:val="000000"/>
          <w:sz w:val="28"/>
          <w:szCs w:val="24"/>
          <w:lang w:eastAsia="en-US"/>
        </w:rPr>
        <w:t>фина</w:t>
      </w:r>
      <w:r w:rsidR="000809B6" w:rsidRPr="00E37623">
        <w:rPr>
          <w:rFonts w:eastAsia="Calibri"/>
          <w:color w:val="000000"/>
          <w:sz w:val="28"/>
          <w:szCs w:val="24"/>
          <w:lang w:eastAsia="en-US"/>
        </w:rPr>
        <w:t>нсов</w:t>
      </w:r>
      <w:r w:rsidRPr="00E37623">
        <w:rPr>
          <w:rFonts w:eastAsia="Calibri"/>
          <w:color w:val="000000"/>
          <w:sz w:val="28"/>
          <w:szCs w:val="24"/>
          <w:lang w:eastAsia="en-US"/>
        </w:rPr>
        <w:t xml:space="preserve"> Росси</w:t>
      </w:r>
      <w:r w:rsidR="000809B6" w:rsidRPr="00E37623">
        <w:rPr>
          <w:rFonts w:eastAsia="Calibri"/>
          <w:color w:val="000000"/>
          <w:sz w:val="28"/>
          <w:szCs w:val="24"/>
          <w:lang w:eastAsia="en-US"/>
        </w:rPr>
        <w:t>йской Федерации</w:t>
      </w:r>
      <w:r w:rsidRPr="00E37623">
        <w:rPr>
          <w:rFonts w:eastAsia="Calibri"/>
          <w:color w:val="000000"/>
          <w:sz w:val="28"/>
          <w:szCs w:val="24"/>
          <w:lang w:eastAsia="en-US"/>
        </w:rPr>
        <w:t xml:space="preserve"> от 30.11.2020 № 02-07-07/104384).</w:t>
      </w:r>
    </w:p>
    <w:p w:rsidR="00F85D45" w:rsidRPr="00E37623" w:rsidRDefault="00F85D45" w:rsidP="00F85D45">
      <w:pPr>
        <w:autoSpaceDE w:val="0"/>
        <w:autoSpaceDN w:val="0"/>
        <w:adjustRightInd w:val="0"/>
        <w:jc w:val="both"/>
        <w:rPr>
          <w:sz w:val="28"/>
          <w:szCs w:val="28"/>
        </w:rPr>
      </w:pPr>
      <w:r w:rsidRPr="00E37623">
        <w:rPr>
          <w:sz w:val="28"/>
          <w:szCs w:val="28"/>
        </w:rPr>
        <w:tab/>
        <w:t>7.7.</w:t>
      </w:r>
      <w:r w:rsidR="00525BFD" w:rsidRPr="00E37623">
        <w:rPr>
          <w:sz w:val="28"/>
          <w:szCs w:val="28"/>
        </w:rPr>
        <w:t>6</w:t>
      </w:r>
      <w:r w:rsidRPr="00E37623">
        <w:rPr>
          <w:sz w:val="28"/>
          <w:szCs w:val="28"/>
        </w:rPr>
        <w:t>. Аналитический учет прав пользования активами ведется по объектам, полученным в пользование, правам пользования нематериальными активами, идентификационным номерам объектов нефинансовых активов (учетным номерам, реестровым номерам, кадастровым номерам (при наличии) и по правообладателям (арендодателям) в разрезе договоров (иных правовых оснований прав пользования нематериальными активами), мест нахождения имущества, полученного в пользование, а также ответственных лиц.</w:t>
      </w:r>
    </w:p>
    <w:p w:rsidR="00F85D45" w:rsidRPr="00E37623" w:rsidRDefault="00F85D45" w:rsidP="00F858F1">
      <w:pPr>
        <w:autoSpaceDE w:val="0"/>
        <w:autoSpaceDN w:val="0"/>
        <w:adjustRightInd w:val="0"/>
        <w:ind w:firstLine="540"/>
        <w:jc w:val="both"/>
        <w:rPr>
          <w:sz w:val="28"/>
          <w:szCs w:val="28"/>
        </w:rPr>
      </w:pPr>
      <w:r w:rsidRPr="00E37623">
        <w:rPr>
          <w:sz w:val="28"/>
          <w:szCs w:val="28"/>
        </w:rPr>
        <w:t>7.7.</w:t>
      </w:r>
      <w:r w:rsidR="00525BFD" w:rsidRPr="00E37623">
        <w:rPr>
          <w:sz w:val="28"/>
          <w:szCs w:val="28"/>
        </w:rPr>
        <w:t>7</w:t>
      </w:r>
      <w:r w:rsidRPr="00E37623">
        <w:rPr>
          <w:sz w:val="28"/>
          <w:szCs w:val="28"/>
        </w:rPr>
        <w:t>. Учет операций по выбытию (реклассификации) права пользования активами ведется в Журнале операций по выбытию и перемещению нефинансовых активов (ОС, НМА, НПА и вложения в них) (п. 151.3</w:t>
      </w:r>
      <w:r w:rsidR="00E85B02" w:rsidRPr="00E37623">
        <w:rPr>
          <w:sz w:val="28"/>
          <w:szCs w:val="28"/>
        </w:rPr>
        <w:t xml:space="preserve">, 151.4 </w:t>
      </w:r>
      <w:r w:rsidRPr="00E37623">
        <w:rPr>
          <w:sz w:val="28"/>
          <w:szCs w:val="28"/>
        </w:rPr>
        <w:t>Инструкции № 157н).</w:t>
      </w:r>
    </w:p>
    <w:tbl>
      <w:tblPr>
        <w:tblW w:w="10305" w:type="dxa"/>
        <w:jc w:val="center"/>
        <w:tblLayout w:type="fixed"/>
        <w:tblCellMar>
          <w:left w:w="0" w:type="dxa"/>
          <w:right w:w="0" w:type="dxa"/>
        </w:tblCellMar>
        <w:tblLook w:val="0000" w:firstRow="0" w:lastRow="0" w:firstColumn="0" w:lastColumn="0" w:noHBand="0" w:noVBand="0"/>
      </w:tblPr>
      <w:tblGrid>
        <w:gridCol w:w="10305"/>
      </w:tblGrid>
      <w:tr w:rsidR="00E85B02" w:rsidRPr="00E37623" w:rsidTr="00964B74">
        <w:trPr>
          <w:jc w:val="center"/>
        </w:trPr>
        <w:tc>
          <w:tcPr>
            <w:tcW w:w="10305" w:type="dxa"/>
            <w:tcMar>
              <w:top w:w="195" w:type="dxa"/>
              <w:left w:w="195" w:type="dxa"/>
              <w:bottom w:w="195" w:type="dxa"/>
              <w:right w:w="195" w:type="dxa"/>
            </w:tcMar>
          </w:tcPr>
          <w:p w:rsidR="00E85B02" w:rsidRPr="00E37623" w:rsidRDefault="00964B74" w:rsidP="00F858F1">
            <w:pPr>
              <w:autoSpaceDE w:val="0"/>
              <w:autoSpaceDN w:val="0"/>
              <w:adjustRightInd w:val="0"/>
              <w:jc w:val="both"/>
              <w:rPr>
                <w:sz w:val="28"/>
                <w:szCs w:val="28"/>
              </w:rPr>
            </w:pPr>
            <w:r w:rsidRPr="00E37623">
              <w:rPr>
                <w:bCs/>
                <w:sz w:val="28"/>
                <w:szCs w:val="28"/>
              </w:rPr>
              <w:tab/>
              <w:t>В</w:t>
            </w:r>
            <w:r w:rsidR="00E85B02" w:rsidRPr="00E37623">
              <w:rPr>
                <w:bCs/>
                <w:sz w:val="28"/>
                <w:szCs w:val="28"/>
              </w:rPr>
              <w:t>нутреннее перемещение основных средств между группами и (или) видами имущества при реклассификации</w:t>
            </w:r>
            <w:r w:rsidRPr="00E37623">
              <w:rPr>
                <w:bCs/>
                <w:sz w:val="28"/>
                <w:szCs w:val="28"/>
              </w:rPr>
              <w:t xml:space="preserve"> </w:t>
            </w:r>
            <w:r w:rsidRPr="00E37623">
              <w:rPr>
                <w:sz w:val="28"/>
                <w:szCs w:val="28"/>
              </w:rPr>
              <w:t>в бухгалтерском (бюджетном) учете отражается по первоначальной (балансовой) стоимости этих объектов (п.7 Инструкции № 157н):</w:t>
            </w:r>
            <w:bookmarkStart w:id="6" w:name="Par3"/>
            <w:bookmarkEnd w:id="6"/>
          </w:p>
          <w:p w:rsidR="006D3CA2" w:rsidRPr="00E37623" w:rsidRDefault="006D3CA2" w:rsidP="00F858F1">
            <w:pPr>
              <w:autoSpaceDE w:val="0"/>
              <w:autoSpaceDN w:val="0"/>
              <w:adjustRightInd w:val="0"/>
              <w:jc w:val="both"/>
              <w:rPr>
                <w:sz w:val="28"/>
                <w:szCs w:val="28"/>
              </w:rPr>
            </w:pPr>
          </w:p>
          <w:p w:rsidR="00964B74" w:rsidRPr="00E37623" w:rsidRDefault="00964B74" w:rsidP="00F858F1">
            <w:pPr>
              <w:autoSpaceDE w:val="0"/>
              <w:autoSpaceDN w:val="0"/>
              <w:adjustRightInd w:val="0"/>
              <w:jc w:val="both"/>
              <w:rPr>
                <w:sz w:val="28"/>
                <w:szCs w:val="28"/>
              </w:rPr>
            </w:pPr>
          </w:p>
          <w:tbl>
            <w:tblPr>
              <w:tblW w:w="9634" w:type="dxa"/>
              <w:tblLayout w:type="fixed"/>
              <w:tblCellMar>
                <w:top w:w="102" w:type="dxa"/>
                <w:left w:w="62" w:type="dxa"/>
                <w:bottom w:w="102" w:type="dxa"/>
                <w:right w:w="62" w:type="dxa"/>
              </w:tblCellMar>
              <w:tblLook w:val="0000" w:firstRow="0" w:lastRow="0" w:firstColumn="0" w:lastColumn="0" w:noHBand="0" w:noVBand="0"/>
            </w:tblPr>
            <w:tblGrid>
              <w:gridCol w:w="180"/>
              <w:gridCol w:w="195"/>
              <w:gridCol w:w="46"/>
              <w:gridCol w:w="3260"/>
              <w:gridCol w:w="2977"/>
              <w:gridCol w:w="2976"/>
            </w:tblGrid>
            <w:tr w:rsidR="00964B74" w:rsidRPr="00E37623" w:rsidTr="00964B74">
              <w:tc>
                <w:tcPr>
                  <w:tcW w:w="3681" w:type="dxa"/>
                  <w:gridSpan w:val="4"/>
                  <w:tcBorders>
                    <w:top w:val="single" w:sz="4" w:space="0" w:color="auto"/>
                    <w:left w:val="single" w:sz="4" w:space="0" w:color="auto"/>
                    <w:bottom w:val="single" w:sz="4" w:space="0" w:color="auto"/>
                    <w:right w:val="single" w:sz="4" w:space="0" w:color="auto"/>
                  </w:tcBorders>
                </w:tcPr>
                <w:p w:rsidR="00964B74" w:rsidRPr="00E37623" w:rsidRDefault="00964B74" w:rsidP="00F858F1">
                  <w:pPr>
                    <w:autoSpaceDE w:val="0"/>
                    <w:autoSpaceDN w:val="0"/>
                    <w:adjustRightInd w:val="0"/>
                    <w:jc w:val="center"/>
                    <w:rPr>
                      <w:sz w:val="28"/>
                      <w:szCs w:val="28"/>
                    </w:rPr>
                  </w:pPr>
                  <w:r w:rsidRPr="00E37623">
                    <w:rPr>
                      <w:sz w:val="28"/>
                      <w:szCs w:val="28"/>
                    </w:rPr>
                    <w:t>Содержание операции</w:t>
                  </w:r>
                </w:p>
              </w:tc>
              <w:tc>
                <w:tcPr>
                  <w:tcW w:w="2977" w:type="dxa"/>
                  <w:tcBorders>
                    <w:top w:val="single" w:sz="4" w:space="0" w:color="auto"/>
                    <w:left w:val="single" w:sz="4" w:space="0" w:color="auto"/>
                    <w:bottom w:val="single" w:sz="4" w:space="0" w:color="auto"/>
                    <w:right w:val="single" w:sz="4" w:space="0" w:color="auto"/>
                  </w:tcBorders>
                </w:tcPr>
                <w:p w:rsidR="00964B74" w:rsidRPr="00E37623" w:rsidRDefault="00964B74" w:rsidP="00F858F1">
                  <w:pPr>
                    <w:autoSpaceDE w:val="0"/>
                    <w:autoSpaceDN w:val="0"/>
                    <w:adjustRightInd w:val="0"/>
                    <w:jc w:val="center"/>
                    <w:rPr>
                      <w:sz w:val="28"/>
                      <w:szCs w:val="28"/>
                    </w:rPr>
                  </w:pPr>
                  <w:r w:rsidRPr="00E37623">
                    <w:rPr>
                      <w:sz w:val="28"/>
                      <w:szCs w:val="28"/>
                    </w:rPr>
                    <w:t>Дебет</w:t>
                  </w:r>
                </w:p>
              </w:tc>
              <w:tc>
                <w:tcPr>
                  <w:tcW w:w="2976" w:type="dxa"/>
                  <w:tcBorders>
                    <w:top w:val="single" w:sz="4" w:space="0" w:color="auto"/>
                    <w:left w:val="single" w:sz="4" w:space="0" w:color="auto"/>
                    <w:bottom w:val="single" w:sz="4" w:space="0" w:color="auto"/>
                    <w:right w:val="single" w:sz="4" w:space="0" w:color="auto"/>
                  </w:tcBorders>
                </w:tcPr>
                <w:p w:rsidR="00964B74" w:rsidRPr="00E37623" w:rsidRDefault="00964B74" w:rsidP="00F858F1">
                  <w:pPr>
                    <w:autoSpaceDE w:val="0"/>
                    <w:autoSpaceDN w:val="0"/>
                    <w:adjustRightInd w:val="0"/>
                    <w:jc w:val="center"/>
                    <w:rPr>
                      <w:sz w:val="28"/>
                      <w:szCs w:val="28"/>
                    </w:rPr>
                  </w:pPr>
                  <w:r w:rsidRPr="00E37623">
                    <w:rPr>
                      <w:sz w:val="28"/>
                      <w:szCs w:val="28"/>
                    </w:rPr>
                    <w:t>Кредит</w:t>
                  </w:r>
                </w:p>
              </w:tc>
            </w:tr>
            <w:tr w:rsidR="00964B74" w:rsidRPr="00E37623" w:rsidTr="00964B74">
              <w:tc>
                <w:tcPr>
                  <w:tcW w:w="3681" w:type="dxa"/>
                  <w:gridSpan w:val="4"/>
                  <w:tcBorders>
                    <w:top w:val="single" w:sz="4" w:space="0" w:color="auto"/>
                    <w:left w:val="single" w:sz="4" w:space="0" w:color="auto"/>
                    <w:bottom w:val="single" w:sz="4" w:space="0" w:color="auto"/>
                    <w:right w:val="single" w:sz="4" w:space="0" w:color="auto"/>
                  </w:tcBorders>
                </w:tcPr>
                <w:p w:rsidR="00964B74" w:rsidRPr="00E37623" w:rsidRDefault="00964B74" w:rsidP="00F858F1">
                  <w:pPr>
                    <w:autoSpaceDE w:val="0"/>
                    <w:autoSpaceDN w:val="0"/>
                    <w:adjustRightInd w:val="0"/>
                    <w:rPr>
                      <w:sz w:val="28"/>
                      <w:szCs w:val="28"/>
                    </w:rPr>
                  </w:pPr>
                  <w:r w:rsidRPr="00E37623">
                    <w:rPr>
                      <w:sz w:val="28"/>
                      <w:szCs w:val="28"/>
                    </w:rPr>
                    <w:t>Выбытие объектов основных средств из группы и (или) вида имущества</w:t>
                  </w:r>
                </w:p>
              </w:tc>
              <w:tc>
                <w:tcPr>
                  <w:tcW w:w="2977" w:type="dxa"/>
                  <w:tcBorders>
                    <w:top w:val="single" w:sz="4" w:space="0" w:color="auto"/>
                    <w:left w:val="single" w:sz="4" w:space="0" w:color="auto"/>
                    <w:bottom w:val="single" w:sz="4" w:space="0" w:color="auto"/>
                    <w:right w:val="single" w:sz="4" w:space="0" w:color="auto"/>
                  </w:tcBorders>
                </w:tcPr>
                <w:p w:rsidR="00964B74" w:rsidRPr="00E37623" w:rsidRDefault="00964B74" w:rsidP="00F858F1">
                  <w:pPr>
                    <w:autoSpaceDE w:val="0"/>
                    <w:autoSpaceDN w:val="0"/>
                    <w:adjustRightInd w:val="0"/>
                    <w:jc w:val="center"/>
                    <w:rPr>
                      <w:sz w:val="28"/>
                      <w:szCs w:val="28"/>
                    </w:rPr>
                  </w:pPr>
                  <w:r w:rsidRPr="00E37623">
                    <w:rPr>
                      <w:sz w:val="28"/>
                      <w:szCs w:val="28"/>
                    </w:rPr>
                    <w:t xml:space="preserve">КДБ </w:t>
                  </w:r>
                  <w:hyperlink r:id="rId200" w:history="1">
                    <w:r w:rsidRPr="00E37623">
                      <w:rPr>
                        <w:sz w:val="28"/>
                        <w:szCs w:val="28"/>
                      </w:rPr>
                      <w:t>1 401 10 172</w:t>
                    </w:r>
                  </w:hyperlink>
                  <w:r w:rsidRPr="00E37623">
                    <w:rPr>
                      <w:sz w:val="28"/>
                      <w:szCs w:val="28"/>
                    </w:rPr>
                    <w:t>,</w:t>
                  </w:r>
                </w:p>
                <w:p w:rsidR="00964B74" w:rsidRPr="00E37623" w:rsidRDefault="00964B74" w:rsidP="00F858F1">
                  <w:pPr>
                    <w:autoSpaceDE w:val="0"/>
                    <w:autoSpaceDN w:val="0"/>
                    <w:adjustRightInd w:val="0"/>
                    <w:jc w:val="center"/>
                    <w:rPr>
                      <w:sz w:val="28"/>
                      <w:szCs w:val="28"/>
                    </w:rPr>
                  </w:pPr>
                  <w:r w:rsidRPr="00E37623">
                    <w:rPr>
                      <w:sz w:val="28"/>
                      <w:szCs w:val="28"/>
                    </w:rPr>
                    <w:t xml:space="preserve">КРБ </w:t>
                  </w:r>
                  <w:hyperlink r:id="rId201" w:history="1">
                    <w:r w:rsidRPr="00E37623">
                      <w:rPr>
                        <w:sz w:val="28"/>
                        <w:szCs w:val="28"/>
                      </w:rPr>
                      <w:t>1 104 XX 411</w:t>
                    </w:r>
                  </w:hyperlink>
                  <w:r w:rsidRPr="00E37623">
                    <w:rPr>
                      <w:sz w:val="28"/>
                      <w:szCs w:val="28"/>
                    </w:rPr>
                    <w:t>,</w:t>
                  </w:r>
                </w:p>
                <w:p w:rsidR="00964B74" w:rsidRPr="00E37623" w:rsidRDefault="00964B74" w:rsidP="00F858F1">
                  <w:pPr>
                    <w:autoSpaceDE w:val="0"/>
                    <w:autoSpaceDN w:val="0"/>
                    <w:adjustRightInd w:val="0"/>
                    <w:jc w:val="center"/>
                    <w:rPr>
                      <w:sz w:val="28"/>
                      <w:szCs w:val="28"/>
                    </w:rPr>
                  </w:pPr>
                  <w:r w:rsidRPr="00E37623">
                    <w:rPr>
                      <w:sz w:val="28"/>
                      <w:szCs w:val="28"/>
                    </w:rPr>
                    <w:t xml:space="preserve">КРБ </w:t>
                  </w:r>
                  <w:hyperlink r:id="rId202" w:history="1">
                    <w:r w:rsidRPr="00E37623">
                      <w:rPr>
                        <w:sz w:val="28"/>
                        <w:szCs w:val="28"/>
                      </w:rPr>
                      <w:t>1 114 XX 412</w:t>
                    </w:r>
                  </w:hyperlink>
                  <w:r w:rsidRPr="00E37623">
                    <w:rPr>
                      <w:sz w:val="28"/>
                      <w:szCs w:val="28"/>
                    </w:rPr>
                    <w:t xml:space="preserve"> </w:t>
                  </w:r>
                </w:p>
              </w:tc>
              <w:tc>
                <w:tcPr>
                  <w:tcW w:w="2976" w:type="dxa"/>
                  <w:tcBorders>
                    <w:top w:val="single" w:sz="4" w:space="0" w:color="auto"/>
                    <w:left w:val="single" w:sz="4" w:space="0" w:color="auto"/>
                    <w:bottom w:val="single" w:sz="4" w:space="0" w:color="auto"/>
                    <w:right w:val="single" w:sz="4" w:space="0" w:color="auto"/>
                  </w:tcBorders>
                </w:tcPr>
                <w:p w:rsidR="00964B74" w:rsidRPr="00E37623" w:rsidRDefault="00964B74" w:rsidP="00F858F1">
                  <w:pPr>
                    <w:autoSpaceDE w:val="0"/>
                    <w:autoSpaceDN w:val="0"/>
                    <w:adjustRightInd w:val="0"/>
                    <w:jc w:val="center"/>
                    <w:rPr>
                      <w:sz w:val="28"/>
                      <w:szCs w:val="28"/>
                    </w:rPr>
                  </w:pPr>
                  <w:r w:rsidRPr="00E37623">
                    <w:rPr>
                      <w:sz w:val="28"/>
                      <w:szCs w:val="28"/>
                    </w:rPr>
                    <w:t xml:space="preserve">КРБ </w:t>
                  </w:r>
                  <w:hyperlink r:id="rId203" w:history="1">
                    <w:r w:rsidRPr="00E37623">
                      <w:rPr>
                        <w:sz w:val="28"/>
                        <w:szCs w:val="28"/>
                      </w:rPr>
                      <w:t>1 101 XX 310</w:t>
                    </w:r>
                  </w:hyperlink>
                  <w:r w:rsidRPr="00E37623">
                    <w:rPr>
                      <w:sz w:val="28"/>
                      <w:szCs w:val="28"/>
                    </w:rPr>
                    <w:t>,</w:t>
                  </w:r>
                </w:p>
                <w:p w:rsidR="00964B74" w:rsidRPr="00E37623" w:rsidRDefault="00964B74" w:rsidP="00F858F1">
                  <w:pPr>
                    <w:autoSpaceDE w:val="0"/>
                    <w:autoSpaceDN w:val="0"/>
                    <w:adjustRightInd w:val="0"/>
                    <w:jc w:val="center"/>
                    <w:rPr>
                      <w:sz w:val="28"/>
                      <w:szCs w:val="28"/>
                    </w:rPr>
                  </w:pPr>
                  <w:r w:rsidRPr="00E37623">
                    <w:rPr>
                      <w:sz w:val="28"/>
                      <w:szCs w:val="28"/>
                    </w:rPr>
                    <w:t xml:space="preserve">КДБ </w:t>
                  </w:r>
                  <w:hyperlink r:id="rId204" w:history="1">
                    <w:r w:rsidRPr="00E37623">
                      <w:rPr>
                        <w:sz w:val="28"/>
                        <w:szCs w:val="28"/>
                      </w:rPr>
                      <w:t>1 401 10 172</w:t>
                    </w:r>
                  </w:hyperlink>
                </w:p>
              </w:tc>
            </w:tr>
            <w:tr w:rsidR="00964B74" w:rsidRPr="00E37623" w:rsidTr="00964B74">
              <w:tc>
                <w:tcPr>
                  <w:tcW w:w="3681" w:type="dxa"/>
                  <w:gridSpan w:val="4"/>
                  <w:tcBorders>
                    <w:top w:val="single" w:sz="4" w:space="0" w:color="auto"/>
                    <w:left w:val="single" w:sz="4" w:space="0" w:color="auto"/>
                    <w:bottom w:val="single" w:sz="4" w:space="0" w:color="auto"/>
                    <w:right w:val="single" w:sz="4" w:space="0" w:color="auto"/>
                  </w:tcBorders>
                </w:tcPr>
                <w:p w:rsidR="00964B74" w:rsidRPr="00E37623" w:rsidRDefault="00964B74" w:rsidP="00F858F1">
                  <w:pPr>
                    <w:autoSpaceDE w:val="0"/>
                    <w:autoSpaceDN w:val="0"/>
                    <w:adjustRightInd w:val="0"/>
                    <w:rPr>
                      <w:sz w:val="28"/>
                      <w:szCs w:val="28"/>
                    </w:rPr>
                  </w:pPr>
                  <w:r w:rsidRPr="00E37623">
                    <w:rPr>
                      <w:sz w:val="28"/>
                      <w:szCs w:val="28"/>
                    </w:rPr>
                    <w:t xml:space="preserve">Принятие объектов основных средств на соответствующие </w:t>
                  </w:r>
                  <w:r w:rsidRPr="00E37623">
                    <w:rPr>
                      <w:sz w:val="28"/>
                      <w:szCs w:val="28"/>
                    </w:rPr>
                    <w:lastRenderedPageBreak/>
                    <w:t>группу и (или) вид имущества</w:t>
                  </w:r>
                </w:p>
              </w:tc>
              <w:tc>
                <w:tcPr>
                  <w:tcW w:w="2977" w:type="dxa"/>
                  <w:tcBorders>
                    <w:top w:val="single" w:sz="4" w:space="0" w:color="auto"/>
                    <w:left w:val="single" w:sz="4" w:space="0" w:color="auto"/>
                    <w:bottom w:val="single" w:sz="4" w:space="0" w:color="auto"/>
                    <w:right w:val="single" w:sz="4" w:space="0" w:color="auto"/>
                  </w:tcBorders>
                </w:tcPr>
                <w:p w:rsidR="00964B74" w:rsidRPr="00E37623" w:rsidRDefault="00964B74" w:rsidP="00F858F1">
                  <w:pPr>
                    <w:autoSpaceDE w:val="0"/>
                    <w:autoSpaceDN w:val="0"/>
                    <w:adjustRightInd w:val="0"/>
                    <w:jc w:val="center"/>
                    <w:rPr>
                      <w:sz w:val="28"/>
                      <w:szCs w:val="28"/>
                    </w:rPr>
                  </w:pPr>
                  <w:r w:rsidRPr="00E37623">
                    <w:rPr>
                      <w:sz w:val="28"/>
                      <w:szCs w:val="28"/>
                    </w:rPr>
                    <w:lastRenderedPageBreak/>
                    <w:t xml:space="preserve">КРБ </w:t>
                  </w:r>
                  <w:hyperlink r:id="rId205" w:history="1">
                    <w:r w:rsidRPr="00E37623">
                      <w:rPr>
                        <w:sz w:val="28"/>
                        <w:szCs w:val="28"/>
                      </w:rPr>
                      <w:t>1 101 XX 310</w:t>
                    </w:r>
                  </w:hyperlink>
                  <w:r w:rsidRPr="00E37623">
                    <w:rPr>
                      <w:sz w:val="28"/>
                      <w:szCs w:val="28"/>
                    </w:rPr>
                    <w:t>,</w:t>
                  </w:r>
                </w:p>
                <w:p w:rsidR="00964B74" w:rsidRPr="00E37623" w:rsidRDefault="00964B74" w:rsidP="00F858F1">
                  <w:pPr>
                    <w:autoSpaceDE w:val="0"/>
                    <w:autoSpaceDN w:val="0"/>
                    <w:adjustRightInd w:val="0"/>
                    <w:jc w:val="center"/>
                    <w:rPr>
                      <w:sz w:val="28"/>
                      <w:szCs w:val="28"/>
                    </w:rPr>
                  </w:pPr>
                  <w:r w:rsidRPr="00E37623">
                    <w:rPr>
                      <w:sz w:val="28"/>
                      <w:szCs w:val="28"/>
                    </w:rPr>
                    <w:t xml:space="preserve">КДБ </w:t>
                  </w:r>
                  <w:hyperlink r:id="rId206" w:history="1">
                    <w:r w:rsidRPr="00E37623">
                      <w:rPr>
                        <w:sz w:val="28"/>
                        <w:szCs w:val="28"/>
                      </w:rPr>
                      <w:t>1 401 10 172</w:t>
                    </w:r>
                  </w:hyperlink>
                </w:p>
              </w:tc>
              <w:tc>
                <w:tcPr>
                  <w:tcW w:w="2976" w:type="dxa"/>
                  <w:tcBorders>
                    <w:top w:val="single" w:sz="4" w:space="0" w:color="auto"/>
                    <w:left w:val="single" w:sz="4" w:space="0" w:color="auto"/>
                    <w:bottom w:val="single" w:sz="4" w:space="0" w:color="auto"/>
                    <w:right w:val="single" w:sz="4" w:space="0" w:color="auto"/>
                  </w:tcBorders>
                </w:tcPr>
                <w:p w:rsidR="00964B74" w:rsidRPr="00E37623" w:rsidRDefault="00964B74" w:rsidP="00F858F1">
                  <w:pPr>
                    <w:autoSpaceDE w:val="0"/>
                    <w:autoSpaceDN w:val="0"/>
                    <w:adjustRightInd w:val="0"/>
                    <w:jc w:val="center"/>
                    <w:rPr>
                      <w:sz w:val="28"/>
                      <w:szCs w:val="28"/>
                    </w:rPr>
                  </w:pPr>
                  <w:r w:rsidRPr="00E37623">
                    <w:rPr>
                      <w:sz w:val="28"/>
                      <w:szCs w:val="28"/>
                    </w:rPr>
                    <w:t xml:space="preserve">КДБ </w:t>
                  </w:r>
                  <w:hyperlink r:id="rId207" w:history="1">
                    <w:r w:rsidRPr="00E37623">
                      <w:rPr>
                        <w:sz w:val="28"/>
                        <w:szCs w:val="28"/>
                      </w:rPr>
                      <w:t>1 401 10 172</w:t>
                    </w:r>
                  </w:hyperlink>
                  <w:r w:rsidRPr="00E37623">
                    <w:rPr>
                      <w:sz w:val="28"/>
                      <w:szCs w:val="28"/>
                    </w:rPr>
                    <w:t>,</w:t>
                  </w:r>
                </w:p>
                <w:p w:rsidR="00964B74" w:rsidRPr="00E37623" w:rsidRDefault="00964B74" w:rsidP="00F858F1">
                  <w:pPr>
                    <w:autoSpaceDE w:val="0"/>
                    <w:autoSpaceDN w:val="0"/>
                    <w:adjustRightInd w:val="0"/>
                    <w:jc w:val="center"/>
                    <w:rPr>
                      <w:sz w:val="28"/>
                      <w:szCs w:val="28"/>
                    </w:rPr>
                  </w:pPr>
                  <w:r w:rsidRPr="00E37623">
                    <w:rPr>
                      <w:sz w:val="28"/>
                      <w:szCs w:val="28"/>
                    </w:rPr>
                    <w:t xml:space="preserve">КРБ </w:t>
                  </w:r>
                  <w:hyperlink r:id="rId208" w:history="1">
                    <w:r w:rsidRPr="00E37623">
                      <w:rPr>
                        <w:sz w:val="28"/>
                        <w:szCs w:val="28"/>
                      </w:rPr>
                      <w:t>1 104 XX 411</w:t>
                    </w:r>
                  </w:hyperlink>
                  <w:r w:rsidRPr="00E37623">
                    <w:rPr>
                      <w:sz w:val="28"/>
                      <w:szCs w:val="28"/>
                    </w:rPr>
                    <w:t>,</w:t>
                  </w:r>
                </w:p>
                <w:p w:rsidR="00964B74" w:rsidRPr="00E37623" w:rsidRDefault="00964B74" w:rsidP="00F858F1">
                  <w:pPr>
                    <w:autoSpaceDE w:val="0"/>
                    <w:autoSpaceDN w:val="0"/>
                    <w:adjustRightInd w:val="0"/>
                    <w:jc w:val="center"/>
                    <w:rPr>
                      <w:sz w:val="28"/>
                      <w:szCs w:val="28"/>
                    </w:rPr>
                  </w:pPr>
                  <w:r w:rsidRPr="00E37623">
                    <w:rPr>
                      <w:sz w:val="28"/>
                      <w:szCs w:val="28"/>
                    </w:rPr>
                    <w:lastRenderedPageBreak/>
                    <w:t xml:space="preserve">КРБ </w:t>
                  </w:r>
                  <w:hyperlink r:id="rId209" w:history="1">
                    <w:r w:rsidRPr="00E37623">
                      <w:rPr>
                        <w:sz w:val="28"/>
                        <w:szCs w:val="28"/>
                      </w:rPr>
                      <w:t>1 114 XX 412</w:t>
                    </w:r>
                  </w:hyperlink>
                  <w:r w:rsidRPr="00E37623">
                    <w:rPr>
                      <w:sz w:val="28"/>
                      <w:szCs w:val="28"/>
                    </w:rPr>
                    <w:t xml:space="preserve"> </w:t>
                  </w:r>
                </w:p>
              </w:tc>
            </w:tr>
            <w:tr w:rsidR="00964B74" w:rsidRPr="00E37623" w:rsidTr="004E462A">
              <w:tblPrEx>
                <w:tblCellMar>
                  <w:top w:w="0" w:type="dxa"/>
                  <w:left w:w="0" w:type="dxa"/>
                  <w:bottom w:w="0" w:type="dxa"/>
                  <w:right w:w="0" w:type="dxa"/>
                </w:tblCellMar>
              </w:tblPrEx>
              <w:trPr>
                <w:gridAfter w:val="3"/>
                <w:wAfter w:w="9213" w:type="dxa"/>
              </w:trPr>
              <w:tc>
                <w:tcPr>
                  <w:tcW w:w="180" w:type="dxa"/>
                  <w:tcBorders>
                    <w:top w:val="nil"/>
                    <w:left w:val="nil"/>
                    <w:bottom w:val="nil"/>
                    <w:right w:val="nil"/>
                  </w:tcBorders>
                  <w:tcMar>
                    <w:top w:w="0" w:type="dxa"/>
                    <w:left w:w="0" w:type="dxa"/>
                    <w:bottom w:w="0" w:type="dxa"/>
                    <w:right w:w="0" w:type="dxa"/>
                  </w:tcMar>
                </w:tcPr>
                <w:p w:rsidR="00964B74" w:rsidRPr="00E37623" w:rsidRDefault="00964B74" w:rsidP="00F858F1">
                  <w:pPr>
                    <w:autoSpaceDE w:val="0"/>
                    <w:autoSpaceDN w:val="0"/>
                    <w:adjustRightInd w:val="0"/>
                    <w:jc w:val="both"/>
                    <w:rPr>
                      <w:sz w:val="28"/>
                      <w:szCs w:val="28"/>
                    </w:rPr>
                  </w:pPr>
                </w:p>
              </w:tc>
              <w:tc>
                <w:tcPr>
                  <w:tcW w:w="195" w:type="dxa"/>
                  <w:tcBorders>
                    <w:top w:val="nil"/>
                    <w:left w:val="nil"/>
                    <w:bottom w:val="nil"/>
                    <w:right w:val="nil"/>
                  </w:tcBorders>
                  <w:tcMar>
                    <w:top w:w="180" w:type="dxa"/>
                    <w:left w:w="0" w:type="dxa"/>
                    <w:bottom w:w="180" w:type="dxa"/>
                    <w:right w:w="0" w:type="dxa"/>
                  </w:tcMar>
                </w:tcPr>
                <w:p w:rsidR="00964B74" w:rsidRPr="00E37623" w:rsidRDefault="00964B74" w:rsidP="00F858F1">
                  <w:pPr>
                    <w:autoSpaceDE w:val="0"/>
                    <w:autoSpaceDN w:val="0"/>
                    <w:adjustRightInd w:val="0"/>
                    <w:jc w:val="both"/>
                  </w:pPr>
                </w:p>
              </w:tc>
              <w:tc>
                <w:tcPr>
                  <w:tcW w:w="46" w:type="dxa"/>
                  <w:tcBorders>
                    <w:top w:val="nil"/>
                    <w:left w:val="nil"/>
                    <w:bottom w:val="nil"/>
                    <w:right w:val="nil"/>
                  </w:tcBorders>
                  <w:tcMar>
                    <w:top w:w="0" w:type="dxa"/>
                    <w:left w:w="0" w:type="dxa"/>
                    <w:bottom w:w="0" w:type="dxa"/>
                    <w:right w:w="0" w:type="dxa"/>
                  </w:tcMar>
                </w:tcPr>
                <w:p w:rsidR="00964B74" w:rsidRPr="00E37623" w:rsidRDefault="00964B74" w:rsidP="00F858F1">
                  <w:pPr>
                    <w:autoSpaceDE w:val="0"/>
                    <w:autoSpaceDN w:val="0"/>
                    <w:adjustRightInd w:val="0"/>
                    <w:jc w:val="both"/>
                    <w:rPr>
                      <w:sz w:val="24"/>
                      <w:szCs w:val="24"/>
                    </w:rPr>
                  </w:pPr>
                  <w:bookmarkStart w:id="7" w:name="Par24"/>
                  <w:bookmarkEnd w:id="7"/>
                </w:p>
              </w:tc>
            </w:tr>
          </w:tbl>
          <w:p w:rsidR="00E85B02" w:rsidRPr="00E37623" w:rsidRDefault="00E85B02" w:rsidP="00F858F1">
            <w:pPr>
              <w:autoSpaceDE w:val="0"/>
              <w:autoSpaceDN w:val="0"/>
              <w:adjustRightInd w:val="0"/>
              <w:rPr>
                <w:sz w:val="24"/>
                <w:szCs w:val="24"/>
              </w:rPr>
            </w:pPr>
          </w:p>
        </w:tc>
      </w:tr>
    </w:tbl>
    <w:p w:rsidR="00236637" w:rsidRPr="00E37623" w:rsidRDefault="00236637" w:rsidP="00767A8F">
      <w:pPr>
        <w:pStyle w:val="af2"/>
        <w:tabs>
          <w:tab w:val="left" w:pos="426"/>
        </w:tabs>
        <w:spacing w:after="0" w:line="240" w:lineRule="auto"/>
        <w:ind w:left="0"/>
        <w:jc w:val="center"/>
        <w:rPr>
          <w:b/>
          <w:bCs/>
          <w:color w:val="000000"/>
        </w:rPr>
      </w:pPr>
      <w:r w:rsidRPr="00E37623">
        <w:rPr>
          <w:b/>
          <w:bCs/>
          <w:color w:val="000000"/>
        </w:rPr>
        <w:lastRenderedPageBreak/>
        <w:t>7.</w:t>
      </w:r>
      <w:r w:rsidR="008053AA" w:rsidRPr="00E37623">
        <w:rPr>
          <w:b/>
          <w:bCs/>
          <w:color w:val="000000"/>
        </w:rPr>
        <w:t>8</w:t>
      </w:r>
      <w:r w:rsidRPr="00E37623">
        <w:rPr>
          <w:b/>
          <w:bCs/>
          <w:color w:val="000000"/>
        </w:rPr>
        <w:t>. Обесценение активов.</w:t>
      </w:r>
    </w:p>
    <w:p w:rsidR="00236637" w:rsidRPr="00E37623" w:rsidRDefault="00236637" w:rsidP="00236637">
      <w:pPr>
        <w:pStyle w:val="af2"/>
        <w:rPr>
          <w:color w:val="000000"/>
        </w:rPr>
      </w:pPr>
    </w:p>
    <w:p w:rsidR="00236637" w:rsidRPr="00E37623" w:rsidRDefault="00236637" w:rsidP="00236637">
      <w:pPr>
        <w:pStyle w:val="af2"/>
        <w:tabs>
          <w:tab w:val="left" w:pos="1134"/>
        </w:tabs>
        <w:spacing w:after="0" w:line="240" w:lineRule="auto"/>
        <w:ind w:left="0" w:firstLine="567"/>
        <w:jc w:val="both"/>
        <w:rPr>
          <w:color w:val="000000"/>
        </w:rPr>
      </w:pPr>
      <w:r w:rsidRPr="00E37623">
        <w:rPr>
          <w:color w:val="000000"/>
        </w:rPr>
        <w:t xml:space="preserve"> Наличие признаков возможного обесценения (снижения убытка) проверяется при инвентаризации соответствующих активов, проводимой при составлении годовой бухгалтерской (финансовой) отчетности (п. 9 ФСГС «Учетная политика, оценочные значения и ошибки», п. 5, 6 ФСГС «Обесценение активов»).</w:t>
      </w:r>
    </w:p>
    <w:p w:rsidR="00DD739B" w:rsidRPr="00E37623" w:rsidRDefault="00236637" w:rsidP="00265940">
      <w:pPr>
        <w:pStyle w:val="af2"/>
        <w:tabs>
          <w:tab w:val="left" w:pos="1134"/>
        </w:tabs>
        <w:spacing w:after="0" w:line="240" w:lineRule="auto"/>
        <w:ind w:left="0" w:firstLine="567"/>
        <w:jc w:val="both"/>
      </w:pPr>
      <w:r w:rsidRPr="00E37623">
        <w:rPr>
          <w:color w:val="000000"/>
        </w:rPr>
        <w:t xml:space="preserve">Информация о признаках возможного обесценения (снижения убытка), выявленных в рамках инвентаризации, отражается </w:t>
      </w:r>
      <w:r w:rsidR="00265940" w:rsidRPr="00E37623">
        <w:rPr>
          <w:color w:val="000000"/>
        </w:rPr>
        <w:t>в Инвентаризационной описи (сличительной ведомости) по объектам нефинансовых активов (ф. 0504087) (п. 6, 18 ФСГС «Обесценение активов»)</w:t>
      </w:r>
      <w:r w:rsidR="00DD739B" w:rsidRPr="00E37623">
        <w:t>:</w:t>
      </w:r>
    </w:p>
    <w:p w:rsidR="00DD739B" w:rsidRPr="00E37623" w:rsidRDefault="00DD739B" w:rsidP="00DD739B">
      <w:pPr>
        <w:autoSpaceDE w:val="0"/>
        <w:autoSpaceDN w:val="0"/>
        <w:adjustRightInd w:val="0"/>
        <w:ind w:firstLine="539"/>
        <w:jc w:val="both"/>
        <w:rPr>
          <w:color w:val="000000"/>
          <w:sz w:val="28"/>
          <w:szCs w:val="28"/>
        </w:rPr>
      </w:pPr>
      <w:r w:rsidRPr="00E37623">
        <w:rPr>
          <w:color w:val="000000"/>
          <w:sz w:val="28"/>
          <w:szCs w:val="28"/>
        </w:rPr>
        <w:t xml:space="preserve">в </w:t>
      </w:r>
      <w:hyperlink r:id="rId210" w:history="1">
        <w:r w:rsidRPr="00E37623">
          <w:rPr>
            <w:color w:val="000000"/>
            <w:sz w:val="28"/>
            <w:szCs w:val="28"/>
          </w:rPr>
          <w:t>графе 5</w:t>
        </w:r>
      </w:hyperlink>
      <w:r w:rsidRPr="00E37623">
        <w:rPr>
          <w:color w:val="000000"/>
          <w:sz w:val="28"/>
          <w:szCs w:val="28"/>
        </w:rPr>
        <w:t xml:space="preserve"> указывается справедливая стоимость объекта (определяется в соответствии с </w:t>
      </w:r>
      <w:hyperlink r:id="rId211" w:history="1">
        <w:r w:rsidRPr="00E37623">
          <w:rPr>
            <w:color w:val="000000"/>
            <w:sz w:val="28"/>
            <w:szCs w:val="28"/>
          </w:rPr>
          <w:t>пунктами 54</w:t>
        </w:r>
      </w:hyperlink>
      <w:r w:rsidRPr="00E37623">
        <w:rPr>
          <w:color w:val="000000"/>
          <w:sz w:val="28"/>
          <w:szCs w:val="28"/>
        </w:rPr>
        <w:t xml:space="preserve"> - </w:t>
      </w:r>
      <w:hyperlink r:id="rId212" w:history="1">
        <w:r w:rsidRPr="00E37623">
          <w:rPr>
            <w:color w:val="000000"/>
            <w:sz w:val="28"/>
            <w:szCs w:val="28"/>
          </w:rPr>
          <w:t>56</w:t>
        </w:r>
      </w:hyperlink>
      <w:r w:rsidRPr="00E37623">
        <w:rPr>
          <w:color w:val="000000"/>
          <w:sz w:val="28"/>
          <w:szCs w:val="28"/>
        </w:rPr>
        <w:t xml:space="preserve"> ФСГС «Концептуальные основы»);</w:t>
      </w:r>
    </w:p>
    <w:p w:rsidR="00DD739B" w:rsidRPr="00E37623" w:rsidRDefault="00DD739B" w:rsidP="00DD739B">
      <w:pPr>
        <w:autoSpaceDE w:val="0"/>
        <w:autoSpaceDN w:val="0"/>
        <w:adjustRightInd w:val="0"/>
        <w:ind w:firstLine="539"/>
        <w:jc w:val="both"/>
        <w:rPr>
          <w:color w:val="000000"/>
          <w:sz w:val="28"/>
          <w:szCs w:val="28"/>
        </w:rPr>
      </w:pPr>
      <w:r w:rsidRPr="00E37623">
        <w:rPr>
          <w:color w:val="000000"/>
          <w:sz w:val="28"/>
          <w:szCs w:val="28"/>
        </w:rPr>
        <w:t xml:space="preserve">в </w:t>
      </w:r>
      <w:hyperlink r:id="rId213" w:history="1">
        <w:r w:rsidRPr="00E37623">
          <w:rPr>
            <w:color w:val="000000"/>
            <w:sz w:val="28"/>
            <w:szCs w:val="28"/>
          </w:rPr>
          <w:t>графе 19</w:t>
        </w:r>
      </w:hyperlink>
      <w:r w:rsidRPr="00E37623">
        <w:rPr>
          <w:color w:val="000000"/>
          <w:sz w:val="28"/>
          <w:szCs w:val="28"/>
        </w:rPr>
        <w:t xml:space="preserve"> - информация о проведении теста на обесценение (снижения убытка от обесценения).</w:t>
      </w:r>
    </w:p>
    <w:p w:rsidR="00236637" w:rsidRPr="00E37623" w:rsidRDefault="00236637" w:rsidP="00236637">
      <w:pPr>
        <w:pStyle w:val="af2"/>
        <w:tabs>
          <w:tab w:val="left" w:pos="1134"/>
        </w:tabs>
        <w:spacing w:after="0" w:line="240" w:lineRule="auto"/>
        <w:ind w:left="0" w:firstLine="567"/>
        <w:jc w:val="both"/>
        <w:rPr>
          <w:color w:val="000000"/>
        </w:rPr>
      </w:pPr>
      <w:r w:rsidRPr="00E37623">
        <w:rPr>
          <w:color w:val="000000"/>
        </w:rPr>
        <w:t>Рассмотрение результатов проведения теста на обесценение и оценку необходимости определения справедливой стоимости актива осуществляет комиссия по поступлению и выбытию активов Заказчика (п. 9 ФСГС «Учетная политика, оценочные значения и ошибки»).</w:t>
      </w:r>
    </w:p>
    <w:p w:rsidR="00236637" w:rsidRPr="00E37623" w:rsidRDefault="00236637" w:rsidP="00F858F1">
      <w:pPr>
        <w:autoSpaceDE w:val="0"/>
        <w:autoSpaceDN w:val="0"/>
        <w:adjustRightInd w:val="0"/>
        <w:jc w:val="both"/>
        <w:rPr>
          <w:color w:val="000000"/>
        </w:rPr>
      </w:pPr>
      <w:r w:rsidRPr="00E37623">
        <w:rPr>
          <w:color w:val="000000"/>
          <w:sz w:val="28"/>
          <w:szCs w:val="28"/>
        </w:rPr>
        <w:t xml:space="preserve"> </w:t>
      </w:r>
      <w:r w:rsidR="00F858F1" w:rsidRPr="00E37623">
        <w:rPr>
          <w:color w:val="000000"/>
          <w:sz w:val="28"/>
          <w:szCs w:val="28"/>
        </w:rPr>
        <w:tab/>
      </w:r>
      <w:r w:rsidRPr="00E37623">
        <w:rPr>
          <w:color w:val="000000"/>
          <w:sz w:val="28"/>
          <w:szCs w:val="28"/>
        </w:rPr>
        <w:t xml:space="preserve">По итогам рассмотрения результатов теста на обесценение оформляется решение </w:t>
      </w:r>
      <w:r w:rsidR="00F858F1" w:rsidRPr="00E37623">
        <w:rPr>
          <w:color w:val="000000"/>
          <w:sz w:val="28"/>
          <w:szCs w:val="28"/>
        </w:rPr>
        <w:t>(</w:t>
      </w:r>
      <w:r w:rsidR="00F858F1" w:rsidRPr="00E37623">
        <w:rPr>
          <w:bCs/>
          <w:sz w:val="28"/>
          <w:szCs w:val="28"/>
        </w:rPr>
        <w:t>протокол, расчет)</w:t>
      </w:r>
      <w:r w:rsidR="00F858F1" w:rsidRPr="00E37623">
        <w:rPr>
          <w:color w:val="000000"/>
          <w:sz w:val="28"/>
          <w:szCs w:val="28"/>
        </w:rPr>
        <w:t xml:space="preserve"> </w:t>
      </w:r>
      <w:r w:rsidRPr="00E37623">
        <w:rPr>
          <w:color w:val="000000"/>
          <w:sz w:val="28"/>
          <w:szCs w:val="28"/>
        </w:rPr>
        <w:t>комиссии по поступлению и выбытию активов, в котором указывается предлагаемое решение (проводить или не проводить оценку справедливой стоимости актива).</w:t>
      </w:r>
      <w:r w:rsidR="00F858F1" w:rsidRPr="00E37623">
        <w:rPr>
          <w:bCs/>
          <w:sz w:val="28"/>
          <w:szCs w:val="28"/>
        </w:rPr>
        <w:t xml:space="preserve"> </w:t>
      </w:r>
    </w:p>
    <w:p w:rsidR="00236637" w:rsidRPr="00E37623" w:rsidRDefault="00236637" w:rsidP="00236637">
      <w:pPr>
        <w:pStyle w:val="af2"/>
        <w:tabs>
          <w:tab w:val="left" w:pos="1134"/>
        </w:tabs>
        <w:spacing w:after="0" w:line="240" w:lineRule="auto"/>
        <w:ind w:left="0" w:firstLine="567"/>
        <w:jc w:val="both"/>
        <w:rPr>
          <w:color w:val="000000"/>
        </w:rPr>
      </w:pPr>
      <w:r w:rsidRPr="00E37623">
        <w:rPr>
          <w:color w:val="000000"/>
        </w:rPr>
        <w:t>В случае если предлагается решение о проведении оценки, также указывается оптимальный метод определения справедливой стоимости актива (п. 9 ФСГС «Учетная политика, оценочные значения и ошибки», п. 10, 11 ФСГС «Обесценение активов»).</w:t>
      </w:r>
    </w:p>
    <w:p w:rsidR="00236637" w:rsidRPr="00E37623" w:rsidRDefault="00236637" w:rsidP="00236637">
      <w:pPr>
        <w:pStyle w:val="af2"/>
        <w:spacing w:after="0" w:line="240" w:lineRule="auto"/>
        <w:ind w:left="0" w:firstLine="567"/>
        <w:jc w:val="both"/>
        <w:rPr>
          <w:color w:val="000000"/>
        </w:rPr>
      </w:pPr>
      <w:r w:rsidRPr="00E37623">
        <w:rPr>
          <w:color w:val="000000"/>
        </w:rPr>
        <w:t>При выявлении признаков возможного обесценения (снижения убытка) Комиссия по поступлению и выбытию активов принимает решение о необходимости (об отсутствии необходимости) определения справедливой стоимости такого актива. Это решение оформляется приказом с указанием метода, которым стоимость будет определена (п. 10, 22 ФСГС «Обесценение активов»).</w:t>
      </w:r>
    </w:p>
    <w:p w:rsidR="00236637" w:rsidRPr="00E37623" w:rsidRDefault="00236637" w:rsidP="00236637">
      <w:pPr>
        <w:pStyle w:val="af2"/>
        <w:spacing w:after="0" w:line="240" w:lineRule="auto"/>
        <w:ind w:left="0" w:firstLine="567"/>
        <w:jc w:val="both"/>
        <w:rPr>
          <w:color w:val="000000"/>
        </w:rPr>
      </w:pPr>
      <w:r w:rsidRPr="00E37623">
        <w:rPr>
          <w:color w:val="000000"/>
        </w:rPr>
        <w:t>При определении справедливой стоимости актива также оценивается необходимость изменения оставшегося срока полезного использования актива (п. 13 ФСГС «Обесценение активов».</w:t>
      </w:r>
    </w:p>
    <w:p w:rsidR="00236637" w:rsidRPr="00E37623" w:rsidRDefault="00236637" w:rsidP="00236637">
      <w:pPr>
        <w:pStyle w:val="af2"/>
        <w:spacing w:after="0" w:line="240" w:lineRule="auto"/>
        <w:ind w:left="0" w:firstLine="567"/>
        <w:jc w:val="both"/>
        <w:rPr>
          <w:color w:val="000000"/>
        </w:rPr>
      </w:pPr>
      <w:r w:rsidRPr="00E37623">
        <w:rPr>
          <w:color w:val="000000"/>
        </w:rPr>
        <w:t>Если по результатам определения справедливой стоимости актива выявлен убыток от обесценения, то он подлежит признанию в учете. Убыток от обесценения актива и (или) изменение оставшегося срока полезного использования актива признается в учете на основании Бухгалтерской справки (ф. 0504833) (п. 15 ФСГС «Обесценение активов», п. 9 ФСГС «Учетная политика, оценочные значения и ошибки»).</w:t>
      </w:r>
    </w:p>
    <w:p w:rsidR="00236637" w:rsidRPr="00E37623" w:rsidRDefault="00236637" w:rsidP="00236637">
      <w:pPr>
        <w:pStyle w:val="af2"/>
        <w:tabs>
          <w:tab w:val="left" w:pos="1134"/>
        </w:tabs>
        <w:spacing w:after="0" w:line="240" w:lineRule="auto"/>
        <w:ind w:left="0" w:firstLine="567"/>
        <w:jc w:val="both"/>
        <w:rPr>
          <w:color w:val="000000"/>
        </w:rPr>
      </w:pPr>
      <w:r w:rsidRPr="00E37623">
        <w:rPr>
          <w:color w:val="000000"/>
        </w:rPr>
        <w:lastRenderedPageBreak/>
        <w:t>Восстановление убытка от обесценения отражается в учете только в том случае, если с момента последнего признания убытка от обесценения актива был изменен метод определения справедливой стоимости актива.</w:t>
      </w:r>
    </w:p>
    <w:p w:rsidR="00236637" w:rsidRPr="00E37623" w:rsidRDefault="00236637" w:rsidP="00236637">
      <w:pPr>
        <w:pStyle w:val="af2"/>
        <w:spacing w:after="0" w:line="240" w:lineRule="auto"/>
        <w:ind w:left="0" w:firstLine="567"/>
        <w:jc w:val="both"/>
        <w:rPr>
          <w:color w:val="000000"/>
        </w:rPr>
      </w:pPr>
      <w:r w:rsidRPr="00E37623">
        <w:rPr>
          <w:color w:val="000000"/>
        </w:rPr>
        <w:t>Снижение убытка от обесценения актива и (или) изменение оставшегося срока полезного использования актива признается в учете на основании Бухгалтерской справки (ф. 0504833) (п. 24 ФСГС «Обесценение активов», п. 9 ФСГС «Учетная политика, оценочные значения и ошибки»).</w:t>
      </w:r>
    </w:p>
    <w:p w:rsidR="00236637" w:rsidRPr="00E37623" w:rsidRDefault="00236637" w:rsidP="00F85D45">
      <w:pPr>
        <w:jc w:val="center"/>
        <w:rPr>
          <w:b/>
          <w:sz w:val="28"/>
          <w:szCs w:val="28"/>
        </w:rPr>
      </w:pPr>
    </w:p>
    <w:p w:rsidR="00F85D45" w:rsidRPr="00E37623" w:rsidRDefault="0035159C" w:rsidP="00F85D45">
      <w:pPr>
        <w:jc w:val="center"/>
        <w:rPr>
          <w:b/>
          <w:sz w:val="28"/>
          <w:szCs w:val="28"/>
        </w:rPr>
      </w:pPr>
      <w:r w:rsidRPr="00E37623">
        <w:rPr>
          <w:b/>
          <w:sz w:val="28"/>
          <w:szCs w:val="28"/>
        </w:rPr>
        <w:t xml:space="preserve"> </w:t>
      </w:r>
      <w:r w:rsidR="008053AA" w:rsidRPr="00E37623">
        <w:rPr>
          <w:b/>
          <w:sz w:val="28"/>
          <w:szCs w:val="28"/>
        </w:rPr>
        <w:t xml:space="preserve">7.9. </w:t>
      </w:r>
      <w:r w:rsidR="00F85D45" w:rsidRPr="00E37623">
        <w:rPr>
          <w:b/>
          <w:sz w:val="28"/>
          <w:szCs w:val="28"/>
        </w:rPr>
        <w:t>Учет з</w:t>
      </w:r>
      <w:r w:rsidR="00F85D45" w:rsidRPr="00E37623">
        <w:rPr>
          <w:b/>
          <w:bCs/>
          <w:sz w:val="28"/>
          <w:szCs w:val="28"/>
        </w:rPr>
        <w:t>атрат на изготовление готовой продукции,</w:t>
      </w:r>
    </w:p>
    <w:p w:rsidR="00F85D45" w:rsidRPr="00E37623" w:rsidRDefault="00F85D45" w:rsidP="00F85D45">
      <w:pPr>
        <w:jc w:val="center"/>
        <w:rPr>
          <w:sz w:val="28"/>
          <w:szCs w:val="28"/>
        </w:rPr>
      </w:pPr>
      <w:r w:rsidRPr="00E37623">
        <w:rPr>
          <w:b/>
          <w:bCs/>
          <w:sz w:val="28"/>
          <w:szCs w:val="28"/>
        </w:rPr>
        <w:t>выполнение работ, услуг (формирование себестоимости работ, услуг)</w:t>
      </w:r>
      <w:r w:rsidR="003B79DC" w:rsidRPr="00E37623">
        <w:rPr>
          <w:b/>
          <w:bCs/>
          <w:sz w:val="28"/>
          <w:szCs w:val="28"/>
        </w:rPr>
        <w:t>, учет товаров в розничной продаже</w:t>
      </w:r>
      <w:r w:rsidR="001F438C" w:rsidRPr="00E37623">
        <w:rPr>
          <w:b/>
          <w:bCs/>
          <w:sz w:val="28"/>
          <w:szCs w:val="28"/>
        </w:rPr>
        <w:t>.</w:t>
      </w:r>
    </w:p>
    <w:p w:rsidR="00F85D45" w:rsidRPr="00E37623" w:rsidRDefault="00F85D45" w:rsidP="00F85D45">
      <w:pPr>
        <w:jc w:val="both"/>
        <w:rPr>
          <w:sz w:val="28"/>
          <w:szCs w:val="28"/>
        </w:rPr>
      </w:pPr>
      <w:r w:rsidRPr="00E37623">
        <w:rPr>
          <w:sz w:val="28"/>
          <w:szCs w:val="28"/>
        </w:rPr>
        <w:t> </w:t>
      </w:r>
    </w:p>
    <w:p w:rsidR="00F85D45" w:rsidRPr="00E37623" w:rsidRDefault="00F85D45" w:rsidP="00F85D45">
      <w:pPr>
        <w:ind w:firstLine="720"/>
        <w:jc w:val="both"/>
        <w:rPr>
          <w:sz w:val="28"/>
          <w:szCs w:val="28"/>
        </w:rPr>
      </w:pPr>
      <w:r w:rsidRPr="00E37623">
        <w:rPr>
          <w:sz w:val="28"/>
          <w:szCs w:val="28"/>
        </w:rPr>
        <w:t>7.</w:t>
      </w:r>
      <w:r w:rsidR="003B79DC" w:rsidRPr="00E37623">
        <w:rPr>
          <w:sz w:val="28"/>
          <w:szCs w:val="28"/>
        </w:rPr>
        <w:t>9</w:t>
      </w:r>
      <w:r w:rsidRPr="00E37623">
        <w:rPr>
          <w:sz w:val="28"/>
          <w:szCs w:val="28"/>
        </w:rPr>
        <w:t>.1. Учет затрат на оказание услуг, выполнение работ осуществляется в разрезе видов финансового обеспечения.</w:t>
      </w:r>
    </w:p>
    <w:p w:rsidR="00F85D45" w:rsidRPr="00E37623" w:rsidRDefault="00F85D45" w:rsidP="00F85D45">
      <w:pPr>
        <w:ind w:firstLine="720"/>
        <w:jc w:val="both"/>
        <w:rPr>
          <w:sz w:val="28"/>
          <w:szCs w:val="28"/>
        </w:rPr>
      </w:pPr>
      <w:r w:rsidRPr="00E37623">
        <w:rPr>
          <w:sz w:val="28"/>
          <w:szCs w:val="28"/>
        </w:rPr>
        <w:t xml:space="preserve">Себестоимость оказанных услуг, выполненных работ определяется отдельно для каждого вида услуг, работ и состоит из прямых и общехозяйственных расходов </w:t>
      </w:r>
      <w:r w:rsidRPr="00E37623">
        <w:rPr>
          <w:iCs/>
          <w:color w:val="000000"/>
          <w:sz w:val="28"/>
          <w:szCs w:val="28"/>
        </w:rPr>
        <w:t>(</w:t>
      </w:r>
      <w:hyperlink r:id="rId214" w:history="1">
        <w:r w:rsidRPr="00E37623">
          <w:rPr>
            <w:iCs/>
            <w:color w:val="000000"/>
            <w:sz w:val="28"/>
            <w:szCs w:val="28"/>
          </w:rPr>
          <w:t>п. п. 134</w:t>
        </w:r>
      </w:hyperlink>
      <w:r w:rsidRPr="00E37623">
        <w:rPr>
          <w:iCs/>
          <w:color w:val="000000"/>
          <w:sz w:val="28"/>
          <w:szCs w:val="28"/>
        </w:rPr>
        <w:t xml:space="preserve">, </w:t>
      </w:r>
      <w:hyperlink r:id="rId215" w:history="1">
        <w:r w:rsidRPr="00E37623">
          <w:rPr>
            <w:iCs/>
            <w:color w:val="000000"/>
            <w:sz w:val="28"/>
            <w:szCs w:val="28"/>
          </w:rPr>
          <w:t>135</w:t>
        </w:r>
      </w:hyperlink>
      <w:r w:rsidRPr="00E37623">
        <w:rPr>
          <w:iCs/>
          <w:color w:val="000000"/>
          <w:sz w:val="28"/>
          <w:szCs w:val="28"/>
        </w:rPr>
        <w:t xml:space="preserve"> Инструкции № 157н).</w:t>
      </w:r>
    </w:p>
    <w:p w:rsidR="00F85D45" w:rsidRPr="00E37623" w:rsidRDefault="00F85D45" w:rsidP="00F85D45">
      <w:pPr>
        <w:ind w:firstLine="720"/>
        <w:jc w:val="both"/>
        <w:rPr>
          <w:sz w:val="28"/>
          <w:szCs w:val="28"/>
        </w:rPr>
      </w:pPr>
      <w:r w:rsidRPr="00E37623">
        <w:rPr>
          <w:sz w:val="28"/>
          <w:szCs w:val="28"/>
        </w:rPr>
        <w:t>7.</w:t>
      </w:r>
      <w:r w:rsidR="003B79DC" w:rsidRPr="00E37623">
        <w:rPr>
          <w:sz w:val="28"/>
          <w:szCs w:val="28"/>
        </w:rPr>
        <w:t>9</w:t>
      </w:r>
      <w:r w:rsidRPr="00E37623">
        <w:rPr>
          <w:sz w:val="28"/>
          <w:szCs w:val="28"/>
        </w:rPr>
        <w:t>.2. Прямыми расходами признаются расходы, которые осуществлены непосредственно для оказания конкретного вида услуг, выполнения конкретного вида работ.</w:t>
      </w:r>
    </w:p>
    <w:p w:rsidR="00F85D45" w:rsidRPr="00E37623" w:rsidRDefault="00F85D45" w:rsidP="00F85D45">
      <w:pPr>
        <w:ind w:firstLine="720"/>
        <w:jc w:val="both"/>
        <w:rPr>
          <w:sz w:val="28"/>
          <w:szCs w:val="28"/>
        </w:rPr>
      </w:pPr>
      <w:r w:rsidRPr="00E37623">
        <w:rPr>
          <w:sz w:val="28"/>
          <w:szCs w:val="28"/>
        </w:rPr>
        <w:t>В составе прямых расходов отражаются:</w:t>
      </w:r>
    </w:p>
    <w:p w:rsidR="00F85D45" w:rsidRPr="00E37623" w:rsidRDefault="00BE6EC9" w:rsidP="00F85D45">
      <w:pPr>
        <w:jc w:val="both"/>
        <w:rPr>
          <w:sz w:val="28"/>
          <w:szCs w:val="28"/>
        </w:rPr>
      </w:pPr>
      <w:r w:rsidRPr="00E37623">
        <w:rPr>
          <w:sz w:val="28"/>
          <w:szCs w:val="28"/>
        </w:rPr>
        <w:tab/>
      </w:r>
      <w:r w:rsidR="00F85D45" w:rsidRPr="00E37623">
        <w:rPr>
          <w:sz w:val="28"/>
          <w:szCs w:val="28"/>
        </w:rPr>
        <w:t>расходы на оплату труда и начисления на выплаты по оплате труда работников, непосредственно участвующих в оказании услуг (выполнении работ);</w:t>
      </w:r>
    </w:p>
    <w:p w:rsidR="00F85D45" w:rsidRPr="00E37623" w:rsidRDefault="00BE6EC9" w:rsidP="00F85D45">
      <w:pPr>
        <w:jc w:val="both"/>
        <w:rPr>
          <w:sz w:val="28"/>
          <w:szCs w:val="28"/>
        </w:rPr>
      </w:pPr>
      <w:r w:rsidRPr="00E37623">
        <w:rPr>
          <w:sz w:val="28"/>
          <w:szCs w:val="28"/>
        </w:rPr>
        <w:tab/>
      </w:r>
      <w:r w:rsidR="00F85D45" w:rsidRPr="00E37623">
        <w:rPr>
          <w:sz w:val="28"/>
          <w:szCs w:val="28"/>
        </w:rPr>
        <w:t>расходы на приобретение материальных запасов, потребляемых в процессе оказания услуг, (выполнении работ);</w:t>
      </w:r>
    </w:p>
    <w:p w:rsidR="00F85D45" w:rsidRPr="00E37623" w:rsidRDefault="00BE6EC9" w:rsidP="00F85D45">
      <w:pPr>
        <w:jc w:val="both"/>
        <w:rPr>
          <w:sz w:val="28"/>
          <w:szCs w:val="28"/>
        </w:rPr>
      </w:pPr>
      <w:r w:rsidRPr="00E37623">
        <w:rPr>
          <w:sz w:val="28"/>
          <w:szCs w:val="28"/>
        </w:rPr>
        <w:tab/>
      </w:r>
      <w:r w:rsidR="00F85D45" w:rsidRPr="00E37623">
        <w:rPr>
          <w:sz w:val="28"/>
          <w:szCs w:val="28"/>
        </w:rPr>
        <w:t>расходы на приобретение основных средств стоимостью до 10 000 руб. включительно, используемых непосредственно для оказания услуг, (выполнении работ);</w:t>
      </w:r>
    </w:p>
    <w:p w:rsidR="00F85D45" w:rsidRPr="00E37623" w:rsidRDefault="00BE6EC9" w:rsidP="00F85D45">
      <w:pPr>
        <w:jc w:val="both"/>
        <w:rPr>
          <w:sz w:val="28"/>
          <w:szCs w:val="28"/>
        </w:rPr>
      </w:pPr>
      <w:r w:rsidRPr="00E37623">
        <w:rPr>
          <w:sz w:val="28"/>
          <w:szCs w:val="28"/>
        </w:rPr>
        <w:tab/>
      </w:r>
      <w:r w:rsidR="00F85D45" w:rsidRPr="00E37623">
        <w:rPr>
          <w:sz w:val="28"/>
          <w:szCs w:val="28"/>
        </w:rPr>
        <w:t>амортизация основных средств, непосредственно используемых для оказания услуг, (выполнении работ);</w:t>
      </w:r>
    </w:p>
    <w:p w:rsidR="00F85D45" w:rsidRPr="00E37623" w:rsidRDefault="00BE6EC9" w:rsidP="00F85D45">
      <w:pPr>
        <w:jc w:val="both"/>
        <w:rPr>
          <w:sz w:val="28"/>
          <w:szCs w:val="28"/>
        </w:rPr>
      </w:pPr>
      <w:r w:rsidRPr="00E37623">
        <w:rPr>
          <w:sz w:val="28"/>
          <w:szCs w:val="28"/>
        </w:rPr>
        <w:tab/>
      </w:r>
      <w:r w:rsidR="00F85D45" w:rsidRPr="00E37623">
        <w:rPr>
          <w:sz w:val="28"/>
          <w:szCs w:val="28"/>
        </w:rPr>
        <w:t>расходы на работы, услуги сторонних организаций, непосредственно связанные с оказанием соответствующих услуг, (выполнении работ);</w:t>
      </w:r>
    </w:p>
    <w:p w:rsidR="00F85D45" w:rsidRPr="00E37623" w:rsidRDefault="00BE6EC9" w:rsidP="00F85D45">
      <w:pPr>
        <w:jc w:val="both"/>
        <w:rPr>
          <w:sz w:val="28"/>
          <w:szCs w:val="28"/>
        </w:rPr>
      </w:pPr>
      <w:r w:rsidRPr="00E37623">
        <w:rPr>
          <w:sz w:val="28"/>
          <w:szCs w:val="28"/>
        </w:rPr>
        <w:tab/>
      </w:r>
      <w:r w:rsidR="00F85D45" w:rsidRPr="00E37623">
        <w:rPr>
          <w:sz w:val="28"/>
          <w:szCs w:val="28"/>
        </w:rPr>
        <w:t>другие расходы, непосредственно связанные с оказанием услуг.</w:t>
      </w:r>
    </w:p>
    <w:p w:rsidR="00F85D45" w:rsidRPr="00E37623" w:rsidRDefault="00F85D45" w:rsidP="00F85D45">
      <w:pPr>
        <w:ind w:firstLine="720"/>
        <w:jc w:val="both"/>
        <w:rPr>
          <w:sz w:val="28"/>
          <w:szCs w:val="28"/>
        </w:rPr>
      </w:pPr>
      <w:r w:rsidRPr="00E37623">
        <w:rPr>
          <w:sz w:val="28"/>
          <w:szCs w:val="28"/>
        </w:rPr>
        <w:t>7.</w:t>
      </w:r>
      <w:r w:rsidR="003B79DC" w:rsidRPr="00E37623">
        <w:rPr>
          <w:sz w:val="28"/>
          <w:szCs w:val="28"/>
        </w:rPr>
        <w:t>9</w:t>
      </w:r>
      <w:r w:rsidRPr="00E37623">
        <w:rPr>
          <w:sz w:val="28"/>
          <w:szCs w:val="28"/>
        </w:rPr>
        <w:t>.</w:t>
      </w:r>
      <w:r w:rsidRPr="00E37623">
        <w:rPr>
          <w:bCs/>
          <w:sz w:val="28"/>
          <w:szCs w:val="28"/>
        </w:rPr>
        <w:t xml:space="preserve">3. </w:t>
      </w:r>
      <w:r w:rsidRPr="00E37623">
        <w:rPr>
          <w:sz w:val="28"/>
          <w:szCs w:val="28"/>
        </w:rPr>
        <w:t>Общехозяйственными признаются расходы, которые не связаны с оказанием услуг, выполнением работ и осуществлены для обеспечения функционирования учреждения в целом как хозяйствующего субъекта.</w:t>
      </w:r>
    </w:p>
    <w:p w:rsidR="00F85D45" w:rsidRPr="00E37623" w:rsidRDefault="00F85D45" w:rsidP="00F85D45">
      <w:pPr>
        <w:ind w:firstLine="720"/>
        <w:jc w:val="both"/>
        <w:rPr>
          <w:sz w:val="28"/>
          <w:szCs w:val="28"/>
        </w:rPr>
      </w:pPr>
      <w:r w:rsidRPr="00E37623">
        <w:rPr>
          <w:sz w:val="28"/>
          <w:szCs w:val="28"/>
        </w:rPr>
        <w:t>В составе общехозяйственных расходов выделяются расходы, распределяемые и не распределяемые на себестоимость услуг, работ.</w:t>
      </w:r>
    </w:p>
    <w:p w:rsidR="00F85D45" w:rsidRPr="00E37623" w:rsidRDefault="00F85D45" w:rsidP="00F85D45">
      <w:pPr>
        <w:ind w:firstLine="720"/>
        <w:jc w:val="both"/>
        <w:rPr>
          <w:sz w:val="28"/>
          <w:szCs w:val="28"/>
        </w:rPr>
      </w:pPr>
      <w:r w:rsidRPr="00E37623">
        <w:rPr>
          <w:sz w:val="28"/>
          <w:szCs w:val="28"/>
        </w:rPr>
        <w:t>В составе общехозяйственных расходов, распределяемых на себестоимость, отражаются:</w:t>
      </w:r>
    </w:p>
    <w:p w:rsidR="00F85D45" w:rsidRPr="00E37623" w:rsidRDefault="00BF2AED" w:rsidP="00F85D45">
      <w:pPr>
        <w:jc w:val="both"/>
        <w:rPr>
          <w:sz w:val="28"/>
          <w:szCs w:val="28"/>
        </w:rPr>
      </w:pPr>
      <w:r w:rsidRPr="00E37623">
        <w:rPr>
          <w:sz w:val="28"/>
          <w:szCs w:val="28"/>
        </w:rPr>
        <w:tab/>
      </w:r>
      <w:r w:rsidR="00F85D45" w:rsidRPr="00E37623">
        <w:rPr>
          <w:sz w:val="28"/>
          <w:szCs w:val="28"/>
        </w:rPr>
        <w:t>расходы на оплату труда и начисления на выплаты по оплате труда работников, не принимающих участия в оказании услуг, выполнении работ;</w:t>
      </w:r>
    </w:p>
    <w:p w:rsidR="00F85D45" w:rsidRPr="00E37623" w:rsidRDefault="00BF2AED" w:rsidP="00F85D45">
      <w:pPr>
        <w:jc w:val="both"/>
        <w:rPr>
          <w:sz w:val="28"/>
          <w:szCs w:val="28"/>
        </w:rPr>
      </w:pPr>
      <w:r w:rsidRPr="00E37623">
        <w:rPr>
          <w:sz w:val="28"/>
          <w:szCs w:val="28"/>
        </w:rPr>
        <w:tab/>
      </w:r>
      <w:r w:rsidR="00F85D45" w:rsidRPr="00E37623">
        <w:rPr>
          <w:sz w:val="28"/>
          <w:szCs w:val="28"/>
        </w:rPr>
        <w:t>расходы на амортизацию основных средств, которые не задействованы в оказании услуг, выполнении работ;</w:t>
      </w:r>
    </w:p>
    <w:p w:rsidR="00F85D45" w:rsidRPr="00E37623" w:rsidRDefault="00BF2AED" w:rsidP="00F85D45">
      <w:pPr>
        <w:jc w:val="both"/>
        <w:rPr>
          <w:sz w:val="28"/>
          <w:szCs w:val="28"/>
        </w:rPr>
      </w:pPr>
      <w:r w:rsidRPr="00E37623">
        <w:rPr>
          <w:sz w:val="28"/>
          <w:szCs w:val="28"/>
        </w:rPr>
        <w:tab/>
      </w:r>
      <w:r w:rsidR="00F85D45" w:rsidRPr="00E37623">
        <w:rPr>
          <w:sz w:val="28"/>
          <w:szCs w:val="28"/>
        </w:rPr>
        <w:t>расходы на содержание и ремонт имущества, не используемого в оказании услуг, выполнении работ;</w:t>
      </w:r>
    </w:p>
    <w:p w:rsidR="00F85D45" w:rsidRPr="00E37623" w:rsidRDefault="00BF2AED" w:rsidP="00F85D45">
      <w:pPr>
        <w:jc w:val="both"/>
        <w:rPr>
          <w:sz w:val="28"/>
          <w:szCs w:val="28"/>
        </w:rPr>
      </w:pPr>
      <w:r w:rsidRPr="00E37623">
        <w:rPr>
          <w:sz w:val="28"/>
          <w:szCs w:val="28"/>
        </w:rPr>
        <w:lastRenderedPageBreak/>
        <w:tab/>
      </w:r>
      <w:r w:rsidR="00F85D45" w:rsidRPr="00E37623">
        <w:rPr>
          <w:sz w:val="28"/>
          <w:szCs w:val="28"/>
        </w:rPr>
        <w:t>расходы на оплату коммунальных услуг;</w:t>
      </w:r>
    </w:p>
    <w:p w:rsidR="00F85D45" w:rsidRPr="00E37623" w:rsidRDefault="00BF2AED" w:rsidP="00F85D45">
      <w:pPr>
        <w:jc w:val="both"/>
        <w:rPr>
          <w:sz w:val="28"/>
          <w:szCs w:val="28"/>
        </w:rPr>
      </w:pPr>
      <w:r w:rsidRPr="00E37623">
        <w:rPr>
          <w:sz w:val="28"/>
          <w:szCs w:val="28"/>
        </w:rPr>
        <w:tab/>
      </w:r>
      <w:r w:rsidR="00F85D45" w:rsidRPr="00E37623">
        <w:rPr>
          <w:sz w:val="28"/>
          <w:szCs w:val="28"/>
        </w:rPr>
        <w:t>расходы на оплату услуг связи;</w:t>
      </w:r>
    </w:p>
    <w:p w:rsidR="00F85D45" w:rsidRPr="00E37623" w:rsidRDefault="00BF2AED" w:rsidP="00F85D45">
      <w:pPr>
        <w:jc w:val="both"/>
        <w:rPr>
          <w:sz w:val="28"/>
          <w:szCs w:val="28"/>
        </w:rPr>
      </w:pPr>
      <w:r w:rsidRPr="00E37623">
        <w:rPr>
          <w:sz w:val="28"/>
          <w:szCs w:val="28"/>
        </w:rPr>
        <w:tab/>
      </w:r>
      <w:r w:rsidR="00F85D45" w:rsidRPr="00E37623">
        <w:rPr>
          <w:sz w:val="28"/>
          <w:szCs w:val="28"/>
        </w:rPr>
        <w:t>расходы на оплату транспортных услуг;</w:t>
      </w:r>
    </w:p>
    <w:p w:rsidR="00F85D45" w:rsidRPr="00E37623" w:rsidRDefault="00BF2AED" w:rsidP="00F85D45">
      <w:pPr>
        <w:jc w:val="both"/>
        <w:rPr>
          <w:sz w:val="28"/>
          <w:szCs w:val="28"/>
        </w:rPr>
      </w:pPr>
      <w:r w:rsidRPr="00E37623">
        <w:rPr>
          <w:sz w:val="28"/>
          <w:szCs w:val="28"/>
        </w:rPr>
        <w:tab/>
      </w:r>
      <w:r w:rsidR="00F85D45" w:rsidRPr="00E37623">
        <w:rPr>
          <w:sz w:val="28"/>
          <w:szCs w:val="28"/>
        </w:rPr>
        <w:t>расходы на содержание и ремонт имущества, не используемого в оказании услуг, выполнении работ;</w:t>
      </w:r>
    </w:p>
    <w:p w:rsidR="00F85D45" w:rsidRPr="00E37623" w:rsidRDefault="00BF2AED" w:rsidP="00F85D45">
      <w:pPr>
        <w:jc w:val="both"/>
        <w:rPr>
          <w:sz w:val="28"/>
          <w:szCs w:val="28"/>
        </w:rPr>
      </w:pPr>
      <w:r w:rsidRPr="00E37623">
        <w:rPr>
          <w:sz w:val="28"/>
          <w:szCs w:val="28"/>
        </w:rPr>
        <w:tab/>
      </w:r>
      <w:r w:rsidR="00F85D45" w:rsidRPr="00E37623">
        <w:rPr>
          <w:sz w:val="28"/>
          <w:szCs w:val="28"/>
        </w:rPr>
        <w:t>расходы на приобретение материальных запасов, израсходованных на общехозяйственные нужды;</w:t>
      </w:r>
    </w:p>
    <w:p w:rsidR="00F85D45" w:rsidRPr="00E37623" w:rsidRDefault="00BF2AED" w:rsidP="00F85D45">
      <w:pPr>
        <w:jc w:val="both"/>
        <w:rPr>
          <w:sz w:val="28"/>
          <w:szCs w:val="28"/>
        </w:rPr>
      </w:pPr>
      <w:r w:rsidRPr="00E37623">
        <w:rPr>
          <w:sz w:val="28"/>
          <w:szCs w:val="28"/>
        </w:rPr>
        <w:tab/>
      </w:r>
      <w:r w:rsidR="00F85D45" w:rsidRPr="00E37623">
        <w:rPr>
          <w:sz w:val="28"/>
          <w:szCs w:val="28"/>
        </w:rPr>
        <w:t>расходы на охрану.</w:t>
      </w:r>
    </w:p>
    <w:p w:rsidR="00F85D45" w:rsidRPr="00E37623" w:rsidRDefault="00BF2AED" w:rsidP="00F85D45">
      <w:pPr>
        <w:jc w:val="both"/>
        <w:rPr>
          <w:sz w:val="28"/>
          <w:szCs w:val="28"/>
        </w:rPr>
      </w:pPr>
      <w:r w:rsidRPr="00E37623">
        <w:rPr>
          <w:sz w:val="28"/>
          <w:szCs w:val="28"/>
        </w:rPr>
        <w:tab/>
      </w:r>
      <w:r w:rsidR="00F85D45" w:rsidRPr="00E37623">
        <w:rPr>
          <w:sz w:val="28"/>
          <w:szCs w:val="28"/>
        </w:rPr>
        <w:t>прочие расходы на общехозяйственные нужды.</w:t>
      </w:r>
    </w:p>
    <w:p w:rsidR="00F85D45" w:rsidRPr="00E37623" w:rsidRDefault="00F85D45" w:rsidP="00F85D45">
      <w:pPr>
        <w:ind w:firstLine="720"/>
        <w:jc w:val="both"/>
        <w:rPr>
          <w:sz w:val="28"/>
          <w:szCs w:val="28"/>
        </w:rPr>
      </w:pPr>
      <w:r w:rsidRPr="00E37623">
        <w:rPr>
          <w:sz w:val="28"/>
          <w:szCs w:val="28"/>
        </w:rPr>
        <w:t>7.</w:t>
      </w:r>
      <w:r w:rsidR="003B79DC" w:rsidRPr="00E37623">
        <w:rPr>
          <w:sz w:val="28"/>
          <w:szCs w:val="28"/>
        </w:rPr>
        <w:t>9</w:t>
      </w:r>
      <w:r w:rsidRPr="00E37623">
        <w:rPr>
          <w:sz w:val="28"/>
          <w:szCs w:val="28"/>
        </w:rPr>
        <w:t>.</w:t>
      </w:r>
      <w:r w:rsidRPr="00E37623">
        <w:rPr>
          <w:bCs/>
          <w:sz w:val="28"/>
          <w:szCs w:val="28"/>
        </w:rPr>
        <w:t>4. Распределение расходов на себестоимость (финансовый результат).</w:t>
      </w:r>
    </w:p>
    <w:p w:rsidR="001F438C" w:rsidRPr="00E37623" w:rsidRDefault="00F85D45" w:rsidP="001F438C">
      <w:pPr>
        <w:jc w:val="both"/>
        <w:rPr>
          <w:sz w:val="28"/>
          <w:szCs w:val="28"/>
        </w:rPr>
      </w:pPr>
      <w:r w:rsidRPr="00E37623">
        <w:rPr>
          <w:sz w:val="28"/>
          <w:szCs w:val="28"/>
        </w:rPr>
        <w:tab/>
        <w:t>Распределяемые общехозяйственные расходы относятся на себестоимость соответствующего вида услуг, работ по окончании месяца следующим образом</w:t>
      </w:r>
      <w:r w:rsidR="001F438C" w:rsidRPr="00E37623">
        <w:rPr>
          <w:sz w:val="28"/>
          <w:szCs w:val="28"/>
        </w:rPr>
        <w:t>:</w:t>
      </w:r>
    </w:p>
    <w:p w:rsidR="00F85D45" w:rsidRPr="00E37623" w:rsidRDefault="001F438C" w:rsidP="001F438C">
      <w:pPr>
        <w:jc w:val="both"/>
        <w:rPr>
          <w:sz w:val="28"/>
          <w:szCs w:val="28"/>
        </w:rPr>
      </w:pPr>
      <w:r w:rsidRPr="00E37623">
        <w:rPr>
          <w:sz w:val="28"/>
          <w:szCs w:val="28"/>
        </w:rPr>
        <w:tab/>
      </w:r>
      <w:r w:rsidR="00F85D45" w:rsidRPr="00E37623">
        <w:rPr>
          <w:sz w:val="28"/>
          <w:szCs w:val="28"/>
        </w:rPr>
        <w:t>по коду финансового обеспечения 4 - субсидии на выполнение государственного (муниципального) задания пропорционально прямым затратам по оплате труда;</w:t>
      </w:r>
    </w:p>
    <w:p w:rsidR="00F85D45" w:rsidRPr="00E37623" w:rsidRDefault="001F438C" w:rsidP="001F438C">
      <w:pPr>
        <w:jc w:val="both"/>
        <w:rPr>
          <w:sz w:val="28"/>
          <w:szCs w:val="28"/>
        </w:rPr>
      </w:pPr>
      <w:r w:rsidRPr="00E37623">
        <w:rPr>
          <w:sz w:val="28"/>
          <w:szCs w:val="28"/>
        </w:rPr>
        <w:tab/>
      </w:r>
      <w:r w:rsidR="00F85D45" w:rsidRPr="00E37623">
        <w:rPr>
          <w:sz w:val="28"/>
          <w:szCs w:val="28"/>
        </w:rPr>
        <w:t>по коду финансового обеспечения 2 - приносящая доход деятельность (собственные доходы учреждения) пропорционально объему выручки от реализации.</w:t>
      </w:r>
    </w:p>
    <w:p w:rsidR="00E06572" w:rsidRPr="00E37623" w:rsidRDefault="00E06572" w:rsidP="00E06572">
      <w:pPr>
        <w:ind w:firstLine="567"/>
        <w:jc w:val="both"/>
        <w:rPr>
          <w:sz w:val="28"/>
          <w:szCs w:val="28"/>
        </w:rPr>
      </w:pPr>
      <w:r w:rsidRPr="00E37623">
        <w:rPr>
          <w:sz w:val="28"/>
          <w:szCs w:val="28"/>
        </w:rPr>
        <w:t xml:space="preserve">Не распределяемые на себестоимость общехозяйственные расходы относятся на увеличение расходов текущего финансового года </w:t>
      </w:r>
      <w:r w:rsidRPr="00E37623">
        <w:rPr>
          <w:iCs/>
          <w:sz w:val="28"/>
          <w:szCs w:val="28"/>
        </w:rPr>
        <w:t>(</w:t>
      </w:r>
      <w:hyperlink r:id="rId216" w:history="1">
        <w:r w:rsidRPr="00E37623">
          <w:rPr>
            <w:iCs/>
            <w:sz w:val="28"/>
            <w:szCs w:val="28"/>
          </w:rPr>
          <w:t>п. 135</w:t>
        </w:r>
      </w:hyperlink>
      <w:r w:rsidRPr="00E37623">
        <w:rPr>
          <w:iCs/>
          <w:sz w:val="28"/>
          <w:szCs w:val="28"/>
        </w:rPr>
        <w:t xml:space="preserve"> Инструкции № 157н).</w:t>
      </w:r>
    </w:p>
    <w:p w:rsidR="00E06572" w:rsidRPr="00E37623" w:rsidRDefault="00E06572" w:rsidP="00E06572">
      <w:pPr>
        <w:ind w:firstLine="720"/>
        <w:jc w:val="both"/>
        <w:rPr>
          <w:sz w:val="28"/>
          <w:szCs w:val="28"/>
        </w:rPr>
      </w:pPr>
      <w:r w:rsidRPr="00E37623">
        <w:rPr>
          <w:sz w:val="28"/>
          <w:szCs w:val="28"/>
        </w:rPr>
        <w:t>Прямые затраты относятся на себестоимость продаж способом прямого расчета (фактических затрат) на основании ведомости списания затрат в бухгалтерском учете (Приложение 4</w:t>
      </w:r>
      <w:r w:rsidR="00A1307B" w:rsidRPr="00E37623">
        <w:rPr>
          <w:sz w:val="28"/>
          <w:szCs w:val="28"/>
        </w:rPr>
        <w:t xml:space="preserve"> к настоящему Положению</w:t>
      </w:r>
      <w:r w:rsidRPr="00E37623">
        <w:rPr>
          <w:sz w:val="28"/>
          <w:szCs w:val="28"/>
        </w:rPr>
        <w:t>), составленной ответственным лицом Заказчика, с отражением в ведомости сумм затрат по незавершенному производству.</w:t>
      </w:r>
    </w:p>
    <w:p w:rsidR="00201D15" w:rsidRPr="00E37623" w:rsidRDefault="003B79DC" w:rsidP="00201D15">
      <w:pPr>
        <w:pStyle w:val="afb"/>
        <w:spacing w:before="0" w:beforeAutospacing="0" w:after="0" w:afterAutospacing="0"/>
        <w:ind w:firstLine="540"/>
        <w:jc w:val="both"/>
        <w:rPr>
          <w:sz w:val="28"/>
          <w:szCs w:val="28"/>
        </w:rPr>
      </w:pPr>
      <w:r w:rsidRPr="00E37623">
        <w:rPr>
          <w:sz w:val="28"/>
          <w:szCs w:val="28"/>
        </w:rPr>
        <w:t xml:space="preserve">7.9.5.  </w:t>
      </w:r>
      <w:r w:rsidR="00201D15" w:rsidRPr="00E37623">
        <w:rPr>
          <w:sz w:val="28"/>
          <w:szCs w:val="28"/>
        </w:rPr>
        <w:t>Муниципальны</w:t>
      </w:r>
      <w:r w:rsidR="00A3201F" w:rsidRPr="00E37623">
        <w:rPr>
          <w:sz w:val="28"/>
          <w:szCs w:val="28"/>
        </w:rPr>
        <w:t>е</w:t>
      </w:r>
      <w:r w:rsidR="00201D15" w:rsidRPr="00E37623">
        <w:rPr>
          <w:sz w:val="28"/>
          <w:szCs w:val="28"/>
        </w:rPr>
        <w:t xml:space="preserve"> бюджетны</w:t>
      </w:r>
      <w:r w:rsidR="00A3201F" w:rsidRPr="00E37623">
        <w:rPr>
          <w:sz w:val="28"/>
          <w:szCs w:val="28"/>
        </w:rPr>
        <w:t>е</w:t>
      </w:r>
      <w:r w:rsidR="00201D15" w:rsidRPr="00E37623">
        <w:rPr>
          <w:sz w:val="28"/>
          <w:szCs w:val="28"/>
        </w:rPr>
        <w:t xml:space="preserve"> учреждения при продаже товаров, выполнении работ или оказании услуг </w:t>
      </w:r>
      <w:r w:rsidR="00A3201F" w:rsidRPr="00E37623">
        <w:rPr>
          <w:sz w:val="28"/>
          <w:szCs w:val="28"/>
        </w:rPr>
        <w:t xml:space="preserve">в розницу </w:t>
      </w:r>
      <w:r w:rsidR="00201D15" w:rsidRPr="00E37623">
        <w:rPr>
          <w:sz w:val="28"/>
          <w:szCs w:val="28"/>
        </w:rPr>
        <w:t>обязано применять контрольно-кассовую технику, включенную в реестр ККТ (</w:t>
      </w:r>
      <w:hyperlink r:id="rId217" w:history="1">
        <w:r w:rsidR="00201D15" w:rsidRPr="00E37623">
          <w:rPr>
            <w:rStyle w:val="af1"/>
            <w:color w:val="auto"/>
            <w:sz w:val="28"/>
            <w:szCs w:val="28"/>
            <w:u w:val="none"/>
          </w:rPr>
          <w:t>п. 1 ст. 1.2</w:t>
        </w:r>
      </w:hyperlink>
      <w:r w:rsidR="00201D15" w:rsidRPr="00E37623">
        <w:rPr>
          <w:sz w:val="28"/>
          <w:szCs w:val="28"/>
        </w:rPr>
        <w:t xml:space="preserve"> Закона о применении ККТ).</w:t>
      </w:r>
    </w:p>
    <w:p w:rsidR="00201D15" w:rsidRPr="00E37623" w:rsidRDefault="00201D15" w:rsidP="00201D15">
      <w:pPr>
        <w:pStyle w:val="afb"/>
        <w:spacing w:before="0" w:beforeAutospacing="0" w:after="0" w:afterAutospacing="0"/>
        <w:ind w:firstLine="540"/>
        <w:jc w:val="both"/>
        <w:rPr>
          <w:sz w:val="28"/>
          <w:szCs w:val="28"/>
        </w:rPr>
      </w:pPr>
      <w:r w:rsidRPr="00E37623">
        <w:rPr>
          <w:sz w:val="28"/>
          <w:szCs w:val="28"/>
        </w:rPr>
        <w:t>При осуществлении расчетов учреждение обязано выдавать покупателям (клиентам) в момент оплаты</w:t>
      </w:r>
      <w:r w:rsidR="00A1307B" w:rsidRPr="00E37623">
        <w:rPr>
          <w:sz w:val="28"/>
          <w:szCs w:val="28"/>
        </w:rPr>
        <w:t>,</w:t>
      </w:r>
      <w:r w:rsidRPr="00E37623">
        <w:rPr>
          <w:sz w:val="28"/>
          <w:szCs w:val="28"/>
        </w:rPr>
        <w:t xml:space="preserve"> отпечатанные с применением контрольно-кассовой техники кассовые чеки или бланки строгой отчетности (</w:t>
      </w:r>
      <w:hyperlink r:id="rId218" w:history="1">
        <w:r w:rsidRPr="00E37623">
          <w:rPr>
            <w:rStyle w:val="af1"/>
            <w:color w:val="auto"/>
            <w:sz w:val="28"/>
            <w:szCs w:val="28"/>
            <w:u w:val="none"/>
          </w:rPr>
          <w:t>п. 2 ст. 5</w:t>
        </w:r>
      </w:hyperlink>
      <w:r w:rsidRPr="00E37623">
        <w:rPr>
          <w:sz w:val="28"/>
          <w:szCs w:val="28"/>
        </w:rPr>
        <w:t xml:space="preserve"> Закона о применении ККТ). </w:t>
      </w:r>
    </w:p>
    <w:p w:rsidR="00201D15" w:rsidRPr="00E37623" w:rsidRDefault="00201D15" w:rsidP="00A3201F">
      <w:pPr>
        <w:pStyle w:val="afb"/>
        <w:spacing w:before="0" w:beforeAutospacing="0" w:after="0" w:afterAutospacing="0"/>
        <w:ind w:firstLine="539"/>
        <w:jc w:val="both"/>
        <w:rPr>
          <w:sz w:val="28"/>
          <w:szCs w:val="28"/>
        </w:rPr>
      </w:pPr>
      <w:r w:rsidRPr="00E37623">
        <w:rPr>
          <w:sz w:val="28"/>
          <w:szCs w:val="28"/>
        </w:rPr>
        <w:t xml:space="preserve">Доходы от реализации покупных товаров отражаются по статье аналитической группы подвида доходов бюджетов </w:t>
      </w:r>
      <w:hyperlink r:id="rId219" w:history="1">
        <w:r w:rsidRPr="00E37623">
          <w:rPr>
            <w:rStyle w:val="af1"/>
            <w:color w:val="auto"/>
            <w:sz w:val="28"/>
            <w:szCs w:val="28"/>
            <w:u w:val="none"/>
          </w:rPr>
          <w:t>130</w:t>
        </w:r>
      </w:hyperlink>
      <w:r w:rsidRPr="00E37623">
        <w:rPr>
          <w:sz w:val="28"/>
          <w:szCs w:val="28"/>
        </w:rPr>
        <w:t xml:space="preserve"> </w:t>
      </w:r>
      <w:r w:rsidR="00A1307B" w:rsidRPr="00E37623">
        <w:rPr>
          <w:sz w:val="28"/>
          <w:szCs w:val="28"/>
        </w:rPr>
        <w:t>«</w:t>
      </w:r>
      <w:r w:rsidRPr="00E37623">
        <w:rPr>
          <w:sz w:val="28"/>
          <w:szCs w:val="28"/>
        </w:rPr>
        <w:t>Доходы от оказания платных ус</w:t>
      </w:r>
      <w:r w:rsidR="00A1307B" w:rsidRPr="00E37623">
        <w:rPr>
          <w:sz w:val="28"/>
          <w:szCs w:val="28"/>
        </w:rPr>
        <w:t>луг (работ), компенсаций затрат»</w:t>
      </w:r>
      <w:r w:rsidRPr="00E37623">
        <w:rPr>
          <w:sz w:val="28"/>
          <w:szCs w:val="28"/>
        </w:rPr>
        <w:t xml:space="preserve"> в увязке с </w:t>
      </w:r>
      <w:hyperlink r:id="rId220" w:history="1">
        <w:r w:rsidRPr="00E37623">
          <w:rPr>
            <w:rStyle w:val="af1"/>
            <w:color w:val="auto"/>
            <w:sz w:val="28"/>
            <w:szCs w:val="28"/>
            <w:u w:val="none"/>
          </w:rPr>
          <w:t>подстатьей 131</w:t>
        </w:r>
      </w:hyperlink>
      <w:r w:rsidRPr="00E37623">
        <w:rPr>
          <w:sz w:val="28"/>
          <w:szCs w:val="28"/>
        </w:rPr>
        <w:t xml:space="preserve"> </w:t>
      </w:r>
      <w:r w:rsidR="00A1307B" w:rsidRPr="00E37623">
        <w:rPr>
          <w:sz w:val="28"/>
          <w:szCs w:val="28"/>
        </w:rPr>
        <w:t>«</w:t>
      </w:r>
      <w:r w:rsidRPr="00E37623">
        <w:rPr>
          <w:sz w:val="28"/>
          <w:szCs w:val="28"/>
        </w:rPr>
        <w:t>Доходы от</w:t>
      </w:r>
      <w:r w:rsidR="00A1307B" w:rsidRPr="00E37623">
        <w:rPr>
          <w:sz w:val="28"/>
          <w:szCs w:val="28"/>
        </w:rPr>
        <w:t xml:space="preserve"> оказания платных услуг (работ)»</w:t>
      </w:r>
      <w:r w:rsidRPr="00E37623">
        <w:rPr>
          <w:sz w:val="28"/>
          <w:szCs w:val="28"/>
        </w:rPr>
        <w:t xml:space="preserve"> КОСГУ.</w:t>
      </w:r>
      <w:r w:rsidR="00A3201F" w:rsidRPr="00E37623">
        <w:rPr>
          <w:sz w:val="28"/>
          <w:szCs w:val="28"/>
        </w:rPr>
        <w:t xml:space="preserve"> </w:t>
      </w:r>
      <w:r w:rsidRPr="00E37623">
        <w:rPr>
          <w:sz w:val="28"/>
          <w:szCs w:val="28"/>
        </w:rPr>
        <w:t>Такие доходы признаются в учете на дату выполнения следующих условий (</w:t>
      </w:r>
      <w:hyperlink r:id="rId221" w:history="1">
        <w:r w:rsidRPr="00E37623">
          <w:rPr>
            <w:rStyle w:val="af1"/>
            <w:color w:val="auto"/>
            <w:sz w:val="28"/>
            <w:szCs w:val="28"/>
            <w:u w:val="none"/>
          </w:rPr>
          <w:t>п. 51</w:t>
        </w:r>
      </w:hyperlink>
      <w:r w:rsidRPr="00E37623">
        <w:rPr>
          <w:sz w:val="28"/>
          <w:szCs w:val="28"/>
        </w:rPr>
        <w:t xml:space="preserve"> Федерального стандарта </w:t>
      </w:r>
      <w:r w:rsidR="00A3201F" w:rsidRPr="00E37623">
        <w:rPr>
          <w:sz w:val="28"/>
          <w:szCs w:val="28"/>
        </w:rPr>
        <w:t>№</w:t>
      </w:r>
      <w:r w:rsidRPr="00E37623">
        <w:rPr>
          <w:sz w:val="28"/>
          <w:szCs w:val="28"/>
        </w:rPr>
        <w:t xml:space="preserve"> 32н): </w:t>
      </w:r>
    </w:p>
    <w:p w:rsidR="00201D15" w:rsidRPr="00E37623" w:rsidRDefault="00201D15" w:rsidP="00201D15">
      <w:pPr>
        <w:pStyle w:val="afb"/>
        <w:spacing w:before="0" w:beforeAutospacing="0" w:after="0" w:afterAutospacing="0"/>
        <w:ind w:firstLine="539"/>
        <w:jc w:val="both"/>
        <w:rPr>
          <w:sz w:val="28"/>
          <w:szCs w:val="28"/>
        </w:rPr>
      </w:pPr>
      <w:r w:rsidRPr="00E37623">
        <w:rPr>
          <w:sz w:val="28"/>
          <w:szCs w:val="28"/>
        </w:rPr>
        <w:t xml:space="preserve">- учреждение передало покупателю существенные риски и выгоды, связанные с владением товаром; </w:t>
      </w:r>
    </w:p>
    <w:p w:rsidR="00201D15" w:rsidRPr="00E37623" w:rsidRDefault="00201D15" w:rsidP="00201D15">
      <w:pPr>
        <w:pStyle w:val="afb"/>
        <w:spacing w:before="0" w:beforeAutospacing="0" w:after="0" w:afterAutospacing="0"/>
        <w:ind w:firstLine="539"/>
        <w:jc w:val="both"/>
        <w:rPr>
          <w:sz w:val="28"/>
          <w:szCs w:val="28"/>
        </w:rPr>
      </w:pPr>
      <w:r w:rsidRPr="00E37623">
        <w:rPr>
          <w:sz w:val="28"/>
          <w:szCs w:val="28"/>
        </w:rPr>
        <w:t xml:space="preserve">- учреждение не сохраняет за собой фактический контроль над товаром; </w:t>
      </w:r>
    </w:p>
    <w:p w:rsidR="00201D15" w:rsidRPr="00E37623" w:rsidRDefault="00201D15" w:rsidP="00201D15">
      <w:pPr>
        <w:pStyle w:val="afb"/>
        <w:spacing w:before="0" w:beforeAutospacing="0" w:after="0" w:afterAutospacing="0"/>
        <w:ind w:firstLine="539"/>
        <w:jc w:val="both"/>
        <w:rPr>
          <w:sz w:val="28"/>
          <w:szCs w:val="28"/>
        </w:rPr>
      </w:pPr>
      <w:r w:rsidRPr="00E37623">
        <w:rPr>
          <w:sz w:val="28"/>
          <w:szCs w:val="28"/>
        </w:rPr>
        <w:t xml:space="preserve">- у учреждения возникает право на получение экономических выгод или полезного потенциала, связанных с операцией; </w:t>
      </w:r>
    </w:p>
    <w:p w:rsidR="00201D15" w:rsidRPr="00E37623" w:rsidRDefault="00201D15" w:rsidP="00201D15">
      <w:pPr>
        <w:pStyle w:val="afb"/>
        <w:spacing w:before="0" w:beforeAutospacing="0" w:after="0" w:afterAutospacing="0"/>
        <w:ind w:firstLine="539"/>
        <w:jc w:val="both"/>
        <w:rPr>
          <w:sz w:val="28"/>
          <w:szCs w:val="28"/>
        </w:rPr>
      </w:pPr>
      <w:r w:rsidRPr="00E37623">
        <w:rPr>
          <w:sz w:val="28"/>
          <w:szCs w:val="28"/>
        </w:rPr>
        <w:t xml:space="preserve">- величина дохода может быть надежно оценена. </w:t>
      </w:r>
    </w:p>
    <w:p w:rsidR="00201D15" w:rsidRPr="00E37623" w:rsidRDefault="00201D15" w:rsidP="00201D15">
      <w:pPr>
        <w:pStyle w:val="afb"/>
        <w:spacing w:before="0" w:beforeAutospacing="0" w:after="0" w:afterAutospacing="0"/>
        <w:ind w:firstLine="539"/>
        <w:jc w:val="both"/>
        <w:rPr>
          <w:sz w:val="28"/>
          <w:szCs w:val="28"/>
        </w:rPr>
      </w:pPr>
      <w:r w:rsidRPr="00E37623">
        <w:rPr>
          <w:sz w:val="28"/>
          <w:szCs w:val="28"/>
        </w:rPr>
        <w:lastRenderedPageBreak/>
        <w:t>Такие доходы признаются в сумме, равной величине ожидаемого поступления экономических выгод и полезного потенциала, заключенного в реализуемом товаре (</w:t>
      </w:r>
      <w:hyperlink r:id="rId222" w:history="1">
        <w:r w:rsidRPr="00E37623">
          <w:rPr>
            <w:rStyle w:val="af1"/>
            <w:color w:val="auto"/>
            <w:sz w:val="28"/>
            <w:szCs w:val="28"/>
            <w:u w:val="none"/>
          </w:rPr>
          <w:t>п. 52</w:t>
        </w:r>
      </w:hyperlink>
      <w:r w:rsidRPr="00E37623">
        <w:rPr>
          <w:sz w:val="28"/>
          <w:szCs w:val="28"/>
        </w:rPr>
        <w:t xml:space="preserve"> Федерального стандарта </w:t>
      </w:r>
      <w:r w:rsidR="00A3201F" w:rsidRPr="00E37623">
        <w:rPr>
          <w:sz w:val="28"/>
          <w:szCs w:val="28"/>
        </w:rPr>
        <w:t>№</w:t>
      </w:r>
      <w:r w:rsidRPr="00E37623">
        <w:rPr>
          <w:sz w:val="28"/>
          <w:szCs w:val="28"/>
        </w:rPr>
        <w:t xml:space="preserve"> 32н). </w:t>
      </w:r>
    </w:p>
    <w:p w:rsidR="00201D15" w:rsidRPr="00E37623" w:rsidRDefault="00201D15" w:rsidP="00201D15">
      <w:pPr>
        <w:pStyle w:val="afb"/>
        <w:spacing w:before="0" w:beforeAutospacing="0" w:after="0" w:afterAutospacing="0"/>
        <w:ind w:firstLine="539"/>
        <w:jc w:val="both"/>
        <w:rPr>
          <w:sz w:val="28"/>
          <w:szCs w:val="28"/>
        </w:rPr>
      </w:pPr>
      <w:r w:rsidRPr="00E37623">
        <w:rPr>
          <w:sz w:val="28"/>
          <w:szCs w:val="28"/>
        </w:rPr>
        <w:t>На сумму поступившей в кассу выручки от продажи товаров учреждение производит в бюджетном учете запись по дебету счета 1 201 34 510 и кредиту счета 1 205 31 667 (</w:t>
      </w:r>
      <w:hyperlink r:id="rId223" w:history="1">
        <w:r w:rsidRPr="00E37623">
          <w:rPr>
            <w:rStyle w:val="af1"/>
            <w:color w:val="auto"/>
            <w:sz w:val="28"/>
            <w:szCs w:val="28"/>
            <w:u w:val="none"/>
          </w:rPr>
          <w:t>п. 78</w:t>
        </w:r>
      </w:hyperlink>
      <w:r w:rsidRPr="00E37623">
        <w:rPr>
          <w:sz w:val="28"/>
          <w:szCs w:val="28"/>
        </w:rPr>
        <w:t xml:space="preserve"> Инструкции № 162н). Одновременно производится запись по </w:t>
      </w:r>
      <w:proofErr w:type="spellStart"/>
      <w:r w:rsidRPr="00E37623">
        <w:rPr>
          <w:sz w:val="28"/>
          <w:szCs w:val="28"/>
        </w:rPr>
        <w:t>забалансовому</w:t>
      </w:r>
      <w:proofErr w:type="spellEnd"/>
      <w:r w:rsidRPr="00E37623">
        <w:rPr>
          <w:sz w:val="28"/>
          <w:szCs w:val="28"/>
        </w:rPr>
        <w:t xml:space="preserve"> счету 17 (</w:t>
      </w:r>
      <w:hyperlink r:id="rId224" w:history="1">
        <w:r w:rsidRPr="00E37623">
          <w:rPr>
            <w:rStyle w:val="af1"/>
            <w:color w:val="auto"/>
            <w:sz w:val="28"/>
            <w:szCs w:val="28"/>
            <w:u w:val="none"/>
          </w:rPr>
          <w:t>п. 365</w:t>
        </w:r>
      </w:hyperlink>
      <w:r w:rsidRPr="00E37623">
        <w:rPr>
          <w:sz w:val="28"/>
          <w:szCs w:val="28"/>
        </w:rPr>
        <w:t xml:space="preserve"> Инструкции № 157н). </w:t>
      </w:r>
    </w:p>
    <w:p w:rsidR="00201D15" w:rsidRPr="00E37623" w:rsidRDefault="00201D15" w:rsidP="00201D15">
      <w:pPr>
        <w:pStyle w:val="afb"/>
        <w:spacing w:before="0" w:beforeAutospacing="0" w:after="0" w:afterAutospacing="0"/>
        <w:ind w:firstLine="539"/>
        <w:jc w:val="both"/>
        <w:rPr>
          <w:sz w:val="28"/>
          <w:szCs w:val="28"/>
        </w:rPr>
      </w:pPr>
      <w:r w:rsidRPr="00E37623">
        <w:rPr>
          <w:sz w:val="28"/>
          <w:szCs w:val="28"/>
        </w:rPr>
        <w:t xml:space="preserve">Начисление дохода от продажи покупных товаров отражается в учете на основании Товарного отчета </w:t>
      </w:r>
      <w:hyperlink r:id="rId225" w:history="1">
        <w:r w:rsidRPr="00E37623">
          <w:rPr>
            <w:rStyle w:val="af1"/>
            <w:color w:val="auto"/>
            <w:sz w:val="28"/>
            <w:szCs w:val="28"/>
            <w:u w:val="none"/>
          </w:rPr>
          <w:t>(ф. 0330229)</w:t>
        </w:r>
      </w:hyperlink>
      <w:r w:rsidRPr="00E37623">
        <w:rPr>
          <w:sz w:val="28"/>
          <w:szCs w:val="28"/>
        </w:rPr>
        <w:t xml:space="preserve"> и прилагаемых к нему первичных (сводных) учетных документов по дебету счета 1 205 31 567 и кредиту счета 1 401 10 131 (</w:t>
      </w:r>
      <w:hyperlink r:id="rId226" w:history="1">
        <w:r w:rsidRPr="00E37623">
          <w:rPr>
            <w:rStyle w:val="af1"/>
            <w:color w:val="auto"/>
            <w:sz w:val="28"/>
            <w:szCs w:val="28"/>
            <w:u w:val="none"/>
          </w:rPr>
          <w:t>п. 78</w:t>
        </w:r>
      </w:hyperlink>
      <w:r w:rsidRPr="00E37623">
        <w:rPr>
          <w:sz w:val="28"/>
          <w:szCs w:val="28"/>
        </w:rPr>
        <w:t xml:space="preserve"> Инструкции № 162н). </w:t>
      </w:r>
    </w:p>
    <w:p w:rsidR="00201D15" w:rsidRPr="00E37623" w:rsidRDefault="00A3201F" w:rsidP="00201D15">
      <w:pPr>
        <w:pStyle w:val="afb"/>
        <w:spacing w:before="0" w:beforeAutospacing="0" w:after="0" w:afterAutospacing="0"/>
        <w:ind w:firstLine="539"/>
        <w:jc w:val="both"/>
        <w:rPr>
          <w:sz w:val="28"/>
          <w:szCs w:val="28"/>
        </w:rPr>
      </w:pPr>
      <w:r w:rsidRPr="00E37623">
        <w:rPr>
          <w:sz w:val="28"/>
          <w:szCs w:val="28"/>
        </w:rPr>
        <w:t xml:space="preserve">Реализованные товары </w:t>
      </w:r>
      <w:r w:rsidR="00201D15" w:rsidRPr="00E37623">
        <w:rPr>
          <w:sz w:val="28"/>
          <w:szCs w:val="28"/>
        </w:rPr>
        <w:t>списываются по розничной цене на основании</w:t>
      </w:r>
      <w:r w:rsidRPr="00E37623">
        <w:rPr>
          <w:sz w:val="28"/>
          <w:szCs w:val="28"/>
        </w:rPr>
        <w:t>, д</w:t>
      </w:r>
      <w:r w:rsidR="00201D15" w:rsidRPr="00E37623">
        <w:rPr>
          <w:sz w:val="28"/>
          <w:szCs w:val="28"/>
        </w:rPr>
        <w:t>анная операция оформляется записью по дебету счета 1 401 10 131 и кредиту счета 1 105 38 44X (</w:t>
      </w:r>
      <w:hyperlink r:id="rId227" w:history="1">
        <w:r w:rsidR="00201D15" w:rsidRPr="00E37623">
          <w:rPr>
            <w:rStyle w:val="af1"/>
            <w:color w:val="auto"/>
            <w:sz w:val="28"/>
            <w:szCs w:val="28"/>
            <w:u w:val="none"/>
          </w:rPr>
          <w:t>п. 28</w:t>
        </w:r>
      </w:hyperlink>
      <w:r w:rsidR="00201D15" w:rsidRPr="00E37623">
        <w:rPr>
          <w:sz w:val="28"/>
          <w:szCs w:val="28"/>
        </w:rPr>
        <w:t xml:space="preserve"> Инструкции № 162н). </w:t>
      </w:r>
    </w:p>
    <w:p w:rsidR="00201D15" w:rsidRPr="00E37623" w:rsidRDefault="00201D15" w:rsidP="00201D15">
      <w:pPr>
        <w:pStyle w:val="afb"/>
        <w:spacing w:before="0" w:beforeAutospacing="0" w:after="0" w:afterAutospacing="0"/>
        <w:ind w:firstLine="539"/>
        <w:jc w:val="both"/>
        <w:rPr>
          <w:sz w:val="28"/>
          <w:szCs w:val="28"/>
        </w:rPr>
      </w:pPr>
      <w:r w:rsidRPr="00E37623">
        <w:rPr>
          <w:sz w:val="28"/>
          <w:szCs w:val="28"/>
        </w:rPr>
        <w:t xml:space="preserve">Сумма торговой наценки, относящаяся к реализованным товарам, отражается в учете способом </w:t>
      </w:r>
      <w:r w:rsidR="00A1307B" w:rsidRPr="00E37623">
        <w:rPr>
          <w:sz w:val="28"/>
          <w:szCs w:val="28"/>
        </w:rPr>
        <w:t xml:space="preserve">«красное </w:t>
      </w:r>
      <w:proofErr w:type="spellStart"/>
      <w:r w:rsidR="00A1307B" w:rsidRPr="00E37623">
        <w:rPr>
          <w:sz w:val="28"/>
          <w:szCs w:val="28"/>
        </w:rPr>
        <w:t>сторно</w:t>
      </w:r>
      <w:proofErr w:type="spellEnd"/>
      <w:r w:rsidR="00A1307B" w:rsidRPr="00E37623">
        <w:rPr>
          <w:sz w:val="28"/>
          <w:szCs w:val="28"/>
        </w:rPr>
        <w:t>»</w:t>
      </w:r>
      <w:r w:rsidRPr="00E37623">
        <w:rPr>
          <w:sz w:val="28"/>
          <w:szCs w:val="28"/>
        </w:rPr>
        <w:t xml:space="preserve"> по дебету счета 1 401 10 131 и кредиту счета 1 105 39 34X (</w:t>
      </w:r>
      <w:hyperlink r:id="rId228" w:history="1">
        <w:r w:rsidRPr="00E37623">
          <w:rPr>
            <w:rStyle w:val="af1"/>
            <w:color w:val="auto"/>
            <w:sz w:val="28"/>
            <w:szCs w:val="28"/>
            <w:u w:val="none"/>
          </w:rPr>
          <w:t>п. 29</w:t>
        </w:r>
      </w:hyperlink>
      <w:r w:rsidRPr="00E37623">
        <w:rPr>
          <w:sz w:val="28"/>
          <w:szCs w:val="28"/>
        </w:rPr>
        <w:t xml:space="preserve"> Инструкции № 162н). </w:t>
      </w:r>
    </w:p>
    <w:p w:rsidR="00201D15" w:rsidRPr="00E37623" w:rsidRDefault="00201D15" w:rsidP="00201D15">
      <w:pPr>
        <w:pStyle w:val="afb"/>
        <w:spacing w:before="0" w:beforeAutospacing="0" w:after="0" w:afterAutospacing="0"/>
        <w:ind w:firstLine="539"/>
        <w:jc w:val="both"/>
        <w:rPr>
          <w:sz w:val="28"/>
          <w:szCs w:val="28"/>
        </w:rPr>
      </w:pPr>
      <w:r w:rsidRPr="00E37623">
        <w:rPr>
          <w:sz w:val="28"/>
          <w:szCs w:val="28"/>
        </w:rPr>
        <w:t>Величину торговой наценки, приходящейся на реализованный товар, определяют по среднему проценту за период. Средний процент рассчитывается исходя из отношения суммы наценки на остаток товара на начало месяца (сальдо счета 1 105 39 34X и наценки на поступивший товар за месяц (без учета сторнированных сумм) (оборот по дебету счета 1 105 38 34X в корреспонденции с кредитом счета 1 105 39 34X) к сумме остатка товара в розничных ценах на конец месяца (сальдо счета 1 105 38 34X и проданных за месяц товаров (в розничных ценах) (оборот по кредиту счета 1 105 38 34X) (</w:t>
      </w:r>
      <w:hyperlink r:id="rId229" w:history="1">
        <w:r w:rsidRPr="00E37623">
          <w:rPr>
            <w:rStyle w:val="af1"/>
            <w:color w:val="auto"/>
            <w:sz w:val="28"/>
            <w:szCs w:val="28"/>
            <w:u w:val="none"/>
          </w:rPr>
          <w:t>п. 12.1.6</w:t>
        </w:r>
      </w:hyperlink>
      <w:r w:rsidRPr="00E37623">
        <w:rPr>
          <w:sz w:val="28"/>
          <w:szCs w:val="28"/>
        </w:rPr>
        <w:t xml:space="preserve"> Методических рекомендаций по учету и оформлению операций приема, хранения и отпуска товаров в организациях торговли, утвержденных Письмом Роскомторга от 10.07.1996 </w:t>
      </w:r>
      <w:r w:rsidR="00A3201F" w:rsidRPr="00E37623">
        <w:rPr>
          <w:sz w:val="28"/>
          <w:szCs w:val="28"/>
        </w:rPr>
        <w:t xml:space="preserve">№ 1-794/32-5). </w:t>
      </w:r>
      <w:r w:rsidRPr="00E37623">
        <w:rPr>
          <w:sz w:val="28"/>
          <w:szCs w:val="28"/>
        </w:rPr>
        <w:t xml:space="preserve"> </w:t>
      </w:r>
    </w:p>
    <w:p w:rsidR="00201D15" w:rsidRPr="00E37623" w:rsidRDefault="00201D15" w:rsidP="00201D15">
      <w:pPr>
        <w:pStyle w:val="afb"/>
        <w:spacing w:before="0" w:beforeAutospacing="0" w:after="0" w:afterAutospacing="0"/>
        <w:ind w:firstLine="539"/>
        <w:jc w:val="both"/>
        <w:rPr>
          <w:sz w:val="28"/>
          <w:szCs w:val="28"/>
        </w:rPr>
      </w:pPr>
      <w:r w:rsidRPr="00E37623">
        <w:rPr>
          <w:sz w:val="28"/>
          <w:szCs w:val="28"/>
        </w:rPr>
        <w:t xml:space="preserve">Расходы учреждения, связанные с продажей товаров, списываются в дебет счета 1 401 10 131 в корреспонденции с кредитом соответствующих счетов аналитического учета счета 1 401 20 2XX </w:t>
      </w:r>
      <w:hyperlink r:id="rId230" w:history="1">
        <w:r w:rsidRPr="00E37623">
          <w:rPr>
            <w:rStyle w:val="af1"/>
            <w:color w:val="auto"/>
            <w:sz w:val="28"/>
            <w:szCs w:val="28"/>
            <w:u w:val="none"/>
          </w:rPr>
          <w:t>&lt;2&gt;</w:t>
        </w:r>
      </w:hyperlink>
      <w:r w:rsidRPr="00E37623">
        <w:rPr>
          <w:sz w:val="28"/>
          <w:szCs w:val="28"/>
        </w:rPr>
        <w:t xml:space="preserve"> (</w:t>
      </w:r>
      <w:hyperlink r:id="rId231" w:history="1">
        <w:r w:rsidRPr="00E37623">
          <w:rPr>
            <w:rStyle w:val="af1"/>
            <w:color w:val="auto"/>
            <w:sz w:val="28"/>
            <w:szCs w:val="28"/>
            <w:u w:val="none"/>
          </w:rPr>
          <w:t>п. 120</w:t>
        </w:r>
      </w:hyperlink>
      <w:r w:rsidRPr="00E37623">
        <w:rPr>
          <w:sz w:val="28"/>
          <w:szCs w:val="28"/>
        </w:rPr>
        <w:t xml:space="preserve"> Инструкции № 162н). </w:t>
      </w:r>
    </w:p>
    <w:p w:rsidR="00201D15" w:rsidRPr="00E37623" w:rsidRDefault="00201D15" w:rsidP="00201D15">
      <w:pPr>
        <w:pStyle w:val="afb"/>
        <w:spacing w:before="0" w:beforeAutospacing="0" w:after="0" w:afterAutospacing="0"/>
        <w:ind w:firstLine="539"/>
        <w:jc w:val="both"/>
        <w:rPr>
          <w:sz w:val="28"/>
          <w:szCs w:val="28"/>
        </w:rPr>
      </w:pPr>
      <w:r w:rsidRPr="00E37623">
        <w:rPr>
          <w:sz w:val="28"/>
          <w:szCs w:val="28"/>
        </w:rPr>
        <w:t>Аналитический учет товаров, переданных на реализацию, ведется в разрезе ответственных лиц, мест реализации в порядке, установленном учреждением в рамках формирования учетной политики. Учет операций по счету 105 39 ведется в Журнале операций по выбытию и перемещению нефинансовых активов (</w:t>
      </w:r>
      <w:hyperlink r:id="rId232" w:history="1">
        <w:r w:rsidRPr="00E37623">
          <w:rPr>
            <w:rStyle w:val="af1"/>
            <w:color w:val="auto"/>
            <w:sz w:val="28"/>
            <w:szCs w:val="28"/>
            <w:u w:val="none"/>
          </w:rPr>
          <w:t>п. 126</w:t>
        </w:r>
      </w:hyperlink>
      <w:r w:rsidRPr="00E37623">
        <w:rPr>
          <w:sz w:val="28"/>
          <w:szCs w:val="28"/>
        </w:rPr>
        <w:t xml:space="preserve"> Инструкции № 157н).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3B79DC" w:rsidRPr="00E37623" w:rsidTr="003B79DC">
        <w:trPr>
          <w:tblCellSpacing w:w="15" w:type="dxa"/>
        </w:trPr>
        <w:tc>
          <w:tcPr>
            <w:tcW w:w="0" w:type="auto"/>
            <w:vAlign w:val="center"/>
            <w:hideMark/>
          </w:tcPr>
          <w:p w:rsidR="003B79DC" w:rsidRPr="00E37623" w:rsidRDefault="003B79DC"/>
        </w:tc>
      </w:tr>
    </w:tbl>
    <w:p w:rsidR="003B79DC" w:rsidRPr="00E37623" w:rsidRDefault="003B79DC" w:rsidP="003B79DC">
      <w:pPr>
        <w:pStyle w:val="afb"/>
        <w:spacing w:before="0" w:beforeAutospacing="0" w:after="0" w:afterAutospacing="0"/>
        <w:rPr>
          <w:vanish/>
        </w:rPr>
      </w:pPr>
    </w:p>
    <w:tbl>
      <w:tblPr>
        <w:tblW w:w="9923" w:type="dxa"/>
        <w:tblInd w:w="8" w:type="dxa"/>
        <w:tblCellMar>
          <w:left w:w="0" w:type="dxa"/>
          <w:right w:w="0" w:type="dxa"/>
        </w:tblCellMar>
        <w:tblLook w:val="04A0" w:firstRow="1" w:lastRow="0" w:firstColumn="1" w:lastColumn="0" w:noHBand="0" w:noVBand="1"/>
      </w:tblPr>
      <w:tblGrid>
        <w:gridCol w:w="3917"/>
        <w:gridCol w:w="1045"/>
        <w:gridCol w:w="992"/>
        <w:gridCol w:w="3969"/>
      </w:tblGrid>
      <w:tr w:rsidR="003B79DC" w:rsidRPr="00E37623" w:rsidTr="00F96E90">
        <w:tc>
          <w:tcPr>
            <w:tcW w:w="3917" w:type="dxa"/>
            <w:tcBorders>
              <w:top w:val="single" w:sz="6" w:space="0" w:color="000000"/>
              <w:left w:val="single" w:sz="6" w:space="0" w:color="000000"/>
              <w:bottom w:val="single" w:sz="6" w:space="0" w:color="000000"/>
              <w:right w:val="single" w:sz="6" w:space="0" w:color="000000"/>
            </w:tcBorders>
            <w:hideMark/>
          </w:tcPr>
          <w:p w:rsidR="003B79DC" w:rsidRPr="00E37623" w:rsidRDefault="003B79DC">
            <w:pPr>
              <w:pStyle w:val="afb"/>
              <w:spacing w:before="0" w:beforeAutospacing="0" w:after="0" w:afterAutospacing="0"/>
              <w:jc w:val="center"/>
            </w:pPr>
            <w:r w:rsidRPr="00E37623">
              <w:t>Содержание операций</w:t>
            </w:r>
          </w:p>
        </w:tc>
        <w:tc>
          <w:tcPr>
            <w:tcW w:w="1045" w:type="dxa"/>
            <w:tcBorders>
              <w:top w:val="single" w:sz="6" w:space="0" w:color="000000"/>
              <w:left w:val="single" w:sz="6" w:space="0" w:color="000000"/>
              <w:bottom w:val="single" w:sz="6" w:space="0" w:color="000000"/>
              <w:right w:val="single" w:sz="6" w:space="0" w:color="000000"/>
            </w:tcBorders>
            <w:hideMark/>
          </w:tcPr>
          <w:p w:rsidR="003B79DC" w:rsidRPr="00E37623" w:rsidRDefault="003B79DC">
            <w:pPr>
              <w:pStyle w:val="afb"/>
              <w:spacing w:before="0" w:beforeAutospacing="0" w:after="0" w:afterAutospacing="0"/>
              <w:jc w:val="center"/>
            </w:pPr>
            <w:r w:rsidRPr="00E37623">
              <w:t xml:space="preserve">Дебет </w:t>
            </w:r>
          </w:p>
        </w:tc>
        <w:tc>
          <w:tcPr>
            <w:tcW w:w="992" w:type="dxa"/>
            <w:tcBorders>
              <w:top w:val="single" w:sz="6" w:space="0" w:color="000000"/>
              <w:left w:val="single" w:sz="6" w:space="0" w:color="000000"/>
              <w:bottom w:val="single" w:sz="6" w:space="0" w:color="000000"/>
              <w:right w:val="single" w:sz="6" w:space="0" w:color="000000"/>
            </w:tcBorders>
            <w:hideMark/>
          </w:tcPr>
          <w:p w:rsidR="003B79DC" w:rsidRPr="00E37623" w:rsidRDefault="003B79DC">
            <w:pPr>
              <w:pStyle w:val="afb"/>
              <w:spacing w:before="0" w:beforeAutospacing="0" w:after="0" w:afterAutospacing="0"/>
              <w:jc w:val="center"/>
            </w:pPr>
            <w:r w:rsidRPr="00E37623">
              <w:t xml:space="preserve">Кредит </w:t>
            </w:r>
          </w:p>
        </w:tc>
        <w:tc>
          <w:tcPr>
            <w:tcW w:w="3969" w:type="dxa"/>
            <w:tcBorders>
              <w:top w:val="single" w:sz="6" w:space="0" w:color="000000"/>
              <w:left w:val="single" w:sz="6" w:space="0" w:color="000000"/>
              <w:bottom w:val="single" w:sz="6" w:space="0" w:color="000000"/>
              <w:right w:val="single" w:sz="6" w:space="0" w:color="000000"/>
            </w:tcBorders>
            <w:hideMark/>
          </w:tcPr>
          <w:p w:rsidR="003B79DC" w:rsidRPr="00E37623" w:rsidRDefault="003B79DC">
            <w:pPr>
              <w:pStyle w:val="afb"/>
              <w:spacing w:before="0" w:beforeAutospacing="0" w:after="0" w:afterAutospacing="0"/>
              <w:jc w:val="center"/>
            </w:pPr>
            <w:r w:rsidRPr="00E37623">
              <w:t xml:space="preserve">Обоснование </w:t>
            </w:r>
          </w:p>
        </w:tc>
      </w:tr>
      <w:tr w:rsidR="003B79DC" w:rsidRPr="00E37623" w:rsidTr="00F96E90">
        <w:tc>
          <w:tcPr>
            <w:tcW w:w="3917" w:type="dxa"/>
            <w:tcBorders>
              <w:top w:val="single" w:sz="6" w:space="0" w:color="000000"/>
              <w:left w:val="single" w:sz="6" w:space="0" w:color="000000"/>
              <w:bottom w:val="single" w:sz="6" w:space="0" w:color="000000"/>
              <w:right w:val="single" w:sz="6" w:space="0" w:color="000000"/>
            </w:tcBorders>
            <w:hideMark/>
          </w:tcPr>
          <w:p w:rsidR="003B79DC" w:rsidRPr="00E37623" w:rsidRDefault="003B79DC">
            <w:pPr>
              <w:pStyle w:val="afb"/>
              <w:spacing w:before="0" w:beforeAutospacing="0" w:after="0" w:afterAutospacing="0" w:line="288" w:lineRule="atLeast"/>
            </w:pPr>
            <w:r w:rsidRPr="00E37623">
              <w:t xml:space="preserve">Отражено начисление торговой наценки по переданным в реализацию товарам </w:t>
            </w:r>
          </w:p>
        </w:tc>
        <w:tc>
          <w:tcPr>
            <w:tcW w:w="1045" w:type="dxa"/>
            <w:tcBorders>
              <w:top w:val="single" w:sz="6" w:space="0" w:color="000000"/>
              <w:left w:val="single" w:sz="6" w:space="0" w:color="000000"/>
              <w:bottom w:val="single" w:sz="6" w:space="0" w:color="000000"/>
              <w:right w:val="single" w:sz="6" w:space="0" w:color="000000"/>
            </w:tcBorders>
            <w:hideMark/>
          </w:tcPr>
          <w:p w:rsidR="003B79DC" w:rsidRPr="00E37623" w:rsidRDefault="003B79DC">
            <w:pPr>
              <w:pStyle w:val="afb"/>
              <w:spacing w:before="0" w:beforeAutospacing="0" w:after="0" w:afterAutospacing="0"/>
              <w:jc w:val="center"/>
            </w:pPr>
            <w:r w:rsidRPr="00E37623">
              <w:t xml:space="preserve">2 105 X8 346 </w:t>
            </w:r>
            <w:hyperlink r:id="rId233" w:history="1">
              <w:r w:rsidRPr="00E37623">
                <w:rPr>
                  <w:rStyle w:val="af1"/>
                  <w:b/>
                  <w:bCs/>
                  <w:vertAlign w:val="superscript"/>
                </w:rPr>
                <w:t>1</w:t>
              </w:r>
            </w:hyperlink>
            <w:r w:rsidRPr="00E37623">
              <w:t xml:space="preserve"> </w:t>
            </w:r>
          </w:p>
        </w:tc>
        <w:tc>
          <w:tcPr>
            <w:tcW w:w="992" w:type="dxa"/>
            <w:tcBorders>
              <w:top w:val="single" w:sz="6" w:space="0" w:color="000000"/>
              <w:left w:val="single" w:sz="6" w:space="0" w:color="000000"/>
              <w:bottom w:val="single" w:sz="6" w:space="0" w:color="000000"/>
              <w:right w:val="single" w:sz="6" w:space="0" w:color="000000"/>
            </w:tcBorders>
            <w:hideMark/>
          </w:tcPr>
          <w:p w:rsidR="003B79DC" w:rsidRPr="00E37623" w:rsidRDefault="003B79DC">
            <w:pPr>
              <w:pStyle w:val="afb"/>
              <w:spacing w:before="0" w:beforeAutospacing="0" w:after="0" w:afterAutospacing="0"/>
              <w:jc w:val="center"/>
            </w:pPr>
            <w:r w:rsidRPr="00E37623">
              <w:t xml:space="preserve">2 105 X9 346 </w:t>
            </w:r>
            <w:hyperlink r:id="rId234" w:history="1">
              <w:r w:rsidRPr="00E37623">
                <w:rPr>
                  <w:rStyle w:val="af1"/>
                  <w:b/>
                  <w:bCs/>
                  <w:vertAlign w:val="superscript"/>
                </w:rPr>
                <w:t>1</w:t>
              </w:r>
            </w:hyperlink>
            <w:r w:rsidRPr="00E37623">
              <w:t xml:space="preserve"> </w:t>
            </w:r>
          </w:p>
        </w:tc>
        <w:tc>
          <w:tcPr>
            <w:tcW w:w="3969" w:type="dxa"/>
            <w:tcBorders>
              <w:top w:val="single" w:sz="6" w:space="0" w:color="000000"/>
              <w:left w:val="single" w:sz="6" w:space="0" w:color="000000"/>
              <w:bottom w:val="single" w:sz="6" w:space="0" w:color="000000"/>
              <w:right w:val="single" w:sz="6" w:space="0" w:color="000000"/>
            </w:tcBorders>
            <w:hideMark/>
          </w:tcPr>
          <w:p w:rsidR="003B79DC" w:rsidRPr="00E37623" w:rsidRDefault="00F6647A" w:rsidP="003B79DC">
            <w:pPr>
              <w:pStyle w:val="afb"/>
              <w:spacing w:before="0" w:beforeAutospacing="0" w:after="0" w:afterAutospacing="0" w:line="288" w:lineRule="atLeast"/>
            </w:pPr>
            <w:hyperlink r:id="rId235" w:history="1">
              <w:r w:rsidR="003B79DC" w:rsidRPr="00E37623">
                <w:rPr>
                  <w:rStyle w:val="af1"/>
                </w:rPr>
                <w:t>Пункт 46</w:t>
              </w:r>
            </w:hyperlink>
            <w:r w:rsidR="003B79DC" w:rsidRPr="00E37623">
              <w:t xml:space="preserve"> Инструкции № 174н, </w:t>
            </w:r>
            <w:hyperlink r:id="rId236" w:history="1">
              <w:r w:rsidR="003B79DC" w:rsidRPr="00E37623">
                <w:rPr>
                  <w:rStyle w:val="af1"/>
                </w:rPr>
                <w:t>п. 46</w:t>
              </w:r>
            </w:hyperlink>
            <w:r w:rsidR="003B79DC" w:rsidRPr="00E37623">
              <w:t xml:space="preserve"> Инструкции № 183н </w:t>
            </w:r>
          </w:p>
        </w:tc>
      </w:tr>
      <w:tr w:rsidR="003B79DC" w:rsidRPr="00E37623" w:rsidTr="00F96E90">
        <w:tc>
          <w:tcPr>
            <w:tcW w:w="3917" w:type="dxa"/>
            <w:tcBorders>
              <w:top w:val="single" w:sz="6" w:space="0" w:color="000000"/>
              <w:left w:val="single" w:sz="6" w:space="0" w:color="000000"/>
              <w:bottom w:val="single" w:sz="6" w:space="0" w:color="000000"/>
              <w:right w:val="single" w:sz="6" w:space="0" w:color="000000"/>
            </w:tcBorders>
            <w:hideMark/>
          </w:tcPr>
          <w:p w:rsidR="003B79DC" w:rsidRPr="00E37623" w:rsidRDefault="003B79DC" w:rsidP="005468B4">
            <w:pPr>
              <w:pStyle w:val="afb"/>
              <w:spacing w:before="0" w:beforeAutospacing="0" w:after="0" w:afterAutospacing="0" w:line="288" w:lineRule="atLeast"/>
            </w:pPr>
            <w:r w:rsidRPr="00E37623">
              <w:t xml:space="preserve">Отражена методом </w:t>
            </w:r>
            <w:r w:rsidR="005468B4" w:rsidRPr="00E37623">
              <w:t>«</w:t>
            </w:r>
            <w:r w:rsidRPr="00E37623">
              <w:t xml:space="preserve">Красное </w:t>
            </w:r>
            <w:proofErr w:type="spellStart"/>
            <w:r w:rsidRPr="00E37623">
              <w:t>сторно</w:t>
            </w:r>
            <w:proofErr w:type="spellEnd"/>
            <w:r w:rsidR="005468B4" w:rsidRPr="00E37623">
              <w:t>»</w:t>
            </w:r>
            <w:r w:rsidRPr="00E37623">
              <w:t xml:space="preserve"> сумма торговых наценок (скидок) по реализованным товарам </w:t>
            </w:r>
          </w:p>
        </w:tc>
        <w:tc>
          <w:tcPr>
            <w:tcW w:w="1045" w:type="dxa"/>
            <w:tcBorders>
              <w:top w:val="single" w:sz="6" w:space="0" w:color="000000"/>
              <w:left w:val="single" w:sz="6" w:space="0" w:color="000000"/>
              <w:bottom w:val="single" w:sz="6" w:space="0" w:color="000000"/>
              <w:right w:val="single" w:sz="6" w:space="0" w:color="000000"/>
            </w:tcBorders>
            <w:hideMark/>
          </w:tcPr>
          <w:p w:rsidR="003B79DC" w:rsidRPr="00E37623" w:rsidRDefault="003B79DC">
            <w:pPr>
              <w:pStyle w:val="afb"/>
              <w:spacing w:before="0" w:beforeAutospacing="0" w:after="0" w:afterAutospacing="0"/>
              <w:jc w:val="center"/>
            </w:pPr>
            <w:r w:rsidRPr="00E37623">
              <w:t xml:space="preserve">2 401 10 131 </w:t>
            </w:r>
          </w:p>
        </w:tc>
        <w:tc>
          <w:tcPr>
            <w:tcW w:w="992" w:type="dxa"/>
            <w:tcBorders>
              <w:top w:val="single" w:sz="6" w:space="0" w:color="000000"/>
              <w:left w:val="single" w:sz="6" w:space="0" w:color="000000"/>
              <w:bottom w:val="single" w:sz="6" w:space="0" w:color="000000"/>
              <w:right w:val="single" w:sz="6" w:space="0" w:color="000000"/>
            </w:tcBorders>
            <w:hideMark/>
          </w:tcPr>
          <w:p w:rsidR="003B79DC" w:rsidRPr="00E37623" w:rsidRDefault="003B79DC">
            <w:pPr>
              <w:pStyle w:val="afb"/>
              <w:spacing w:before="0" w:beforeAutospacing="0" w:after="0" w:afterAutospacing="0"/>
              <w:jc w:val="center"/>
            </w:pPr>
            <w:r w:rsidRPr="00E37623">
              <w:t xml:space="preserve">2 105 X9 346 </w:t>
            </w:r>
            <w:hyperlink r:id="rId237" w:history="1">
              <w:r w:rsidRPr="00E37623">
                <w:rPr>
                  <w:rStyle w:val="af1"/>
                  <w:b/>
                  <w:bCs/>
                  <w:vertAlign w:val="superscript"/>
                </w:rPr>
                <w:t>1</w:t>
              </w:r>
            </w:hyperlink>
            <w:r w:rsidRPr="00E37623">
              <w:t xml:space="preserve"> </w:t>
            </w:r>
          </w:p>
        </w:tc>
        <w:tc>
          <w:tcPr>
            <w:tcW w:w="3969" w:type="dxa"/>
            <w:tcBorders>
              <w:top w:val="single" w:sz="6" w:space="0" w:color="000000"/>
              <w:left w:val="single" w:sz="6" w:space="0" w:color="000000"/>
              <w:bottom w:val="single" w:sz="6" w:space="0" w:color="000000"/>
              <w:right w:val="single" w:sz="6" w:space="0" w:color="000000"/>
            </w:tcBorders>
            <w:hideMark/>
          </w:tcPr>
          <w:p w:rsidR="003B79DC" w:rsidRPr="00E37623" w:rsidRDefault="00F6647A" w:rsidP="003B79DC">
            <w:pPr>
              <w:pStyle w:val="afb"/>
              <w:spacing w:before="0" w:beforeAutospacing="0" w:after="0" w:afterAutospacing="0" w:line="288" w:lineRule="atLeast"/>
            </w:pPr>
            <w:hyperlink r:id="rId238" w:history="1">
              <w:r w:rsidR="003B79DC" w:rsidRPr="00E37623">
                <w:rPr>
                  <w:rStyle w:val="af1"/>
                </w:rPr>
                <w:t>Пункт 47</w:t>
              </w:r>
            </w:hyperlink>
            <w:r w:rsidR="003B79DC" w:rsidRPr="00E37623">
              <w:t xml:space="preserve"> Инструкции № 174н, </w:t>
            </w:r>
            <w:hyperlink r:id="rId239" w:history="1">
              <w:r w:rsidR="003B79DC" w:rsidRPr="00E37623">
                <w:rPr>
                  <w:rStyle w:val="af1"/>
                </w:rPr>
                <w:t>п. 47</w:t>
              </w:r>
            </w:hyperlink>
            <w:r w:rsidR="003B79DC" w:rsidRPr="00E37623">
              <w:t xml:space="preserve"> Инструкции № 183н, </w:t>
            </w:r>
            <w:hyperlink r:id="rId240" w:history="1">
              <w:r w:rsidR="003B79DC" w:rsidRPr="00E37623">
                <w:rPr>
                  <w:rStyle w:val="af1"/>
                </w:rPr>
                <w:t>Письмо</w:t>
              </w:r>
            </w:hyperlink>
            <w:r w:rsidR="003B79DC" w:rsidRPr="00E37623">
              <w:t xml:space="preserve"> Минфина России от 07.09.2018 N 02-07-10/63993 </w:t>
            </w:r>
          </w:p>
        </w:tc>
      </w:tr>
      <w:tr w:rsidR="003B79DC" w:rsidRPr="00E37623" w:rsidTr="00F96E90">
        <w:tc>
          <w:tcPr>
            <w:tcW w:w="3917" w:type="dxa"/>
            <w:tcBorders>
              <w:top w:val="single" w:sz="6" w:space="0" w:color="000000"/>
              <w:left w:val="single" w:sz="6" w:space="0" w:color="000000"/>
              <w:bottom w:val="single" w:sz="6" w:space="0" w:color="000000"/>
              <w:right w:val="single" w:sz="6" w:space="0" w:color="000000"/>
            </w:tcBorders>
            <w:hideMark/>
          </w:tcPr>
          <w:p w:rsidR="003B79DC" w:rsidRPr="00E37623" w:rsidRDefault="003B79DC" w:rsidP="005468B4">
            <w:pPr>
              <w:pStyle w:val="afb"/>
              <w:spacing w:before="0" w:beforeAutospacing="0" w:after="0" w:afterAutospacing="0" w:line="288" w:lineRule="atLeast"/>
            </w:pPr>
            <w:r w:rsidRPr="00E37623">
              <w:t xml:space="preserve">Отражена методом </w:t>
            </w:r>
            <w:r w:rsidR="005468B4" w:rsidRPr="00E37623">
              <w:t xml:space="preserve">«Красное </w:t>
            </w:r>
            <w:proofErr w:type="spellStart"/>
            <w:r w:rsidR="005468B4" w:rsidRPr="00E37623">
              <w:t>сторно</w:t>
            </w:r>
            <w:proofErr w:type="spellEnd"/>
            <w:r w:rsidR="005468B4" w:rsidRPr="00E37623">
              <w:t>»</w:t>
            </w:r>
            <w:r w:rsidRPr="00E37623">
              <w:t xml:space="preserve"> сумма торговой наценки по товарам, пришедшим в негодность (в </w:t>
            </w:r>
            <w:r w:rsidRPr="00E37623">
              <w:lastRenderedPageBreak/>
              <w:t xml:space="preserve">результате недостач, ущерба, нанесенного товарам) </w:t>
            </w:r>
          </w:p>
        </w:tc>
        <w:tc>
          <w:tcPr>
            <w:tcW w:w="1045" w:type="dxa"/>
            <w:tcBorders>
              <w:top w:val="single" w:sz="6" w:space="0" w:color="000000"/>
              <w:left w:val="single" w:sz="6" w:space="0" w:color="000000"/>
              <w:bottom w:val="single" w:sz="6" w:space="0" w:color="000000"/>
              <w:right w:val="single" w:sz="6" w:space="0" w:color="000000"/>
            </w:tcBorders>
            <w:hideMark/>
          </w:tcPr>
          <w:p w:rsidR="003B79DC" w:rsidRPr="00E37623" w:rsidRDefault="003B79DC">
            <w:pPr>
              <w:pStyle w:val="afb"/>
              <w:spacing w:before="0" w:beforeAutospacing="0" w:after="0" w:afterAutospacing="0"/>
              <w:jc w:val="center"/>
            </w:pPr>
            <w:r w:rsidRPr="00E37623">
              <w:lastRenderedPageBreak/>
              <w:t xml:space="preserve">2 401 10 172 </w:t>
            </w:r>
          </w:p>
        </w:tc>
        <w:tc>
          <w:tcPr>
            <w:tcW w:w="992" w:type="dxa"/>
            <w:tcBorders>
              <w:top w:val="single" w:sz="6" w:space="0" w:color="000000"/>
              <w:left w:val="single" w:sz="6" w:space="0" w:color="000000"/>
              <w:bottom w:val="single" w:sz="6" w:space="0" w:color="000000"/>
              <w:right w:val="single" w:sz="6" w:space="0" w:color="000000"/>
            </w:tcBorders>
            <w:hideMark/>
          </w:tcPr>
          <w:p w:rsidR="003B79DC" w:rsidRPr="00E37623" w:rsidRDefault="003B79DC">
            <w:pPr>
              <w:pStyle w:val="afb"/>
              <w:spacing w:before="0" w:beforeAutospacing="0" w:after="0" w:afterAutospacing="0"/>
              <w:jc w:val="center"/>
            </w:pPr>
            <w:r w:rsidRPr="00E37623">
              <w:t xml:space="preserve">2 105 X9 346 </w:t>
            </w:r>
            <w:hyperlink r:id="rId241" w:history="1">
              <w:r w:rsidRPr="00E37623">
                <w:rPr>
                  <w:rStyle w:val="af1"/>
                  <w:b/>
                  <w:bCs/>
                  <w:vertAlign w:val="superscript"/>
                </w:rPr>
                <w:t>1</w:t>
              </w:r>
            </w:hyperlink>
            <w:r w:rsidRPr="00E37623">
              <w:t xml:space="preserve"> </w:t>
            </w:r>
          </w:p>
        </w:tc>
        <w:tc>
          <w:tcPr>
            <w:tcW w:w="3969" w:type="dxa"/>
            <w:tcBorders>
              <w:top w:val="single" w:sz="6" w:space="0" w:color="000000"/>
              <w:left w:val="single" w:sz="6" w:space="0" w:color="000000"/>
              <w:bottom w:val="single" w:sz="6" w:space="0" w:color="000000"/>
              <w:right w:val="single" w:sz="6" w:space="0" w:color="000000"/>
            </w:tcBorders>
            <w:hideMark/>
          </w:tcPr>
          <w:p w:rsidR="003B79DC" w:rsidRPr="00E37623" w:rsidRDefault="00F6647A" w:rsidP="003B79DC">
            <w:pPr>
              <w:pStyle w:val="afb"/>
              <w:spacing w:before="0" w:beforeAutospacing="0" w:after="0" w:afterAutospacing="0" w:line="288" w:lineRule="atLeast"/>
            </w:pPr>
            <w:hyperlink r:id="rId242" w:history="1">
              <w:r w:rsidR="003B79DC" w:rsidRPr="00E37623">
                <w:rPr>
                  <w:rStyle w:val="af1"/>
                </w:rPr>
                <w:t>Пункт 47</w:t>
              </w:r>
            </w:hyperlink>
            <w:r w:rsidR="003B79DC" w:rsidRPr="00E37623">
              <w:t xml:space="preserve"> Инструкции № 174н, </w:t>
            </w:r>
            <w:hyperlink r:id="rId243" w:history="1">
              <w:r w:rsidR="003B79DC" w:rsidRPr="00E37623">
                <w:rPr>
                  <w:rStyle w:val="af1"/>
                </w:rPr>
                <w:t>п. 47</w:t>
              </w:r>
            </w:hyperlink>
            <w:r w:rsidR="003B79DC" w:rsidRPr="00E37623">
              <w:t xml:space="preserve"> Инструкции N 183н </w:t>
            </w:r>
          </w:p>
        </w:tc>
      </w:tr>
      <w:tr w:rsidR="003B79DC" w:rsidRPr="00E37623" w:rsidTr="00F96E90">
        <w:tc>
          <w:tcPr>
            <w:tcW w:w="3917" w:type="dxa"/>
            <w:tcBorders>
              <w:top w:val="single" w:sz="6" w:space="0" w:color="000000"/>
              <w:left w:val="single" w:sz="6" w:space="0" w:color="000000"/>
              <w:bottom w:val="single" w:sz="6" w:space="0" w:color="000000"/>
              <w:right w:val="single" w:sz="6" w:space="0" w:color="000000"/>
            </w:tcBorders>
            <w:hideMark/>
          </w:tcPr>
          <w:p w:rsidR="003B79DC" w:rsidRPr="00E37623" w:rsidRDefault="003B79DC" w:rsidP="005468B4">
            <w:pPr>
              <w:pStyle w:val="afb"/>
              <w:spacing w:before="0" w:beforeAutospacing="0" w:after="0" w:afterAutospacing="0" w:line="288" w:lineRule="atLeast"/>
            </w:pPr>
            <w:r w:rsidRPr="00E37623">
              <w:t xml:space="preserve">Отражена методом </w:t>
            </w:r>
            <w:r w:rsidR="005468B4" w:rsidRPr="00E37623">
              <w:t xml:space="preserve">«Красное </w:t>
            </w:r>
            <w:proofErr w:type="spellStart"/>
            <w:r w:rsidR="005468B4" w:rsidRPr="00E37623">
              <w:t>сторно</w:t>
            </w:r>
            <w:proofErr w:type="spellEnd"/>
            <w:r w:rsidR="005468B4" w:rsidRPr="00E37623">
              <w:t>»</w:t>
            </w:r>
            <w:r w:rsidRPr="00E37623">
              <w:t xml:space="preserve"> сумма торговой наценки по товарам, пришедшим в негодность вследствие стихийных бедствий (катастроф) </w:t>
            </w:r>
          </w:p>
        </w:tc>
        <w:tc>
          <w:tcPr>
            <w:tcW w:w="1045" w:type="dxa"/>
            <w:tcBorders>
              <w:top w:val="single" w:sz="6" w:space="0" w:color="000000"/>
              <w:left w:val="single" w:sz="6" w:space="0" w:color="000000"/>
              <w:bottom w:val="single" w:sz="6" w:space="0" w:color="000000"/>
              <w:right w:val="single" w:sz="6" w:space="0" w:color="000000"/>
            </w:tcBorders>
            <w:hideMark/>
          </w:tcPr>
          <w:p w:rsidR="003B79DC" w:rsidRPr="00E37623" w:rsidRDefault="003B79DC">
            <w:pPr>
              <w:pStyle w:val="afb"/>
              <w:spacing w:before="0" w:beforeAutospacing="0" w:after="0" w:afterAutospacing="0"/>
              <w:jc w:val="center"/>
            </w:pPr>
            <w:r w:rsidRPr="00E37623">
              <w:t xml:space="preserve">2 401 20 273 </w:t>
            </w:r>
          </w:p>
        </w:tc>
        <w:tc>
          <w:tcPr>
            <w:tcW w:w="992" w:type="dxa"/>
            <w:tcBorders>
              <w:top w:val="single" w:sz="6" w:space="0" w:color="000000"/>
              <w:left w:val="single" w:sz="6" w:space="0" w:color="000000"/>
              <w:bottom w:val="single" w:sz="6" w:space="0" w:color="000000"/>
              <w:right w:val="single" w:sz="6" w:space="0" w:color="000000"/>
            </w:tcBorders>
            <w:hideMark/>
          </w:tcPr>
          <w:p w:rsidR="003B79DC" w:rsidRPr="00E37623" w:rsidRDefault="003B79DC">
            <w:pPr>
              <w:pStyle w:val="afb"/>
              <w:spacing w:before="0" w:beforeAutospacing="0" w:after="0" w:afterAutospacing="0"/>
              <w:jc w:val="center"/>
            </w:pPr>
            <w:r w:rsidRPr="00E37623">
              <w:t xml:space="preserve">2 105 X9 346 </w:t>
            </w:r>
            <w:hyperlink r:id="rId244" w:history="1">
              <w:r w:rsidRPr="00E37623">
                <w:rPr>
                  <w:rStyle w:val="af1"/>
                  <w:b/>
                  <w:bCs/>
                  <w:vertAlign w:val="superscript"/>
                </w:rPr>
                <w:t>1</w:t>
              </w:r>
            </w:hyperlink>
            <w:r w:rsidRPr="00E37623">
              <w:t xml:space="preserve"> </w:t>
            </w:r>
          </w:p>
        </w:tc>
        <w:tc>
          <w:tcPr>
            <w:tcW w:w="3969" w:type="dxa"/>
            <w:tcBorders>
              <w:top w:val="single" w:sz="6" w:space="0" w:color="000000"/>
              <w:left w:val="single" w:sz="6" w:space="0" w:color="000000"/>
              <w:bottom w:val="single" w:sz="6" w:space="0" w:color="000000"/>
              <w:right w:val="single" w:sz="6" w:space="0" w:color="000000"/>
            </w:tcBorders>
            <w:hideMark/>
          </w:tcPr>
          <w:p w:rsidR="003B79DC" w:rsidRPr="00E37623" w:rsidRDefault="00F6647A" w:rsidP="003B79DC">
            <w:pPr>
              <w:pStyle w:val="afb"/>
              <w:spacing w:before="0" w:beforeAutospacing="0" w:after="0" w:afterAutospacing="0" w:line="288" w:lineRule="atLeast"/>
            </w:pPr>
            <w:hyperlink r:id="rId245" w:history="1">
              <w:r w:rsidR="003B79DC" w:rsidRPr="00E37623">
                <w:rPr>
                  <w:rStyle w:val="af1"/>
                </w:rPr>
                <w:t>Пункт 47</w:t>
              </w:r>
            </w:hyperlink>
            <w:r w:rsidR="003B79DC" w:rsidRPr="00E37623">
              <w:t xml:space="preserve"> Инструкции № 174н, </w:t>
            </w:r>
            <w:hyperlink r:id="rId246" w:history="1">
              <w:r w:rsidR="003B79DC" w:rsidRPr="00E37623">
                <w:rPr>
                  <w:rStyle w:val="af1"/>
                </w:rPr>
                <w:t>п. 47</w:t>
              </w:r>
            </w:hyperlink>
            <w:r w:rsidR="003B79DC" w:rsidRPr="00E37623">
              <w:t xml:space="preserve"> Инструкции № 183н </w:t>
            </w:r>
          </w:p>
        </w:tc>
      </w:tr>
    </w:tbl>
    <w:p w:rsidR="003B79DC" w:rsidRPr="00E37623" w:rsidRDefault="00A3201F" w:rsidP="00E06572">
      <w:pPr>
        <w:ind w:firstLine="720"/>
        <w:jc w:val="both"/>
        <w:rPr>
          <w:sz w:val="28"/>
          <w:szCs w:val="28"/>
        </w:rPr>
      </w:pPr>
      <w:r w:rsidRPr="00E37623">
        <w:rPr>
          <w:sz w:val="28"/>
          <w:szCs w:val="28"/>
        </w:rPr>
        <w:t>МБУ «Ритуальные услуги» формируют отчеты о реализации товаров и услуг ежедневно в программном продукте учреждения. Ежемесячно, не позднее 5 числа, месяца, следующего за отчетным, направляют в МКУ «ЦБУ» сводные данные за отчетный месяц о реализации товаров и услуг, для отражения операций в ЕИС УФХД.</w:t>
      </w:r>
    </w:p>
    <w:p w:rsidR="00303134" w:rsidRPr="00E37623" w:rsidRDefault="00303134" w:rsidP="00511A70">
      <w:pPr>
        <w:jc w:val="center"/>
        <w:rPr>
          <w:sz w:val="28"/>
          <w:szCs w:val="28"/>
        </w:rPr>
      </w:pPr>
      <w:r w:rsidRPr="00E37623">
        <w:rPr>
          <w:b/>
          <w:sz w:val="28"/>
          <w:szCs w:val="28"/>
        </w:rPr>
        <w:t>7.</w:t>
      </w:r>
      <w:r w:rsidR="00511A70" w:rsidRPr="00E37623">
        <w:rPr>
          <w:b/>
          <w:sz w:val="28"/>
          <w:szCs w:val="28"/>
        </w:rPr>
        <w:t>10</w:t>
      </w:r>
      <w:r w:rsidRPr="00E37623">
        <w:rPr>
          <w:b/>
          <w:sz w:val="28"/>
          <w:szCs w:val="28"/>
        </w:rPr>
        <w:t xml:space="preserve">. </w:t>
      </w:r>
      <w:proofErr w:type="spellStart"/>
      <w:r w:rsidR="00511A70" w:rsidRPr="00E37623">
        <w:rPr>
          <w:b/>
          <w:sz w:val="28"/>
          <w:szCs w:val="28"/>
        </w:rPr>
        <w:t>Внеоборотные</w:t>
      </w:r>
      <w:proofErr w:type="spellEnd"/>
      <w:r w:rsidR="00511A70" w:rsidRPr="00E37623">
        <w:rPr>
          <w:b/>
          <w:sz w:val="28"/>
          <w:szCs w:val="28"/>
        </w:rPr>
        <w:t xml:space="preserve"> активы</w:t>
      </w:r>
      <w:r w:rsidR="00020B72" w:rsidRPr="00E37623">
        <w:rPr>
          <w:b/>
          <w:sz w:val="28"/>
          <w:szCs w:val="28"/>
        </w:rPr>
        <w:t>.</w:t>
      </w:r>
    </w:p>
    <w:p w:rsidR="00511A70" w:rsidRPr="00E37623" w:rsidRDefault="00303134" w:rsidP="00917ECD">
      <w:pPr>
        <w:jc w:val="both"/>
        <w:rPr>
          <w:color w:val="000000"/>
          <w:sz w:val="28"/>
          <w:szCs w:val="28"/>
        </w:rPr>
      </w:pPr>
      <w:r w:rsidRPr="00E37623">
        <w:rPr>
          <w:sz w:val="28"/>
          <w:szCs w:val="28"/>
        </w:rPr>
        <w:t> </w:t>
      </w:r>
      <w:r w:rsidR="00917ECD" w:rsidRPr="00E37623">
        <w:rPr>
          <w:sz w:val="28"/>
          <w:szCs w:val="28"/>
        </w:rPr>
        <w:tab/>
      </w:r>
      <w:r w:rsidR="00511A70" w:rsidRPr="00E37623">
        <w:rPr>
          <w:sz w:val="28"/>
          <w:szCs w:val="28"/>
        </w:rPr>
        <w:t xml:space="preserve">Актив субъекта отчетности </w:t>
      </w:r>
      <w:r w:rsidR="00511A70" w:rsidRPr="00E37623">
        <w:rPr>
          <w:bCs/>
          <w:sz w:val="28"/>
          <w:szCs w:val="28"/>
        </w:rPr>
        <w:t>квалифицируется как краткосрочный (оборотный)</w:t>
      </w:r>
      <w:r w:rsidR="00511A70" w:rsidRPr="00E37623">
        <w:rPr>
          <w:sz w:val="28"/>
          <w:szCs w:val="28"/>
        </w:rPr>
        <w:t xml:space="preserve">, если он удовлетворяет хотя бы одному из следующих </w:t>
      </w:r>
      <w:r w:rsidR="00511A70" w:rsidRPr="00E37623">
        <w:rPr>
          <w:color w:val="000000"/>
          <w:sz w:val="28"/>
          <w:szCs w:val="28"/>
        </w:rPr>
        <w:t>критериев (п.27 ФСГС «Представление бухгалтерской (финансовой) отчетности»):</w:t>
      </w:r>
    </w:p>
    <w:p w:rsidR="00511A70" w:rsidRPr="00E37623" w:rsidRDefault="00511A70" w:rsidP="00511A70">
      <w:pPr>
        <w:autoSpaceDE w:val="0"/>
        <w:autoSpaceDN w:val="0"/>
        <w:adjustRightInd w:val="0"/>
        <w:ind w:firstLine="567"/>
        <w:jc w:val="both"/>
        <w:rPr>
          <w:sz w:val="28"/>
          <w:szCs w:val="28"/>
        </w:rPr>
      </w:pPr>
      <w:r w:rsidRPr="00E37623">
        <w:rPr>
          <w:color w:val="000000"/>
          <w:sz w:val="28"/>
          <w:szCs w:val="28"/>
        </w:rPr>
        <w:t xml:space="preserve">актив предназначен для потребления, передачи (продажи) или обращения </w:t>
      </w:r>
      <w:r w:rsidRPr="00E37623">
        <w:rPr>
          <w:sz w:val="28"/>
          <w:szCs w:val="28"/>
        </w:rPr>
        <w:t>в денежные средства (иные активы) в течение 12 месяцев после отчетной даты;</w:t>
      </w:r>
    </w:p>
    <w:p w:rsidR="00511A70" w:rsidRPr="00E37623" w:rsidRDefault="00511A70" w:rsidP="00511A70">
      <w:pPr>
        <w:autoSpaceDE w:val="0"/>
        <w:autoSpaceDN w:val="0"/>
        <w:adjustRightInd w:val="0"/>
        <w:ind w:firstLine="567"/>
        <w:jc w:val="both"/>
        <w:rPr>
          <w:sz w:val="28"/>
          <w:szCs w:val="28"/>
        </w:rPr>
      </w:pPr>
      <w:r w:rsidRPr="00E37623">
        <w:rPr>
          <w:sz w:val="28"/>
          <w:szCs w:val="28"/>
        </w:rPr>
        <w:t>актив представляет собой финансовый актив, квалифицируемый в соответствии с нормативными правовыми актами, регулирующими ведение бухгалтерского</w:t>
      </w:r>
      <w:r w:rsidR="001F438C" w:rsidRPr="00E37623">
        <w:rPr>
          <w:sz w:val="28"/>
          <w:szCs w:val="28"/>
        </w:rPr>
        <w:t xml:space="preserve"> (бюджетного)</w:t>
      </w:r>
      <w:r w:rsidRPr="00E37623">
        <w:rPr>
          <w:sz w:val="28"/>
          <w:szCs w:val="28"/>
        </w:rPr>
        <w:t xml:space="preserve"> учета и составление бухгалтерской </w:t>
      </w:r>
      <w:r w:rsidR="001F438C" w:rsidRPr="00E37623">
        <w:rPr>
          <w:sz w:val="28"/>
          <w:szCs w:val="28"/>
        </w:rPr>
        <w:t xml:space="preserve">(бюджетной) </w:t>
      </w:r>
      <w:r w:rsidRPr="00E37623">
        <w:rPr>
          <w:sz w:val="28"/>
          <w:szCs w:val="28"/>
        </w:rPr>
        <w:t>(финансовой) отчетности как краткосрочный актив;</w:t>
      </w:r>
    </w:p>
    <w:p w:rsidR="00511A70" w:rsidRPr="00E37623" w:rsidRDefault="00511A70" w:rsidP="00511A70">
      <w:pPr>
        <w:autoSpaceDE w:val="0"/>
        <w:autoSpaceDN w:val="0"/>
        <w:adjustRightInd w:val="0"/>
        <w:ind w:firstLine="567"/>
        <w:jc w:val="both"/>
        <w:rPr>
          <w:sz w:val="28"/>
          <w:szCs w:val="28"/>
        </w:rPr>
      </w:pPr>
      <w:r w:rsidRPr="00E37623">
        <w:rPr>
          <w:sz w:val="28"/>
          <w:szCs w:val="28"/>
        </w:rPr>
        <w:t>актив представляет собой денежные средства или эквиваленты денежных средств (краткосрочные высоколиквидные инвестиции, легко обратимые в заранее известную сумму денежных средств и не подверженные значительным рискам изменения стоимости, - например, депозиты до востребования) при условии отсутствия ограничений на их обмен или использование для погашения обязательств в течение периода, не превышающего трех месяцев после отчетной даты.</w:t>
      </w:r>
    </w:p>
    <w:p w:rsidR="00511A70" w:rsidRPr="00E37623" w:rsidRDefault="00511A70" w:rsidP="00511A70">
      <w:pPr>
        <w:autoSpaceDE w:val="0"/>
        <w:autoSpaceDN w:val="0"/>
        <w:adjustRightInd w:val="0"/>
        <w:ind w:firstLine="567"/>
        <w:jc w:val="both"/>
        <w:rPr>
          <w:sz w:val="28"/>
          <w:szCs w:val="28"/>
        </w:rPr>
      </w:pPr>
      <w:r w:rsidRPr="00E37623">
        <w:rPr>
          <w:sz w:val="28"/>
          <w:szCs w:val="28"/>
        </w:rPr>
        <w:t>Краткосрочные активы включают материальные запасы, дебиторскую задолженность и другие активы, которые могут быть потреблены, переданы (проданы) или обращены в денежные средства в течение 12 месяцев после отчетной даты, даже если их выбытие в течение этого периода не предполагается. Краткосрочные активы включают также текущую долю долгосрочных финансовых активов, то есть часть долгосрочных финансовых активов субъекта, подлежащих погашению в течение 12 месяцев после отчетной даты.</w:t>
      </w:r>
    </w:p>
    <w:p w:rsidR="00511A70" w:rsidRPr="00E37623" w:rsidRDefault="00511A70" w:rsidP="00511A70">
      <w:pPr>
        <w:autoSpaceDE w:val="0"/>
        <w:autoSpaceDN w:val="0"/>
        <w:adjustRightInd w:val="0"/>
        <w:ind w:firstLine="567"/>
        <w:jc w:val="both"/>
        <w:rPr>
          <w:sz w:val="28"/>
          <w:szCs w:val="28"/>
        </w:rPr>
      </w:pPr>
      <w:r w:rsidRPr="00E37623">
        <w:rPr>
          <w:sz w:val="28"/>
          <w:szCs w:val="28"/>
        </w:rPr>
        <w:t>Все прочие активы субъекта отчетности, в том числе материальные, нематериальные и финансовые активы, признаются долгосрочными (</w:t>
      </w:r>
      <w:proofErr w:type="spellStart"/>
      <w:r w:rsidRPr="00E37623">
        <w:rPr>
          <w:sz w:val="28"/>
          <w:szCs w:val="28"/>
        </w:rPr>
        <w:t>внеоборотными</w:t>
      </w:r>
      <w:proofErr w:type="spellEnd"/>
      <w:r w:rsidRPr="00E37623">
        <w:rPr>
          <w:sz w:val="28"/>
          <w:szCs w:val="28"/>
        </w:rPr>
        <w:t>).</w:t>
      </w:r>
    </w:p>
    <w:p w:rsidR="00511A70" w:rsidRPr="00E37623" w:rsidRDefault="00511A70" w:rsidP="00511A70">
      <w:pPr>
        <w:ind w:firstLine="567"/>
        <w:jc w:val="both"/>
        <w:rPr>
          <w:sz w:val="28"/>
          <w:szCs w:val="28"/>
        </w:rPr>
      </w:pPr>
      <w:r w:rsidRPr="00E37623">
        <w:rPr>
          <w:sz w:val="28"/>
          <w:szCs w:val="28"/>
        </w:rPr>
        <w:t xml:space="preserve">Вложения в нефинансовые активы являются </w:t>
      </w:r>
      <w:proofErr w:type="spellStart"/>
      <w:r w:rsidRPr="00E37623">
        <w:rPr>
          <w:sz w:val="28"/>
          <w:szCs w:val="28"/>
        </w:rPr>
        <w:t>внеоборотными</w:t>
      </w:r>
      <w:proofErr w:type="spellEnd"/>
      <w:r w:rsidRPr="00E37623">
        <w:rPr>
          <w:sz w:val="28"/>
          <w:szCs w:val="28"/>
        </w:rPr>
        <w:t xml:space="preserve">, если в конечном результате формируют стоимость </w:t>
      </w:r>
      <w:proofErr w:type="spellStart"/>
      <w:r w:rsidRPr="00E37623">
        <w:rPr>
          <w:sz w:val="28"/>
          <w:szCs w:val="28"/>
        </w:rPr>
        <w:t>внеоборотных</w:t>
      </w:r>
      <w:proofErr w:type="spellEnd"/>
      <w:r w:rsidRPr="00E37623">
        <w:rPr>
          <w:sz w:val="28"/>
          <w:szCs w:val="28"/>
        </w:rPr>
        <w:t xml:space="preserve"> активов.</w:t>
      </w:r>
    </w:p>
    <w:p w:rsidR="00511A70" w:rsidRPr="00E37623" w:rsidRDefault="00511A70" w:rsidP="00511A70">
      <w:pPr>
        <w:ind w:firstLine="567"/>
        <w:rPr>
          <w:sz w:val="28"/>
          <w:szCs w:val="28"/>
        </w:rPr>
      </w:pPr>
      <w:r w:rsidRPr="00E37623">
        <w:rPr>
          <w:sz w:val="28"/>
          <w:szCs w:val="28"/>
        </w:rPr>
        <w:t xml:space="preserve">К </w:t>
      </w:r>
      <w:proofErr w:type="spellStart"/>
      <w:r w:rsidRPr="00E37623">
        <w:rPr>
          <w:sz w:val="28"/>
          <w:szCs w:val="28"/>
        </w:rPr>
        <w:t>внеоборотным</w:t>
      </w:r>
      <w:proofErr w:type="spellEnd"/>
      <w:r w:rsidRPr="00E37623">
        <w:rPr>
          <w:sz w:val="28"/>
          <w:szCs w:val="28"/>
        </w:rPr>
        <w:t xml:space="preserve"> активам относятся: </w:t>
      </w:r>
    </w:p>
    <w:p w:rsidR="00511A70" w:rsidRPr="00E37623" w:rsidRDefault="00511A70" w:rsidP="00511A70">
      <w:pPr>
        <w:ind w:firstLine="567"/>
        <w:rPr>
          <w:sz w:val="28"/>
          <w:szCs w:val="28"/>
        </w:rPr>
      </w:pPr>
      <w:r w:rsidRPr="00E37623">
        <w:rPr>
          <w:sz w:val="28"/>
          <w:szCs w:val="28"/>
        </w:rPr>
        <w:t>нематериальные активы,</w:t>
      </w:r>
    </w:p>
    <w:p w:rsidR="00511A70" w:rsidRPr="00E37623" w:rsidRDefault="00511A70" w:rsidP="00511A70">
      <w:pPr>
        <w:ind w:firstLine="567"/>
        <w:rPr>
          <w:sz w:val="28"/>
          <w:szCs w:val="28"/>
        </w:rPr>
      </w:pPr>
      <w:r w:rsidRPr="00E37623">
        <w:rPr>
          <w:sz w:val="28"/>
          <w:szCs w:val="28"/>
        </w:rPr>
        <w:t xml:space="preserve">непроизведенные активы, </w:t>
      </w:r>
    </w:p>
    <w:p w:rsidR="00511A70" w:rsidRPr="00E37623" w:rsidRDefault="00511A70" w:rsidP="00511A70">
      <w:pPr>
        <w:ind w:firstLine="567"/>
        <w:rPr>
          <w:sz w:val="28"/>
          <w:szCs w:val="28"/>
        </w:rPr>
      </w:pPr>
      <w:r w:rsidRPr="00E37623">
        <w:rPr>
          <w:sz w:val="28"/>
          <w:szCs w:val="28"/>
        </w:rPr>
        <w:t xml:space="preserve">основные средства, </w:t>
      </w:r>
    </w:p>
    <w:p w:rsidR="00511A70" w:rsidRPr="00E37623" w:rsidRDefault="00511A70" w:rsidP="00511A70">
      <w:pPr>
        <w:ind w:firstLine="567"/>
        <w:rPr>
          <w:sz w:val="28"/>
          <w:szCs w:val="28"/>
        </w:rPr>
      </w:pPr>
      <w:r w:rsidRPr="00E37623">
        <w:rPr>
          <w:sz w:val="28"/>
          <w:szCs w:val="28"/>
        </w:rPr>
        <w:t xml:space="preserve">права пользования активами, </w:t>
      </w:r>
    </w:p>
    <w:p w:rsidR="00303134" w:rsidRPr="00E37623" w:rsidRDefault="00511A70" w:rsidP="00511A70">
      <w:pPr>
        <w:tabs>
          <w:tab w:val="left" w:pos="1740"/>
        </w:tabs>
        <w:ind w:firstLine="567"/>
        <w:jc w:val="both"/>
        <w:rPr>
          <w:color w:val="000000"/>
          <w:sz w:val="28"/>
          <w:szCs w:val="28"/>
        </w:rPr>
      </w:pPr>
      <w:r w:rsidRPr="00E37623">
        <w:rPr>
          <w:sz w:val="28"/>
          <w:szCs w:val="28"/>
        </w:rPr>
        <w:t xml:space="preserve">материальные запасы в целях составления бухгалтерской (бюджетной) </w:t>
      </w:r>
      <w:r w:rsidR="001F438C" w:rsidRPr="00E37623">
        <w:rPr>
          <w:sz w:val="28"/>
          <w:szCs w:val="28"/>
        </w:rPr>
        <w:t xml:space="preserve">(финансовой) </w:t>
      </w:r>
      <w:r w:rsidRPr="00E37623">
        <w:rPr>
          <w:sz w:val="28"/>
          <w:szCs w:val="28"/>
        </w:rPr>
        <w:t>отчетности учреждения относятся к долгосрочным (</w:t>
      </w:r>
      <w:proofErr w:type="spellStart"/>
      <w:r w:rsidRPr="00E37623">
        <w:rPr>
          <w:sz w:val="28"/>
          <w:szCs w:val="28"/>
        </w:rPr>
        <w:t>внеоборотным</w:t>
      </w:r>
      <w:proofErr w:type="spellEnd"/>
      <w:r w:rsidRPr="00E37623">
        <w:rPr>
          <w:sz w:val="28"/>
          <w:szCs w:val="28"/>
        </w:rPr>
        <w:t xml:space="preserve">) </w:t>
      </w:r>
      <w:r w:rsidRPr="00E37623">
        <w:rPr>
          <w:sz w:val="28"/>
          <w:szCs w:val="28"/>
        </w:rPr>
        <w:lastRenderedPageBreak/>
        <w:t xml:space="preserve">активам, если не планируется их использовать для текущего потребления в деятельности учреждения, дальнейшей реализации или </w:t>
      </w:r>
      <w:r w:rsidRPr="00E37623">
        <w:rPr>
          <w:color w:val="000000"/>
          <w:sz w:val="28"/>
          <w:szCs w:val="28"/>
        </w:rPr>
        <w:t>обмена (</w:t>
      </w:r>
      <w:hyperlink r:id="rId247" w:history="1">
        <w:r w:rsidRPr="00E37623">
          <w:rPr>
            <w:rStyle w:val="af1"/>
            <w:color w:val="000000"/>
            <w:sz w:val="28"/>
            <w:szCs w:val="28"/>
            <w:u w:val="none"/>
          </w:rPr>
          <w:t>п. 1.10 разд. I</w:t>
        </w:r>
      </w:hyperlink>
      <w:r w:rsidRPr="00E37623">
        <w:rPr>
          <w:color w:val="000000"/>
          <w:sz w:val="28"/>
          <w:szCs w:val="28"/>
        </w:rPr>
        <w:t xml:space="preserve"> Приложения № 1 к Письму Министерства финансов Российской Федерации</w:t>
      </w:r>
      <w:r w:rsidR="003E6B29" w:rsidRPr="00E37623">
        <w:rPr>
          <w:color w:val="000000"/>
          <w:sz w:val="28"/>
          <w:szCs w:val="28"/>
        </w:rPr>
        <w:t xml:space="preserve"> от 21.01.2019 </w:t>
      </w:r>
      <w:r w:rsidRPr="00E37623">
        <w:rPr>
          <w:color w:val="000000"/>
          <w:sz w:val="28"/>
          <w:szCs w:val="28"/>
        </w:rPr>
        <w:t>№ 02-06-07/2736, Казначейства Российской Федерации</w:t>
      </w:r>
      <w:r w:rsidR="003E6B29" w:rsidRPr="00E37623">
        <w:rPr>
          <w:color w:val="000000"/>
          <w:sz w:val="28"/>
          <w:szCs w:val="28"/>
        </w:rPr>
        <w:t xml:space="preserve"> от 21.01.2019</w:t>
      </w:r>
      <w:r w:rsidRPr="00E37623">
        <w:rPr>
          <w:color w:val="000000"/>
          <w:sz w:val="28"/>
          <w:szCs w:val="28"/>
        </w:rPr>
        <w:t xml:space="preserve"> № 07-04-05/02-932).</w:t>
      </w:r>
    </w:p>
    <w:p w:rsidR="002E72AB" w:rsidRPr="00E37623" w:rsidRDefault="002E72AB" w:rsidP="003A16A6">
      <w:pPr>
        <w:autoSpaceDE w:val="0"/>
        <w:autoSpaceDN w:val="0"/>
        <w:adjustRightInd w:val="0"/>
        <w:ind w:left="284"/>
        <w:jc w:val="center"/>
        <w:rPr>
          <w:b/>
          <w:bCs/>
          <w:sz w:val="28"/>
          <w:szCs w:val="28"/>
        </w:rPr>
      </w:pPr>
    </w:p>
    <w:p w:rsidR="003A16A6" w:rsidRPr="00E37623" w:rsidRDefault="003A16A6" w:rsidP="003A16A6">
      <w:pPr>
        <w:autoSpaceDE w:val="0"/>
        <w:autoSpaceDN w:val="0"/>
        <w:adjustRightInd w:val="0"/>
        <w:ind w:left="284"/>
        <w:jc w:val="center"/>
        <w:rPr>
          <w:b/>
          <w:color w:val="000000"/>
          <w:sz w:val="28"/>
          <w:szCs w:val="28"/>
        </w:rPr>
      </w:pPr>
      <w:r w:rsidRPr="00E37623">
        <w:rPr>
          <w:b/>
          <w:bCs/>
          <w:sz w:val="28"/>
          <w:szCs w:val="28"/>
        </w:rPr>
        <w:t xml:space="preserve">7.11 Порядок </w:t>
      </w:r>
      <w:r w:rsidRPr="00E37623">
        <w:rPr>
          <w:b/>
          <w:color w:val="000000"/>
          <w:sz w:val="28"/>
          <w:szCs w:val="28"/>
        </w:rPr>
        <w:t xml:space="preserve">признания и прекращения признания </w:t>
      </w:r>
    </w:p>
    <w:p w:rsidR="003A16A6" w:rsidRPr="00E37623" w:rsidRDefault="003A16A6" w:rsidP="003A16A6">
      <w:pPr>
        <w:autoSpaceDE w:val="0"/>
        <w:autoSpaceDN w:val="0"/>
        <w:adjustRightInd w:val="0"/>
        <w:ind w:left="284"/>
        <w:jc w:val="center"/>
        <w:rPr>
          <w:b/>
          <w:color w:val="000000"/>
          <w:sz w:val="28"/>
          <w:szCs w:val="28"/>
        </w:rPr>
      </w:pPr>
      <w:r w:rsidRPr="00E37623">
        <w:rPr>
          <w:b/>
          <w:color w:val="000000"/>
          <w:sz w:val="28"/>
          <w:szCs w:val="28"/>
        </w:rPr>
        <w:t xml:space="preserve">материальных ценностей, полученных (принятых к учету) до </w:t>
      </w:r>
    </w:p>
    <w:p w:rsidR="003A16A6" w:rsidRPr="00E37623" w:rsidRDefault="003A16A6" w:rsidP="003A16A6">
      <w:pPr>
        <w:autoSpaceDE w:val="0"/>
        <w:autoSpaceDN w:val="0"/>
        <w:adjustRightInd w:val="0"/>
        <w:ind w:left="284"/>
        <w:jc w:val="center"/>
        <w:rPr>
          <w:b/>
          <w:color w:val="000000"/>
          <w:sz w:val="28"/>
          <w:szCs w:val="28"/>
        </w:rPr>
      </w:pPr>
      <w:r w:rsidRPr="00E37623">
        <w:rPr>
          <w:b/>
          <w:color w:val="000000"/>
          <w:sz w:val="28"/>
          <w:szCs w:val="28"/>
        </w:rPr>
        <w:t xml:space="preserve">момента обращения в собственность муниципалитета и (или) передачи </w:t>
      </w:r>
      <w:r w:rsidRPr="00E37623">
        <w:rPr>
          <w:b/>
          <w:color w:val="000000"/>
          <w:sz w:val="28"/>
          <w:szCs w:val="28"/>
        </w:rPr>
        <w:br/>
        <w:t xml:space="preserve">органу, осуществляющему в отношении этого имущества полномочия </w:t>
      </w:r>
      <w:r w:rsidRPr="00E37623">
        <w:rPr>
          <w:b/>
          <w:color w:val="000000"/>
          <w:sz w:val="28"/>
          <w:szCs w:val="28"/>
        </w:rPr>
        <w:br/>
        <w:t>собственника (бесхозяйное имущество).</w:t>
      </w:r>
    </w:p>
    <w:p w:rsidR="003A16A6" w:rsidRPr="00E37623" w:rsidRDefault="003A16A6" w:rsidP="006D3CA2">
      <w:pPr>
        <w:pStyle w:val="af2"/>
        <w:autoSpaceDE w:val="0"/>
        <w:autoSpaceDN w:val="0"/>
        <w:adjustRightInd w:val="0"/>
        <w:spacing w:after="0" w:line="240" w:lineRule="auto"/>
        <w:ind w:left="0"/>
        <w:jc w:val="both"/>
        <w:rPr>
          <w:bCs/>
        </w:rPr>
      </w:pPr>
      <w:r w:rsidRPr="00E37623">
        <w:rPr>
          <w:bCs/>
        </w:rPr>
        <w:tab/>
        <w:t>7.11.1. Отнесение имущества к движимому или недвижимому имуществу влияет на порядок приобретения, реализации и защиты прав на него.</w:t>
      </w:r>
    </w:p>
    <w:p w:rsidR="003A16A6" w:rsidRPr="00E37623" w:rsidRDefault="003A16A6" w:rsidP="006D3CA2">
      <w:pPr>
        <w:pStyle w:val="af2"/>
        <w:autoSpaceDE w:val="0"/>
        <w:autoSpaceDN w:val="0"/>
        <w:adjustRightInd w:val="0"/>
        <w:spacing w:after="0" w:line="240" w:lineRule="auto"/>
        <w:ind w:left="0"/>
        <w:jc w:val="both"/>
        <w:rPr>
          <w:bCs/>
        </w:rPr>
      </w:pPr>
      <w:r w:rsidRPr="00E37623">
        <w:rPr>
          <w:bCs/>
        </w:rPr>
        <w:tab/>
        <w:t xml:space="preserve">В целях обеспечения и  совершенствования эффективной работы, </w:t>
      </w:r>
      <w:r w:rsidRPr="00E37623">
        <w:rPr>
          <w:bCs/>
        </w:rPr>
        <w:br/>
        <w:t xml:space="preserve">организации взаимодействия функциональных и территориальных органов </w:t>
      </w:r>
      <w:r w:rsidRPr="00E37623">
        <w:rPr>
          <w:bCs/>
        </w:rPr>
        <w:br/>
        <w:t xml:space="preserve">администрации города Перми при выявлении бесхозяйных объектов, </w:t>
      </w:r>
      <w:r w:rsidRPr="00E37623">
        <w:rPr>
          <w:bCs/>
        </w:rPr>
        <w:br/>
        <w:t xml:space="preserve">расположенных на территории города Перми, и подготовке документов для их приобретения в собственность муниципального образования города Пермь </w:t>
      </w:r>
      <w:r w:rsidRPr="00E37623">
        <w:rPr>
          <w:bCs/>
        </w:rPr>
        <w:br/>
        <w:t xml:space="preserve">разработан «Регламент взаимодействия функциональных и территориальных </w:t>
      </w:r>
      <w:r w:rsidRPr="00E37623">
        <w:rPr>
          <w:bCs/>
        </w:rPr>
        <w:br/>
        <w:t xml:space="preserve">органов администрации города Перми по выявлению объектов бесхозяйного </w:t>
      </w:r>
      <w:r w:rsidRPr="00E37623">
        <w:rPr>
          <w:bCs/>
        </w:rPr>
        <w:br/>
        <w:t xml:space="preserve">недвижимого имущества на территории города Перми и подготовке документов для их приобретения в собственность муниципального образования города Пермь», утвержденный постановлением администрации города Перми </w:t>
      </w:r>
      <w:r w:rsidRPr="00E37623">
        <w:rPr>
          <w:bCs/>
        </w:rPr>
        <w:br/>
        <w:t>от 22.02.2008 № 130.</w:t>
      </w:r>
    </w:p>
    <w:p w:rsidR="003A16A6" w:rsidRPr="00E37623" w:rsidRDefault="003A16A6" w:rsidP="003A16A6">
      <w:pPr>
        <w:autoSpaceDE w:val="0"/>
        <w:autoSpaceDN w:val="0"/>
        <w:adjustRightInd w:val="0"/>
        <w:ind w:firstLine="539"/>
        <w:jc w:val="both"/>
        <w:rPr>
          <w:sz w:val="28"/>
          <w:szCs w:val="28"/>
        </w:rPr>
      </w:pPr>
      <w:r w:rsidRPr="00E37623">
        <w:rPr>
          <w:bCs/>
          <w:sz w:val="28"/>
          <w:szCs w:val="28"/>
        </w:rPr>
        <w:tab/>
        <w:t xml:space="preserve">7.11.2. </w:t>
      </w:r>
      <w:r w:rsidRPr="00E37623">
        <w:rPr>
          <w:color w:val="000000"/>
          <w:sz w:val="28"/>
          <w:szCs w:val="28"/>
        </w:rPr>
        <w:t xml:space="preserve">В соответствии с </w:t>
      </w:r>
      <w:hyperlink r:id="rId248" w:history="1">
        <w:r w:rsidRPr="00E37623">
          <w:rPr>
            <w:color w:val="000000"/>
            <w:sz w:val="28"/>
            <w:szCs w:val="28"/>
          </w:rPr>
          <w:t>п. 1 ст. 225</w:t>
        </w:r>
      </w:hyperlink>
      <w:r w:rsidRPr="00E37623">
        <w:rPr>
          <w:color w:val="000000"/>
          <w:sz w:val="28"/>
          <w:szCs w:val="28"/>
        </w:rPr>
        <w:t xml:space="preserve"> Гражданского </w:t>
      </w:r>
      <w:r w:rsidRPr="00E37623">
        <w:rPr>
          <w:sz w:val="28"/>
          <w:szCs w:val="28"/>
        </w:rPr>
        <w:t xml:space="preserve">кодекса Российской </w:t>
      </w:r>
      <w:r w:rsidRPr="00E37623">
        <w:rPr>
          <w:sz w:val="28"/>
          <w:szCs w:val="28"/>
        </w:rPr>
        <w:br/>
        <w:t>Федерации бесхозяйной признается вещь, которая не имеет собственника или собственник которой неизвестен, либо, если иное не предусмотрено законами, от права собственности на которую собственник отказался.</w:t>
      </w:r>
    </w:p>
    <w:p w:rsidR="003A16A6" w:rsidRPr="00E37623" w:rsidRDefault="003A16A6" w:rsidP="003A16A6">
      <w:pPr>
        <w:autoSpaceDE w:val="0"/>
        <w:autoSpaceDN w:val="0"/>
        <w:adjustRightInd w:val="0"/>
        <w:ind w:firstLine="539"/>
        <w:jc w:val="both"/>
        <w:rPr>
          <w:sz w:val="28"/>
          <w:szCs w:val="28"/>
        </w:rPr>
      </w:pPr>
      <w:r w:rsidRPr="00E37623">
        <w:rPr>
          <w:sz w:val="28"/>
          <w:szCs w:val="28"/>
        </w:rPr>
        <w:t xml:space="preserve">Заявление о признании движимой вещи бесхозяйной подается в суд лицом, вступившим во владение ею, по месту нахождения заявителя – функционального или территориального органа администрации города Перми. В заявлении о признании движимой вещи бесхозяйной должно быть указано, какая движимая вещь подлежит признанию бесхозяйной, должны быть описаны ее </w:t>
      </w:r>
      <w:r w:rsidRPr="00E37623">
        <w:rPr>
          <w:sz w:val="28"/>
          <w:szCs w:val="28"/>
        </w:rPr>
        <w:br/>
        <w:t xml:space="preserve">основные признаки, а также приведены доказательства, свидетельствующие об отказе собственника от права собственности на нее, и доказательства, </w:t>
      </w:r>
      <w:r w:rsidRPr="00E37623">
        <w:rPr>
          <w:sz w:val="28"/>
          <w:szCs w:val="28"/>
        </w:rPr>
        <w:br/>
        <w:t xml:space="preserve">свидетельствующие о вступлении заявителя во владение этой вещью </w:t>
      </w:r>
      <w:r w:rsidRPr="00E37623">
        <w:rPr>
          <w:sz w:val="28"/>
          <w:szCs w:val="28"/>
        </w:rPr>
        <w:br/>
      </w:r>
      <w:r w:rsidRPr="00E37623">
        <w:rPr>
          <w:color w:val="000000"/>
          <w:sz w:val="28"/>
          <w:szCs w:val="28"/>
        </w:rPr>
        <w:t>(</w:t>
      </w:r>
      <w:hyperlink r:id="rId249" w:history="1">
        <w:r w:rsidRPr="00E37623">
          <w:rPr>
            <w:color w:val="000000"/>
            <w:sz w:val="28"/>
            <w:szCs w:val="28"/>
          </w:rPr>
          <w:t>п. 1 ст. 290</w:t>
        </w:r>
      </w:hyperlink>
      <w:r w:rsidRPr="00E37623">
        <w:rPr>
          <w:color w:val="000000"/>
          <w:sz w:val="28"/>
          <w:szCs w:val="28"/>
        </w:rPr>
        <w:t xml:space="preserve">, </w:t>
      </w:r>
      <w:hyperlink r:id="rId250" w:history="1">
        <w:r w:rsidRPr="00E37623">
          <w:rPr>
            <w:color w:val="000000"/>
            <w:sz w:val="28"/>
            <w:szCs w:val="28"/>
          </w:rPr>
          <w:t>п. 1 ст. 291</w:t>
        </w:r>
      </w:hyperlink>
      <w:r w:rsidRPr="00E37623">
        <w:rPr>
          <w:color w:val="000000"/>
          <w:sz w:val="28"/>
          <w:szCs w:val="28"/>
        </w:rPr>
        <w:t xml:space="preserve"> Гражданского </w:t>
      </w:r>
      <w:r w:rsidRPr="00E37623">
        <w:rPr>
          <w:sz w:val="28"/>
          <w:szCs w:val="28"/>
        </w:rPr>
        <w:t xml:space="preserve">процессуального кодекса Российской </w:t>
      </w:r>
      <w:r w:rsidRPr="00E37623">
        <w:rPr>
          <w:sz w:val="28"/>
          <w:szCs w:val="28"/>
        </w:rPr>
        <w:br/>
        <w:t>Федерации (далее – ГПК РФ).</w:t>
      </w:r>
    </w:p>
    <w:p w:rsidR="003A16A6" w:rsidRPr="00E37623" w:rsidRDefault="003A16A6" w:rsidP="003A16A6">
      <w:pPr>
        <w:autoSpaceDE w:val="0"/>
        <w:autoSpaceDN w:val="0"/>
        <w:adjustRightInd w:val="0"/>
        <w:ind w:firstLine="539"/>
        <w:jc w:val="both"/>
        <w:rPr>
          <w:sz w:val="28"/>
          <w:szCs w:val="28"/>
        </w:rPr>
      </w:pPr>
      <w:r w:rsidRPr="00E37623">
        <w:rPr>
          <w:sz w:val="28"/>
          <w:szCs w:val="28"/>
        </w:rPr>
        <w:t xml:space="preserve">Суд, признав, что собственник отказался от права собственности на </w:t>
      </w:r>
      <w:r w:rsidRPr="00E37623">
        <w:rPr>
          <w:sz w:val="28"/>
          <w:szCs w:val="28"/>
        </w:rPr>
        <w:br/>
        <w:t xml:space="preserve">движимую вещь, принимает решение о признании движимой вещи бесхозяйной и передаче ее в собственность лица, вступившего во владение ею </w:t>
      </w:r>
      <w:r w:rsidRPr="00E37623">
        <w:rPr>
          <w:sz w:val="28"/>
          <w:szCs w:val="28"/>
        </w:rPr>
        <w:br/>
        <w:t>(</w:t>
      </w:r>
      <w:hyperlink r:id="rId251" w:history="1">
        <w:r w:rsidRPr="00E37623">
          <w:rPr>
            <w:color w:val="000000"/>
            <w:sz w:val="28"/>
            <w:szCs w:val="28"/>
          </w:rPr>
          <w:t>п. 1 ст. 293</w:t>
        </w:r>
      </w:hyperlink>
      <w:r w:rsidRPr="00E37623">
        <w:rPr>
          <w:color w:val="000000"/>
          <w:sz w:val="28"/>
          <w:szCs w:val="28"/>
        </w:rPr>
        <w:t xml:space="preserve"> ГПК РФ).</w:t>
      </w:r>
    </w:p>
    <w:p w:rsidR="00CB6E33" w:rsidRPr="00E37623" w:rsidRDefault="003A16A6" w:rsidP="003A16A6">
      <w:pPr>
        <w:autoSpaceDE w:val="0"/>
        <w:autoSpaceDN w:val="0"/>
        <w:adjustRightInd w:val="0"/>
        <w:ind w:firstLine="539"/>
        <w:jc w:val="both"/>
        <w:rPr>
          <w:sz w:val="28"/>
          <w:szCs w:val="28"/>
        </w:rPr>
      </w:pPr>
      <w:r w:rsidRPr="00E37623">
        <w:rPr>
          <w:sz w:val="28"/>
          <w:szCs w:val="28"/>
        </w:rPr>
        <w:t xml:space="preserve">Бесхозяйное имущество со дня </w:t>
      </w:r>
      <w:r w:rsidR="00CB6E33" w:rsidRPr="00E37623">
        <w:rPr>
          <w:sz w:val="28"/>
          <w:szCs w:val="28"/>
        </w:rPr>
        <w:t xml:space="preserve">его </w:t>
      </w:r>
      <w:r w:rsidRPr="00E37623">
        <w:rPr>
          <w:sz w:val="28"/>
          <w:szCs w:val="28"/>
        </w:rPr>
        <w:t>постановки на учет</w:t>
      </w:r>
      <w:r w:rsidR="006A53CC" w:rsidRPr="00E37623">
        <w:rPr>
          <w:sz w:val="28"/>
          <w:szCs w:val="28"/>
        </w:rPr>
        <w:t xml:space="preserve"> учреждением</w:t>
      </w:r>
      <w:r w:rsidR="00CB6E33" w:rsidRPr="00E37623">
        <w:rPr>
          <w:sz w:val="28"/>
          <w:szCs w:val="28"/>
        </w:rPr>
        <w:t>-Заказчиком</w:t>
      </w:r>
      <w:r w:rsidR="006A53CC" w:rsidRPr="00E37623">
        <w:rPr>
          <w:sz w:val="28"/>
          <w:szCs w:val="28"/>
        </w:rPr>
        <w:t>, вступившим во владение (</w:t>
      </w:r>
      <w:r w:rsidR="006D3CA2" w:rsidRPr="00E37623">
        <w:rPr>
          <w:sz w:val="28"/>
          <w:szCs w:val="28"/>
        </w:rPr>
        <w:t xml:space="preserve">со дня обладания </w:t>
      </w:r>
      <w:r w:rsidR="006A53CC" w:rsidRPr="00E37623">
        <w:rPr>
          <w:sz w:val="28"/>
          <w:szCs w:val="28"/>
        </w:rPr>
        <w:t>прав</w:t>
      </w:r>
      <w:r w:rsidR="006D3CA2" w:rsidRPr="00E37623">
        <w:rPr>
          <w:sz w:val="28"/>
          <w:szCs w:val="28"/>
        </w:rPr>
        <w:t>ом</w:t>
      </w:r>
      <w:r w:rsidR="006A53CC" w:rsidRPr="00E37623">
        <w:rPr>
          <w:sz w:val="28"/>
          <w:szCs w:val="28"/>
        </w:rPr>
        <w:t xml:space="preserve"> распоряж</w:t>
      </w:r>
      <w:r w:rsidR="006D3CA2" w:rsidRPr="00E37623">
        <w:rPr>
          <w:sz w:val="28"/>
          <w:szCs w:val="28"/>
        </w:rPr>
        <w:t>аться и (или) пользоваться</w:t>
      </w:r>
      <w:r w:rsidR="00CB6E33" w:rsidRPr="00E37623">
        <w:rPr>
          <w:sz w:val="28"/>
          <w:szCs w:val="28"/>
        </w:rPr>
        <w:t xml:space="preserve"> бесхозяйным</w:t>
      </w:r>
      <w:r w:rsidR="006D3CA2" w:rsidRPr="00E37623">
        <w:rPr>
          <w:sz w:val="28"/>
          <w:szCs w:val="28"/>
        </w:rPr>
        <w:t xml:space="preserve"> </w:t>
      </w:r>
      <w:r w:rsidR="006A53CC" w:rsidRPr="00E37623">
        <w:rPr>
          <w:sz w:val="28"/>
          <w:szCs w:val="28"/>
        </w:rPr>
        <w:t>имуществом)</w:t>
      </w:r>
      <w:r w:rsidR="001A3375" w:rsidRPr="00E37623">
        <w:rPr>
          <w:sz w:val="28"/>
          <w:szCs w:val="28"/>
        </w:rPr>
        <w:t>,</w:t>
      </w:r>
      <w:r w:rsidRPr="00E37623">
        <w:rPr>
          <w:sz w:val="28"/>
          <w:szCs w:val="28"/>
        </w:rPr>
        <w:t xml:space="preserve"> и д</w:t>
      </w:r>
      <w:r w:rsidR="006A53CC" w:rsidRPr="00E37623">
        <w:rPr>
          <w:sz w:val="28"/>
          <w:szCs w:val="28"/>
        </w:rPr>
        <w:t xml:space="preserve">о момента  </w:t>
      </w:r>
      <w:r w:rsidRPr="00E37623">
        <w:rPr>
          <w:sz w:val="28"/>
          <w:szCs w:val="28"/>
        </w:rPr>
        <w:t>приз</w:t>
      </w:r>
      <w:r w:rsidR="006A53CC" w:rsidRPr="00E37623">
        <w:rPr>
          <w:sz w:val="28"/>
          <w:szCs w:val="28"/>
        </w:rPr>
        <w:t xml:space="preserve">нания судом </w:t>
      </w:r>
      <w:r w:rsidR="006A53CC" w:rsidRPr="00E37623">
        <w:rPr>
          <w:sz w:val="28"/>
          <w:szCs w:val="28"/>
        </w:rPr>
        <w:lastRenderedPageBreak/>
        <w:t xml:space="preserve">права собственности на этот объект </w:t>
      </w:r>
      <w:r w:rsidRPr="00E37623">
        <w:rPr>
          <w:sz w:val="28"/>
          <w:szCs w:val="28"/>
        </w:rPr>
        <w:t xml:space="preserve">учитывается на </w:t>
      </w:r>
      <w:proofErr w:type="spellStart"/>
      <w:r w:rsidRPr="00E37623">
        <w:rPr>
          <w:sz w:val="28"/>
          <w:szCs w:val="28"/>
        </w:rPr>
        <w:t>забалансовом</w:t>
      </w:r>
      <w:proofErr w:type="spellEnd"/>
      <w:r w:rsidRPr="00E37623">
        <w:rPr>
          <w:sz w:val="28"/>
          <w:szCs w:val="28"/>
        </w:rPr>
        <w:t xml:space="preserve"> счете 02 «Матери</w:t>
      </w:r>
      <w:r w:rsidR="006A53CC" w:rsidRPr="00E37623">
        <w:rPr>
          <w:sz w:val="28"/>
          <w:szCs w:val="28"/>
        </w:rPr>
        <w:t xml:space="preserve">альные ценности на хранении» </w:t>
      </w:r>
      <w:r w:rsidRPr="00E37623">
        <w:rPr>
          <w:color w:val="000000"/>
          <w:sz w:val="28"/>
          <w:szCs w:val="28"/>
        </w:rPr>
        <w:t>(</w:t>
      </w:r>
      <w:hyperlink r:id="rId252" w:history="1">
        <w:r w:rsidRPr="00E37623">
          <w:rPr>
            <w:color w:val="000000"/>
            <w:sz w:val="28"/>
            <w:szCs w:val="28"/>
          </w:rPr>
          <w:t>п. 335</w:t>
        </w:r>
      </w:hyperlink>
      <w:r w:rsidRPr="00E37623">
        <w:rPr>
          <w:color w:val="000000"/>
          <w:sz w:val="28"/>
          <w:szCs w:val="28"/>
        </w:rPr>
        <w:t xml:space="preserve"> Инструкции № </w:t>
      </w:r>
      <w:r w:rsidRPr="00E37623">
        <w:rPr>
          <w:sz w:val="28"/>
          <w:szCs w:val="28"/>
        </w:rPr>
        <w:t>157н).</w:t>
      </w:r>
      <w:r w:rsidR="00CB6E33" w:rsidRPr="00E37623">
        <w:rPr>
          <w:sz w:val="28"/>
          <w:szCs w:val="28"/>
        </w:rPr>
        <w:t xml:space="preserve"> </w:t>
      </w:r>
    </w:p>
    <w:p w:rsidR="003A16A6" w:rsidRPr="00E37623" w:rsidRDefault="00CB6E33" w:rsidP="003A16A6">
      <w:pPr>
        <w:autoSpaceDE w:val="0"/>
        <w:autoSpaceDN w:val="0"/>
        <w:adjustRightInd w:val="0"/>
        <w:ind w:firstLine="539"/>
        <w:jc w:val="both"/>
        <w:rPr>
          <w:sz w:val="28"/>
          <w:szCs w:val="28"/>
        </w:rPr>
      </w:pPr>
      <w:r w:rsidRPr="00E37623">
        <w:rPr>
          <w:sz w:val="28"/>
          <w:szCs w:val="28"/>
        </w:rPr>
        <w:t>И</w:t>
      </w:r>
      <w:r w:rsidR="003A16A6" w:rsidRPr="00E37623">
        <w:rPr>
          <w:sz w:val="28"/>
          <w:szCs w:val="28"/>
        </w:rPr>
        <w:t>мущество спис</w:t>
      </w:r>
      <w:r w:rsidR="006A53CC" w:rsidRPr="00E37623">
        <w:rPr>
          <w:sz w:val="28"/>
          <w:szCs w:val="28"/>
        </w:rPr>
        <w:t xml:space="preserve">ывается с </w:t>
      </w:r>
      <w:proofErr w:type="spellStart"/>
      <w:r w:rsidRPr="00E37623">
        <w:rPr>
          <w:sz w:val="28"/>
          <w:szCs w:val="28"/>
        </w:rPr>
        <w:t>забалансового</w:t>
      </w:r>
      <w:proofErr w:type="spellEnd"/>
      <w:r w:rsidRPr="00E37623">
        <w:rPr>
          <w:sz w:val="28"/>
          <w:szCs w:val="28"/>
        </w:rPr>
        <w:t xml:space="preserve"> </w:t>
      </w:r>
      <w:r w:rsidR="006A53CC" w:rsidRPr="00E37623">
        <w:rPr>
          <w:sz w:val="28"/>
          <w:szCs w:val="28"/>
        </w:rPr>
        <w:t>счета</w:t>
      </w:r>
      <w:r w:rsidRPr="00E37623">
        <w:rPr>
          <w:sz w:val="28"/>
          <w:szCs w:val="28"/>
        </w:rPr>
        <w:t xml:space="preserve"> 02 «Материальные ценности на хранении»</w:t>
      </w:r>
      <w:r w:rsidR="006A53CC" w:rsidRPr="00E37623">
        <w:rPr>
          <w:sz w:val="28"/>
          <w:szCs w:val="28"/>
        </w:rPr>
        <w:t xml:space="preserve"> с </w:t>
      </w:r>
      <w:r w:rsidR="003A16A6" w:rsidRPr="00E37623">
        <w:rPr>
          <w:sz w:val="28"/>
          <w:szCs w:val="28"/>
        </w:rPr>
        <w:t xml:space="preserve">момента признания судом права </w:t>
      </w:r>
      <w:r w:rsidR="006A53CC" w:rsidRPr="00E37623">
        <w:rPr>
          <w:sz w:val="28"/>
          <w:szCs w:val="28"/>
        </w:rPr>
        <w:t xml:space="preserve">собственности на </w:t>
      </w:r>
      <w:r w:rsidRPr="00E37623">
        <w:rPr>
          <w:sz w:val="28"/>
          <w:szCs w:val="28"/>
        </w:rPr>
        <w:t>объект</w:t>
      </w:r>
      <w:r w:rsidR="006A53CC" w:rsidRPr="00E37623">
        <w:rPr>
          <w:sz w:val="28"/>
          <w:szCs w:val="28"/>
        </w:rPr>
        <w:t xml:space="preserve"> по </w:t>
      </w:r>
      <w:r w:rsidR="003A16A6" w:rsidRPr="00E37623">
        <w:rPr>
          <w:sz w:val="28"/>
          <w:szCs w:val="28"/>
        </w:rPr>
        <w:t xml:space="preserve">стоимости, по которой оно было принято к </w:t>
      </w:r>
      <w:proofErr w:type="spellStart"/>
      <w:r w:rsidR="003A16A6" w:rsidRPr="00E37623">
        <w:rPr>
          <w:sz w:val="28"/>
          <w:szCs w:val="28"/>
        </w:rPr>
        <w:t>забалансовому</w:t>
      </w:r>
      <w:proofErr w:type="spellEnd"/>
      <w:r w:rsidR="003A16A6" w:rsidRPr="00E37623">
        <w:rPr>
          <w:sz w:val="28"/>
          <w:szCs w:val="28"/>
        </w:rPr>
        <w:t xml:space="preserve"> учету (</w:t>
      </w:r>
      <w:hyperlink r:id="rId253" w:history="1">
        <w:r w:rsidR="003A16A6" w:rsidRPr="00E37623">
          <w:rPr>
            <w:color w:val="000000"/>
            <w:sz w:val="28"/>
            <w:szCs w:val="28"/>
          </w:rPr>
          <w:t>п. 335</w:t>
        </w:r>
      </w:hyperlink>
      <w:r w:rsidR="003A16A6" w:rsidRPr="00E37623">
        <w:rPr>
          <w:color w:val="000000"/>
          <w:sz w:val="28"/>
          <w:szCs w:val="28"/>
        </w:rPr>
        <w:t xml:space="preserve"> </w:t>
      </w:r>
      <w:r w:rsidR="003A16A6" w:rsidRPr="00E37623">
        <w:rPr>
          <w:sz w:val="28"/>
          <w:szCs w:val="28"/>
        </w:rPr>
        <w:t>Инструкции № 157н). Материальные ценности принимаются к бюджетному учету по первоначальной стоимости (</w:t>
      </w:r>
      <w:hyperlink r:id="rId254" w:history="1">
        <w:r w:rsidR="003A16A6" w:rsidRPr="00E37623">
          <w:rPr>
            <w:color w:val="000000"/>
            <w:sz w:val="28"/>
            <w:szCs w:val="28"/>
          </w:rPr>
          <w:t>п. 23</w:t>
        </w:r>
      </w:hyperlink>
      <w:r w:rsidR="003A16A6" w:rsidRPr="00E37623">
        <w:rPr>
          <w:color w:val="000000"/>
          <w:sz w:val="28"/>
          <w:szCs w:val="28"/>
        </w:rPr>
        <w:t xml:space="preserve"> Инструкции N 157н, </w:t>
      </w:r>
      <w:hyperlink r:id="rId255" w:history="1">
        <w:r w:rsidR="003A16A6" w:rsidRPr="00E37623">
          <w:rPr>
            <w:color w:val="000000"/>
            <w:sz w:val="28"/>
            <w:szCs w:val="28"/>
          </w:rPr>
          <w:t>п. 14</w:t>
        </w:r>
      </w:hyperlink>
      <w:r w:rsidR="003A16A6" w:rsidRPr="00E37623">
        <w:rPr>
          <w:sz w:val="28"/>
          <w:szCs w:val="28"/>
        </w:rPr>
        <w:t xml:space="preserve"> ФСГС «Основные средства»). </w:t>
      </w:r>
    </w:p>
    <w:p w:rsidR="003A16A6" w:rsidRPr="00E37623" w:rsidRDefault="003A16A6" w:rsidP="003A16A6">
      <w:pPr>
        <w:autoSpaceDE w:val="0"/>
        <w:autoSpaceDN w:val="0"/>
        <w:adjustRightInd w:val="0"/>
        <w:ind w:firstLine="539"/>
        <w:jc w:val="both"/>
        <w:rPr>
          <w:color w:val="000000"/>
          <w:sz w:val="28"/>
          <w:szCs w:val="28"/>
        </w:rPr>
      </w:pPr>
      <w:r w:rsidRPr="00E37623">
        <w:rPr>
          <w:sz w:val="28"/>
          <w:szCs w:val="28"/>
        </w:rPr>
        <w:t>Материальные ценности включается в состав имущества муниципальной казны по решению суда. Первоначальная стоимость объекта определяется в      порядке, установленном для определения первоначальной стоимости объектов нефинансовых активов, полученных учреждением в результате необменной    операции (</w:t>
      </w:r>
      <w:hyperlink r:id="rId256" w:history="1">
        <w:r w:rsidRPr="00E37623">
          <w:rPr>
            <w:color w:val="000000"/>
            <w:sz w:val="28"/>
            <w:szCs w:val="28"/>
          </w:rPr>
          <w:t>п. 25</w:t>
        </w:r>
      </w:hyperlink>
      <w:r w:rsidRPr="00E37623">
        <w:rPr>
          <w:color w:val="000000"/>
          <w:sz w:val="28"/>
          <w:szCs w:val="28"/>
        </w:rPr>
        <w:t xml:space="preserve"> Инструкции № 157н, </w:t>
      </w:r>
      <w:hyperlink r:id="rId257" w:history="1">
        <w:r w:rsidRPr="00E37623">
          <w:rPr>
            <w:color w:val="000000"/>
            <w:sz w:val="28"/>
            <w:szCs w:val="28"/>
          </w:rPr>
          <w:t>п. 22</w:t>
        </w:r>
      </w:hyperlink>
      <w:r w:rsidRPr="00E37623">
        <w:rPr>
          <w:color w:val="000000"/>
          <w:sz w:val="28"/>
          <w:szCs w:val="28"/>
        </w:rPr>
        <w:t xml:space="preserve"> ФСГС «Основные средства»), т.е.     ма</w:t>
      </w:r>
      <w:r w:rsidRPr="00E37623">
        <w:rPr>
          <w:sz w:val="28"/>
          <w:szCs w:val="28"/>
        </w:rPr>
        <w:t xml:space="preserve">териальные ценности принимаются к учету по текущей оценочной стоимости, признаваемой его справедливой стоимостью. Последняя определяется методом рыночных цен на основании данных о сделках с аналогичным или схожим          активом, совершенных без отсрочки платежа. Она равна сумме денежных средств, необходимых при продаже (приобретении) основного средства, на дату принятия к учету. Для определения справедливой стоимости комиссия по поступлению и выбытию активов функциональных или территориальных органов администрации города Перми использует данные об уровне цен, имеющиеся у органов             государственной статистики, торговых инспекций, экспертные заключения о        стоимости аналогичных материальных ценностей </w:t>
      </w:r>
      <w:r w:rsidRPr="00E37623">
        <w:rPr>
          <w:color w:val="000000"/>
          <w:sz w:val="28"/>
          <w:szCs w:val="28"/>
        </w:rPr>
        <w:t>(</w:t>
      </w:r>
      <w:hyperlink r:id="rId258" w:history="1">
        <w:r w:rsidRPr="00E37623">
          <w:rPr>
            <w:color w:val="000000"/>
            <w:sz w:val="28"/>
            <w:szCs w:val="28"/>
          </w:rPr>
          <w:t>п. 25</w:t>
        </w:r>
      </w:hyperlink>
      <w:r w:rsidRPr="00E37623">
        <w:rPr>
          <w:color w:val="000000"/>
          <w:sz w:val="28"/>
          <w:szCs w:val="28"/>
        </w:rPr>
        <w:t xml:space="preserve"> Инструкции № 157н).</w:t>
      </w:r>
    </w:p>
    <w:p w:rsidR="003A16A6" w:rsidRPr="00E37623" w:rsidRDefault="003A16A6" w:rsidP="003A16A6">
      <w:pPr>
        <w:autoSpaceDE w:val="0"/>
        <w:autoSpaceDN w:val="0"/>
        <w:adjustRightInd w:val="0"/>
        <w:ind w:firstLine="539"/>
        <w:jc w:val="both"/>
        <w:rPr>
          <w:color w:val="000000"/>
          <w:sz w:val="28"/>
          <w:szCs w:val="28"/>
        </w:rPr>
      </w:pPr>
      <w:r w:rsidRPr="00E37623">
        <w:rPr>
          <w:color w:val="000000"/>
          <w:sz w:val="28"/>
          <w:szCs w:val="28"/>
        </w:rPr>
        <w:t>Для учета имущества казны применяется счет 0 108 00 000 (</w:t>
      </w:r>
      <w:hyperlink r:id="rId259" w:history="1">
        <w:r w:rsidRPr="00E37623">
          <w:rPr>
            <w:color w:val="000000"/>
            <w:sz w:val="28"/>
            <w:szCs w:val="28"/>
          </w:rPr>
          <w:t>п. 38</w:t>
        </w:r>
      </w:hyperlink>
      <w:r w:rsidRPr="00E37623">
        <w:rPr>
          <w:color w:val="000000"/>
          <w:sz w:val="28"/>
          <w:szCs w:val="28"/>
        </w:rPr>
        <w:t xml:space="preserve"> Инструкции № 162н). При принятии к учету основного средства в составе имущества казны формируется запись по дебету счета 1 108 ХХ 310 и кредиту счета 1 401 10 199.</w:t>
      </w:r>
    </w:p>
    <w:p w:rsidR="003A16A6" w:rsidRPr="00E37623" w:rsidRDefault="003A16A6" w:rsidP="003A16A6">
      <w:pPr>
        <w:autoSpaceDE w:val="0"/>
        <w:autoSpaceDN w:val="0"/>
        <w:adjustRightInd w:val="0"/>
        <w:ind w:firstLine="540"/>
        <w:jc w:val="both"/>
        <w:rPr>
          <w:color w:val="000000"/>
          <w:sz w:val="28"/>
          <w:szCs w:val="28"/>
        </w:rPr>
      </w:pPr>
      <w:r w:rsidRPr="00E37623">
        <w:rPr>
          <w:color w:val="000000"/>
          <w:sz w:val="28"/>
          <w:szCs w:val="28"/>
        </w:rPr>
        <w:t xml:space="preserve">На объекты нефинансовых активов с даты их включения в состав имущества муниципальной казны амортизация не начисляется. Иной порядок может быть установлен нормативным правовым актом финансового органа муниципального образования город Пермь, в собственности которого находится имущество </w:t>
      </w:r>
      <w:r w:rsidRPr="00E37623">
        <w:rPr>
          <w:color w:val="000000"/>
          <w:sz w:val="28"/>
          <w:szCs w:val="28"/>
        </w:rPr>
        <w:br/>
        <w:t>муниципальной казны, при условии, что акт издан с учетом требований             Инструкции № 157н и законодательства Российской Федерации (</w:t>
      </w:r>
      <w:hyperlink r:id="rId260" w:history="1">
        <w:r w:rsidRPr="00E37623">
          <w:rPr>
            <w:color w:val="000000"/>
            <w:sz w:val="28"/>
            <w:szCs w:val="28"/>
          </w:rPr>
          <w:t>п. 94</w:t>
        </w:r>
      </w:hyperlink>
      <w:r w:rsidRPr="00E37623">
        <w:rPr>
          <w:color w:val="000000"/>
          <w:sz w:val="28"/>
          <w:szCs w:val="28"/>
        </w:rPr>
        <w:t xml:space="preserve">                   Инструкции № 157н).</w:t>
      </w:r>
    </w:p>
    <w:p w:rsidR="003A16A6" w:rsidRPr="00E37623" w:rsidRDefault="003A16A6" w:rsidP="003A16A6">
      <w:pPr>
        <w:autoSpaceDE w:val="0"/>
        <w:autoSpaceDN w:val="0"/>
        <w:adjustRightInd w:val="0"/>
        <w:ind w:firstLine="540"/>
        <w:jc w:val="both"/>
        <w:rPr>
          <w:color w:val="000000"/>
          <w:sz w:val="28"/>
          <w:szCs w:val="28"/>
        </w:rPr>
      </w:pPr>
      <w:r w:rsidRPr="00E37623">
        <w:rPr>
          <w:color w:val="000000"/>
          <w:sz w:val="28"/>
          <w:szCs w:val="28"/>
        </w:rPr>
        <w:t xml:space="preserve">Операции по поступлению имущества муниципальной казны учитываются в соответствии с содержанием хозяйственной операции в </w:t>
      </w:r>
      <w:hyperlink r:id="rId261" w:history="1">
        <w:r w:rsidRPr="00E37623">
          <w:rPr>
            <w:color w:val="000000"/>
            <w:sz w:val="28"/>
            <w:szCs w:val="28"/>
          </w:rPr>
          <w:t>Журнале</w:t>
        </w:r>
      </w:hyperlink>
      <w:r w:rsidRPr="00E37623">
        <w:rPr>
          <w:color w:val="000000"/>
          <w:sz w:val="28"/>
          <w:szCs w:val="28"/>
        </w:rPr>
        <w:t xml:space="preserve"> операций по </w:t>
      </w:r>
      <w:r w:rsidRPr="00E37623">
        <w:rPr>
          <w:color w:val="000000"/>
          <w:sz w:val="28"/>
          <w:szCs w:val="28"/>
        </w:rPr>
        <w:br/>
        <w:t xml:space="preserve">выбытию и перемещению нефинансовых активов или в </w:t>
      </w:r>
      <w:hyperlink r:id="rId262" w:history="1">
        <w:r w:rsidRPr="00E37623">
          <w:rPr>
            <w:color w:val="000000"/>
            <w:sz w:val="28"/>
            <w:szCs w:val="28"/>
          </w:rPr>
          <w:t>Журнале</w:t>
        </w:r>
      </w:hyperlink>
      <w:r w:rsidRPr="00E37623">
        <w:rPr>
          <w:color w:val="000000"/>
          <w:sz w:val="28"/>
          <w:szCs w:val="28"/>
        </w:rPr>
        <w:t xml:space="preserve"> по прочим </w:t>
      </w:r>
      <w:r w:rsidRPr="00E37623">
        <w:rPr>
          <w:color w:val="000000"/>
          <w:sz w:val="28"/>
          <w:szCs w:val="28"/>
        </w:rPr>
        <w:br/>
        <w:t>операциям (</w:t>
      </w:r>
      <w:hyperlink r:id="rId263" w:history="1">
        <w:r w:rsidRPr="00E37623">
          <w:rPr>
            <w:color w:val="000000"/>
            <w:sz w:val="28"/>
            <w:szCs w:val="28"/>
          </w:rPr>
          <w:t>п. 146</w:t>
        </w:r>
      </w:hyperlink>
      <w:r w:rsidRPr="00E37623">
        <w:rPr>
          <w:color w:val="000000"/>
          <w:sz w:val="28"/>
          <w:szCs w:val="28"/>
        </w:rPr>
        <w:t xml:space="preserve"> Инструкции № 157н).</w:t>
      </w:r>
    </w:p>
    <w:p w:rsidR="003A16A6" w:rsidRPr="00E37623" w:rsidRDefault="003A16A6" w:rsidP="003A16A6">
      <w:pPr>
        <w:autoSpaceDE w:val="0"/>
        <w:autoSpaceDN w:val="0"/>
        <w:adjustRightInd w:val="0"/>
        <w:ind w:firstLine="540"/>
        <w:jc w:val="both"/>
        <w:rPr>
          <w:color w:val="000000"/>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547"/>
        <w:gridCol w:w="1701"/>
        <w:gridCol w:w="1417"/>
        <w:gridCol w:w="1560"/>
        <w:gridCol w:w="2693"/>
      </w:tblGrid>
      <w:tr w:rsidR="003A16A6" w:rsidRPr="00E37623" w:rsidTr="00456509">
        <w:tc>
          <w:tcPr>
            <w:tcW w:w="2547" w:type="dxa"/>
            <w:tcBorders>
              <w:top w:val="single" w:sz="4" w:space="0" w:color="auto"/>
              <w:left w:val="single" w:sz="4" w:space="0" w:color="auto"/>
              <w:bottom w:val="single" w:sz="4" w:space="0" w:color="auto"/>
              <w:right w:val="single" w:sz="4" w:space="0" w:color="auto"/>
            </w:tcBorders>
            <w:vAlign w:val="center"/>
          </w:tcPr>
          <w:p w:rsidR="003A16A6" w:rsidRPr="00E37623" w:rsidRDefault="003A16A6" w:rsidP="00456509">
            <w:pPr>
              <w:autoSpaceDE w:val="0"/>
              <w:autoSpaceDN w:val="0"/>
              <w:adjustRightInd w:val="0"/>
              <w:jc w:val="center"/>
              <w:rPr>
                <w:color w:val="000000"/>
                <w:sz w:val="24"/>
                <w:szCs w:val="24"/>
              </w:rPr>
            </w:pPr>
            <w:r w:rsidRPr="00E37623">
              <w:rPr>
                <w:color w:val="000000"/>
                <w:sz w:val="24"/>
                <w:szCs w:val="24"/>
              </w:rPr>
              <w:t>Содержание операций</w:t>
            </w:r>
          </w:p>
        </w:tc>
        <w:tc>
          <w:tcPr>
            <w:tcW w:w="1701" w:type="dxa"/>
            <w:tcBorders>
              <w:top w:val="single" w:sz="4" w:space="0" w:color="auto"/>
              <w:left w:val="single" w:sz="4" w:space="0" w:color="auto"/>
              <w:bottom w:val="single" w:sz="4" w:space="0" w:color="auto"/>
              <w:right w:val="single" w:sz="4" w:space="0" w:color="auto"/>
            </w:tcBorders>
            <w:vAlign w:val="center"/>
          </w:tcPr>
          <w:p w:rsidR="003A16A6" w:rsidRPr="00E37623" w:rsidRDefault="003A16A6" w:rsidP="00456509">
            <w:pPr>
              <w:autoSpaceDE w:val="0"/>
              <w:autoSpaceDN w:val="0"/>
              <w:adjustRightInd w:val="0"/>
              <w:jc w:val="center"/>
              <w:rPr>
                <w:color w:val="000000"/>
                <w:sz w:val="24"/>
                <w:szCs w:val="24"/>
              </w:rPr>
            </w:pPr>
            <w:r w:rsidRPr="00E37623">
              <w:rPr>
                <w:color w:val="000000"/>
                <w:sz w:val="24"/>
                <w:szCs w:val="24"/>
              </w:rPr>
              <w:t>Дебет</w:t>
            </w:r>
          </w:p>
        </w:tc>
        <w:tc>
          <w:tcPr>
            <w:tcW w:w="1417" w:type="dxa"/>
            <w:tcBorders>
              <w:top w:val="single" w:sz="4" w:space="0" w:color="auto"/>
              <w:left w:val="single" w:sz="4" w:space="0" w:color="auto"/>
              <w:bottom w:val="single" w:sz="4" w:space="0" w:color="auto"/>
              <w:right w:val="single" w:sz="4" w:space="0" w:color="auto"/>
            </w:tcBorders>
            <w:vAlign w:val="center"/>
          </w:tcPr>
          <w:p w:rsidR="003A16A6" w:rsidRPr="00E37623" w:rsidRDefault="003A16A6" w:rsidP="00456509">
            <w:pPr>
              <w:autoSpaceDE w:val="0"/>
              <w:autoSpaceDN w:val="0"/>
              <w:adjustRightInd w:val="0"/>
              <w:jc w:val="center"/>
              <w:rPr>
                <w:color w:val="000000"/>
                <w:sz w:val="24"/>
                <w:szCs w:val="24"/>
              </w:rPr>
            </w:pPr>
            <w:r w:rsidRPr="00E37623">
              <w:rPr>
                <w:color w:val="000000"/>
                <w:sz w:val="24"/>
                <w:szCs w:val="24"/>
              </w:rPr>
              <w:t>Кредит</w:t>
            </w:r>
          </w:p>
        </w:tc>
        <w:tc>
          <w:tcPr>
            <w:tcW w:w="1560" w:type="dxa"/>
            <w:tcBorders>
              <w:top w:val="single" w:sz="4" w:space="0" w:color="auto"/>
              <w:left w:val="single" w:sz="4" w:space="0" w:color="auto"/>
              <w:bottom w:val="single" w:sz="4" w:space="0" w:color="auto"/>
              <w:right w:val="single" w:sz="4" w:space="0" w:color="auto"/>
            </w:tcBorders>
            <w:vAlign w:val="center"/>
          </w:tcPr>
          <w:p w:rsidR="003A16A6" w:rsidRPr="00E37623" w:rsidRDefault="003A16A6" w:rsidP="00456509">
            <w:pPr>
              <w:autoSpaceDE w:val="0"/>
              <w:autoSpaceDN w:val="0"/>
              <w:adjustRightInd w:val="0"/>
              <w:jc w:val="center"/>
              <w:rPr>
                <w:color w:val="000000"/>
                <w:sz w:val="24"/>
                <w:szCs w:val="24"/>
              </w:rPr>
            </w:pPr>
            <w:r w:rsidRPr="00E37623">
              <w:rPr>
                <w:color w:val="000000"/>
                <w:sz w:val="24"/>
                <w:szCs w:val="24"/>
              </w:rPr>
              <w:t>Сумма, руб.</w:t>
            </w:r>
          </w:p>
        </w:tc>
        <w:tc>
          <w:tcPr>
            <w:tcW w:w="2693" w:type="dxa"/>
            <w:tcBorders>
              <w:top w:val="single" w:sz="4" w:space="0" w:color="auto"/>
              <w:left w:val="single" w:sz="4" w:space="0" w:color="auto"/>
              <w:bottom w:val="single" w:sz="4" w:space="0" w:color="auto"/>
              <w:right w:val="single" w:sz="4" w:space="0" w:color="auto"/>
            </w:tcBorders>
            <w:vAlign w:val="center"/>
          </w:tcPr>
          <w:p w:rsidR="003A16A6" w:rsidRPr="00E37623" w:rsidRDefault="003A16A6" w:rsidP="00456509">
            <w:pPr>
              <w:autoSpaceDE w:val="0"/>
              <w:autoSpaceDN w:val="0"/>
              <w:adjustRightInd w:val="0"/>
              <w:jc w:val="center"/>
              <w:rPr>
                <w:color w:val="000000"/>
                <w:sz w:val="24"/>
                <w:szCs w:val="24"/>
              </w:rPr>
            </w:pPr>
            <w:r w:rsidRPr="00E37623">
              <w:rPr>
                <w:color w:val="000000"/>
                <w:sz w:val="24"/>
                <w:szCs w:val="24"/>
              </w:rPr>
              <w:t>Первичный документ</w:t>
            </w:r>
          </w:p>
        </w:tc>
      </w:tr>
      <w:tr w:rsidR="003A16A6" w:rsidRPr="00E37623" w:rsidTr="00456509">
        <w:tc>
          <w:tcPr>
            <w:tcW w:w="2547" w:type="dxa"/>
            <w:tcBorders>
              <w:top w:val="single" w:sz="4" w:space="0" w:color="auto"/>
              <w:left w:val="single" w:sz="4" w:space="0" w:color="auto"/>
              <w:bottom w:val="single" w:sz="4" w:space="0" w:color="auto"/>
              <w:right w:val="single" w:sz="4" w:space="0" w:color="auto"/>
            </w:tcBorders>
            <w:vAlign w:val="bottom"/>
          </w:tcPr>
          <w:p w:rsidR="003A16A6" w:rsidRPr="00E37623" w:rsidRDefault="003A16A6" w:rsidP="00456509">
            <w:pPr>
              <w:autoSpaceDE w:val="0"/>
              <w:autoSpaceDN w:val="0"/>
              <w:adjustRightInd w:val="0"/>
              <w:rPr>
                <w:color w:val="000000"/>
                <w:sz w:val="24"/>
                <w:szCs w:val="24"/>
              </w:rPr>
            </w:pPr>
            <w:r w:rsidRPr="00E37623">
              <w:rPr>
                <w:color w:val="000000"/>
                <w:sz w:val="24"/>
                <w:szCs w:val="24"/>
              </w:rPr>
              <w:t xml:space="preserve">Принятие к </w:t>
            </w:r>
            <w:proofErr w:type="spellStart"/>
            <w:r w:rsidRPr="00E37623">
              <w:rPr>
                <w:color w:val="000000"/>
                <w:sz w:val="24"/>
                <w:szCs w:val="24"/>
              </w:rPr>
              <w:t>забалансовому</w:t>
            </w:r>
            <w:proofErr w:type="spellEnd"/>
            <w:r w:rsidRPr="00E37623">
              <w:rPr>
                <w:color w:val="000000"/>
                <w:sz w:val="24"/>
                <w:szCs w:val="24"/>
              </w:rPr>
              <w:t xml:space="preserve"> учету бесхозяйных материальных ценностей</w:t>
            </w:r>
          </w:p>
        </w:tc>
        <w:tc>
          <w:tcPr>
            <w:tcW w:w="1701" w:type="dxa"/>
            <w:tcBorders>
              <w:top w:val="single" w:sz="4" w:space="0" w:color="auto"/>
              <w:left w:val="single" w:sz="4" w:space="0" w:color="auto"/>
              <w:bottom w:val="single" w:sz="4" w:space="0" w:color="auto"/>
              <w:right w:val="single" w:sz="4" w:space="0" w:color="auto"/>
            </w:tcBorders>
            <w:vAlign w:val="bottom"/>
          </w:tcPr>
          <w:p w:rsidR="003A16A6" w:rsidRPr="00E37623" w:rsidRDefault="003A16A6" w:rsidP="00456509">
            <w:pPr>
              <w:autoSpaceDE w:val="0"/>
              <w:autoSpaceDN w:val="0"/>
              <w:adjustRightInd w:val="0"/>
              <w:jc w:val="center"/>
              <w:rPr>
                <w:color w:val="000000"/>
                <w:sz w:val="24"/>
                <w:szCs w:val="24"/>
              </w:rPr>
            </w:pPr>
            <w:r w:rsidRPr="00E37623">
              <w:rPr>
                <w:color w:val="000000"/>
                <w:sz w:val="24"/>
                <w:szCs w:val="24"/>
              </w:rPr>
              <w:t xml:space="preserve">Забалансовый </w:t>
            </w:r>
            <w:hyperlink r:id="rId264" w:history="1">
              <w:r w:rsidRPr="00E37623">
                <w:rPr>
                  <w:color w:val="000000"/>
                  <w:sz w:val="24"/>
                  <w:szCs w:val="24"/>
                </w:rPr>
                <w:t>счет 02</w:t>
              </w:r>
            </w:hyperlink>
          </w:p>
        </w:tc>
        <w:tc>
          <w:tcPr>
            <w:tcW w:w="1417" w:type="dxa"/>
            <w:tcBorders>
              <w:top w:val="single" w:sz="4" w:space="0" w:color="auto"/>
              <w:left w:val="single" w:sz="4" w:space="0" w:color="auto"/>
              <w:bottom w:val="single" w:sz="4" w:space="0" w:color="auto"/>
              <w:right w:val="single" w:sz="4" w:space="0" w:color="auto"/>
            </w:tcBorders>
            <w:vAlign w:val="bottom"/>
          </w:tcPr>
          <w:p w:rsidR="003A16A6" w:rsidRPr="00E37623" w:rsidRDefault="003A16A6" w:rsidP="00456509">
            <w:pPr>
              <w:autoSpaceDE w:val="0"/>
              <w:autoSpaceDN w:val="0"/>
              <w:adjustRightInd w:val="0"/>
              <w:outlineLvl w:val="0"/>
              <w:rPr>
                <w:color w:val="000000"/>
                <w:sz w:val="24"/>
                <w:szCs w:val="24"/>
              </w:rPr>
            </w:pPr>
          </w:p>
        </w:tc>
        <w:tc>
          <w:tcPr>
            <w:tcW w:w="1560" w:type="dxa"/>
            <w:tcBorders>
              <w:top w:val="single" w:sz="4" w:space="0" w:color="auto"/>
              <w:left w:val="single" w:sz="4" w:space="0" w:color="auto"/>
              <w:bottom w:val="single" w:sz="4" w:space="0" w:color="auto"/>
              <w:right w:val="single" w:sz="4" w:space="0" w:color="auto"/>
            </w:tcBorders>
            <w:vAlign w:val="bottom"/>
          </w:tcPr>
          <w:p w:rsidR="003A16A6" w:rsidRPr="00E37623" w:rsidRDefault="003A16A6" w:rsidP="00456509">
            <w:pPr>
              <w:autoSpaceDE w:val="0"/>
              <w:autoSpaceDN w:val="0"/>
              <w:adjustRightInd w:val="0"/>
              <w:jc w:val="center"/>
              <w:rPr>
                <w:color w:val="000000"/>
                <w:sz w:val="24"/>
                <w:szCs w:val="24"/>
              </w:rPr>
            </w:pPr>
            <w:r w:rsidRPr="00E37623">
              <w:rPr>
                <w:color w:val="000000"/>
                <w:sz w:val="24"/>
                <w:szCs w:val="24"/>
              </w:rPr>
              <w:t>1,00</w:t>
            </w:r>
          </w:p>
        </w:tc>
        <w:tc>
          <w:tcPr>
            <w:tcW w:w="2693" w:type="dxa"/>
            <w:tcBorders>
              <w:top w:val="single" w:sz="4" w:space="0" w:color="auto"/>
              <w:left w:val="single" w:sz="4" w:space="0" w:color="auto"/>
              <w:bottom w:val="single" w:sz="4" w:space="0" w:color="auto"/>
              <w:right w:val="single" w:sz="4" w:space="0" w:color="auto"/>
            </w:tcBorders>
            <w:vAlign w:val="bottom"/>
          </w:tcPr>
          <w:p w:rsidR="003A16A6" w:rsidRPr="00E37623" w:rsidRDefault="003A16A6" w:rsidP="00456509">
            <w:pPr>
              <w:autoSpaceDE w:val="0"/>
              <w:autoSpaceDN w:val="0"/>
              <w:adjustRightInd w:val="0"/>
              <w:jc w:val="center"/>
              <w:rPr>
                <w:color w:val="000000"/>
                <w:sz w:val="24"/>
                <w:szCs w:val="24"/>
              </w:rPr>
            </w:pPr>
            <w:r w:rsidRPr="00E37623">
              <w:rPr>
                <w:color w:val="000000"/>
                <w:sz w:val="24"/>
                <w:szCs w:val="24"/>
              </w:rPr>
              <w:t xml:space="preserve">Бухгалтерская </w:t>
            </w:r>
            <w:hyperlink r:id="rId265" w:history="1">
              <w:r w:rsidRPr="00E37623">
                <w:rPr>
                  <w:color w:val="000000"/>
                  <w:sz w:val="24"/>
                  <w:szCs w:val="24"/>
                </w:rPr>
                <w:t>справка</w:t>
              </w:r>
            </w:hyperlink>
          </w:p>
        </w:tc>
      </w:tr>
      <w:tr w:rsidR="003A16A6" w:rsidRPr="00E37623" w:rsidTr="00456509">
        <w:tc>
          <w:tcPr>
            <w:tcW w:w="2547" w:type="dxa"/>
            <w:vMerge w:val="restart"/>
            <w:tcBorders>
              <w:top w:val="single" w:sz="4" w:space="0" w:color="auto"/>
              <w:left w:val="single" w:sz="4" w:space="0" w:color="auto"/>
              <w:bottom w:val="single" w:sz="4" w:space="0" w:color="auto"/>
              <w:right w:val="single" w:sz="4" w:space="0" w:color="auto"/>
            </w:tcBorders>
            <w:vAlign w:val="bottom"/>
          </w:tcPr>
          <w:p w:rsidR="003A16A6" w:rsidRPr="00E37623" w:rsidRDefault="003A16A6" w:rsidP="00456509">
            <w:pPr>
              <w:autoSpaceDE w:val="0"/>
              <w:autoSpaceDN w:val="0"/>
              <w:adjustRightInd w:val="0"/>
              <w:rPr>
                <w:color w:val="000000"/>
                <w:sz w:val="24"/>
                <w:szCs w:val="24"/>
              </w:rPr>
            </w:pPr>
            <w:r w:rsidRPr="00E37623">
              <w:rPr>
                <w:color w:val="000000"/>
                <w:sz w:val="24"/>
                <w:szCs w:val="24"/>
              </w:rPr>
              <w:t xml:space="preserve">Принятие к учету материальных </w:t>
            </w:r>
            <w:r w:rsidRPr="00E37623">
              <w:rPr>
                <w:color w:val="000000"/>
                <w:sz w:val="24"/>
                <w:szCs w:val="24"/>
              </w:rPr>
              <w:lastRenderedPageBreak/>
              <w:t>ценностей в составе имущества муниципальной казны с момента признания судом права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vAlign w:val="bottom"/>
          </w:tcPr>
          <w:p w:rsidR="003A16A6" w:rsidRPr="00E37623" w:rsidRDefault="003A16A6" w:rsidP="00456509">
            <w:pPr>
              <w:autoSpaceDE w:val="0"/>
              <w:autoSpaceDN w:val="0"/>
              <w:adjustRightInd w:val="0"/>
              <w:rPr>
                <w:color w:val="000000"/>
                <w:sz w:val="24"/>
                <w:szCs w:val="24"/>
              </w:rPr>
            </w:pPr>
          </w:p>
        </w:tc>
        <w:tc>
          <w:tcPr>
            <w:tcW w:w="1417" w:type="dxa"/>
            <w:tcBorders>
              <w:top w:val="single" w:sz="4" w:space="0" w:color="auto"/>
              <w:left w:val="single" w:sz="4" w:space="0" w:color="auto"/>
              <w:bottom w:val="single" w:sz="4" w:space="0" w:color="auto"/>
              <w:right w:val="single" w:sz="4" w:space="0" w:color="auto"/>
            </w:tcBorders>
            <w:vAlign w:val="bottom"/>
          </w:tcPr>
          <w:p w:rsidR="003A16A6" w:rsidRPr="00E37623" w:rsidRDefault="003A16A6" w:rsidP="00456509">
            <w:pPr>
              <w:autoSpaceDE w:val="0"/>
              <w:autoSpaceDN w:val="0"/>
              <w:adjustRightInd w:val="0"/>
              <w:jc w:val="center"/>
              <w:rPr>
                <w:color w:val="000000"/>
                <w:sz w:val="24"/>
                <w:szCs w:val="24"/>
              </w:rPr>
            </w:pPr>
            <w:r w:rsidRPr="00E37623">
              <w:rPr>
                <w:color w:val="000000"/>
                <w:sz w:val="24"/>
                <w:szCs w:val="24"/>
              </w:rPr>
              <w:t xml:space="preserve">Забалансовый </w:t>
            </w:r>
            <w:hyperlink r:id="rId266" w:history="1">
              <w:r w:rsidRPr="00E37623">
                <w:rPr>
                  <w:color w:val="000000"/>
                  <w:sz w:val="24"/>
                  <w:szCs w:val="24"/>
                </w:rPr>
                <w:t>счет 02</w:t>
              </w:r>
            </w:hyperlink>
          </w:p>
        </w:tc>
        <w:tc>
          <w:tcPr>
            <w:tcW w:w="1560" w:type="dxa"/>
            <w:tcBorders>
              <w:top w:val="single" w:sz="4" w:space="0" w:color="auto"/>
              <w:left w:val="single" w:sz="4" w:space="0" w:color="auto"/>
              <w:bottom w:val="single" w:sz="4" w:space="0" w:color="auto"/>
              <w:right w:val="single" w:sz="4" w:space="0" w:color="auto"/>
            </w:tcBorders>
            <w:vAlign w:val="bottom"/>
          </w:tcPr>
          <w:p w:rsidR="003A16A6" w:rsidRPr="00E37623" w:rsidRDefault="003A16A6" w:rsidP="00456509">
            <w:pPr>
              <w:autoSpaceDE w:val="0"/>
              <w:autoSpaceDN w:val="0"/>
              <w:adjustRightInd w:val="0"/>
              <w:jc w:val="center"/>
              <w:rPr>
                <w:color w:val="000000"/>
                <w:sz w:val="24"/>
                <w:szCs w:val="24"/>
              </w:rPr>
            </w:pPr>
            <w:r w:rsidRPr="00E37623">
              <w:rPr>
                <w:color w:val="000000"/>
                <w:sz w:val="24"/>
                <w:szCs w:val="24"/>
              </w:rPr>
              <w:t>1,00</w:t>
            </w:r>
          </w:p>
        </w:tc>
        <w:tc>
          <w:tcPr>
            <w:tcW w:w="2693" w:type="dxa"/>
            <w:vMerge w:val="restart"/>
            <w:tcBorders>
              <w:top w:val="single" w:sz="4" w:space="0" w:color="auto"/>
              <w:left w:val="single" w:sz="4" w:space="0" w:color="auto"/>
              <w:bottom w:val="single" w:sz="4" w:space="0" w:color="auto"/>
              <w:right w:val="single" w:sz="4" w:space="0" w:color="auto"/>
            </w:tcBorders>
            <w:vAlign w:val="bottom"/>
          </w:tcPr>
          <w:p w:rsidR="003A16A6" w:rsidRPr="00E37623" w:rsidRDefault="00F6647A" w:rsidP="00456509">
            <w:pPr>
              <w:autoSpaceDE w:val="0"/>
              <w:autoSpaceDN w:val="0"/>
              <w:adjustRightInd w:val="0"/>
              <w:jc w:val="center"/>
              <w:rPr>
                <w:color w:val="000000"/>
                <w:sz w:val="24"/>
                <w:szCs w:val="24"/>
              </w:rPr>
            </w:pPr>
            <w:hyperlink r:id="rId267" w:history="1">
              <w:r w:rsidR="003A16A6" w:rsidRPr="00E37623">
                <w:rPr>
                  <w:color w:val="000000"/>
                  <w:sz w:val="24"/>
                  <w:szCs w:val="24"/>
                </w:rPr>
                <w:t>Акт</w:t>
              </w:r>
            </w:hyperlink>
            <w:r w:rsidR="003A16A6" w:rsidRPr="00E37623">
              <w:rPr>
                <w:color w:val="000000"/>
                <w:sz w:val="24"/>
                <w:szCs w:val="24"/>
              </w:rPr>
              <w:t xml:space="preserve"> о приеме-передаче объектов нефинансовых активов</w:t>
            </w:r>
          </w:p>
        </w:tc>
      </w:tr>
      <w:tr w:rsidR="003A16A6" w:rsidRPr="00E37623" w:rsidTr="00456509">
        <w:tc>
          <w:tcPr>
            <w:tcW w:w="2547" w:type="dxa"/>
            <w:vMerge/>
            <w:tcBorders>
              <w:top w:val="single" w:sz="4" w:space="0" w:color="auto"/>
              <w:left w:val="single" w:sz="4" w:space="0" w:color="auto"/>
              <w:bottom w:val="single" w:sz="4" w:space="0" w:color="auto"/>
              <w:right w:val="single" w:sz="4" w:space="0" w:color="auto"/>
            </w:tcBorders>
          </w:tcPr>
          <w:p w:rsidR="003A16A6" w:rsidRPr="00E37623" w:rsidRDefault="003A16A6" w:rsidP="00456509">
            <w:pPr>
              <w:autoSpaceDE w:val="0"/>
              <w:autoSpaceDN w:val="0"/>
              <w:adjustRightInd w:val="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bottom"/>
          </w:tcPr>
          <w:p w:rsidR="003A16A6" w:rsidRPr="00E37623" w:rsidRDefault="003A16A6" w:rsidP="00456509">
            <w:pPr>
              <w:autoSpaceDE w:val="0"/>
              <w:autoSpaceDN w:val="0"/>
              <w:adjustRightInd w:val="0"/>
              <w:jc w:val="center"/>
              <w:rPr>
                <w:color w:val="000000"/>
                <w:sz w:val="24"/>
                <w:szCs w:val="24"/>
              </w:rPr>
            </w:pPr>
            <w:r w:rsidRPr="00E37623">
              <w:rPr>
                <w:color w:val="000000"/>
                <w:sz w:val="24"/>
                <w:szCs w:val="24"/>
              </w:rPr>
              <w:t>XXXX0000000000000</w:t>
            </w:r>
          </w:p>
          <w:p w:rsidR="003A16A6" w:rsidRPr="00E37623" w:rsidRDefault="00F6647A" w:rsidP="00456509">
            <w:pPr>
              <w:autoSpaceDE w:val="0"/>
              <w:autoSpaceDN w:val="0"/>
              <w:adjustRightInd w:val="0"/>
              <w:jc w:val="center"/>
              <w:rPr>
                <w:color w:val="000000"/>
                <w:sz w:val="24"/>
                <w:szCs w:val="24"/>
              </w:rPr>
            </w:pPr>
            <w:hyperlink r:id="rId268" w:history="1">
              <w:r w:rsidR="003A16A6" w:rsidRPr="00E37623">
                <w:rPr>
                  <w:color w:val="000000"/>
                  <w:sz w:val="24"/>
                  <w:szCs w:val="24"/>
                </w:rPr>
                <w:t>1 108 ХХ 310</w:t>
              </w:r>
            </w:hyperlink>
          </w:p>
        </w:tc>
        <w:tc>
          <w:tcPr>
            <w:tcW w:w="1417" w:type="dxa"/>
            <w:tcBorders>
              <w:top w:val="single" w:sz="4" w:space="0" w:color="auto"/>
              <w:left w:val="single" w:sz="4" w:space="0" w:color="auto"/>
              <w:bottom w:val="single" w:sz="4" w:space="0" w:color="auto"/>
              <w:right w:val="single" w:sz="4" w:space="0" w:color="auto"/>
            </w:tcBorders>
            <w:vAlign w:val="bottom"/>
          </w:tcPr>
          <w:p w:rsidR="003A16A6" w:rsidRPr="00E37623" w:rsidRDefault="003A16A6" w:rsidP="00456509">
            <w:pPr>
              <w:autoSpaceDE w:val="0"/>
              <w:autoSpaceDN w:val="0"/>
              <w:adjustRightInd w:val="0"/>
              <w:jc w:val="center"/>
              <w:rPr>
                <w:color w:val="000000"/>
                <w:sz w:val="24"/>
                <w:szCs w:val="24"/>
              </w:rPr>
            </w:pPr>
            <w:r w:rsidRPr="00E37623">
              <w:rPr>
                <w:color w:val="000000"/>
                <w:sz w:val="24"/>
                <w:szCs w:val="24"/>
              </w:rPr>
              <w:t>XXXXXXXXXXXXXX</w:t>
            </w:r>
            <w:hyperlink r:id="rId269" w:history="1">
              <w:r w:rsidRPr="00E37623">
                <w:rPr>
                  <w:color w:val="000000"/>
                  <w:sz w:val="24"/>
                  <w:szCs w:val="24"/>
                </w:rPr>
                <w:t>199</w:t>
              </w:r>
            </w:hyperlink>
          </w:p>
          <w:p w:rsidR="003A16A6" w:rsidRPr="00E37623" w:rsidRDefault="00F6647A" w:rsidP="00456509">
            <w:pPr>
              <w:autoSpaceDE w:val="0"/>
              <w:autoSpaceDN w:val="0"/>
              <w:adjustRightInd w:val="0"/>
              <w:jc w:val="center"/>
              <w:rPr>
                <w:color w:val="000000"/>
                <w:sz w:val="24"/>
                <w:szCs w:val="24"/>
              </w:rPr>
            </w:pPr>
            <w:hyperlink r:id="rId270" w:history="1">
              <w:r w:rsidR="003A16A6" w:rsidRPr="00E37623">
                <w:rPr>
                  <w:color w:val="000000"/>
                  <w:sz w:val="24"/>
                  <w:szCs w:val="24"/>
                </w:rPr>
                <w:t>1 401 10 199</w:t>
              </w:r>
            </w:hyperlink>
          </w:p>
        </w:tc>
        <w:tc>
          <w:tcPr>
            <w:tcW w:w="1560" w:type="dxa"/>
            <w:tcBorders>
              <w:top w:val="single" w:sz="4" w:space="0" w:color="auto"/>
              <w:left w:val="single" w:sz="4" w:space="0" w:color="auto"/>
              <w:bottom w:val="single" w:sz="4" w:space="0" w:color="auto"/>
              <w:right w:val="single" w:sz="4" w:space="0" w:color="auto"/>
            </w:tcBorders>
            <w:vAlign w:val="bottom"/>
          </w:tcPr>
          <w:p w:rsidR="003A16A6" w:rsidRPr="00E37623" w:rsidRDefault="003A16A6" w:rsidP="00456509">
            <w:pPr>
              <w:autoSpaceDE w:val="0"/>
              <w:autoSpaceDN w:val="0"/>
              <w:adjustRightInd w:val="0"/>
              <w:jc w:val="center"/>
              <w:rPr>
                <w:sz w:val="24"/>
                <w:szCs w:val="24"/>
              </w:rPr>
            </w:pPr>
            <w:r w:rsidRPr="00E37623">
              <w:rPr>
                <w:sz w:val="24"/>
                <w:szCs w:val="24"/>
              </w:rPr>
              <w:t>По справедливой стоимости</w:t>
            </w:r>
          </w:p>
        </w:tc>
        <w:tc>
          <w:tcPr>
            <w:tcW w:w="2693" w:type="dxa"/>
            <w:vMerge/>
            <w:tcBorders>
              <w:top w:val="single" w:sz="4" w:space="0" w:color="auto"/>
              <w:left w:val="single" w:sz="4" w:space="0" w:color="auto"/>
              <w:bottom w:val="single" w:sz="4" w:space="0" w:color="auto"/>
              <w:right w:val="single" w:sz="4" w:space="0" w:color="auto"/>
            </w:tcBorders>
          </w:tcPr>
          <w:p w:rsidR="003A16A6" w:rsidRPr="00E37623" w:rsidRDefault="003A16A6" w:rsidP="00456509">
            <w:pPr>
              <w:autoSpaceDE w:val="0"/>
              <w:autoSpaceDN w:val="0"/>
              <w:adjustRightInd w:val="0"/>
              <w:jc w:val="center"/>
              <w:rPr>
                <w:sz w:val="24"/>
                <w:szCs w:val="24"/>
              </w:rPr>
            </w:pPr>
          </w:p>
        </w:tc>
      </w:tr>
    </w:tbl>
    <w:p w:rsidR="0005155D" w:rsidRPr="00E37623" w:rsidRDefault="0005155D" w:rsidP="00F85D45">
      <w:pPr>
        <w:ind w:firstLine="2835"/>
        <w:rPr>
          <w:b/>
          <w:sz w:val="28"/>
          <w:szCs w:val="28"/>
        </w:rPr>
      </w:pPr>
    </w:p>
    <w:p w:rsidR="002E72AB" w:rsidRPr="00E37623" w:rsidRDefault="002E72AB" w:rsidP="00767A8F">
      <w:pPr>
        <w:jc w:val="center"/>
        <w:rPr>
          <w:b/>
          <w:sz w:val="28"/>
          <w:szCs w:val="28"/>
        </w:rPr>
      </w:pPr>
    </w:p>
    <w:p w:rsidR="00F85D45" w:rsidRPr="00E37623" w:rsidRDefault="00F85D45" w:rsidP="00767A8F">
      <w:pPr>
        <w:jc w:val="center"/>
        <w:rPr>
          <w:b/>
          <w:sz w:val="28"/>
          <w:szCs w:val="28"/>
        </w:rPr>
      </w:pPr>
      <w:r w:rsidRPr="00E37623">
        <w:rPr>
          <w:b/>
          <w:sz w:val="28"/>
          <w:szCs w:val="28"/>
        </w:rPr>
        <w:t>8. Учет финансовых активов</w:t>
      </w:r>
      <w:r w:rsidR="001F438C" w:rsidRPr="00E37623">
        <w:rPr>
          <w:b/>
          <w:sz w:val="28"/>
          <w:szCs w:val="28"/>
        </w:rPr>
        <w:t>.</w:t>
      </w:r>
    </w:p>
    <w:p w:rsidR="00F85D45" w:rsidRPr="00E37623" w:rsidRDefault="00F85D45" w:rsidP="00767A8F">
      <w:pPr>
        <w:autoSpaceDE w:val="0"/>
        <w:autoSpaceDN w:val="0"/>
        <w:adjustRightInd w:val="0"/>
        <w:ind w:firstLineChars="183" w:firstLine="512"/>
        <w:jc w:val="center"/>
        <w:rPr>
          <w:sz w:val="28"/>
          <w:szCs w:val="28"/>
        </w:rPr>
      </w:pPr>
    </w:p>
    <w:p w:rsidR="00F85D45" w:rsidRPr="00E37623" w:rsidRDefault="00F85D45" w:rsidP="00767A8F">
      <w:pPr>
        <w:jc w:val="center"/>
        <w:rPr>
          <w:b/>
          <w:sz w:val="28"/>
          <w:szCs w:val="28"/>
        </w:rPr>
      </w:pPr>
      <w:r w:rsidRPr="00E37623">
        <w:rPr>
          <w:b/>
          <w:sz w:val="28"/>
          <w:szCs w:val="28"/>
        </w:rPr>
        <w:t>8.1. Учет денежных средств</w:t>
      </w:r>
      <w:r w:rsidR="001F438C" w:rsidRPr="00E37623">
        <w:rPr>
          <w:b/>
          <w:sz w:val="28"/>
          <w:szCs w:val="28"/>
        </w:rPr>
        <w:t>.</w:t>
      </w:r>
    </w:p>
    <w:p w:rsidR="00F85D45" w:rsidRPr="00E37623" w:rsidRDefault="00F85D45" w:rsidP="00F85D45">
      <w:pPr>
        <w:jc w:val="center"/>
        <w:rPr>
          <w:sz w:val="28"/>
          <w:szCs w:val="28"/>
        </w:rPr>
      </w:pPr>
    </w:p>
    <w:p w:rsidR="00F85D45" w:rsidRPr="00E37623" w:rsidRDefault="00F85D45" w:rsidP="00F85D45">
      <w:pPr>
        <w:jc w:val="both"/>
        <w:rPr>
          <w:sz w:val="28"/>
          <w:szCs w:val="28"/>
        </w:rPr>
      </w:pPr>
      <w:r w:rsidRPr="00E37623">
        <w:rPr>
          <w:sz w:val="28"/>
          <w:szCs w:val="28"/>
        </w:rPr>
        <w:tab/>
        <w:t>8.1.1. Операции с денежными средствами Заказчиков осуществляются с использованием лицевых счетов, открытых в департаменте финансов администрации города Перми и Управлении Федерального казначейства по Пермскому краю.</w:t>
      </w:r>
    </w:p>
    <w:p w:rsidR="00F85D45" w:rsidRPr="00E37623" w:rsidRDefault="00F85D45" w:rsidP="00F85D45">
      <w:pPr>
        <w:autoSpaceDE w:val="0"/>
        <w:autoSpaceDN w:val="0"/>
        <w:adjustRightInd w:val="0"/>
        <w:jc w:val="both"/>
        <w:rPr>
          <w:sz w:val="28"/>
          <w:szCs w:val="28"/>
        </w:rPr>
      </w:pPr>
      <w:r w:rsidRPr="00E37623">
        <w:rPr>
          <w:sz w:val="28"/>
          <w:szCs w:val="28"/>
        </w:rPr>
        <w:tab/>
        <w:t>8.1.2. Аналитический учет безналичных денежных средств учреждения по дополнительным аналитическим признакам осуществляется в разрезе разделов лице</w:t>
      </w:r>
      <w:r w:rsidR="003E25EF" w:rsidRPr="00E37623">
        <w:rPr>
          <w:sz w:val="28"/>
          <w:szCs w:val="28"/>
        </w:rPr>
        <w:t>вых счетов (источников средств).</w:t>
      </w:r>
    </w:p>
    <w:p w:rsidR="00F85D45" w:rsidRPr="00E37623" w:rsidRDefault="00F85D45" w:rsidP="00F85D45">
      <w:pPr>
        <w:autoSpaceDE w:val="0"/>
        <w:autoSpaceDN w:val="0"/>
        <w:adjustRightInd w:val="0"/>
        <w:jc w:val="both"/>
        <w:rPr>
          <w:sz w:val="28"/>
          <w:szCs w:val="28"/>
        </w:rPr>
      </w:pPr>
      <w:r w:rsidRPr="00E37623">
        <w:rPr>
          <w:bCs/>
          <w:sz w:val="28"/>
          <w:szCs w:val="28"/>
          <w:lang w:eastAsia="ar-SA"/>
        </w:rPr>
        <w:tab/>
        <w:t xml:space="preserve">8.1.3. </w:t>
      </w:r>
      <w:r w:rsidRPr="00E37623">
        <w:rPr>
          <w:sz w:val="28"/>
          <w:szCs w:val="28"/>
        </w:rPr>
        <w:t>Учет операций по движению безналичных денежных средств ведется в Журнале операций с безналичными денежными средствами № 2 по каждому расчетному счету (лицевому счету), открытому учреждению в органе Федерального казначейства, финансовом органе, кредитной организации.</w:t>
      </w:r>
    </w:p>
    <w:p w:rsidR="00F85D45" w:rsidRPr="00E37623" w:rsidRDefault="00F85D45" w:rsidP="00F85D45">
      <w:pPr>
        <w:jc w:val="both"/>
        <w:rPr>
          <w:sz w:val="28"/>
          <w:szCs w:val="28"/>
        </w:rPr>
      </w:pPr>
      <w:r w:rsidRPr="00E37623">
        <w:rPr>
          <w:sz w:val="28"/>
          <w:szCs w:val="28"/>
        </w:rPr>
        <w:tab/>
        <w:t xml:space="preserve">8.1.4. </w:t>
      </w:r>
      <w:r w:rsidR="00AD11DC" w:rsidRPr="00E37623">
        <w:rPr>
          <w:sz w:val="28"/>
          <w:szCs w:val="28"/>
        </w:rPr>
        <w:t>Ведение Кассовой книги (ф. 0504514) осуществляется о</w:t>
      </w:r>
      <w:r w:rsidRPr="00E37623">
        <w:rPr>
          <w:sz w:val="28"/>
          <w:szCs w:val="28"/>
        </w:rPr>
        <w:t>тветственными лицом Заказчика</w:t>
      </w:r>
      <w:r w:rsidR="00AD11DC" w:rsidRPr="00E37623">
        <w:rPr>
          <w:sz w:val="28"/>
          <w:szCs w:val="28"/>
        </w:rPr>
        <w:t>.</w:t>
      </w:r>
      <w:r w:rsidRPr="00E37623">
        <w:rPr>
          <w:sz w:val="28"/>
          <w:szCs w:val="28"/>
        </w:rPr>
        <w:t xml:space="preserve"> Поступление и выбытие наличных денежных средств </w:t>
      </w:r>
      <w:r w:rsidR="008446A6" w:rsidRPr="00E37623">
        <w:rPr>
          <w:sz w:val="28"/>
          <w:szCs w:val="28"/>
        </w:rPr>
        <w:t>в рублевом эквиваленте</w:t>
      </w:r>
      <w:r w:rsidRPr="00E37623">
        <w:rPr>
          <w:sz w:val="28"/>
          <w:szCs w:val="28"/>
        </w:rPr>
        <w:t>, а также денежных документов отражается на отдельных листах Кассовой книги</w:t>
      </w:r>
      <w:r w:rsidR="0005155D" w:rsidRPr="00E37623">
        <w:rPr>
          <w:sz w:val="28"/>
          <w:szCs w:val="28"/>
        </w:rPr>
        <w:t>.</w:t>
      </w:r>
      <w:r w:rsidRPr="00E37623">
        <w:rPr>
          <w:sz w:val="28"/>
          <w:szCs w:val="28"/>
        </w:rPr>
        <w:t xml:space="preserve"> Оформление отдельных листов Кассовой книги осуществляется последовательно, согласно датам совершения операций (п. 167 Инструкции № 157н).</w:t>
      </w:r>
    </w:p>
    <w:p w:rsidR="00A66094" w:rsidRPr="00E37623" w:rsidRDefault="00A66094" w:rsidP="00A66094">
      <w:pPr>
        <w:autoSpaceDE w:val="0"/>
        <w:autoSpaceDN w:val="0"/>
        <w:adjustRightInd w:val="0"/>
        <w:ind w:firstLine="540"/>
        <w:jc w:val="both"/>
        <w:rPr>
          <w:sz w:val="28"/>
          <w:szCs w:val="28"/>
        </w:rPr>
      </w:pPr>
      <w:r w:rsidRPr="00E37623">
        <w:rPr>
          <w:sz w:val="28"/>
          <w:szCs w:val="28"/>
        </w:rPr>
        <w:tab/>
        <w:t xml:space="preserve">Записи в кассовую книгу, формируемую </w:t>
      </w:r>
      <w:r w:rsidRPr="00E37623">
        <w:rPr>
          <w:bCs/>
          <w:sz w:val="28"/>
          <w:szCs w:val="28"/>
        </w:rPr>
        <w:t>в виде электронного документа</w:t>
      </w:r>
      <w:r w:rsidRPr="00E37623">
        <w:rPr>
          <w:sz w:val="28"/>
          <w:szCs w:val="28"/>
        </w:rPr>
        <w:t xml:space="preserve"> (далее - электронная кассовая книга), вносятся в момент подписания кассиром квалифицированной электронной подписью (далее - ЭЦП) каждого приходного кассового ордера, расходного кассового ордера либо скан-копии приходного кассового ордера, расходного кассового ордера, содержащих собственноручные подписи. В последнем случае лицом, ответственным за соответствие скан-копии подлиннику кассового ордера, содержащего собственноручные подписи, является кассир (ответственное лицо Заказчика) (</w:t>
      </w:r>
      <w:hyperlink r:id="rId271" w:history="1">
        <w:r w:rsidRPr="00E37623">
          <w:rPr>
            <w:color w:val="000000"/>
            <w:sz w:val="28"/>
            <w:szCs w:val="28"/>
          </w:rPr>
          <w:t>п. 167</w:t>
        </w:r>
      </w:hyperlink>
      <w:r w:rsidRPr="00E37623">
        <w:rPr>
          <w:color w:val="000000"/>
          <w:sz w:val="28"/>
          <w:szCs w:val="28"/>
        </w:rPr>
        <w:t xml:space="preserve"> Инструкции № 157н, </w:t>
      </w:r>
      <w:hyperlink r:id="rId272" w:history="1">
        <w:r w:rsidRPr="00E37623">
          <w:rPr>
            <w:color w:val="000000"/>
            <w:sz w:val="28"/>
            <w:szCs w:val="28"/>
          </w:rPr>
          <w:t>методические</w:t>
        </w:r>
      </w:hyperlink>
      <w:r w:rsidRPr="00E37623">
        <w:rPr>
          <w:color w:val="000000"/>
          <w:sz w:val="28"/>
          <w:szCs w:val="28"/>
        </w:rPr>
        <w:t xml:space="preserve"> указания к приказу № 52н).</w:t>
      </w:r>
    </w:p>
    <w:p w:rsidR="00A66094" w:rsidRPr="00E37623" w:rsidRDefault="00A66094" w:rsidP="00A66094">
      <w:pPr>
        <w:autoSpaceDE w:val="0"/>
        <w:autoSpaceDN w:val="0"/>
        <w:adjustRightInd w:val="0"/>
        <w:ind w:firstLine="540"/>
        <w:jc w:val="both"/>
        <w:rPr>
          <w:sz w:val="28"/>
          <w:szCs w:val="28"/>
        </w:rPr>
      </w:pPr>
      <w:r w:rsidRPr="00E37623">
        <w:rPr>
          <w:sz w:val="28"/>
          <w:szCs w:val="28"/>
        </w:rPr>
        <w:t>Квитанция к приходному кассовому ордеру, сформированному в электронном виде, подписывается ЭЦП главным бухгалтером МКУ «ЦБУ» и кассиром (ответственным лицом Заказчика).</w:t>
      </w:r>
    </w:p>
    <w:p w:rsidR="00A66094" w:rsidRPr="00E37623" w:rsidRDefault="00A66094" w:rsidP="00A66094">
      <w:pPr>
        <w:autoSpaceDE w:val="0"/>
        <w:autoSpaceDN w:val="0"/>
        <w:adjustRightInd w:val="0"/>
        <w:ind w:firstLine="540"/>
        <w:jc w:val="both"/>
        <w:rPr>
          <w:sz w:val="28"/>
          <w:szCs w:val="28"/>
        </w:rPr>
      </w:pPr>
      <w:r w:rsidRPr="00E37623">
        <w:rPr>
          <w:sz w:val="28"/>
          <w:szCs w:val="28"/>
        </w:rPr>
        <w:t>Электронная кассовая книга формируется ежедневно, включая рабочие дни, в которые кассовые операции не проводились.</w:t>
      </w:r>
    </w:p>
    <w:p w:rsidR="00A66094" w:rsidRPr="00E37623" w:rsidRDefault="00A66094" w:rsidP="00A66094">
      <w:pPr>
        <w:autoSpaceDE w:val="0"/>
        <w:autoSpaceDN w:val="0"/>
        <w:adjustRightInd w:val="0"/>
        <w:ind w:firstLine="540"/>
        <w:jc w:val="both"/>
        <w:rPr>
          <w:sz w:val="28"/>
          <w:szCs w:val="28"/>
        </w:rPr>
      </w:pPr>
      <w:r w:rsidRPr="00E37623">
        <w:rPr>
          <w:sz w:val="28"/>
          <w:szCs w:val="28"/>
        </w:rPr>
        <w:t xml:space="preserve">Записи в кассовой книге, сформированной на бумажном носителе или в электронном виде, сверяются с данными кассовых документов главным </w:t>
      </w:r>
      <w:r w:rsidRPr="00E37623">
        <w:rPr>
          <w:sz w:val="28"/>
          <w:szCs w:val="28"/>
        </w:rPr>
        <w:lastRenderedPageBreak/>
        <w:t>бухгалтером МКУ «ЦБУ», и в случае отсутствия несоответствий подписываются на бумажном носителе собственноручно, в электронном виде - ЭЦП.</w:t>
      </w:r>
    </w:p>
    <w:p w:rsidR="00A66094" w:rsidRPr="00E37623" w:rsidRDefault="00A66094" w:rsidP="00A66094">
      <w:pPr>
        <w:autoSpaceDE w:val="0"/>
        <w:autoSpaceDN w:val="0"/>
        <w:adjustRightInd w:val="0"/>
        <w:ind w:firstLine="540"/>
        <w:jc w:val="both"/>
        <w:rPr>
          <w:sz w:val="28"/>
          <w:szCs w:val="28"/>
        </w:rPr>
      </w:pPr>
      <w:r w:rsidRPr="00E37623">
        <w:rPr>
          <w:sz w:val="28"/>
          <w:szCs w:val="28"/>
        </w:rPr>
        <w:t>Если делается копия электронной кассовой книги на бумажном носителе, то она должна быть прошнурована, пронумерована и скреплена печатью, а количество листов в ней должно быть заверено подписями руководителя учреждения-Заказчика и главного бухгалтера МКУ «ЦБУ».</w:t>
      </w:r>
    </w:p>
    <w:p w:rsidR="00A66094" w:rsidRPr="00E37623" w:rsidRDefault="00A66094" w:rsidP="00A66094">
      <w:pPr>
        <w:autoSpaceDE w:val="0"/>
        <w:autoSpaceDN w:val="0"/>
        <w:adjustRightInd w:val="0"/>
        <w:ind w:firstLine="540"/>
        <w:jc w:val="both"/>
        <w:rPr>
          <w:sz w:val="28"/>
          <w:szCs w:val="28"/>
        </w:rPr>
      </w:pPr>
      <w:r w:rsidRPr="00E37623">
        <w:rPr>
          <w:sz w:val="28"/>
          <w:szCs w:val="28"/>
        </w:rPr>
        <w:t>С копией электронной кассовой книги на бумажном носителе, оформленной за соответствующий рабочий день, кассиром прошиваются кассовые документы, содержащие собственноручные подписи.</w:t>
      </w:r>
    </w:p>
    <w:p w:rsidR="00F85D45" w:rsidRPr="00E37623" w:rsidRDefault="00F85D45" w:rsidP="00F85D45">
      <w:pPr>
        <w:jc w:val="both"/>
        <w:rPr>
          <w:sz w:val="28"/>
          <w:szCs w:val="28"/>
        </w:rPr>
      </w:pPr>
      <w:r w:rsidRPr="00E37623">
        <w:rPr>
          <w:sz w:val="28"/>
          <w:szCs w:val="28"/>
        </w:rPr>
        <w:tab/>
        <w:t xml:space="preserve">8.1.5. В Журнале регистрации приходных и расходных кассовых </w:t>
      </w:r>
      <w:r w:rsidR="00620D6E" w:rsidRPr="00E37623">
        <w:rPr>
          <w:sz w:val="28"/>
          <w:szCs w:val="28"/>
        </w:rPr>
        <w:t xml:space="preserve">              </w:t>
      </w:r>
      <w:r w:rsidRPr="00E37623">
        <w:rPr>
          <w:sz w:val="28"/>
          <w:szCs w:val="28"/>
        </w:rPr>
        <w:t>документов (ф. 0504093) отдельно</w:t>
      </w:r>
      <w:r w:rsidR="00620D6E" w:rsidRPr="00E37623">
        <w:rPr>
          <w:sz w:val="28"/>
          <w:szCs w:val="28"/>
        </w:rPr>
        <w:t xml:space="preserve"> </w:t>
      </w:r>
      <w:r w:rsidRPr="00E37623">
        <w:rPr>
          <w:sz w:val="28"/>
          <w:szCs w:val="28"/>
        </w:rPr>
        <w:t xml:space="preserve">регистрируются приходные и расходные </w:t>
      </w:r>
      <w:r w:rsidR="00620D6E" w:rsidRPr="00E37623">
        <w:rPr>
          <w:sz w:val="28"/>
          <w:szCs w:val="28"/>
        </w:rPr>
        <w:t xml:space="preserve">    </w:t>
      </w:r>
      <w:r w:rsidRPr="00E37623">
        <w:rPr>
          <w:sz w:val="28"/>
          <w:szCs w:val="28"/>
        </w:rPr>
        <w:t xml:space="preserve">кассовые </w:t>
      </w:r>
      <w:r w:rsidR="00620D6E" w:rsidRPr="00E37623">
        <w:rPr>
          <w:sz w:val="28"/>
          <w:szCs w:val="28"/>
        </w:rPr>
        <w:t xml:space="preserve">   </w:t>
      </w:r>
      <w:r w:rsidRPr="00E37623">
        <w:rPr>
          <w:sz w:val="28"/>
          <w:szCs w:val="28"/>
        </w:rPr>
        <w:t>ордера, оформляющие операции:</w:t>
      </w:r>
    </w:p>
    <w:p w:rsidR="00F85D45" w:rsidRPr="00E37623" w:rsidRDefault="00F85D45" w:rsidP="00F85D45">
      <w:pPr>
        <w:jc w:val="both"/>
        <w:rPr>
          <w:sz w:val="28"/>
          <w:szCs w:val="28"/>
        </w:rPr>
      </w:pPr>
      <w:r w:rsidRPr="00E37623">
        <w:rPr>
          <w:sz w:val="28"/>
          <w:szCs w:val="28"/>
        </w:rPr>
        <w:tab/>
        <w:t>с денежными средствами;</w:t>
      </w:r>
    </w:p>
    <w:p w:rsidR="00F85D45" w:rsidRPr="00E37623" w:rsidRDefault="00F85D45" w:rsidP="00F85D45">
      <w:pPr>
        <w:jc w:val="both"/>
        <w:rPr>
          <w:sz w:val="28"/>
          <w:szCs w:val="28"/>
        </w:rPr>
      </w:pPr>
      <w:r w:rsidRPr="00E37623">
        <w:rPr>
          <w:sz w:val="28"/>
          <w:szCs w:val="28"/>
        </w:rPr>
        <w:tab/>
        <w:t>с денежными документами (ордера с записью «Фондовая»). К денежным документам относятся почтовые марки и маркированные конверты (п. 170 Инструкции № 157н).</w:t>
      </w:r>
    </w:p>
    <w:p w:rsidR="00F85D45" w:rsidRPr="00E37623" w:rsidRDefault="00F85D45" w:rsidP="00F85D45">
      <w:pPr>
        <w:jc w:val="both"/>
        <w:rPr>
          <w:sz w:val="28"/>
          <w:szCs w:val="28"/>
        </w:rPr>
      </w:pPr>
      <w:r w:rsidRPr="00E37623">
        <w:rPr>
          <w:sz w:val="28"/>
          <w:szCs w:val="28"/>
        </w:rPr>
        <w:tab/>
        <w:t>8.1.6. Непрерывный внутренний контроль за осуществлением кассовых операций осуществляется путем проведения</w:t>
      </w:r>
      <w:r w:rsidRPr="00E37623">
        <w:rPr>
          <w:i/>
          <w:sz w:val="28"/>
          <w:szCs w:val="28"/>
        </w:rPr>
        <w:t xml:space="preserve"> </w:t>
      </w:r>
      <w:r w:rsidRPr="00E37623">
        <w:rPr>
          <w:sz w:val="28"/>
          <w:szCs w:val="28"/>
        </w:rPr>
        <w:t>инвентаризации кассы Заказчика в установленных им случаях согласно распоряжению (приказу) руководителя Заказчика (в том числе ежегодн</w:t>
      </w:r>
      <w:r w:rsidR="001F438C" w:rsidRPr="00E37623">
        <w:rPr>
          <w:sz w:val="28"/>
          <w:szCs w:val="28"/>
        </w:rPr>
        <w:t>ой</w:t>
      </w:r>
      <w:r w:rsidRPr="00E37623">
        <w:rPr>
          <w:sz w:val="28"/>
          <w:szCs w:val="28"/>
        </w:rPr>
        <w:t xml:space="preserve"> инвентаризаци</w:t>
      </w:r>
      <w:r w:rsidR="001F438C" w:rsidRPr="00E37623">
        <w:rPr>
          <w:sz w:val="28"/>
          <w:szCs w:val="28"/>
        </w:rPr>
        <w:t>и</w:t>
      </w:r>
      <w:r w:rsidRPr="00E37623">
        <w:rPr>
          <w:sz w:val="28"/>
          <w:szCs w:val="28"/>
        </w:rPr>
        <w:t>, инвентаризаци</w:t>
      </w:r>
      <w:r w:rsidR="001F438C" w:rsidRPr="00E37623">
        <w:rPr>
          <w:sz w:val="28"/>
          <w:szCs w:val="28"/>
        </w:rPr>
        <w:t>и</w:t>
      </w:r>
      <w:r w:rsidRPr="00E37623">
        <w:rPr>
          <w:sz w:val="28"/>
          <w:szCs w:val="28"/>
        </w:rPr>
        <w:t xml:space="preserve"> при смене кассира и т.д.).</w:t>
      </w:r>
    </w:p>
    <w:p w:rsidR="00F85D45" w:rsidRPr="00E37623" w:rsidRDefault="00F85D45" w:rsidP="00F85D45">
      <w:pPr>
        <w:jc w:val="both"/>
        <w:rPr>
          <w:sz w:val="28"/>
          <w:szCs w:val="28"/>
        </w:rPr>
      </w:pPr>
      <w:r w:rsidRPr="00E37623">
        <w:rPr>
          <w:sz w:val="28"/>
          <w:szCs w:val="28"/>
        </w:rPr>
        <w:tab/>
        <w:t>Состав комиссии для проведения ревизии кассы утверждается отдельным распоряжением (приказом) руководителя Заказчика.</w:t>
      </w:r>
    </w:p>
    <w:p w:rsidR="00596EAD" w:rsidRPr="00E37623" w:rsidRDefault="00F85D45" w:rsidP="00596EAD">
      <w:pPr>
        <w:jc w:val="both"/>
        <w:rPr>
          <w:color w:val="000000"/>
          <w:sz w:val="28"/>
          <w:szCs w:val="28"/>
        </w:rPr>
      </w:pPr>
      <w:r w:rsidRPr="00E37623">
        <w:rPr>
          <w:sz w:val="28"/>
          <w:szCs w:val="28"/>
        </w:rPr>
        <w:tab/>
        <w:t xml:space="preserve">8.1.7. Списание недостач (оприходование излишков) наличных денежных средств (денежных документов), выявленных при проведении инвентаризации кассы, а также исправление ошибок в части применения вида финансового обеспечения и аналитического кода выплаты (поступления), допущенных при осуществлении операций с наличными деньгами, отражается в учете на основании </w:t>
      </w:r>
      <w:r w:rsidR="00596EAD" w:rsidRPr="00E37623">
        <w:rPr>
          <w:sz w:val="28"/>
          <w:szCs w:val="28"/>
        </w:rPr>
        <w:t xml:space="preserve"> </w:t>
      </w:r>
      <w:r w:rsidR="00596EAD" w:rsidRPr="00E37623">
        <w:rPr>
          <w:color w:val="000000"/>
          <w:sz w:val="28"/>
          <w:szCs w:val="28"/>
        </w:rPr>
        <w:t xml:space="preserve">акта о результатах инвентаризации наличных денежных средств (ф.0510836), который применяется для оформления инвентаризационной комиссией </w:t>
      </w:r>
      <w:r w:rsidR="001F438C" w:rsidRPr="00E37623">
        <w:rPr>
          <w:color w:val="000000"/>
          <w:sz w:val="28"/>
          <w:szCs w:val="28"/>
        </w:rPr>
        <w:t>Заказчика</w:t>
      </w:r>
      <w:r w:rsidR="00596EAD" w:rsidRPr="00E37623">
        <w:rPr>
          <w:color w:val="000000"/>
          <w:sz w:val="28"/>
          <w:szCs w:val="28"/>
        </w:rPr>
        <w:t xml:space="preserve"> заключения по результатам проведенной инвентаризации наличных денежных средств и</w:t>
      </w:r>
      <w:r w:rsidR="00596EAD" w:rsidRPr="00E37623">
        <w:rPr>
          <w:color w:val="FF0000"/>
          <w:sz w:val="28"/>
          <w:szCs w:val="28"/>
        </w:rPr>
        <w:t xml:space="preserve"> </w:t>
      </w:r>
      <w:r w:rsidR="00596EAD" w:rsidRPr="00E37623">
        <w:rPr>
          <w:color w:val="000000"/>
          <w:sz w:val="28"/>
          <w:szCs w:val="28"/>
        </w:rPr>
        <w:t>бу</w:t>
      </w:r>
      <w:r w:rsidR="00596EAD" w:rsidRPr="00E37623">
        <w:rPr>
          <w:sz w:val="28"/>
          <w:szCs w:val="28"/>
        </w:rPr>
        <w:t xml:space="preserve">хгалтерской справки (ф. 0504833), заверенной подписями ответственного лица Заказчика и главного бухгалтера МКУ «ЦБУ». </w:t>
      </w:r>
      <w:r w:rsidR="00596EAD" w:rsidRPr="00E37623">
        <w:rPr>
          <w:color w:val="FF0000"/>
          <w:sz w:val="28"/>
          <w:szCs w:val="28"/>
        </w:rPr>
        <w:t xml:space="preserve"> </w:t>
      </w:r>
      <w:r w:rsidR="00596EAD" w:rsidRPr="00E37623">
        <w:rPr>
          <w:color w:val="000000"/>
          <w:sz w:val="28"/>
          <w:szCs w:val="28"/>
        </w:rPr>
        <w:t xml:space="preserve">Акт (ф.0510836) формируется ответственным исполнителем из состава инвентаризационной комиссии </w:t>
      </w:r>
      <w:r w:rsidR="001F438C" w:rsidRPr="00E37623">
        <w:rPr>
          <w:color w:val="000000"/>
          <w:sz w:val="28"/>
          <w:szCs w:val="28"/>
        </w:rPr>
        <w:t xml:space="preserve">Заказчика </w:t>
      </w:r>
      <w:r w:rsidR="00596EAD" w:rsidRPr="00E37623">
        <w:rPr>
          <w:color w:val="000000"/>
          <w:sz w:val="28"/>
          <w:szCs w:val="28"/>
        </w:rPr>
        <w:t xml:space="preserve">на основании данных инвентаризационной описи наличных денежных средств </w:t>
      </w:r>
      <w:hyperlink r:id="rId273" w:history="1">
        <w:r w:rsidR="00596EAD" w:rsidRPr="00E37623">
          <w:rPr>
            <w:color w:val="000000"/>
            <w:sz w:val="28"/>
            <w:szCs w:val="28"/>
          </w:rPr>
          <w:t>(ф. 0504088)</w:t>
        </w:r>
      </w:hyperlink>
      <w:r w:rsidR="00596EAD" w:rsidRPr="00E37623">
        <w:rPr>
          <w:color w:val="000000"/>
          <w:sz w:val="28"/>
          <w:szCs w:val="28"/>
        </w:rPr>
        <w:t>.</w:t>
      </w:r>
    </w:p>
    <w:p w:rsidR="00F85D45" w:rsidRPr="00E37623" w:rsidRDefault="00F85D45" w:rsidP="00F85D45">
      <w:pPr>
        <w:autoSpaceDE w:val="0"/>
        <w:autoSpaceDN w:val="0"/>
        <w:adjustRightInd w:val="0"/>
        <w:jc w:val="both"/>
        <w:rPr>
          <w:sz w:val="28"/>
          <w:szCs w:val="28"/>
        </w:rPr>
      </w:pPr>
      <w:r w:rsidRPr="00E37623">
        <w:rPr>
          <w:sz w:val="28"/>
          <w:szCs w:val="28"/>
        </w:rPr>
        <w:tab/>
        <w:t>8.1.8. Учет операций по движению наличных денежных средств ведется в Журнале операций по счету «Касса» № 1 на основании документов, сформированных на бумажном носителе или в электронном виде, прилагаемых к отчетам кассира.</w:t>
      </w:r>
    </w:p>
    <w:p w:rsidR="00F85D45" w:rsidRPr="00E37623" w:rsidRDefault="00F85D45" w:rsidP="00F85D45">
      <w:pPr>
        <w:autoSpaceDE w:val="0"/>
        <w:autoSpaceDN w:val="0"/>
        <w:adjustRightInd w:val="0"/>
        <w:jc w:val="both"/>
        <w:rPr>
          <w:sz w:val="28"/>
          <w:szCs w:val="28"/>
        </w:rPr>
      </w:pPr>
      <w:r w:rsidRPr="00E37623">
        <w:rPr>
          <w:bCs/>
          <w:sz w:val="28"/>
          <w:szCs w:val="28"/>
          <w:lang w:eastAsia="ar-SA"/>
        </w:rPr>
        <w:tab/>
        <w:t xml:space="preserve">8.1.9. </w:t>
      </w:r>
      <w:r w:rsidRPr="00E37623">
        <w:rPr>
          <w:sz w:val="28"/>
          <w:szCs w:val="28"/>
        </w:rPr>
        <w:t xml:space="preserve">Учет операций с денежными документами ведется на отдельных листах Кассовой книги (ф. 0504514), с проставлением на них записи </w:t>
      </w:r>
      <w:r w:rsidR="00D8719E" w:rsidRPr="00E37623">
        <w:rPr>
          <w:sz w:val="28"/>
          <w:szCs w:val="28"/>
        </w:rPr>
        <w:t>«Фондовый»</w:t>
      </w:r>
      <w:r w:rsidRPr="00E37623">
        <w:rPr>
          <w:sz w:val="28"/>
          <w:szCs w:val="28"/>
        </w:rPr>
        <w:t>, а также в Журнале по прочим операциям (денежные документы</w:t>
      </w:r>
      <w:r w:rsidRPr="00E37623">
        <w:t xml:space="preserve">) </w:t>
      </w:r>
      <w:r w:rsidRPr="00E37623">
        <w:rPr>
          <w:sz w:val="28"/>
          <w:szCs w:val="28"/>
        </w:rPr>
        <w:t>№ 8-3 на основании документов, прилагаемых к отчетам кассира.</w:t>
      </w:r>
    </w:p>
    <w:p w:rsidR="00F85D45" w:rsidRPr="00E37623" w:rsidRDefault="00F85D45" w:rsidP="00F85D45">
      <w:pPr>
        <w:autoSpaceDE w:val="0"/>
        <w:autoSpaceDN w:val="0"/>
        <w:adjustRightInd w:val="0"/>
        <w:jc w:val="both"/>
        <w:rPr>
          <w:color w:val="000000"/>
          <w:sz w:val="28"/>
          <w:szCs w:val="28"/>
        </w:rPr>
      </w:pPr>
      <w:r w:rsidRPr="00E37623">
        <w:rPr>
          <w:sz w:val="28"/>
          <w:szCs w:val="28"/>
        </w:rPr>
        <w:tab/>
        <w:t>8.1.10.</w:t>
      </w:r>
      <w:r w:rsidRPr="00E37623">
        <w:rPr>
          <w:color w:val="0A0A0A"/>
          <w:sz w:val="28"/>
          <w:szCs w:val="28"/>
        </w:rPr>
        <w:t xml:space="preserve"> Основания для отражения денежных документов по фондовой кассе:</w:t>
      </w:r>
    </w:p>
    <w:p w:rsidR="00F85D45" w:rsidRPr="00E37623" w:rsidRDefault="00F85D45" w:rsidP="00F85D45">
      <w:pPr>
        <w:jc w:val="both"/>
        <w:rPr>
          <w:color w:val="000000"/>
          <w:sz w:val="28"/>
          <w:szCs w:val="28"/>
        </w:rPr>
      </w:pPr>
      <w:r w:rsidRPr="00E37623">
        <w:rPr>
          <w:color w:val="000000"/>
          <w:sz w:val="28"/>
          <w:szCs w:val="28"/>
        </w:rPr>
        <w:tab/>
        <w:t>денежные документы приобретаются по безналичному расчету;</w:t>
      </w:r>
    </w:p>
    <w:p w:rsidR="00F85D45" w:rsidRPr="00E37623" w:rsidRDefault="00F85D45" w:rsidP="00F85D45">
      <w:pPr>
        <w:jc w:val="both"/>
        <w:rPr>
          <w:color w:val="000000"/>
          <w:sz w:val="28"/>
          <w:szCs w:val="28"/>
        </w:rPr>
      </w:pPr>
      <w:r w:rsidRPr="00E37623">
        <w:rPr>
          <w:color w:val="000000"/>
          <w:sz w:val="28"/>
          <w:szCs w:val="28"/>
        </w:rPr>
        <w:lastRenderedPageBreak/>
        <w:tab/>
        <w:t>денежные документы приобретает за наличные деньги один сотрудник, а расходует другой;</w:t>
      </w:r>
    </w:p>
    <w:p w:rsidR="00F85D45" w:rsidRPr="00E37623" w:rsidRDefault="00F85D45" w:rsidP="00F85D45">
      <w:pPr>
        <w:jc w:val="both"/>
        <w:rPr>
          <w:color w:val="000000"/>
          <w:sz w:val="28"/>
          <w:szCs w:val="28"/>
        </w:rPr>
      </w:pPr>
      <w:r w:rsidRPr="00E37623">
        <w:rPr>
          <w:color w:val="000000"/>
          <w:sz w:val="28"/>
          <w:szCs w:val="28"/>
        </w:rPr>
        <w:tab/>
        <w:t>приобретенные денежные документы выдаются сотрудникам по частям, а не выданный остаток хранится в кассе.</w:t>
      </w:r>
    </w:p>
    <w:p w:rsidR="00E33D97" w:rsidRPr="00E37623" w:rsidRDefault="00F85D45" w:rsidP="00F85D45">
      <w:pPr>
        <w:jc w:val="both"/>
        <w:rPr>
          <w:color w:val="0A0A0A"/>
          <w:sz w:val="28"/>
          <w:szCs w:val="28"/>
        </w:rPr>
      </w:pPr>
      <w:r w:rsidRPr="00E37623">
        <w:rPr>
          <w:color w:val="0A0A0A"/>
          <w:sz w:val="28"/>
          <w:szCs w:val="28"/>
        </w:rPr>
        <w:tab/>
      </w:r>
      <w:r w:rsidR="00E33D97" w:rsidRPr="00E37623">
        <w:rPr>
          <w:color w:val="0A0A0A"/>
          <w:sz w:val="28"/>
          <w:szCs w:val="28"/>
        </w:rPr>
        <w:t>Установить, что почтовые марки и маркированные конверты относятся к денежным документам и учитываются на счете 020135000 в случаях их хранения в кассе учреждения-Заказчика.</w:t>
      </w:r>
    </w:p>
    <w:p w:rsidR="00E33D97" w:rsidRPr="00E37623" w:rsidRDefault="00E33D97" w:rsidP="00F85D45">
      <w:pPr>
        <w:jc w:val="both"/>
        <w:rPr>
          <w:color w:val="0A0A0A"/>
          <w:sz w:val="28"/>
          <w:szCs w:val="28"/>
        </w:rPr>
      </w:pPr>
      <w:r w:rsidRPr="00E37623">
        <w:rPr>
          <w:color w:val="0A0A0A"/>
          <w:sz w:val="28"/>
          <w:szCs w:val="28"/>
        </w:rPr>
        <w:tab/>
        <w:t>В случае приобретения подотчетным лицом почтовых марок на почте при оформлении услуги по отправке корреспонденции и использовании данных почтовых марок в момент оформления услуги почтовой связи, марки не подлежат хранению в кассе учреждения (не поступают в кассу учреждения, не хранятся подотчетным лицом).</w:t>
      </w:r>
    </w:p>
    <w:p w:rsidR="00E33D97" w:rsidRPr="00E37623" w:rsidRDefault="00E33D97" w:rsidP="00F85D45">
      <w:pPr>
        <w:jc w:val="both"/>
        <w:rPr>
          <w:color w:val="0A0A0A"/>
          <w:sz w:val="28"/>
          <w:szCs w:val="28"/>
        </w:rPr>
      </w:pPr>
      <w:r w:rsidRPr="00E37623">
        <w:rPr>
          <w:color w:val="0A0A0A"/>
          <w:sz w:val="28"/>
          <w:szCs w:val="28"/>
        </w:rPr>
        <w:tab/>
        <w:t>В связи с отсутствием факта хозяйственной жизни, связанного с поступлением почтовых марок, маркированных конвертов в кассу учреждения, бухгалтерские записи в бюджетном (бухгалтерском) учете учреждений на счете 020135000 «Денежные документы» не формируется.</w:t>
      </w:r>
    </w:p>
    <w:p w:rsidR="00C04FD4" w:rsidRPr="00E37623" w:rsidRDefault="00C04FD4" w:rsidP="00F85D45">
      <w:pPr>
        <w:jc w:val="both"/>
        <w:rPr>
          <w:color w:val="0A0A0A"/>
          <w:sz w:val="28"/>
          <w:szCs w:val="28"/>
        </w:rPr>
      </w:pPr>
      <w:r w:rsidRPr="00E37623">
        <w:rPr>
          <w:color w:val="0A0A0A"/>
          <w:sz w:val="28"/>
          <w:szCs w:val="28"/>
        </w:rPr>
        <w:tab/>
        <w:t>Расходы по услугам связи отражаются на основании утвержденного руководителем отчета о расходах подотчетного лица следующими бухгалтерскими записями:</w:t>
      </w:r>
    </w:p>
    <w:p w:rsidR="00C04FD4" w:rsidRPr="00E37623" w:rsidRDefault="00C04FD4" w:rsidP="00F85D45">
      <w:pPr>
        <w:jc w:val="both"/>
        <w:rPr>
          <w:color w:val="0A0A0A"/>
          <w:sz w:val="28"/>
          <w:szCs w:val="28"/>
        </w:rPr>
      </w:pPr>
      <w:r w:rsidRPr="00E37623">
        <w:rPr>
          <w:color w:val="0A0A0A"/>
          <w:sz w:val="28"/>
          <w:szCs w:val="28"/>
        </w:rPr>
        <w:tab/>
        <w:t>по дебету счета 010900000 «Затраты на изготовление готовой продукции, выполнение работ, услуг» и кредиту счета 020800000 «Расчеты с подотчетными лицами» - в бухгалтерском учете муниципального бюджетного учреждения;</w:t>
      </w:r>
    </w:p>
    <w:p w:rsidR="00C04FD4" w:rsidRPr="00E37623" w:rsidRDefault="00C04FD4" w:rsidP="00F85D45">
      <w:pPr>
        <w:jc w:val="both"/>
        <w:rPr>
          <w:color w:val="0A0A0A"/>
          <w:sz w:val="28"/>
          <w:szCs w:val="28"/>
        </w:rPr>
      </w:pPr>
      <w:r w:rsidRPr="00E37623">
        <w:rPr>
          <w:color w:val="0A0A0A"/>
          <w:sz w:val="28"/>
          <w:szCs w:val="28"/>
        </w:rPr>
        <w:tab/>
        <w:t>по дебету счета 040120000 «Расходы текущего финансового года» и кредиту 020800000 «Расчеты с подотчетными лицами» - в бюджетном учете муниципального казенного учреждения.</w:t>
      </w:r>
    </w:p>
    <w:p w:rsidR="00F85D45" w:rsidRPr="00E37623" w:rsidRDefault="00F85D45" w:rsidP="00F85D45">
      <w:pPr>
        <w:jc w:val="both"/>
        <w:rPr>
          <w:sz w:val="28"/>
          <w:szCs w:val="28"/>
        </w:rPr>
      </w:pPr>
      <w:r w:rsidRPr="00E37623">
        <w:rPr>
          <w:sz w:val="28"/>
          <w:szCs w:val="28"/>
        </w:rPr>
        <w:tab/>
        <w:t>Перечень лиц, имеющих право получать денежные средства в подотчет, должен быть утвержден распоряжением (приказом) руководителя Заказчика или уполномоченным им лицом.</w:t>
      </w:r>
    </w:p>
    <w:p w:rsidR="00F85D45" w:rsidRPr="00E37623" w:rsidRDefault="00F85D45" w:rsidP="00F85D45">
      <w:pPr>
        <w:suppressAutoHyphens/>
        <w:autoSpaceDN w:val="0"/>
        <w:jc w:val="both"/>
        <w:textAlignment w:val="baseline"/>
        <w:rPr>
          <w:rFonts w:eastAsia="SimSun"/>
          <w:kern w:val="3"/>
          <w:sz w:val="28"/>
          <w:szCs w:val="28"/>
          <w:lang w:eastAsia="zh-CN" w:bidi="hi-IN"/>
        </w:rPr>
      </w:pPr>
      <w:r w:rsidRPr="00E37623">
        <w:rPr>
          <w:rFonts w:eastAsia="SimSun"/>
          <w:kern w:val="3"/>
          <w:sz w:val="28"/>
          <w:szCs w:val="28"/>
          <w:lang w:eastAsia="zh-CN" w:bidi="hi-IN"/>
        </w:rPr>
        <w:tab/>
        <w:t xml:space="preserve">Не допускаются несанкционированные расходы подотчетным лицом. Документом, на основании которого возникает бюджетное обязательство, является </w:t>
      </w:r>
      <w:r w:rsidRPr="00E37623">
        <w:rPr>
          <w:rFonts w:eastAsia="Calibri" w:cs="Courier New"/>
          <w:kern w:val="3"/>
          <w:sz w:val="28"/>
          <w:szCs w:val="28"/>
          <w:lang w:eastAsia="zh-CN" w:bidi="hi-IN"/>
        </w:rPr>
        <w:t>заявление на получение денежных документов (почтовых марок, маркированных конвертов)</w:t>
      </w:r>
      <w:r w:rsidRPr="00E37623">
        <w:rPr>
          <w:rFonts w:eastAsia="SimSun"/>
          <w:kern w:val="3"/>
          <w:sz w:val="28"/>
          <w:szCs w:val="28"/>
          <w:lang w:eastAsia="zh-CN" w:bidi="hi-IN"/>
        </w:rPr>
        <w:t xml:space="preserve">, </w:t>
      </w:r>
      <w:r w:rsidR="00733EF9" w:rsidRPr="00E37623">
        <w:rPr>
          <w:rFonts w:eastAsia="SimSun"/>
          <w:kern w:val="3"/>
          <w:sz w:val="28"/>
          <w:szCs w:val="28"/>
          <w:lang w:eastAsia="zh-CN" w:bidi="hi-IN"/>
        </w:rPr>
        <w:t xml:space="preserve">заявка-обоснование закупки товаров, работ, услуг малого объема через подотчетное лицо (форма 0510521), </w:t>
      </w:r>
      <w:r w:rsidRPr="00E37623">
        <w:rPr>
          <w:rFonts w:eastAsia="SimSun"/>
          <w:kern w:val="3"/>
          <w:sz w:val="28"/>
          <w:szCs w:val="28"/>
          <w:lang w:eastAsia="zh-CN" w:bidi="hi-IN"/>
        </w:rPr>
        <w:t>подписанное руководителем Заказчика или уполномоченным им лицом, предусматривающее перечисление работнику аванса на оплату таких расходов.</w:t>
      </w:r>
    </w:p>
    <w:p w:rsidR="00F85D45" w:rsidRPr="00E37623" w:rsidRDefault="00F85D45" w:rsidP="003E25EF">
      <w:pPr>
        <w:tabs>
          <w:tab w:val="left" w:pos="8400"/>
          <w:tab w:val="left" w:pos="9735"/>
        </w:tabs>
        <w:ind w:firstLine="709"/>
        <w:jc w:val="both"/>
        <w:rPr>
          <w:sz w:val="28"/>
          <w:szCs w:val="28"/>
        </w:rPr>
      </w:pPr>
      <w:r w:rsidRPr="00E37623">
        <w:rPr>
          <w:sz w:val="28"/>
          <w:szCs w:val="28"/>
        </w:rPr>
        <w:t>Форма заявления и Реестра отправленных маркированных конвертов и почтовых марок указаны в прил</w:t>
      </w:r>
      <w:r w:rsidR="003E25EF" w:rsidRPr="00E37623">
        <w:rPr>
          <w:sz w:val="28"/>
          <w:szCs w:val="28"/>
        </w:rPr>
        <w:t xml:space="preserve">ожении 4 к </w:t>
      </w:r>
      <w:r w:rsidR="00FC7A43" w:rsidRPr="00E37623">
        <w:rPr>
          <w:sz w:val="28"/>
          <w:szCs w:val="28"/>
        </w:rPr>
        <w:t>Положению о единой учетной политике</w:t>
      </w:r>
      <w:r w:rsidR="003E25EF" w:rsidRPr="00E37623">
        <w:rPr>
          <w:sz w:val="28"/>
          <w:szCs w:val="28"/>
        </w:rPr>
        <w:t>.</w:t>
      </w:r>
    </w:p>
    <w:p w:rsidR="003E25EF" w:rsidRPr="00E37623" w:rsidRDefault="003E25EF" w:rsidP="003E25EF">
      <w:pPr>
        <w:tabs>
          <w:tab w:val="left" w:pos="8400"/>
          <w:tab w:val="left" w:pos="9735"/>
        </w:tabs>
        <w:ind w:firstLine="709"/>
        <w:jc w:val="both"/>
        <w:rPr>
          <w:sz w:val="28"/>
          <w:szCs w:val="28"/>
        </w:rPr>
      </w:pPr>
    </w:p>
    <w:p w:rsidR="00F85D45" w:rsidRPr="00E37623" w:rsidRDefault="00F85D45" w:rsidP="00F85D45">
      <w:pPr>
        <w:autoSpaceDE w:val="0"/>
        <w:autoSpaceDN w:val="0"/>
        <w:adjustRightInd w:val="0"/>
        <w:ind w:firstLine="540"/>
        <w:jc w:val="center"/>
        <w:rPr>
          <w:b/>
          <w:sz w:val="28"/>
          <w:szCs w:val="28"/>
        </w:rPr>
      </w:pPr>
      <w:r w:rsidRPr="00E37623">
        <w:rPr>
          <w:b/>
          <w:sz w:val="28"/>
          <w:szCs w:val="28"/>
        </w:rPr>
        <w:t>8.2. Учет финансовых вложений</w:t>
      </w:r>
      <w:r w:rsidR="00A1307B" w:rsidRPr="00E37623">
        <w:rPr>
          <w:b/>
          <w:sz w:val="28"/>
          <w:szCs w:val="28"/>
        </w:rPr>
        <w:t>.</w:t>
      </w:r>
    </w:p>
    <w:p w:rsidR="00F85D45" w:rsidRPr="00E37623" w:rsidRDefault="00F85D45" w:rsidP="00F85D45">
      <w:pPr>
        <w:autoSpaceDE w:val="0"/>
        <w:autoSpaceDN w:val="0"/>
        <w:adjustRightInd w:val="0"/>
        <w:ind w:firstLine="540"/>
        <w:jc w:val="center"/>
        <w:rPr>
          <w:b/>
          <w:sz w:val="28"/>
          <w:szCs w:val="28"/>
        </w:rPr>
      </w:pPr>
    </w:p>
    <w:p w:rsidR="00F85D45" w:rsidRPr="00E37623" w:rsidRDefault="00525BFD" w:rsidP="00F85D45">
      <w:pPr>
        <w:autoSpaceDE w:val="0"/>
        <w:autoSpaceDN w:val="0"/>
        <w:adjustRightInd w:val="0"/>
        <w:ind w:firstLine="539"/>
        <w:jc w:val="both"/>
        <w:rPr>
          <w:sz w:val="28"/>
          <w:szCs w:val="28"/>
        </w:rPr>
      </w:pPr>
      <w:r w:rsidRPr="00E37623">
        <w:rPr>
          <w:sz w:val="28"/>
          <w:szCs w:val="28"/>
        </w:rPr>
        <w:t xml:space="preserve">8.2.1. </w:t>
      </w:r>
      <w:r w:rsidR="00F85D45" w:rsidRPr="00E37623">
        <w:rPr>
          <w:sz w:val="28"/>
          <w:szCs w:val="28"/>
        </w:rPr>
        <w:t>Аналитический учет финансовых вложений осуществляется в разрезе объектов финансовых вложений (аналитическим группам), по кодам дополнительной классификации (видов финансовых вложений, затрат в финансовые вложения) и по объектам (контрагентам (эмитентам).</w:t>
      </w:r>
    </w:p>
    <w:p w:rsidR="00F85D45" w:rsidRPr="00E37623" w:rsidRDefault="00F85D45" w:rsidP="00F85D45">
      <w:pPr>
        <w:autoSpaceDE w:val="0"/>
        <w:autoSpaceDN w:val="0"/>
        <w:adjustRightInd w:val="0"/>
        <w:ind w:firstLine="539"/>
        <w:jc w:val="both"/>
        <w:rPr>
          <w:sz w:val="28"/>
          <w:szCs w:val="28"/>
        </w:rPr>
      </w:pPr>
      <w:r w:rsidRPr="00E37623">
        <w:rPr>
          <w:sz w:val="28"/>
          <w:szCs w:val="28"/>
        </w:rPr>
        <w:lastRenderedPageBreak/>
        <w:t>Учет операций по принятию к учету финансовых вложений в сумме сформированной первоначальной стоимости ведется в Журнале по прочим операциям (финансовым вложениям) № 8-5.</w:t>
      </w:r>
    </w:p>
    <w:p w:rsidR="00B07857" w:rsidRPr="00E37623" w:rsidRDefault="00B07857" w:rsidP="00F85D45">
      <w:pPr>
        <w:jc w:val="center"/>
        <w:rPr>
          <w:b/>
          <w:sz w:val="28"/>
          <w:szCs w:val="28"/>
        </w:rPr>
      </w:pPr>
    </w:p>
    <w:p w:rsidR="00B07857" w:rsidRPr="00E37623" w:rsidRDefault="00B07857" w:rsidP="00F85D45">
      <w:pPr>
        <w:jc w:val="center"/>
        <w:rPr>
          <w:b/>
          <w:sz w:val="28"/>
          <w:szCs w:val="28"/>
        </w:rPr>
      </w:pPr>
    </w:p>
    <w:p w:rsidR="00F85D45" w:rsidRPr="00E37623" w:rsidRDefault="00F85D45" w:rsidP="00F85D45">
      <w:pPr>
        <w:jc w:val="center"/>
        <w:rPr>
          <w:b/>
          <w:sz w:val="28"/>
          <w:szCs w:val="28"/>
        </w:rPr>
      </w:pPr>
      <w:r w:rsidRPr="00E37623">
        <w:rPr>
          <w:b/>
          <w:sz w:val="28"/>
          <w:szCs w:val="28"/>
        </w:rPr>
        <w:t>8.3. Учет расчетов с подотчетными лицами</w:t>
      </w:r>
      <w:r w:rsidR="00A1307B" w:rsidRPr="00E37623">
        <w:rPr>
          <w:b/>
          <w:sz w:val="28"/>
          <w:szCs w:val="28"/>
        </w:rPr>
        <w:t>.</w:t>
      </w:r>
    </w:p>
    <w:p w:rsidR="00F85D45" w:rsidRPr="00E37623" w:rsidRDefault="00F85D45" w:rsidP="00F85D45">
      <w:pPr>
        <w:jc w:val="both"/>
        <w:rPr>
          <w:sz w:val="28"/>
          <w:szCs w:val="28"/>
        </w:rPr>
      </w:pPr>
    </w:p>
    <w:p w:rsidR="00F85D45" w:rsidRPr="00E37623" w:rsidRDefault="00F85D45" w:rsidP="00F85D45">
      <w:pPr>
        <w:jc w:val="both"/>
        <w:rPr>
          <w:sz w:val="28"/>
          <w:szCs w:val="28"/>
        </w:rPr>
      </w:pPr>
      <w:r w:rsidRPr="00E37623">
        <w:rPr>
          <w:sz w:val="28"/>
          <w:szCs w:val="28"/>
        </w:rPr>
        <w:tab/>
        <w:t xml:space="preserve">8.3.1. Отражение в учете операций по расходам, произведенным подотчетным лицом, допустимо только в объеме расходов, утвержденных руководителем Заказчика согласно </w:t>
      </w:r>
      <w:r w:rsidR="00B07857" w:rsidRPr="00E37623">
        <w:rPr>
          <w:sz w:val="28"/>
          <w:szCs w:val="28"/>
        </w:rPr>
        <w:t>решению о командировании на территории Российской Федерации (ф.0504512)</w:t>
      </w:r>
      <w:r w:rsidR="00567C85" w:rsidRPr="00E37623">
        <w:rPr>
          <w:sz w:val="28"/>
          <w:szCs w:val="28"/>
        </w:rPr>
        <w:t xml:space="preserve">, </w:t>
      </w:r>
      <w:r w:rsidR="00B07857" w:rsidRPr="00E37623">
        <w:rPr>
          <w:sz w:val="28"/>
          <w:szCs w:val="28"/>
        </w:rPr>
        <w:t xml:space="preserve">решению о командировании на территории иностранного государства (ф.0504515), </w:t>
      </w:r>
      <w:r w:rsidR="00567C85" w:rsidRPr="00E37623">
        <w:rPr>
          <w:sz w:val="28"/>
          <w:szCs w:val="28"/>
        </w:rPr>
        <w:t>изменению решения о командировании</w:t>
      </w:r>
      <w:r w:rsidR="00B07857" w:rsidRPr="00E37623">
        <w:rPr>
          <w:sz w:val="28"/>
          <w:szCs w:val="28"/>
        </w:rPr>
        <w:t xml:space="preserve"> на территории Российской Федерации (ф.0504513), изменению решению о командировании на территории иностранного государства (ф.0504516), </w:t>
      </w:r>
      <w:r w:rsidR="00567C85" w:rsidRPr="00E37623">
        <w:rPr>
          <w:sz w:val="28"/>
          <w:szCs w:val="28"/>
        </w:rPr>
        <w:t>отчету о расходах подотчетного лица</w:t>
      </w:r>
      <w:r w:rsidR="00B07857" w:rsidRPr="00E37623">
        <w:rPr>
          <w:sz w:val="28"/>
          <w:szCs w:val="28"/>
        </w:rPr>
        <w:t xml:space="preserve"> (ф.0504520)</w:t>
      </w:r>
      <w:r w:rsidR="00567C85" w:rsidRPr="00E37623">
        <w:rPr>
          <w:sz w:val="28"/>
          <w:szCs w:val="28"/>
        </w:rPr>
        <w:t>.</w:t>
      </w:r>
    </w:p>
    <w:p w:rsidR="00F85D45" w:rsidRPr="00E37623" w:rsidRDefault="00F85D45" w:rsidP="00F85D45">
      <w:pPr>
        <w:jc w:val="both"/>
        <w:rPr>
          <w:sz w:val="28"/>
          <w:szCs w:val="28"/>
        </w:rPr>
      </w:pPr>
      <w:r w:rsidRPr="00E37623">
        <w:rPr>
          <w:sz w:val="28"/>
          <w:szCs w:val="28"/>
        </w:rPr>
        <w:tab/>
        <w:t xml:space="preserve">Дата </w:t>
      </w:r>
      <w:r w:rsidR="00567C85" w:rsidRPr="00E37623">
        <w:rPr>
          <w:sz w:val="28"/>
          <w:szCs w:val="28"/>
        </w:rPr>
        <w:t xml:space="preserve">отчета о расходах подотчетного лица </w:t>
      </w:r>
      <w:r w:rsidR="00B07857" w:rsidRPr="00E37623">
        <w:rPr>
          <w:sz w:val="28"/>
          <w:szCs w:val="28"/>
        </w:rPr>
        <w:t xml:space="preserve">(ф.0504520) </w:t>
      </w:r>
      <w:r w:rsidRPr="00E37623">
        <w:rPr>
          <w:sz w:val="28"/>
          <w:szCs w:val="28"/>
        </w:rPr>
        <w:t>не может быть ранее самой поздней даты, указанной в прилагаемых к отчету документах о произведенных расходах.</w:t>
      </w:r>
    </w:p>
    <w:p w:rsidR="00F85D45" w:rsidRPr="00E37623" w:rsidRDefault="00F85D45" w:rsidP="00F85D45">
      <w:pPr>
        <w:jc w:val="both"/>
        <w:rPr>
          <w:sz w:val="28"/>
          <w:szCs w:val="28"/>
        </w:rPr>
      </w:pPr>
      <w:r w:rsidRPr="00E37623">
        <w:rPr>
          <w:sz w:val="28"/>
          <w:szCs w:val="28"/>
        </w:rPr>
        <w:tab/>
        <w:t xml:space="preserve">Нумерация </w:t>
      </w:r>
      <w:r w:rsidR="00567C85" w:rsidRPr="00E37623">
        <w:rPr>
          <w:sz w:val="28"/>
          <w:szCs w:val="28"/>
        </w:rPr>
        <w:t>отчетов о расходах подотчетного лица</w:t>
      </w:r>
      <w:r w:rsidR="00B07857" w:rsidRPr="00E37623">
        <w:rPr>
          <w:sz w:val="28"/>
          <w:szCs w:val="28"/>
        </w:rPr>
        <w:t xml:space="preserve"> (ф.0504520)</w:t>
      </w:r>
      <w:r w:rsidR="00F54E0D" w:rsidRPr="00E37623">
        <w:rPr>
          <w:sz w:val="28"/>
          <w:szCs w:val="28"/>
        </w:rPr>
        <w:t xml:space="preserve"> </w:t>
      </w:r>
      <w:r w:rsidRPr="00E37623">
        <w:rPr>
          <w:sz w:val="28"/>
          <w:szCs w:val="28"/>
        </w:rPr>
        <w:t>сквозная по всем источникам финансового обеспечения</w:t>
      </w:r>
      <w:r w:rsidR="00917ECD" w:rsidRPr="00E37623">
        <w:rPr>
          <w:sz w:val="28"/>
          <w:szCs w:val="28"/>
        </w:rPr>
        <w:t xml:space="preserve"> осуществляется в ЕИС УФХД ПК</w:t>
      </w:r>
      <w:r w:rsidRPr="00E37623">
        <w:rPr>
          <w:sz w:val="28"/>
          <w:szCs w:val="28"/>
        </w:rPr>
        <w:t>.</w:t>
      </w:r>
    </w:p>
    <w:p w:rsidR="00F85D45" w:rsidRPr="00E37623" w:rsidRDefault="00F85D45" w:rsidP="00F85D45">
      <w:pPr>
        <w:jc w:val="both"/>
        <w:rPr>
          <w:sz w:val="28"/>
          <w:szCs w:val="28"/>
        </w:rPr>
      </w:pPr>
      <w:r w:rsidRPr="00E37623">
        <w:rPr>
          <w:sz w:val="28"/>
          <w:szCs w:val="28"/>
        </w:rPr>
        <w:tab/>
        <w:t>8.3.2. Расчеты по выданным под отчет сотрудникам учреждения денежным средствам, а также расчеты по выплате подотчетным лицам перерасходов (в том числе и в тех случаях, когда денежные средства под отчет не выдавались) подлежат учету на счете 0 208 00 000 «Расчеты с подотчетными лицами».</w:t>
      </w:r>
    </w:p>
    <w:p w:rsidR="00F85D45" w:rsidRPr="00E37623" w:rsidRDefault="00F85D45" w:rsidP="00F85D45">
      <w:pPr>
        <w:jc w:val="both"/>
        <w:rPr>
          <w:sz w:val="28"/>
          <w:szCs w:val="28"/>
        </w:rPr>
      </w:pPr>
      <w:r w:rsidRPr="00E37623">
        <w:rPr>
          <w:sz w:val="28"/>
          <w:szCs w:val="28"/>
        </w:rPr>
        <w:tab/>
        <w:t xml:space="preserve">По своевременно не возвращенным и не удержанным из заработной платы (денежного содержания) суммам задолженности подотчетных лиц (в том числе уволенных сотрудников) в установленном порядке </w:t>
      </w:r>
      <w:r w:rsidR="003A076F" w:rsidRPr="00E37623">
        <w:rPr>
          <w:sz w:val="28"/>
          <w:szCs w:val="28"/>
        </w:rPr>
        <w:t xml:space="preserve">Заказчиками </w:t>
      </w:r>
      <w:r w:rsidRPr="00E37623">
        <w:rPr>
          <w:sz w:val="28"/>
          <w:szCs w:val="28"/>
        </w:rPr>
        <w:t>ведется претензионная работа, а задолженность подлежит учету на счете 0 209 30 000 (</w:t>
      </w:r>
      <w:proofErr w:type="spellStart"/>
      <w:r w:rsidRPr="00E37623">
        <w:rPr>
          <w:sz w:val="28"/>
          <w:szCs w:val="28"/>
        </w:rPr>
        <w:t>п.п</w:t>
      </w:r>
      <w:proofErr w:type="spellEnd"/>
      <w:r w:rsidRPr="00E37623">
        <w:rPr>
          <w:sz w:val="28"/>
          <w:szCs w:val="28"/>
        </w:rPr>
        <w:t>. 212, 213, 216 Инструкции № 157н).</w:t>
      </w:r>
    </w:p>
    <w:p w:rsidR="00F85D45" w:rsidRPr="00E37623" w:rsidRDefault="00F85D45" w:rsidP="00F85D45">
      <w:pPr>
        <w:jc w:val="both"/>
        <w:rPr>
          <w:sz w:val="28"/>
          <w:szCs w:val="28"/>
        </w:rPr>
      </w:pPr>
      <w:r w:rsidRPr="00E37623">
        <w:rPr>
          <w:sz w:val="28"/>
          <w:szCs w:val="28"/>
        </w:rPr>
        <w:tab/>
        <w:t xml:space="preserve">8.3.3. На счете 0 208 00 000 «Расчеты с подотчетными лицами» подлежат отражению, только расчеты с работниками учреждения. Расчеты с физическими лицами в рамках гражданско-правовых договоров учитываются на счете </w:t>
      </w:r>
      <w:r w:rsidR="00AE63F3" w:rsidRPr="00E37623">
        <w:rPr>
          <w:sz w:val="28"/>
          <w:szCs w:val="28"/>
        </w:rPr>
        <w:t>1302ХХ000 «Расчеты по принятым обязательс</w:t>
      </w:r>
      <w:r w:rsidR="00CD7FD9" w:rsidRPr="00E37623">
        <w:rPr>
          <w:sz w:val="28"/>
          <w:szCs w:val="28"/>
        </w:rPr>
        <w:t>т</w:t>
      </w:r>
      <w:r w:rsidR="00AE63F3" w:rsidRPr="00E37623">
        <w:rPr>
          <w:sz w:val="28"/>
          <w:szCs w:val="28"/>
        </w:rPr>
        <w:t>вам»</w:t>
      </w:r>
      <w:r w:rsidRPr="00E37623">
        <w:rPr>
          <w:sz w:val="28"/>
          <w:szCs w:val="28"/>
        </w:rPr>
        <w:t>.</w:t>
      </w:r>
    </w:p>
    <w:p w:rsidR="00F85D45" w:rsidRPr="00E37623" w:rsidRDefault="00F85D45" w:rsidP="00F85D45">
      <w:pPr>
        <w:jc w:val="both"/>
        <w:rPr>
          <w:sz w:val="28"/>
          <w:szCs w:val="28"/>
        </w:rPr>
      </w:pPr>
      <w:r w:rsidRPr="00E37623">
        <w:rPr>
          <w:sz w:val="28"/>
          <w:szCs w:val="28"/>
        </w:rPr>
        <w:tab/>
        <w:t>8.3.</w:t>
      </w:r>
      <w:r w:rsidR="00873B57" w:rsidRPr="00E37623">
        <w:rPr>
          <w:sz w:val="28"/>
          <w:szCs w:val="28"/>
        </w:rPr>
        <w:t>4</w:t>
      </w:r>
      <w:r w:rsidRPr="00E37623">
        <w:rPr>
          <w:sz w:val="28"/>
          <w:szCs w:val="28"/>
        </w:rPr>
        <w:t xml:space="preserve">. В случае, если к авансовому отчету приложены нечитаемые первичные оправдательные документы (например, кассовые чеки, билеты на проезд в общественном транспорте, иные документы), то таковые к оплате (возмещению) не принимаются </w:t>
      </w:r>
    </w:p>
    <w:p w:rsidR="00F85D45" w:rsidRPr="00E37623" w:rsidRDefault="00F85D45" w:rsidP="00F85D45">
      <w:pPr>
        <w:jc w:val="both"/>
        <w:rPr>
          <w:color w:val="000000"/>
          <w:sz w:val="28"/>
          <w:szCs w:val="28"/>
        </w:rPr>
      </w:pPr>
      <w:r w:rsidRPr="00E37623">
        <w:rPr>
          <w:sz w:val="28"/>
          <w:szCs w:val="28"/>
        </w:rPr>
        <w:tab/>
      </w:r>
      <w:bookmarkStart w:id="8" w:name="Par6"/>
      <w:bookmarkEnd w:id="8"/>
      <w:r w:rsidRPr="00E37623">
        <w:rPr>
          <w:sz w:val="28"/>
          <w:szCs w:val="28"/>
        </w:rPr>
        <w:t>8.3.</w:t>
      </w:r>
      <w:r w:rsidR="00873B57" w:rsidRPr="00E37623">
        <w:rPr>
          <w:sz w:val="28"/>
          <w:szCs w:val="28"/>
        </w:rPr>
        <w:t>5</w:t>
      </w:r>
      <w:r w:rsidRPr="00E37623">
        <w:rPr>
          <w:sz w:val="28"/>
          <w:szCs w:val="28"/>
        </w:rPr>
        <w:t>. Аналитический учет расчетов с подотчетными лицами по дополнительным аналитическим признакам осуществляется в разрезе контрагентов (подотчетных лиц), выданных авансов подотчетным лицам в Журнале операций расчетов с подотчетными лицами № 3 (</w:t>
      </w:r>
      <w:hyperlink r:id="rId274" w:history="1">
        <w:r w:rsidRPr="00E37623">
          <w:rPr>
            <w:color w:val="000000"/>
            <w:sz w:val="28"/>
            <w:szCs w:val="28"/>
          </w:rPr>
          <w:t>п. 217</w:t>
        </w:r>
      </w:hyperlink>
      <w:r w:rsidRPr="00E37623">
        <w:rPr>
          <w:color w:val="000000"/>
          <w:sz w:val="28"/>
          <w:szCs w:val="28"/>
        </w:rPr>
        <w:t xml:space="preserve">, 218 </w:t>
      </w:r>
      <w:r w:rsidRPr="00E37623">
        <w:rPr>
          <w:sz w:val="28"/>
          <w:szCs w:val="28"/>
        </w:rPr>
        <w:t xml:space="preserve">Инструкции № 157н, </w:t>
      </w:r>
      <w:hyperlink r:id="rId275" w:history="1">
        <w:r w:rsidRPr="00E37623">
          <w:rPr>
            <w:color w:val="000000"/>
            <w:sz w:val="28"/>
            <w:szCs w:val="28"/>
          </w:rPr>
          <w:t>Методические указания</w:t>
        </w:r>
      </w:hyperlink>
      <w:r w:rsidRPr="00E37623">
        <w:rPr>
          <w:color w:val="000000"/>
          <w:sz w:val="28"/>
          <w:szCs w:val="28"/>
        </w:rPr>
        <w:t>, утвержденные Приказом № 52н).</w:t>
      </w:r>
    </w:p>
    <w:p w:rsidR="00F85D45" w:rsidRPr="00E37623" w:rsidRDefault="00F85D45" w:rsidP="00F85D45">
      <w:pPr>
        <w:jc w:val="center"/>
        <w:rPr>
          <w:sz w:val="28"/>
          <w:szCs w:val="28"/>
        </w:rPr>
      </w:pPr>
      <w:r w:rsidRPr="00E37623">
        <w:rPr>
          <w:sz w:val="28"/>
          <w:szCs w:val="28"/>
        </w:rPr>
        <w:tab/>
      </w:r>
    </w:p>
    <w:p w:rsidR="00F85D45" w:rsidRPr="00E37623" w:rsidRDefault="00F85D45" w:rsidP="00F85D45">
      <w:pPr>
        <w:jc w:val="center"/>
        <w:rPr>
          <w:sz w:val="28"/>
          <w:szCs w:val="28"/>
        </w:rPr>
      </w:pPr>
    </w:p>
    <w:p w:rsidR="00F85D45" w:rsidRPr="00E37623" w:rsidRDefault="00F85D45" w:rsidP="00F85D45">
      <w:pPr>
        <w:jc w:val="center"/>
        <w:rPr>
          <w:b/>
          <w:sz w:val="28"/>
          <w:szCs w:val="28"/>
        </w:rPr>
      </w:pPr>
      <w:r w:rsidRPr="00E37623">
        <w:rPr>
          <w:b/>
          <w:sz w:val="28"/>
          <w:szCs w:val="28"/>
        </w:rPr>
        <w:t>9. Учет обязательств</w:t>
      </w:r>
      <w:r w:rsidR="000F4D89" w:rsidRPr="00E37623">
        <w:rPr>
          <w:b/>
          <w:sz w:val="28"/>
          <w:szCs w:val="28"/>
        </w:rPr>
        <w:t>.</w:t>
      </w:r>
      <w:r w:rsidRPr="00E37623">
        <w:rPr>
          <w:b/>
          <w:sz w:val="28"/>
          <w:szCs w:val="28"/>
        </w:rPr>
        <w:t xml:space="preserve"> </w:t>
      </w:r>
    </w:p>
    <w:p w:rsidR="00F85D45" w:rsidRPr="00E37623" w:rsidRDefault="00F85D45" w:rsidP="00F85D45">
      <w:pPr>
        <w:jc w:val="center"/>
        <w:rPr>
          <w:b/>
          <w:sz w:val="28"/>
          <w:szCs w:val="28"/>
        </w:rPr>
      </w:pPr>
    </w:p>
    <w:p w:rsidR="00F85D45" w:rsidRPr="00E37623" w:rsidRDefault="00F85D45" w:rsidP="00F85D45">
      <w:pPr>
        <w:jc w:val="center"/>
        <w:rPr>
          <w:b/>
          <w:sz w:val="28"/>
          <w:szCs w:val="28"/>
        </w:rPr>
      </w:pPr>
      <w:r w:rsidRPr="00E37623">
        <w:rPr>
          <w:b/>
          <w:sz w:val="28"/>
          <w:szCs w:val="28"/>
        </w:rPr>
        <w:lastRenderedPageBreak/>
        <w:t>9.1. Учет расчетов по налогам и взносам</w:t>
      </w:r>
      <w:r w:rsidR="000F4D89" w:rsidRPr="00E37623">
        <w:rPr>
          <w:b/>
          <w:sz w:val="28"/>
          <w:szCs w:val="28"/>
        </w:rPr>
        <w:t>.</w:t>
      </w:r>
    </w:p>
    <w:p w:rsidR="00F85D45" w:rsidRPr="00E37623" w:rsidRDefault="00F85D45" w:rsidP="00F85D45">
      <w:pPr>
        <w:jc w:val="center"/>
        <w:rPr>
          <w:sz w:val="28"/>
          <w:szCs w:val="28"/>
        </w:rPr>
      </w:pPr>
    </w:p>
    <w:p w:rsidR="00F85D45" w:rsidRPr="00E37623" w:rsidRDefault="00F85D45" w:rsidP="00F85D45">
      <w:pPr>
        <w:tabs>
          <w:tab w:val="left" w:pos="1134"/>
        </w:tabs>
        <w:ind w:firstLine="440"/>
        <w:jc w:val="both"/>
        <w:rPr>
          <w:sz w:val="28"/>
          <w:szCs w:val="28"/>
        </w:rPr>
      </w:pPr>
      <w:r w:rsidRPr="00E37623">
        <w:rPr>
          <w:sz w:val="28"/>
          <w:szCs w:val="28"/>
        </w:rPr>
        <w:t>9.1.1. Любые пени, штрафы и иные санкции, перечисляемые в бюджеты, в том числе по страховым взносам, учитываются на счете 0 303 05 000 «Расчеты по прочим платежам в бюджет».</w:t>
      </w:r>
    </w:p>
    <w:p w:rsidR="00F85D45" w:rsidRPr="00E37623" w:rsidRDefault="00F85D45" w:rsidP="003E25EF">
      <w:pPr>
        <w:tabs>
          <w:tab w:val="left" w:pos="1134"/>
        </w:tabs>
        <w:ind w:firstLine="440"/>
        <w:jc w:val="both"/>
        <w:rPr>
          <w:sz w:val="28"/>
          <w:szCs w:val="28"/>
        </w:rPr>
      </w:pPr>
      <w:r w:rsidRPr="00E37623">
        <w:rPr>
          <w:sz w:val="28"/>
          <w:szCs w:val="28"/>
        </w:rPr>
        <w:t>9.1.2. Принятие налоговых обязательств по итогам отчетного налогового периода (года) отражается на счете 0 303 00 000 «Расчеты по платежам в бюджет» и счетах санкционирования в отчетном году за счет лимитов бюджетных обязательств очередного года.</w:t>
      </w:r>
    </w:p>
    <w:p w:rsidR="008C0987" w:rsidRPr="00E37623" w:rsidRDefault="00CD7FD9" w:rsidP="008C0987">
      <w:pPr>
        <w:autoSpaceDE w:val="0"/>
        <w:autoSpaceDN w:val="0"/>
        <w:adjustRightInd w:val="0"/>
        <w:jc w:val="both"/>
        <w:rPr>
          <w:sz w:val="28"/>
          <w:szCs w:val="28"/>
        </w:rPr>
      </w:pPr>
      <w:r w:rsidRPr="00E37623">
        <w:rPr>
          <w:sz w:val="28"/>
          <w:szCs w:val="28"/>
        </w:rPr>
        <w:tab/>
      </w:r>
      <w:r w:rsidR="00F85D45" w:rsidRPr="00E37623">
        <w:rPr>
          <w:sz w:val="28"/>
          <w:szCs w:val="28"/>
        </w:rPr>
        <w:t xml:space="preserve">9.1.3. Операции по начислению </w:t>
      </w:r>
      <w:r w:rsidR="00044422" w:rsidRPr="00E37623">
        <w:rPr>
          <w:sz w:val="28"/>
          <w:szCs w:val="28"/>
        </w:rPr>
        <w:t xml:space="preserve">и перечислению </w:t>
      </w:r>
      <w:r w:rsidR="00F85D45" w:rsidRPr="00E37623">
        <w:rPr>
          <w:sz w:val="28"/>
          <w:szCs w:val="28"/>
        </w:rPr>
        <w:t xml:space="preserve">налога на имущество организаций, в том числе авансовых платежей, отражаются в </w:t>
      </w:r>
      <w:r w:rsidR="00BB792F" w:rsidRPr="00E37623">
        <w:rPr>
          <w:sz w:val="28"/>
          <w:szCs w:val="28"/>
        </w:rPr>
        <w:t xml:space="preserve">бухгалтерском (бюджетном) </w:t>
      </w:r>
      <w:r w:rsidR="00F85D45" w:rsidRPr="00E37623">
        <w:rPr>
          <w:sz w:val="28"/>
          <w:szCs w:val="28"/>
        </w:rPr>
        <w:t>учете</w:t>
      </w:r>
      <w:r w:rsidR="00BB792F" w:rsidRPr="00E37623">
        <w:rPr>
          <w:sz w:val="28"/>
          <w:szCs w:val="28"/>
        </w:rPr>
        <w:t xml:space="preserve"> последним числом месяца каждого квартала</w:t>
      </w:r>
      <w:r w:rsidR="00F85D45" w:rsidRPr="00E37623">
        <w:rPr>
          <w:sz w:val="28"/>
          <w:szCs w:val="28"/>
        </w:rPr>
        <w:t xml:space="preserve"> на основании Бухгалтерской справки (ф. 0504833) с приложением </w:t>
      </w:r>
      <w:r w:rsidR="00F85D45" w:rsidRPr="00E37623">
        <w:rPr>
          <w:bCs/>
          <w:color w:val="26282F"/>
          <w:sz w:val="28"/>
          <w:szCs w:val="28"/>
        </w:rPr>
        <w:t>Расчета</w:t>
      </w:r>
      <w:r w:rsidR="00F20567" w:rsidRPr="00E37623">
        <w:rPr>
          <w:bCs/>
          <w:color w:val="26282F"/>
          <w:sz w:val="28"/>
          <w:szCs w:val="28"/>
        </w:rPr>
        <w:t xml:space="preserve"> суммы налога на имущество</w:t>
      </w:r>
      <w:r w:rsidR="00F85D45" w:rsidRPr="00E37623">
        <w:rPr>
          <w:bCs/>
          <w:color w:val="26282F"/>
          <w:sz w:val="28"/>
          <w:szCs w:val="28"/>
        </w:rPr>
        <w:t xml:space="preserve">, утвержденного в Приложении № </w:t>
      </w:r>
      <w:r w:rsidR="00F20567" w:rsidRPr="00E37623">
        <w:rPr>
          <w:bCs/>
          <w:color w:val="26282F"/>
          <w:sz w:val="28"/>
          <w:szCs w:val="28"/>
        </w:rPr>
        <w:t>4</w:t>
      </w:r>
      <w:r w:rsidR="00F85D45" w:rsidRPr="00E37623">
        <w:rPr>
          <w:bCs/>
          <w:color w:val="26282F"/>
          <w:sz w:val="28"/>
          <w:szCs w:val="28"/>
        </w:rPr>
        <w:t xml:space="preserve"> </w:t>
      </w:r>
      <w:r w:rsidR="00FC7A43" w:rsidRPr="00E37623">
        <w:rPr>
          <w:sz w:val="28"/>
          <w:szCs w:val="28"/>
        </w:rPr>
        <w:t>к Положению о единой учетной политике</w:t>
      </w:r>
      <w:r w:rsidR="00FC7A43" w:rsidRPr="00E37623">
        <w:rPr>
          <w:bCs/>
          <w:color w:val="26282F"/>
          <w:sz w:val="28"/>
          <w:szCs w:val="28"/>
        </w:rPr>
        <w:t xml:space="preserve"> </w:t>
      </w:r>
      <w:r w:rsidR="00F85D45" w:rsidRPr="00E37623">
        <w:rPr>
          <w:bCs/>
          <w:color w:val="26282F"/>
          <w:sz w:val="28"/>
          <w:szCs w:val="28"/>
        </w:rPr>
        <w:t>(</w:t>
      </w:r>
      <w:r w:rsidR="00F85D45" w:rsidRPr="00E37623">
        <w:rPr>
          <w:sz w:val="28"/>
          <w:szCs w:val="28"/>
        </w:rPr>
        <w:t xml:space="preserve">п. 4 </w:t>
      </w:r>
      <w:hyperlink r:id="rId276" w:history="1">
        <w:r w:rsidR="00F85D45" w:rsidRPr="00E37623">
          <w:rPr>
            <w:color w:val="000000"/>
            <w:sz w:val="28"/>
            <w:szCs w:val="28"/>
          </w:rPr>
          <w:t>Письма</w:t>
        </w:r>
      </w:hyperlink>
      <w:r w:rsidR="00F85D45" w:rsidRPr="00E37623">
        <w:rPr>
          <w:color w:val="000000"/>
          <w:sz w:val="28"/>
          <w:szCs w:val="28"/>
        </w:rPr>
        <w:t xml:space="preserve"> </w:t>
      </w:r>
      <w:r w:rsidR="008C0987" w:rsidRPr="00E37623">
        <w:rPr>
          <w:color w:val="000000"/>
          <w:sz w:val="28"/>
          <w:szCs w:val="28"/>
        </w:rPr>
        <w:t>Министерства финансов Российской Федерации</w:t>
      </w:r>
      <w:r w:rsidR="00F85D45" w:rsidRPr="00E37623">
        <w:rPr>
          <w:color w:val="000000"/>
          <w:sz w:val="28"/>
          <w:szCs w:val="28"/>
        </w:rPr>
        <w:t xml:space="preserve"> от 31.08.2018 № 02-06-07/62480</w:t>
      </w:r>
      <w:r w:rsidR="008C0987" w:rsidRPr="00E37623">
        <w:rPr>
          <w:color w:val="000000"/>
          <w:sz w:val="28"/>
          <w:szCs w:val="28"/>
        </w:rPr>
        <w:t xml:space="preserve"> «</w:t>
      </w:r>
      <w:r w:rsidR="008C0987" w:rsidRPr="00E37623">
        <w:rPr>
          <w:sz w:val="28"/>
          <w:szCs w:val="28"/>
        </w:rPr>
        <w:t xml:space="preserve">О направлении Методических указаний по применению положений </w:t>
      </w:r>
      <w:r w:rsidR="00816182" w:rsidRPr="00E37623">
        <w:rPr>
          <w:sz w:val="28"/>
          <w:szCs w:val="28"/>
        </w:rPr>
        <w:t>Ф</w:t>
      </w:r>
      <w:r w:rsidR="008C0987" w:rsidRPr="00E37623">
        <w:rPr>
          <w:sz w:val="28"/>
          <w:szCs w:val="28"/>
        </w:rPr>
        <w:t xml:space="preserve">СГС «Учетная политика, оценочные значения и ошибки» (вместе с </w:t>
      </w:r>
      <w:r w:rsidR="003E25EF" w:rsidRPr="00E37623">
        <w:rPr>
          <w:sz w:val="28"/>
          <w:szCs w:val="28"/>
        </w:rPr>
        <w:t>«</w:t>
      </w:r>
      <w:r w:rsidR="008C0987" w:rsidRPr="00E37623">
        <w:rPr>
          <w:sz w:val="28"/>
          <w:szCs w:val="28"/>
        </w:rPr>
        <w:t xml:space="preserve">Методическими рекомендациями по применению федерального стандарта бухгалтерского учета для организаций государственного сектора </w:t>
      </w:r>
      <w:r w:rsidR="003E25EF" w:rsidRPr="00E37623">
        <w:rPr>
          <w:sz w:val="28"/>
          <w:szCs w:val="28"/>
        </w:rPr>
        <w:t>«</w:t>
      </w:r>
      <w:r w:rsidR="008C0987" w:rsidRPr="00E37623">
        <w:rPr>
          <w:sz w:val="28"/>
          <w:szCs w:val="28"/>
        </w:rPr>
        <w:t>Учетная полити</w:t>
      </w:r>
      <w:r w:rsidR="003E25EF" w:rsidRPr="00E37623">
        <w:rPr>
          <w:sz w:val="28"/>
          <w:szCs w:val="28"/>
        </w:rPr>
        <w:t>ка, оценочные значения и ошибки»</w:t>
      </w:r>
      <w:r w:rsidR="008C0987" w:rsidRPr="00E37623">
        <w:rPr>
          <w:sz w:val="28"/>
          <w:szCs w:val="28"/>
        </w:rPr>
        <w:t>).</w:t>
      </w:r>
    </w:p>
    <w:p w:rsidR="005D0D44" w:rsidRPr="00E37623" w:rsidRDefault="00044422" w:rsidP="00F85D45">
      <w:pPr>
        <w:ind w:firstLine="440"/>
        <w:jc w:val="both"/>
        <w:rPr>
          <w:color w:val="000000"/>
          <w:sz w:val="28"/>
          <w:szCs w:val="28"/>
        </w:rPr>
      </w:pPr>
      <w:r w:rsidRPr="00E37623">
        <w:rPr>
          <w:color w:val="000000"/>
          <w:sz w:val="28"/>
          <w:szCs w:val="28"/>
        </w:rPr>
        <w:t xml:space="preserve">Расчет является основанием для регистрации Заказчиками бюджетного обязательства по </w:t>
      </w:r>
      <w:r w:rsidRPr="00E37623">
        <w:rPr>
          <w:sz w:val="28"/>
          <w:szCs w:val="28"/>
        </w:rPr>
        <w:t>налогу на имущество организаций</w:t>
      </w:r>
      <w:r w:rsidRPr="00E37623">
        <w:rPr>
          <w:color w:val="000000"/>
          <w:sz w:val="28"/>
          <w:szCs w:val="28"/>
        </w:rPr>
        <w:t xml:space="preserve"> </w:t>
      </w:r>
      <w:r w:rsidR="00935DF9" w:rsidRPr="00E37623">
        <w:rPr>
          <w:color w:val="000000"/>
          <w:sz w:val="28"/>
          <w:szCs w:val="28"/>
        </w:rPr>
        <w:t>(за 1, 2, 3 кварталы и год</w:t>
      </w:r>
      <w:r w:rsidR="003E25EF" w:rsidRPr="00E37623">
        <w:rPr>
          <w:color w:val="000000"/>
          <w:sz w:val="28"/>
          <w:szCs w:val="28"/>
        </w:rPr>
        <w:t>)</w:t>
      </w:r>
      <w:r w:rsidRPr="00E37623">
        <w:rPr>
          <w:color w:val="000000"/>
          <w:sz w:val="28"/>
          <w:szCs w:val="28"/>
        </w:rPr>
        <w:t>.</w:t>
      </w:r>
    </w:p>
    <w:p w:rsidR="005D0D44" w:rsidRPr="00E37623" w:rsidRDefault="005D0D44" w:rsidP="005D0D44">
      <w:pPr>
        <w:autoSpaceDE w:val="0"/>
        <w:autoSpaceDN w:val="0"/>
        <w:adjustRightInd w:val="0"/>
        <w:jc w:val="both"/>
        <w:rPr>
          <w:sz w:val="28"/>
          <w:szCs w:val="28"/>
        </w:rPr>
      </w:pPr>
      <w:r w:rsidRPr="00E37623">
        <w:rPr>
          <w:bCs/>
          <w:sz w:val="28"/>
          <w:szCs w:val="28"/>
        </w:rPr>
        <w:tab/>
      </w:r>
      <w:r w:rsidR="00CE78BD" w:rsidRPr="00E37623">
        <w:rPr>
          <w:bCs/>
          <w:sz w:val="28"/>
          <w:szCs w:val="28"/>
        </w:rPr>
        <w:t>В бухгалтерском (бюджетном) учете</w:t>
      </w:r>
      <w:r w:rsidR="00CE78BD" w:rsidRPr="00E37623">
        <w:rPr>
          <w:sz w:val="28"/>
          <w:szCs w:val="28"/>
        </w:rPr>
        <w:t xml:space="preserve"> авансовые платежи по нему начисляются: за </w:t>
      </w:r>
      <w:r w:rsidR="00CE78BD" w:rsidRPr="00E37623">
        <w:rPr>
          <w:sz w:val="28"/>
          <w:szCs w:val="28"/>
          <w:lang w:val="en-US"/>
        </w:rPr>
        <w:t>I</w:t>
      </w:r>
      <w:r w:rsidR="00CE78BD" w:rsidRPr="00E37623">
        <w:rPr>
          <w:sz w:val="28"/>
          <w:szCs w:val="28"/>
        </w:rPr>
        <w:t xml:space="preserve"> квартал – 31 марта, за </w:t>
      </w:r>
      <w:r w:rsidR="00CE78BD" w:rsidRPr="00E37623">
        <w:rPr>
          <w:sz w:val="28"/>
          <w:szCs w:val="28"/>
          <w:lang w:val="en-US"/>
        </w:rPr>
        <w:t>II</w:t>
      </w:r>
      <w:r w:rsidR="00CE78BD" w:rsidRPr="00E37623">
        <w:rPr>
          <w:sz w:val="28"/>
          <w:szCs w:val="28"/>
        </w:rPr>
        <w:t xml:space="preserve"> квартал – 30 июня, за </w:t>
      </w:r>
      <w:r w:rsidR="00CE78BD" w:rsidRPr="00E37623">
        <w:rPr>
          <w:sz w:val="28"/>
          <w:szCs w:val="28"/>
          <w:lang w:val="en-US"/>
        </w:rPr>
        <w:t>III</w:t>
      </w:r>
      <w:r w:rsidR="00CE78BD" w:rsidRPr="00E37623">
        <w:rPr>
          <w:sz w:val="28"/>
          <w:szCs w:val="28"/>
        </w:rPr>
        <w:t xml:space="preserve"> квартал – 30 сентября. </w:t>
      </w:r>
      <w:r w:rsidR="00CE78BD" w:rsidRPr="00E37623">
        <w:rPr>
          <w:bCs/>
          <w:sz w:val="28"/>
          <w:szCs w:val="28"/>
        </w:rPr>
        <w:t>В бухгалтерском (бюджетном) учете</w:t>
      </w:r>
      <w:r w:rsidR="00CE78BD" w:rsidRPr="00E37623">
        <w:rPr>
          <w:sz w:val="28"/>
          <w:szCs w:val="28"/>
        </w:rPr>
        <w:t xml:space="preserve"> налог на имущество начисляется 31 декабря по итогам налогового периода:</w:t>
      </w:r>
    </w:p>
    <w:p w:rsidR="005D0D44" w:rsidRPr="00E37623" w:rsidRDefault="005D0D44" w:rsidP="006F366D">
      <w:pPr>
        <w:tabs>
          <w:tab w:val="left" w:pos="540"/>
        </w:tabs>
        <w:autoSpaceDE w:val="0"/>
        <w:autoSpaceDN w:val="0"/>
        <w:adjustRightInd w:val="0"/>
        <w:spacing w:before="280"/>
        <w:ind w:left="540"/>
        <w:jc w:val="both"/>
        <w:rPr>
          <w:sz w:val="28"/>
          <w:szCs w:val="28"/>
        </w:rPr>
      </w:pPr>
      <w:r w:rsidRPr="00E37623">
        <w:rPr>
          <w:sz w:val="28"/>
          <w:szCs w:val="28"/>
        </w:rPr>
        <w:t>в бюджетном учете казенного учреждения:</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08"/>
        <w:gridCol w:w="2494"/>
        <w:gridCol w:w="3969"/>
      </w:tblGrid>
      <w:tr w:rsidR="006F366D" w:rsidRPr="00E37623">
        <w:tc>
          <w:tcPr>
            <w:tcW w:w="5102" w:type="dxa"/>
            <w:gridSpan w:val="2"/>
            <w:tcBorders>
              <w:top w:val="single" w:sz="4" w:space="0" w:color="auto"/>
              <w:left w:val="single" w:sz="4" w:space="0" w:color="auto"/>
              <w:bottom w:val="single" w:sz="4" w:space="0" w:color="auto"/>
              <w:right w:val="single" w:sz="4" w:space="0" w:color="auto"/>
            </w:tcBorders>
          </w:tcPr>
          <w:p w:rsidR="006F366D" w:rsidRPr="00E37623" w:rsidRDefault="006F366D">
            <w:pPr>
              <w:autoSpaceDE w:val="0"/>
              <w:autoSpaceDN w:val="0"/>
              <w:adjustRightInd w:val="0"/>
              <w:jc w:val="center"/>
              <w:rPr>
                <w:sz w:val="28"/>
                <w:szCs w:val="28"/>
              </w:rPr>
            </w:pPr>
            <w:r w:rsidRPr="00E37623">
              <w:rPr>
                <w:sz w:val="28"/>
                <w:szCs w:val="28"/>
              </w:rPr>
              <w:t>Проводка</w:t>
            </w:r>
          </w:p>
        </w:tc>
        <w:tc>
          <w:tcPr>
            <w:tcW w:w="3969" w:type="dxa"/>
            <w:vMerge w:val="restart"/>
            <w:tcBorders>
              <w:top w:val="single" w:sz="4" w:space="0" w:color="auto"/>
              <w:left w:val="single" w:sz="4" w:space="0" w:color="auto"/>
              <w:bottom w:val="single" w:sz="4" w:space="0" w:color="auto"/>
              <w:right w:val="single" w:sz="4" w:space="0" w:color="auto"/>
            </w:tcBorders>
          </w:tcPr>
          <w:p w:rsidR="006F366D" w:rsidRPr="00E37623" w:rsidRDefault="006F366D">
            <w:pPr>
              <w:autoSpaceDE w:val="0"/>
              <w:autoSpaceDN w:val="0"/>
              <w:adjustRightInd w:val="0"/>
              <w:jc w:val="center"/>
              <w:rPr>
                <w:sz w:val="28"/>
                <w:szCs w:val="28"/>
              </w:rPr>
            </w:pPr>
            <w:r w:rsidRPr="00E37623">
              <w:rPr>
                <w:sz w:val="28"/>
                <w:szCs w:val="28"/>
              </w:rPr>
              <w:t>Операция</w:t>
            </w:r>
          </w:p>
        </w:tc>
      </w:tr>
      <w:tr w:rsidR="006F366D" w:rsidRPr="00E37623">
        <w:tc>
          <w:tcPr>
            <w:tcW w:w="2608" w:type="dxa"/>
            <w:tcBorders>
              <w:top w:val="single" w:sz="4" w:space="0" w:color="auto"/>
              <w:left w:val="single" w:sz="4" w:space="0" w:color="auto"/>
              <w:bottom w:val="single" w:sz="4" w:space="0" w:color="auto"/>
              <w:right w:val="single" w:sz="4" w:space="0" w:color="auto"/>
            </w:tcBorders>
          </w:tcPr>
          <w:p w:rsidR="006F366D" w:rsidRPr="00E37623" w:rsidRDefault="006F366D">
            <w:pPr>
              <w:autoSpaceDE w:val="0"/>
              <w:autoSpaceDN w:val="0"/>
              <w:adjustRightInd w:val="0"/>
              <w:jc w:val="center"/>
              <w:rPr>
                <w:sz w:val="28"/>
                <w:szCs w:val="28"/>
              </w:rPr>
            </w:pPr>
            <w:r w:rsidRPr="00E37623">
              <w:rPr>
                <w:sz w:val="28"/>
                <w:szCs w:val="28"/>
              </w:rPr>
              <w:t>Дебет</w:t>
            </w:r>
          </w:p>
        </w:tc>
        <w:tc>
          <w:tcPr>
            <w:tcW w:w="2494" w:type="dxa"/>
            <w:tcBorders>
              <w:top w:val="single" w:sz="4" w:space="0" w:color="auto"/>
              <w:left w:val="single" w:sz="4" w:space="0" w:color="auto"/>
              <w:bottom w:val="single" w:sz="4" w:space="0" w:color="auto"/>
              <w:right w:val="single" w:sz="4" w:space="0" w:color="auto"/>
            </w:tcBorders>
          </w:tcPr>
          <w:p w:rsidR="006F366D" w:rsidRPr="00E37623" w:rsidRDefault="006F366D">
            <w:pPr>
              <w:autoSpaceDE w:val="0"/>
              <w:autoSpaceDN w:val="0"/>
              <w:adjustRightInd w:val="0"/>
              <w:jc w:val="center"/>
              <w:rPr>
                <w:sz w:val="28"/>
                <w:szCs w:val="28"/>
              </w:rPr>
            </w:pPr>
            <w:r w:rsidRPr="00E37623">
              <w:rPr>
                <w:sz w:val="28"/>
                <w:szCs w:val="28"/>
              </w:rPr>
              <w:t>Кредит</w:t>
            </w:r>
          </w:p>
        </w:tc>
        <w:tc>
          <w:tcPr>
            <w:tcW w:w="3969" w:type="dxa"/>
            <w:vMerge/>
            <w:tcBorders>
              <w:top w:val="single" w:sz="4" w:space="0" w:color="auto"/>
              <w:left w:val="single" w:sz="4" w:space="0" w:color="auto"/>
              <w:bottom w:val="single" w:sz="4" w:space="0" w:color="auto"/>
              <w:right w:val="single" w:sz="4" w:space="0" w:color="auto"/>
            </w:tcBorders>
          </w:tcPr>
          <w:p w:rsidR="006F366D" w:rsidRPr="00E37623" w:rsidRDefault="006F366D">
            <w:pPr>
              <w:autoSpaceDE w:val="0"/>
              <w:autoSpaceDN w:val="0"/>
              <w:adjustRightInd w:val="0"/>
              <w:jc w:val="center"/>
              <w:rPr>
                <w:sz w:val="28"/>
                <w:szCs w:val="28"/>
              </w:rPr>
            </w:pPr>
          </w:p>
        </w:tc>
      </w:tr>
      <w:tr w:rsidR="006F366D" w:rsidRPr="00E37623">
        <w:tc>
          <w:tcPr>
            <w:tcW w:w="9071" w:type="dxa"/>
            <w:gridSpan w:val="3"/>
            <w:tcBorders>
              <w:top w:val="single" w:sz="4" w:space="0" w:color="auto"/>
              <w:left w:val="single" w:sz="4" w:space="0" w:color="auto"/>
              <w:bottom w:val="single" w:sz="4" w:space="0" w:color="auto"/>
              <w:right w:val="single" w:sz="4" w:space="0" w:color="auto"/>
            </w:tcBorders>
          </w:tcPr>
          <w:p w:rsidR="006F366D" w:rsidRPr="00E37623" w:rsidRDefault="006F366D">
            <w:pPr>
              <w:autoSpaceDE w:val="0"/>
              <w:autoSpaceDN w:val="0"/>
              <w:adjustRightInd w:val="0"/>
              <w:jc w:val="center"/>
              <w:rPr>
                <w:sz w:val="28"/>
                <w:szCs w:val="28"/>
              </w:rPr>
            </w:pPr>
            <w:r w:rsidRPr="00E37623">
              <w:rPr>
                <w:sz w:val="28"/>
                <w:szCs w:val="28"/>
              </w:rPr>
              <w:t>31 марта, 30 июня и 30 сентября</w:t>
            </w:r>
          </w:p>
        </w:tc>
      </w:tr>
      <w:tr w:rsidR="006F366D" w:rsidRPr="00E37623">
        <w:tc>
          <w:tcPr>
            <w:tcW w:w="2608" w:type="dxa"/>
            <w:tcBorders>
              <w:top w:val="single" w:sz="4" w:space="0" w:color="auto"/>
              <w:left w:val="single" w:sz="4" w:space="0" w:color="auto"/>
              <w:bottom w:val="single" w:sz="4" w:space="0" w:color="auto"/>
              <w:right w:val="single" w:sz="4" w:space="0" w:color="auto"/>
            </w:tcBorders>
          </w:tcPr>
          <w:p w:rsidR="006F366D" w:rsidRPr="00E37623" w:rsidRDefault="006F366D">
            <w:pPr>
              <w:autoSpaceDE w:val="0"/>
              <w:autoSpaceDN w:val="0"/>
              <w:adjustRightInd w:val="0"/>
              <w:jc w:val="center"/>
              <w:rPr>
                <w:sz w:val="28"/>
                <w:szCs w:val="28"/>
              </w:rPr>
            </w:pPr>
            <w:r w:rsidRPr="00E37623">
              <w:rPr>
                <w:sz w:val="28"/>
                <w:szCs w:val="28"/>
              </w:rPr>
              <w:t>1 401 20 291</w:t>
            </w:r>
          </w:p>
        </w:tc>
        <w:tc>
          <w:tcPr>
            <w:tcW w:w="2494" w:type="dxa"/>
            <w:tcBorders>
              <w:top w:val="single" w:sz="4" w:space="0" w:color="auto"/>
              <w:left w:val="single" w:sz="4" w:space="0" w:color="auto"/>
              <w:bottom w:val="single" w:sz="4" w:space="0" w:color="auto"/>
              <w:right w:val="single" w:sz="4" w:space="0" w:color="auto"/>
            </w:tcBorders>
          </w:tcPr>
          <w:p w:rsidR="006F366D" w:rsidRPr="00E37623" w:rsidRDefault="006F366D">
            <w:pPr>
              <w:autoSpaceDE w:val="0"/>
              <w:autoSpaceDN w:val="0"/>
              <w:adjustRightInd w:val="0"/>
              <w:jc w:val="center"/>
              <w:rPr>
                <w:sz w:val="28"/>
                <w:szCs w:val="28"/>
              </w:rPr>
            </w:pPr>
            <w:r w:rsidRPr="00E37623">
              <w:rPr>
                <w:sz w:val="28"/>
                <w:szCs w:val="28"/>
              </w:rPr>
              <w:t>1 303 12 731</w:t>
            </w:r>
          </w:p>
        </w:tc>
        <w:tc>
          <w:tcPr>
            <w:tcW w:w="3969" w:type="dxa"/>
            <w:tcBorders>
              <w:top w:val="single" w:sz="4" w:space="0" w:color="auto"/>
              <w:left w:val="single" w:sz="4" w:space="0" w:color="auto"/>
              <w:bottom w:val="single" w:sz="4" w:space="0" w:color="auto"/>
              <w:right w:val="single" w:sz="4" w:space="0" w:color="auto"/>
            </w:tcBorders>
          </w:tcPr>
          <w:p w:rsidR="006F366D" w:rsidRPr="00E37623" w:rsidRDefault="006F366D" w:rsidP="00935DF9">
            <w:pPr>
              <w:autoSpaceDE w:val="0"/>
              <w:autoSpaceDN w:val="0"/>
              <w:adjustRightInd w:val="0"/>
              <w:rPr>
                <w:sz w:val="28"/>
                <w:szCs w:val="28"/>
              </w:rPr>
            </w:pPr>
            <w:r w:rsidRPr="00E37623">
              <w:rPr>
                <w:sz w:val="28"/>
                <w:szCs w:val="28"/>
              </w:rPr>
              <w:t xml:space="preserve">Начислен авансовый платеж по налогу на имущество </w:t>
            </w:r>
          </w:p>
        </w:tc>
      </w:tr>
      <w:tr w:rsidR="006F366D" w:rsidRPr="00E37623">
        <w:tc>
          <w:tcPr>
            <w:tcW w:w="9071" w:type="dxa"/>
            <w:gridSpan w:val="3"/>
            <w:tcBorders>
              <w:top w:val="single" w:sz="4" w:space="0" w:color="auto"/>
              <w:left w:val="single" w:sz="4" w:space="0" w:color="auto"/>
              <w:bottom w:val="single" w:sz="4" w:space="0" w:color="auto"/>
              <w:right w:val="single" w:sz="4" w:space="0" w:color="auto"/>
            </w:tcBorders>
          </w:tcPr>
          <w:p w:rsidR="006F366D" w:rsidRPr="00E37623" w:rsidRDefault="006F366D">
            <w:pPr>
              <w:autoSpaceDE w:val="0"/>
              <w:autoSpaceDN w:val="0"/>
              <w:adjustRightInd w:val="0"/>
              <w:jc w:val="center"/>
              <w:rPr>
                <w:sz w:val="28"/>
                <w:szCs w:val="28"/>
              </w:rPr>
            </w:pPr>
            <w:r w:rsidRPr="00E37623">
              <w:rPr>
                <w:sz w:val="28"/>
                <w:szCs w:val="28"/>
              </w:rPr>
              <w:t>31 декабря</w:t>
            </w:r>
          </w:p>
        </w:tc>
      </w:tr>
      <w:tr w:rsidR="006F366D" w:rsidRPr="00E37623">
        <w:tc>
          <w:tcPr>
            <w:tcW w:w="2608" w:type="dxa"/>
            <w:tcBorders>
              <w:top w:val="single" w:sz="4" w:space="0" w:color="auto"/>
              <w:left w:val="single" w:sz="4" w:space="0" w:color="auto"/>
              <w:bottom w:val="single" w:sz="4" w:space="0" w:color="auto"/>
              <w:right w:val="single" w:sz="4" w:space="0" w:color="auto"/>
            </w:tcBorders>
          </w:tcPr>
          <w:p w:rsidR="006F366D" w:rsidRPr="00E37623" w:rsidRDefault="006F366D">
            <w:pPr>
              <w:autoSpaceDE w:val="0"/>
              <w:autoSpaceDN w:val="0"/>
              <w:adjustRightInd w:val="0"/>
              <w:jc w:val="center"/>
              <w:rPr>
                <w:sz w:val="28"/>
                <w:szCs w:val="28"/>
              </w:rPr>
            </w:pPr>
            <w:r w:rsidRPr="00E37623">
              <w:rPr>
                <w:sz w:val="28"/>
                <w:szCs w:val="28"/>
              </w:rPr>
              <w:t>1 401 20 291</w:t>
            </w:r>
          </w:p>
        </w:tc>
        <w:tc>
          <w:tcPr>
            <w:tcW w:w="2494" w:type="dxa"/>
            <w:tcBorders>
              <w:top w:val="single" w:sz="4" w:space="0" w:color="auto"/>
              <w:left w:val="single" w:sz="4" w:space="0" w:color="auto"/>
              <w:bottom w:val="single" w:sz="4" w:space="0" w:color="auto"/>
              <w:right w:val="single" w:sz="4" w:space="0" w:color="auto"/>
            </w:tcBorders>
          </w:tcPr>
          <w:p w:rsidR="006F366D" w:rsidRPr="00E37623" w:rsidRDefault="006F366D">
            <w:pPr>
              <w:autoSpaceDE w:val="0"/>
              <w:autoSpaceDN w:val="0"/>
              <w:adjustRightInd w:val="0"/>
              <w:jc w:val="center"/>
              <w:rPr>
                <w:sz w:val="28"/>
                <w:szCs w:val="28"/>
              </w:rPr>
            </w:pPr>
            <w:r w:rsidRPr="00E37623">
              <w:rPr>
                <w:sz w:val="28"/>
                <w:szCs w:val="28"/>
              </w:rPr>
              <w:t>1 303 12 731</w:t>
            </w:r>
          </w:p>
        </w:tc>
        <w:tc>
          <w:tcPr>
            <w:tcW w:w="3969" w:type="dxa"/>
            <w:tcBorders>
              <w:top w:val="single" w:sz="4" w:space="0" w:color="auto"/>
              <w:left w:val="single" w:sz="4" w:space="0" w:color="auto"/>
              <w:bottom w:val="single" w:sz="4" w:space="0" w:color="auto"/>
              <w:right w:val="single" w:sz="4" w:space="0" w:color="auto"/>
            </w:tcBorders>
          </w:tcPr>
          <w:p w:rsidR="006F366D" w:rsidRPr="00E37623" w:rsidRDefault="006F366D">
            <w:pPr>
              <w:autoSpaceDE w:val="0"/>
              <w:autoSpaceDN w:val="0"/>
              <w:adjustRightInd w:val="0"/>
              <w:rPr>
                <w:sz w:val="28"/>
                <w:szCs w:val="28"/>
              </w:rPr>
            </w:pPr>
            <w:r w:rsidRPr="00E37623">
              <w:rPr>
                <w:sz w:val="28"/>
                <w:szCs w:val="28"/>
              </w:rPr>
              <w:t>Начислен налог на имущество по итогам налогового периода</w:t>
            </w:r>
          </w:p>
        </w:tc>
      </w:tr>
    </w:tbl>
    <w:p w:rsidR="005D0D44" w:rsidRPr="00E37623" w:rsidRDefault="005D0D44" w:rsidP="00F85D45">
      <w:pPr>
        <w:ind w:firstLine="440"/>
        <w:jc w:val="both"/>
        <w:rPr>
          <w:color w:val="000000"/>
          <w:sz w:val="28"/>
          <w:szCs w:val="28"/>
        </w:rPr>
      </w:pPr>
    </w:p>
    <w:p w:rsidR="006F366D" w:rsidRPr="00E37623" w:rsidRDefault="006F366D" w:rsidP="006F366D">
      <w:pPr>
        <w:tabs>
          <w:tab w:val="left" w:pos="540"/>
        </w:tabs>
        <w:autoSpaceDE w:val="0"/>
        <w:autoSpaceDN w:val="0"/>
        <w:adjustRightInd w:val="0"/>
        <w:ind w:left="540"/>
        <w:jc w:val="both"/>
        <w:rPr>
          <w:sz w:val="28"/>
          <w:szCs w:val="28"/>
        </w:rPr>
      </w:pPr>
      <w:r w:rsidRPr="00E37623">
        <w:rPr>
          <w:sz w:val="28"/>
          <w:szCs w:val="28"/>
        </w:rPr>
        <w:t>в бухгалтерском учете бюджетного учреждения:</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08"/>
        <w:gridCol w:w="2494"/>
        <w:gridCol w:w="3969"/>
      </w:tblGrid>
      <w:tr w:rsidR="006F366D" w:rsidRPr="00E37623">
        <w:tc>
          <w:tcPr>
            <w:tcW w:w="5102" w:type="dxa"/>
            <w:gridSpan w:val="2"/>
            <w:tcBorders>
              <w:top w:val="single" w:sz="4" w:space="0" w:color="auto"/>
              <w:left w:val="single" w:sz="4" w:space="0" w:color="auto"/>
              <w:bottom w:val="single" w:sz="4" w:space="0" w:color="auto"/>
              <w:right w:val="single" w:sz="4" w:space="0" w:color="auto"/>
            </w:tcBorders>
          </w:tcPr>
          <w:p w:rsidR="006F366D" w:rsidRPr="00E37623" w:rsidRDefault="006F366D">
            <w:pPr>
              <w:autoSpaceDE w:val="0"/>
              <w:autoSpaceDN w:val="0"/>
              <w:adjustRightInd w:val="0"/>
              <w:jc w:val="center"/>
              <w:rPr>
                <w:sz w:val="28"/>
                <w:szCs w:val="28"/>
              </w:rPr>
            </w:pPr>
            <w:r w:rsidRPr="00E37623">
              <w:rPr>
                <w:sz w:val="28"/>
                <w:szCs w:val="28"/>
              </w:rPr>
              <w:t>Проводка</w:t>
            </w:r>
          </w:p>
        </w:tc>
        <w:tc>
          <w:tcPr>
            <w:tcW w:w="3969" w:type="dxa"/>
            <w:vMerge w:val="restart"/>
            <w:tcBorders>
              <w:top w:val="single" w:sz="4" w:space="0" w:color="auto"/>
              <w:left w:val="single" w:sz="4" w:space="0" w:color="auto"/>
              <w:bottom w:val="single" w:sz="4" w:space="0" w:color="auto"/>
              <w:right w:val="single" w:sz="4" w:space="0" w:color="auto"/>
            </w:tcBorders>
          </w:tcPr>
          <w:p w:rsidR="006F366D" w:rsidRPr="00E37623" w:rsidRDefault="006F366D">
            <w:pPr>
              <w:autoSpaceDE w:val="0"/>
              <w:autoSpaceDN w:val="0"/>
              <w:adjustRightInd w:val="0"/>
              <w:jc w:val="center"/>
              <w:rPr>
                <w:sz w:val="28"/>
                <w:szCs w:val="28"/>
              </w:rPr>
            </w:pPr>
            <w:r w:rsidRPr="00E37623">
              <w:rPr>
                <w:sz w:val="28"/>
                <w:szCs w:val="28"/>
              </w:rPr>
              <w:t>Операция</w:t>
            </w:r>
          </w:p>
        </w:tc>
      </w:tr>
      <w:tr w:rsidR="006F366D" w:rsidRPr="00E37623">
        <w:tc>
          <w:tcPr>
            <w:tcW w:w="2608" w:type="dxa"/>
            <w:tcBorders>
              <w:top w:val="single" w:sz="4" w:space="0" w:color="auto"/>
              <w:left w:val="single" w:sz="4" w:space="0" w:color="auto"/>
              <w:bottom w:val="single" w:sz="4" w:space="0" w:color="auto"/>
              <w:right w:val="single" w:sz="4" w:space="0" w:color="auto"/>
            </w:tcBorders>
          </w:tcPr>
          <w:p w:rsidR="006F366D" w:rsidRPr="00E37623" w:rsidRDefault="006F366D">
            <w:pPr>
              <w:autoSpaceDE w:val="0"/>
              <w:autoSpaceDN w:val="0"/>
              <w:adjustRightInd w:val="0"/>
              <w:jc w:val="center"/>
              <w:rPr>
                <w:sz w:val="28"/>
                <w:szCs w:val="28"/>
              </w:rPr>
            </w:pPr>
            <w:r w:rsidRPr="00E37623">
              <w:rPr>
                <w:sz w:val="28"/>
                <w:szCs w:val="28"/>
              </w:rPr>
              <w:t>Дебет</w:t>
            </w:r>
          </w:p>
        </w:tc>
        <w:tc>
          <w:tcPr>
            <w:tcW w:w="2494" w:type="dxa"/>
            <w:tcBorders>
              <w:top w:val="single" w:sz="4" w:space="0" w:color="auto"/>
              <w:left w:val="single" w:sz="4" w:space="0" w:color="auto"/>
              <w:bottom w:val="single" w:sz="4" w:space="0" w:color="auto"/>
              <w:right w:val="single" w:sz="4" w:space="0" w:color="auto"/>
            </w:tcBorders>
          </w:tcPr>
          <w:p w:rsidR="006F366D" w:rsidRPr="00E37623" w:rsidRDefault="006F366D">
            <w:pPr>
              <w:autoSpaceDE w:val="0"/>
              <w:autoSpaceDN w:val="0"/>
              <w:adjustRightInd w:val="0"/>
              <w:jc w:val="center"/>
              <w:rPr>
                <w:sz w:val="28"/>
                <w:szCs w:val="28"/>
              </w:rPr>
            </w:pPr>
            <w:r w:rsidRPr="00E37623">
              <w:rPr>
                <w:sz w:val="28"/>
                <w:szCs w:val="28"/>
              </w:rPr>
              <w:t>Кредит</w:t>
            </w:r>
          </w:p>
        </w:tc>
        <w:tc>
          <w:tcPr>
            <w:tcW w:w="3969" w:type="dxa"/>
            <w:vMerge/>
            <w:tcBorders>
              <w:top w:val="single" w:sz="4" w:space="0" w:color="auto"/>
              <w:left w:val="single" w:sz="4" w:space="0" w:color="auto"/>
              <w:bottom w:val="single" w:sz="4" w:space="0" w:color="auto"/>
              <w:right w:val="single" w:sz="4" w:space="0" w:color="auto"/>
            </w:tcBorders>
          </w:tcPr>
          <w:p w:rsidR="006F366D" w:rsidRPr="00E37623" w:rsidRDefault="006F366D">
            <w:pPr>
              <w:autoSpaceDE w:val="0"/>
              <w:autoSpaceDN w:val="0"/>
              <w:adjustRightInd w:val="0"/>
              <w:jc w:val="center"/>
              <w:rPr>
                <w:sz w:val="28"/>
                <w:szCs w:val="28"/>
              </w:rPr>
            </w:pPr>
          </w:p>
        </w:tc>
      </w:tr>
      <w:tr w:rsidR="006F366D" w:rsidRPr="00E37623">
        <w:tc>
          <w:tcPr>
            <w:tcW w:w="9071" w:type="dxa"/>
            <w:gridSpan w:val="3"/>
            <w:tcBorders>
              <w:top w:val="single" w:sz="4" w:space="0" w:color="auto"/>
              <w:left w:val="single" w:sz="4" w:space="0" w:color="auto"/>
              <w:bottom w:val="single" w:sz="4" w:space="0" w:color="auto"/>
              <w:right w:val="single" w:sz="4" w:space="0" w:color="auto"/>
            </w:tcBorders>
          </w:tcPr>
          <w:p w:rsidR="006F366D" w:rsidRPr="00E37623" w:rsidRDefault="006F366D">
            <w:pPr>
              <w:autoSpaceDE w:val="0"/>
              <w:autoSpaceDN w:val="0"/>
              <w:adjustRightInd w:val="0"/>
              <w:jc w:val="center"/>
              <w:rPr>
                <w:sz w:val="28"/>
                <w:szCs w:val="28"/>
              </w:rPr>
            </w:pPr>
            <w:r w:rsidRPr="00E37623">
              <w:rPr>
                <w:sz w:val="28"/>
                <w:szCs w:val="28"/>
              </w:rPr>
              <w:t>31 марта, 30 июня и 30 сентября</w:t>
            </w:r>
          </w:p>
        </w:tc>
      </w:tr>
      <w:tr w:rsidR="006F366D" w:rsidRPr="00E37623">
        <w:tc>
          <w:tcPr>
            <w:tcW w:w="2608" w:type="dxa"/>
            <w:tcBorders>
              <w:top w:val="single" w:sz="4" w:space="0" w:color="auto"/>
              <w:left w:val="single" w:sz="4" w:space="0" w:color="auto"/>
              <w:bottom w:val="single" w:sz="4" w:space="0" w:color="auto"/>
              <w:right w:val="single" w:sz="4" w:space="0" w:color="auto"/>
            </w:tcBorders>
          </w:tcPr>
          <w:p w:rsidR="006F366D" w:rsidRPr="00E37623" w:rsidRDefault="006F366D">
            <w:pPr>
              <w:autoSpaceDE w:val="0"/>
              <w:autoSpaceDN w:val="0"/>
              <w:adjustRightInd w:val="0"/>
              <w:jc w:val="center"/>
              <w:rPr>
                <w:sz w:val="28"/>
                <w:szCs w:val="28"/>
              </w:rPr>
            </w:pPr>
            <w:r w:rsidRPr="00E37623">
              <w:rPr>
                <w:sz w:val="28"/>
                <w:szCs w:val="28"/>
              </w:rPr>
              <w:lastRenderedPageBreak/>
              <w:t>0 401 20 291</w:t>
            </w:r>
          </w:p>
        </w:tc>
        <w:tc>
          <w:tcPr>
            <w:tcW w:w="2494" w:type="dxa"/>
            <w:tcBorders>
              <w:top w:val="single" w:sz="4" w:space="0" w:color="auto"/>
              <w:left w:val="single" w:sz="4" w:space="0" w:color="auto"/>
              <w:bottom w:val="single" w:sz="4" w:space="0" w:color="auto"/>
              <w:right w:val="single" w:sz="4" w:space="0" w:color="auto"/>
            </w:tcBorders>
          </w:tcPr>
          <w:p w:rsidR="006F366D" w:rsidRPr="00E37623" w:rsidRDefault="006F366D">
            <w:pPr>
              <w:autoSpaceDE w:val="0"/>
              <w:autoSpaceDN w:val="0"/>
              <w:adjustRightInd w:val="0"/>
              <w:jc w:val="center"/>
              <w:rPr>
                <w:sz w:val="28"/>
                <w:szCs w:val="28"/>
              </w:rPr>
            </w:pPr>
            <w:r w:rsidRPr="00E37623">
              <w:rPr>
                <w:sz w:val="28"/>
                <w:szCs w:val="28"/>
              </w:rPr>
              <w:t>0 303 12 731</w:t>
            </w:r>
          </w:p>
        </w:tc>
        <w:tc>
          <w:tcPr>
            <w:tcW w:w="3969" w:type="dxa"/>
            <w:tcBorders>
              <w:top w:val="single" w:sz="4" w:space="0" w:color="auto"/>
              <w:left w:val="single" w:sz="4" w:space="0" w:color="auto"/>
              <w:bottom w:val="single" w:sz="4" w:space="0" w:color="auto"/>
              <w:right w:val="single" w:sz="4" w:space="0" w:color="auto"/>
            </w:tcBorders>
          </w:tcPr>
          <w:p w:rsidR="006F366D" w:rsidRPr="00E37623" w:rsidRDefault="006F366D" w:rsidP="00935DF9">
            <w:pPr>
              <w:autoSpaceDE w:val="0"/>
              <w:autoSpaceDN w:val="0"/>
              <w:adjustRightInd w:val="0"/>
              <w:rPr>
                <w:sz w:val="28"/>
                <w:szCs w:val="28"/>
              </w:rPr>
            </w:pPr>
            <w:r w:rsidRPr="00E37623">
              <w:rPr>
                <w:sz w:val="28"/>
                <w:szCs w:val="28"/>
              </w:rPr>
              <w:t>Начислен авансовый платеж по налогу на имущество</w:t>
            </w:r>
          </w:p>
        </w:tc>
      </w:tr>
      <w:tr w:rsidR="006F366D" w:rsidRPr="00E37623">
        <w:tc>
          <w:tcPr>
            <w:tcW w:w="9071" w:type="dxa"/>
            <w:gridSpan w:val="3"/>
            <w:tcBorders>
              <w:top w:val="single" w:sz="4" w:space="0" w:color="auto"/>
              <w:left w:val="single" w:sz="4" w:space="0" w:color="auto"/>
              <w:bottom w:val="single" w:sz="4" w:space="0" w:color="auto"/>
              <w:right w:val="single" w:sz="4" w:space="0" w:color="auto"/>
            </w:tcBorders>
          </w:tcPr>
          <w:p w:rsidR="006F366D" w:rsidRPr="00E37623" w:rsidRDefault="006F366D">
            <w:pPr>
              <w:autoSpaceDE w:val="0"/>
              <w:autoSpaceDN w:val="0"/>
              <w:adjustRightInd w:val="0"/>
              <w:jc w:val="center"/>
              <w:rPr>
                <w:sz w:val="28"/>
                <w:szCs w:val="28"/>
              </w:rPr>
            </w:pPr>
            <w:r w:rsidRPr="00E37623">
              <w:rPr>
                <w:sz w:val="28"/>
                <w:szCs w:val="28"/>
              </w:rPr>
              <w:t>31 декабря</w:t>
            </w:r>
          </w:p>
        </w:tc>
      </w:tr>
      <w:tr w:rsidR="006F366D" w:rsidRPr="00E37623">
        <w:tc>
          <w:tcPr>
            <w:tcW w:w="2608" w:type="dxa"/>
            <w:tcBorders>
              <w:top w:val="single" w:sz="4" w:space="0" w:color="auto"/>
              <w:left w:val="single" w:sz="4" w:space="0" w:color="auto"/>
              <w:bottom w:val="single" w:sz="4" w:space="0" w:color="auto"/>
              <w:right w:val="single" w:sz="4" w:space="0" w:color="auto"/>
            </w:tcBorders>
          </w:tcPr>
          <w:p w:rsidR="006F366D" w:rsidRPr="00E37623" w:rsidRDefault="006F366D">
            <w:pPr>
              <w:autoSpaceDE w:val="0"/>
              <w:autoSpaceDN w:val="0"/>
              <w:adjustRightInd w:val="0"/>
              <w:jc w:val="center"/>
              <w:rPr>
                <w:sz w:val="28"/>
                <w:szCs w:val="28"/>
              </w:rPr>
            </w:pPr>
            <w:r w:rsidRPr="00E37623">
              <w:rPr>
                <w:sz w:val="28"/>
                <w:szCs w:val="28"/>
              </w:rPr>
              <w:t>0 401 20 291</w:t>
            </w:r>
          </w:p>
        </w:tc>
        <w:tc>
          <w:tcPr>
            <w:tcW w:w="2494" w:type="dxa"/>
            <w:tcBorders>
              <w:top w:val="single" w:sz="4" w:space="0" w:color="auto"/>
              <w:left w:val="single" w:sz="4" w:space="0" w:color="auto"/>
              <w:bottom w:val="single" w:sz="4" w:space="0" w:color="auto"/>
              <w:right w:val="single" w:sz="4" w:space="0" w:color="auto"/>
            </w:tcBorders>
          </w:tcPr>
          <w:p w:rsidR="006F366D" w:rsidRPr="00E37623" w:rsidRDefault="006F366D">
            <w:pPr>
              <w:autoSpaceDE w:val="0"/>
              <w:autoSpaceDN w:val="0"/>
              <w:adjustRightInd w:val="0"/>
              <w:jc w:val="center"/>
              <w:rPr>
                <w:sz w:val="28"/>
                <w:szCs w:val="28"/>
              </w:rPr>
            </w:pPr>
            <w:r w:rsidRPr="00E37623">
              <w:rPr>
                <w:sz w:val="28"/>
                <w:szCs w:val="28"/>
              </w:rPr>
              <w:t>0 303 12 731</w:t>
            </w:r>
          </w:p>
        </w:tc>
        <w:tc>
          <w:tcPr>
            <w:tcW w:w="3969" w:type="dxa"/>
            <w:tcBorders>
              <w:top w:val="single" w:sz="4" w:space="0" w:color="auto"/>
              <w:left w:val="single" w:sz="4" w:space="0" w:color="auto"/>
              <w:bottom w:val="single" w:sz="4" w:space="0" w:color="auto"/>
              <w:right w:val="single" w:sz="4" w:space="0" w:color="auto"/>
            </w:tcBorders>
          </w:tcPr>
          <w:p w:rsidR="006F366D" w:rsidRPr="00E37623" w:rsidRDefault="006F366D">
            <w:pPr>
              <w:autoSpaceDE w:val="0"/>
              <w:autoSpaceDN w:val="0"/>
              <w:adjustRightInd w:val="0"/>
              <w:rPr>
                <w:sz w:val="28"/>
                <w:szCs w:val="28"/>
              </w:rPr>
            </w:pPr>
            <w:r w:rsidRPr="00E37623">
              <w:rPr>
                <w:sz w:val="28"/>
                <w:szCs w:val="28"/>
              </w:rPr>
              <w:t>Начислен налог на имущество по итогам налогового периода</w:t>
            </w:r>
          </w:p>
        </w:tc>
      </w:tr>
    </w:tbl>
    <w:p w:rsidR="005D0D44" w:rsidRPr="00E37623" w:rsidRDefault="005D0D44" w:rsidP="00F85D45">
      <w:pPr>
        <w:ind w:firstLine="440"/>
        <w:jc w:val="both"/>
        <w:rPr>
          <w:color w:val="000000"/>
          <w:sz w:val="28"/>
          <w:szCs w:val="28"/>
        </w:rPr>
      </w:pPr>
    </w:p>
    <w:p w:rsidR="00747976" w:rsidRPr="00E37623" w:rsidRDefault="00747976" w:rsidP="00747976">
      <w:pPr>
        <w:ind w:firstLine="567"/>
        <w:jc w:val="both"/>
        <w:rPr>
          <w:sz w:val="28"/>
          <w:szCs w:val="28"/>
        </w:rPr>
      </w:pPr>
      <w:r w:rsidRPr="00E37623">
        <w:rPr>
          <w:sz w:val="28"/>
          <w:szCs w:val="28"/>
        </w:rPr>
        <w:t>9.1.4. Аналитический учет расчетов по налогам и взносам, учитываемых по коду счета 0 303 00 000 «Расчеты по платежам в бюджеты», ведется в Карточке учета средств и расчетов (ф. 0504051) в разрезе контрагентов (бюджетов), зачисляемых видов платежей.</w:t>
      </w:r>
    </w:p>
    <w:p w:rsidR="00747976" w:rsidRPr="00E37623" w:rsidRDefault="00747976" w:rsidP="00747976">
      <w:pPr>
        <w:tabs>
          <w:tab w:val="left" w:pos="1134"/>
        </w:tabs>
        <w:autoSpaceDE w:val="0"/>
        <w:autoSpaceDN w:val="0"/>
        <w:adjustRightInd w:val="0"/>
        <w:spacing w:after="160" w:line="259" w:lineRule="auto"/>
        <w:ind w:firstLine="567"/>
        <w:contextualSpacing/>
        <w:jc w:val="both"/>
        <w:rPr>
          <w:rFonts w:eastAsia="Calibri"/>
          <w:sz w:val="28"/>
          <w:szCs w:val="28"/>
          <w:lang w:eastAsia="en-US"/>
        </w:rPr>
      </w:pPr>
      <w:r w:rsidRPr="00E37623">
        <w:rPr>
          <w:rFonts w:eastAsia="Calibri"/>
          <w:sz w:val="28"/>
          <w:szCs w:val="28"/>
          <w:lang w:eastAsia="en-US"/>
        </w:rPr>
        <w:t>Учет операций по коду счета 0 303 00 000 «</w:t>
      </w:r>
      <w:r w:rsidRPr="00E37623">
        <w:rPr>
          <w:rFonts w:ascii="Roboto" w:eastAsia="Calibri" w:hAnsi="Roboto"/>
          <w:sz w:val="28"/>
          <w:szCs w:val="28"/>
          <w:lang w:eastAsia="en-US"/>
        </w:rPr>
        <w:t xml:space="preserve">Расчеты по платежам в бюджеты» </w:t>
      </w:r>
      <w:r w:rsidRPr="00E37623">
        <w:rPr>
          <w:rFonts w:eastAsia="Calibri"/>
          <w:sz w:val="28"/>
          <w:szCs w:val="28"/>
          <w:lang w:eastAsia="en-US"/>
        </w:rPr>
        <w:t>ведется в соответствии с содержанием факта хозяйственной жизни в следующих регистрах:</w:t>
      </w:r>
    </w:p>
    <w:p w:rsidR="00747976" w:rsidRPr="00E37623" w:rsidRDefault="00747976" w:rsidP="00747976">
      <w:pPr>
        <w:autoSpaceDE w:val="0"/>
        <w:autoSpaceDN w:val="0"/>
        <w:adjustRightInd w:val="0"/>
        <w:jc w:val="both"/>
        <w:rPr>
          <w:sz w:val="28"/>
          <w:szCs w:val="28"/>
        </w:rPr>
      </w:pPr>
      <w:r w:rsidRPr="00E37623">
        <w:rPr>
          <w:sz w:val="28"/>
          <w:szCs w:val="28"/>
        </w:rPr>
        <w:tab/>
        <w:t>в Журнале операций по оплате труда, в Журнале операций расчетов с поставщиками и подрядчиками - в части начисленных сумм налога на доходы физических лиц; в Журнале операций с безналичными денежными средствами - в части оплаты расчетов по платежам в бюджеты; в Журнале по прочим операциям - в части иных операций.</w:t>
      </w:r>
    </w:p>
    <w:p w:rsidR="00E62B96" w:rsidRPr="00E37623" w:rsidRDefault="00E62B96" w:rsidP="00F85D45">
      <w:pPr>
        <w:tabs>
          <w:tab w:val="left" w:pos="1134"/>
        </w:tabs>
        <w:autoSpaceDE w:val="0"/>
        <w:autoSpaceDN w:val="0"/>
        <w:adjustRightInd w:val="0"/>
        <w:spacing w:after="160" w:line="259" w:lineRule="auto"/>
        <w:ind w:firstLine="567"/>
        <w:contextualSpacing/>
        <w:jc w:val="both"/>
        <w:rPr>
          <w:rFonts w:eastAsia="Calibri"/>
          <w:sz w:val="28"/>
          <w:szCs w:val="28"/>
          <w:lang w:eastAsia="en-US"/>
        </w:rPr>
      </w:pPr>
    </w:p>
    <w:p w:rsidR="00F85D45" w:rsidRPr="00E37623" w:rsidRDefault="00F85D45" w:rsidP="00F85D45">
      <w:pPr>
        <w:jc w:val="center"/>
        <w:rPr>
          <w:bCs/>
          <w:color w:val="000000"/>
          <w:sz w:val="28"/>
          <w:szCs w:val="28"/>
          <w:shd w:val="clear" w:color="auto" w:fill="FFFFFF"/>
        </w:rPr>
      </w:pPr>
      <w:r w:rsidRPr="00E37623">
        <w:rPr>
          <w:b/>
          <w:sz w:val="28"/>
          <w:szCs w:val="28"/>
        </w:rPr>
        <w:t xml:space="preserve">9.2. </w:t>
      </w:r>
      <w:r w:rsidRPr="00E37623">
        <w:rPr>
          <w:rFonts w:eastAsia="Calibri"/>
          <w:b/>
          <w:sz w:val="28"/>
          <w:szCs w:val="28"/>
        </w:rPr>
        <w:t xml:space="preserve">Особенности учета </w:t>
      </w:r>
      <w:r w:rsidRPr="00E37623">
        <w:rPr>
          <w:b/>
          <w:bCs/>
          <w:color w:val="000000"/>
          <w:sz w:val="28"/>
          <w:szCs w:val="28"/>
          <w:shd w:val="clear" w:color="auto" w:fill="FFFFFF"/>
        </w:rPr>
        <w:t>расчетов по оплате труда</w:t>
      </w:r>
      <w:r w:rsidR="00D7407E" w:rsidRPr="00E37623">
        <w:rPr>
          <w:b/>
          <w:bCs/>
          <w:color w:val="000000"/>
          <w:sz w:val="28"/>
          <w:szCs w:val="28"/>
          <w:shd w:val="clear" w:color="auto" w:fill="FFFFFF"/>
        </w:rPr>
        <w:t>.</w:t>
      </w:r>
    </w:p>
    <w:p w:rsidR="00F85D45" w:rsidRPr="00E37623" w:rsidRDefault="00F85D45" w:rsidP="00F85D45">
      <w:pPr>
        <w:jc w:val="center"/>
        <w:rPr>
          <w:bCs/>
          <w:color w:val="000000"/>
          <w:sz w:val="28"/>
          <w:szCs w:val="28"/>
          <w:shd w:val="clear" w:color="auto" w:fill="FFFFFF"/>
        </w:rPr>
      </w:pPr>
    </w:p>
    <w:p w:rsidR="001F5D78" w:rsidRPr="00E37623" w:rsidRDefault="00F85D45" w:rsidP="001F5D78">
      <w:pPr>
        <w:jc w:val="both"/>
        <w:rPr>
          <w:bCs/>
          <w:color w:val="000000"/>
          <w:sz w:val="28"/>
          <w:szCs w:val="28"/>
          <w:shd w:val="clear" w:color="auto" w:fill="FFFFFF"/>
        </w:rPr>
      </w:pPr>
      <w:r w:rsidRPr="00E37623">
        <w:rPr>
          <w:bCs/>
          <w:color w:val="000000"/>
          <w:sz w:val="28"/>
          <w:szCs w:val="28"/>
          <w:shd w:val="clear" w:color="auto" w:fill="FFFFFF"/>
        </w:rPr>
        <w:tab/>
      </w:r>
      <w:r w:rsidR="001F5D78" w:rsidRPr="00E37623">
        <w:rPr>
          <w:sz w:val="28"/>
          <w:szCs w:val="28"/>
        </w:rPr>
        <w:t xml:space="preserve">9.2.1. </w:t>
      </w:r>
      <w:r w:rsidR="001F5D78" w:rsidRPr="00E37623">
        <w:rPr>
          <w:bCs/>
          <w:color w:val="000000"/>
          <w:sz w:val="28"/>
          <w:szCs w:val="28"/>
          <w:shd w:val="clear" w:color="auto" w:fill="FFFFFF"/>
        </w:rPr>
        <w:t>Расходы учреждения, осуществляющего оплату работнику дополнительных выходных дней, предоставляемых для ухода за детьми-инвалидами, а также на оплату начисленных на указанные выплаты страховых взносов, относятся на расчеты по прочим платежам в бюджет подлежат возмещению из Фонда социального страхования Российской Федерации.</w:t>
      </w:r>
    </w:p>
    <w:p w:rsidR="001F5D78" w:rsidRPr="00E37623" w:rsidRDefault="001F5D78" w:rsidP="001F5D78">
      <w:pPr>
        <w:jc w:val="both"/>
        <w:rPr>
          <w:bCs/>
          <w:color w:val="000000"/>
          <w:sz w:val="28"/>
          <w:szCs w:val="28"/>
          <w:shd w:val="clear" w:color="auto" w:fill="FFFFFF"/>
        </w:rPr>
      </w:pPr>
      <w:r w:rsidRPr="00E37623">
        <w:rPr>
          <w:bCs/>
          <w:color w:val="000000"/>
          <w:sz w:val="28"/>
          <w:szCs w:val="28"/>
          <w:shd w:val="clear" w:color="auto" w:fill="FFFFFF"/>
        </w:rPr>
        <w:tab/>
        <w:t xml:space="preserve">При начислении дополнительных выходных дней, предоставляемых для ухода за детьми-инвалидами, производится запись по дебету счета 0 303 05 000 «Расчеты по прочим платежам в бюджет» и кредиту счета </w:t>
      </w:r>
      <w:r w:rsidRPr="00E37623">
        <w:rPr>
          <w:bCs/>
          <w:sz w:val="28"/>
          <w:szCs w:val="28"/>
          <w:shd w:val="clear" w:color="auto" w:fill="FFFFFF"/>
        </w:rPr>
        <w:t>0 302 66 000 «</w:t>
      </w:r>
      <w:r w:rsidRPr="00E37623">
        <w:rPr>
          <w:bCs/>
          <w:sz w:val="28"/>
          <w:szCs w:val="28"/>
        </w:rPr>
        <w:t>Расчеты по социальным пособиям и компенсациям персоналу в денежной форме</w:t>
      </w:r>
      <w:r w:rsidRPr="00E37623">
        <w:rPr>
          <w:sz w:val="28"/>
          <w:szCs w:val="28"/>
        </w:rPr>
        <w:t>»</w:t>
      </w:r>
      <w:r w:rsidR="00B61153" w:rsidRPr="00E37623">
        <w:rPr>
          <w:sz w:val="28"/>
          <w:szCs w:val="28"/>
        </w:rPr>
        <w:t>, одновременно производится запись по начислению задолженности Социального фонда России по возмещению расходов работодателя на оплату четырех дополнительных выходных дней для ухода за детьми-инвалидами по дебету счета 0 209 34 61 и кредиту счета 0 303 05 731</w:t>
      </w:r>
      <w:r w:rsidRPr="00E37623">
        <w:rPr>
          <w:sz w:val="28"/>
          <w:szCs w:val="28"/>
        </w:rPr>
        <w:t>.</w:t>
      </w:r>
    </w:p>
    <w:p w:rsidR="001F5D78" w:rsidRPr="00E37623" w:rsidRDefault="001F5D78" w:rsidP="001F5D78">
      <w:pPr>
        <w:jc w:val="both"/>
        <w:rPr>
          <w:bCs/>
          <w:color w:val="000000"/>
          <w:sz w:val="28"/>
          <w:szCs w:val="28"/>
          <w:shd w:val="clear" w:color="auto" w:fill="FFFFFF"/>
        </w:rPr>
      </w:pPr>
      <w:r w:rsidRPr="00E37623">
        <w:rPr>
          <w:bCs/>
          <w:color w:val="000000"/>
          <w:sz w:val="28"/>
          <w:szCs w:val="28"/>
          <w:shd w:val="clear" w:color="auto" w:fill="FFFFFF"/>
        </w:rPr>
        <w:tab/>
        <w:t xml:space="preserve">Начисление страховых взносов в государственные внебюджетные фонды производится по дебету счета 0 303 05 000 «Расчеты по прочим платежам в бюджет» и кредиту соответствующих счетов аналитического учета счета 0 303 00 000 «Расчеты по платежам в бюджеты» по видам страхования. </w:t>
      </w:r>
    </w:p>
    <w:p w:rsidR="00B61153" w:rsidRPr="00E37623" w:rsidRDefault="001F5D78" w:rsidP="00B61153">
      <w:pPr>
        <w:pStyle w:val="afb"/>
        <w:spacing w:before="0" w:beforeAutospacing="0" w:after="0" w:afterAutospacing="0" w:line="288" w:lineRule="atLeast"/>
        <w:ind w:firstLine="540"/>
        <w:jc w:val="both"/>
        <w:rPr>
          <w:sz w:val="28"/>
          <w:szCs w:val="28"/>
        </w:rPr>
      </w:pPr>
      <w:r w:rsidRPr="00E37623">
        <w:rPr>
          <w:sz w:val="28"/>
          <w:szCs w:val="28"/>
        </w:rPr>
        <w:tab/>
        <w:t>9.2.2</w:t>
      </w:r>
      <w:r w:rsidR="00D7407E" w:rsidRPr="00E37623">
        <w:rPr>
          <w:sz w:val="28"/>
          <w:szCs w:val="28"/>
        </w:rPr>
        <w:t>.</w:t>
      </w:r>
      <w:r w:rsidR="00B61153" w:rsidRPr="00E37623">
        <w:rPr>
          <w:sz w:val="28"/>
          <w:szCs w:val="28"/>
        </w:rPr>
        <w:t xml:space="preserve"> Начисление страховых взносов на обязательное пенсионное страхование по дополнительным тарифам, а также по тарифам страховых взносов на дополнительное социальное обеспечение для отдельных категорий плательщиков ведется на </w:t>
      </w:r>
      <w:proofErr w:type="gramStart"/>
      <w:r w:rsidR="00B61153" w:rsidRPr="00E37623">
        <w:rPr>
          <w:sz w:val="28"/>
          <w:szCs w:val="28"/>
        </w:rPr>
        <w:t>счет  0</w:t>
      </w:r>
      <w:proofErr w:type="gramEnd"/>
      <w:r w:rsidR="00B61153" w:rsidRPr="00E37623">
        <w:rPr>
          <w:sz w:val="28"/>
          <w:szCs w:val="28"/>
        </w:rPr>
        <w:t> 303  10 000 «Расчеты по страховым взносам на обязательное пенсионное страхование на выплату страховой части трудовой пенсии».</w:t>
      </w:r>
    </w:p>
    <w:p w:rsidR="001F5D78" w:rsidRPr="00E37623" w:rsidRDefault="001F5D78" w:rsidP="001F5D78">
      <w:pPr>
        <w:ind w:firstLine="540"/>
        <w:jc w:val="both"/>
        <w:rPr>
          <w:sz w:val="28"/>
          <w:szCs w:val="28"/>
        </w:rPr>
      </w:pPr>
      <w:r w:rsidRPr="00E37623">
        <w:rPr>
          <w:bCs/>
          <w:sz w:val="28"/>
          <w:szCs w:val="28"/>
        </w:rPr>
        <w:lastRenderedPageBreak/>
        <w:tab/>
      </w:r>
      <w:r w:rsidRPr="00E37623">
        <w:rPr>
          <w:sz w:val="28"/>
          <w:szCs w:val="28"/>
        </w:rPr>
        <w:t>9.2.3</w:t>
      </w:r>
      <w:r w:rsidR="00D7407E" w:rsidRPr="00E37623">
        <w:rPr>
          <w:sz w:val="28"/>
          <w:szCs w:val="28"/>
        </w:rPr>
        <w:t>.</w:t>
      </w:r>
      <w:r w:rsidRPr="00E37623">
        <w:rPr>
          <w:sz w:val="28"/>
          <w:szCs w:val="28"/>
        </w:rPr>
        <w:t xml:space="preserve"> Аналитический учет расчетов по оплате труда осуществляется по группам контрагентов (группам получателей выплат) в разрезе документов расчетов, дополнительных кодов классификации расходов.</w:t>
      </w:r>
    </w:p>
    <w:p w:rsidR="001F5D78" w:rsidRPr="00E37623" w:rsidRDefault="001F5D78" w:rsidP="001F5D78">
      <w:pPr>
        <w:jc w:val="both"/>
        <w:rPr>
          <w:sz w:val="28"/>
          <w:szCs w:val="28"/>
        </w:rPr>
      </w:pPr>
      <w:r w:rsidRPr="00E37623">
        <w:rPr>
          <w:sz w:val="28"/>
          <w:szCs w:val="28"/>
        </w:rPr>
        <w:tab/>
        <w:t>Учет расчетов по пенсиям, пособиям и иным социальным выплатам осуществляется по группам контрагентов (группам получателей выплат) в разрезе документов расчетов, дополнительных кодов классификации расходов.</w:t>
      </w:r>
    </w:p>
    <w:p w:rsidR="001F5D78" w:rsidRPr="00E37623" w:rsidRDefault="001F5D78" w:rsidP="001F5D78">
      <w:pPr>
        <w:ind w:firstLine="709"/>
        <w:jc w:val="both"/>
        <w:rPr>
          <w:sz w:val="28"/>
          <w:szCs w:val="28"/>
        </w:rPr>
      </w:pPr>
      <w:r w:rsidRPr="00E37623">
        <w:rPr>
          <w:sz w:val="28"/>
          <w:szCs w:val="28"/>
        </w:rPr>
        <w:t>9.2.4</w:t>
      </w:r>
      <w:r w:rsidR="00D7407E" w:rsidRPr="00E37623">
        <w:rPr>
          <w:sz w:val="28"/>
          <w:szCs w:val="28"/>
        </w:rPr>
        <w:t>.</w:t>
      </w:r>
      <w:r w:rsidRPr="00E37623">
        <w:rPr>
          <w:sz w:val="28"/>
          <w:szCs w:val="28"/>
        </w:rPr>
        <w:t xml:space="preserve"> Персонифицированный учет расчетов с получателями выплат (в разрезе контрагентов) по начислению и выплате заработной платы и пособий сотрудникам вне балансовых счетов Рабочего плана счетов ведется в программном продукте ЕИС УФХД Зарплата и кадры государственного учреждения, ежемесячно формируются персонифицированные регистры учета расчетов с получателями выплат в разрезе контрагентов (расчетная ведомость), данные персонифицированных регистров сверяются с данными об объектах учета, отраженных на балансовых счетах Рабочего плана счетов по соответствующим группам контрагентов, в случае несоответствия данных производится корректировка данных, отраженных на балансовых счетах по группам контрагентов.</w:t>
      </w:r>
    </w:p>
    <w:p w:rsidR="001F5D78" w:rsidRPr="00E37623" w:rsidRDefault="001F5D78" w:rsidP="001F5D78">
      <w:pPr>
        <w:ind w:firstLine="709"/>
        <w:jc w:val="both"/>
        <w:rPr>
          <w:sz w:val="28"/>
          <w:szCs w:val="28"/>
        </w:rPr>
      </w:pPr>
      <w:r w:rsidRPr="00E37623">
        <w:rPr>
          <w:sz w:val="28"/>
          <w:szCs w:val="28"/>
        </w:rPr>
        <w:t xml:space="preserve">Персонифицированный учет расчетов с получателями выплат (в разрезе контрагентов) по начислению и выплате пенсий, пособий, социальной помощи населению  вне балансовых счетов Рабочего плана счетов ведется сотрудниками </w:t>
      </w:r>
      <w:r w:rsidR="007F55A7" w:rsidRPr="00E37623">
        <w:rPr>
          <w:sz w:val="28"/>
          <w:szCs w:val="28"/>
        </w:rPr>
        <w:t>д</w:t>
      </w:r>
      <w:r w:rsidRPr="00E37623">
        <w:rPr>
          <w:sz w:val="28"/>
          <w:szCs w:val="28"/>
        </w:rPr>
        <w:t>епартамента социальной политики администрации города Перми, ежемесячно формируются персонифицированные регистры учета расчетов с получателями выплат в разрезе контрагентов (расчетная ведомость по начислению и выплате пенсий, пособий, социальной помощи населению за текущий месяц), данные персонифицированных регистров сверяются с данными об объектах учета, отраженных на балансовых счетах Рабочего плана счетов по соответствующим группам контрагентов, ежемесячно, не позднее 3 рабочих дней после окончания месяца, в случае несоответствия данных производится корректировка данных, отраженных на балансовых счетах по группам контрагентов.</w:t>
      </w:r>
    </w:p>
    <w:p w:rsidR="001F5D78" w:rsidRPr="00E37623" w:rsidRDefault="001F5D78" w:rsidP="001F5D78">
      <w:pPr>
        <w:ind w:firstLine="709"/>
        <w:jc w:val="both"/>
        <w:rPr>
          <w:color w:val="000000"/>
          <w:sz w:val="28"/>
          <w:szCs w:val="28"/>
        </w:rPr>
      </w:pPr>
      <w:r w:rsidRPr="00E37623">
        <w:rPr>
          <w:color w:val="000000"/>
          <w:sz w:val="28"/>
          <w:szCs w:val="28"/>
        </w:rPr>
        <w:t>Ежеквартально формируются персонифицированные регистры учета расчетов с получателями выплат в разрезе контрагентов (расчетная ведомость по начислению и выплате пенсий, пособий, социальной помощи населению за период), данные персонифицированных регистров сверяются с данными об объектах учета, отраженных на балансовых счетах Рабочего плана счетов по соответствующим группам контрагентов нарастающим итогом с начала года, не позднее 5 рабочих дней после окончания квартала, в случае несоответствия данных производится корректировка данных, отраженных на балансовых счетах по группам контрагентов.</w:t>
      </w:r>
    </w:p>
    <w:p w:rsidR="001F5D78" w:rsidRPr="00E37623" w:rsidRDefault="001F5D78" w:rsidP="00767A8F">
      <w:pPr>
        <w:ind w:firstLine="567"/>
        <w:jc w:val="both"/>
        <w:rPr>
          <w:sz w:val="28"/>
          <w:szCs w:val="28"/>
        </w:rPr>
      </w:pPr>
      <w:r w:rsidRPr="00E37623">
        <w:rPr>
          <w:sz w:val="28"/>
          <w:szCs w:val="28"/>
        </w:rPr>
        <w:t>9.2.5</w:t>
      </w:r>
      <w:r w:rsidR="00D7407E" w:rsidRPr="00E37623">
        <w:rPr>
          <w:sz w:val="28"/>
          <w:szCs w:val="28"/>
        </w:rPr>
        <w:t>.</w:t>
      </w:r>
      <w:r w:rsidRPr="00E37623">
        <w:rPr>
          <w:sz w:val="28"/>
          <w:szCs w:val="28"/>
        </w:rPr>
        <w:t xml:space="preserve"> Учет операций по расчетам по оплате труда, пенсиям и пособиям ведется в Журнале операций расчетов по оплате труда, денежному довольствию и </w:t>
      </w:r>
    </w:p>
    <w:p w:rsidR="001F5D78" w:rsidRPr="00E37623" w:rsidRDefault="001F5D78" w:rsidP="00767A8F">
      <w:pPr>
        <w:jc w:val="both"/>
        <w:rPr>
          <w:sz w:val="28"/>
          <w:szCs w:val="28"/>
        </w:rPr>
      </w:pPr>
      <w:r w:rsidRPr="00E37623">
        <w:rPr>
          <w:sz w:val="28"/>
          <w:szCs w:val="28"/>
        </w:rPr>
        <w:t xml:space="preserve">стипендиям № 6. </w:t>
      </w:r>
      <w:r w:rsidRPr="00E37623">
        <w:rPr>
          <w:sz w:val="28"/>
          <w:szCs w:val="28"/>
        </w:rPr>
        <w:tab/>
        <w:t>Учет операций по пособиям и иным социальным выплатам ведется в Журнале по прочим операциям № 8-1 (за исключением данных, отраженных в Журналах №№ 8-2, 8-3, 8-4, 8-5, 8-6, 8-7).</w:t>
      </w:r>
    </w:p>
    <w:p w:rsidR="0094282F" w:rsidRPr="00E37623" w:rsidRDefault="0094282F" w:rsidP="00767A8F">
      <w:pPr>
        <w:autoSpaceDE w:val="0"/>
        <w:autoSpaceDN w:val="0"/>
        <w:adjustRightInd w:val="0"/>
        <w:ind w:firstLine="567"/>
        <w:jc w:val="both"/>
        <w:rPr>
          <w:color w:val="000000"/>
          <w:sz w:val="28"/>
          <w:szCs w:val="28"/>
        </w:rPr>
      </w:pPr>
      <w:r w:rsidRPr="00E37623">
        <w:rPr>
          <w:color w:val="000000"/>
          <w:sz w:val="28"/>
          <w:szCs w:val="28"/>
        </w:rPr>
        <w:t xml:space="preserve">Основанием для отражения заработной платы служат: расчетная ведомость (код формы по ОКУД 0504402), Записка-расчет об исчислении среднего заработка при предоставлении отпуска, увольнении и в других случаях </w:t>
      </w:r>
      <w:hyperlink r:id="rId277" w:history="1">
        <w:r w:rsidRPr="00E37623">
          <w:rPr>
            <w:color w:val="000000"/>
            <w:sz w:val="28"/>
            <w:szCs w:val="28"/>
          </w:rPr>
          <w:t>(ф. 0504425)</w:t>
        </w:r>
      </w:hyperlink>
      <w:r w:rsidRPr="00E37623">
        <w:rPr>
          <w:color w:val="000000"/>
          <w:sz w:val="28"/>
          <w:szCs w:val="28"/>
        </w:rPr>
        <w:t>.</w:t>
      </w:r>
    </w:p>
    <w:p w:rsidR="00767A8F" w:rsidRPr="00E37623" w:rsidRDefault="00767A8F" w:rsidP="00767A8F">
      <w:pPr>
        <w:autoSpaceDE w:val="0"/>
        <w:autoSpaceDN w:val="0"/>
        <w:adjustRightInd w:val="0"/>
        <w:ind w:firstLine="567"/>
        <w:jc w:val="both"/>
        <w:rPr>
          <w:color w:val="000000"/>
          <w:sz w:val="28"/>
          <w:szCs w:val="28"/>
        </w:rPr>
      </w:pPr>
      <w:r w:rsidRPr="00E37623">
        <w:rPr>
          <w:color w:val="000000"/>
          <w:sz w:val="28"/>
          <w:szCs w:val="28"/>
        </w:rPr>
        <w:lastRenderedPageBreak/>
        <w:t>Заработная плата выплачивается работникам не реже двух раз в месяц, в сроки</w:t>
      </w:r>
      <w:r w:rsidR="003724DB" w:rsidRPr="00E37623">
        <w:rPr>
          <w:color w:val="000000"/>
          <w:sz w:val="28"/>
          <w:szCs w:val="28"/>
        </w:rPr>
        <w:t>,</w:t>
      </w:r>
      <w:r w:rsidRPr="00E37623">
        <w:rPr>
          <w:color w:val="000000"/>
          <w:sz w:val="28"/>
          <w:szCs w:val="28"/>
        </w:rPr>
        <w:t xml:space="preserve"> установленные локальными нормативными актами Заказчика. Заработная плата за первую половину месяца рассчитывается за фактически отработанное время за период с 1 по 15 число текущего месяца согласно </w:t>
      </w:r>
      <w:r w:rsidR="00C17060" w:rsidRPr="00E37623">
        <w:rPr>
          <w:color w:val="000000"/>
          <w:sz w:val="28"/>
          <w:szCs w:val="28"/>
        </w:rPr>
        <w:t>созданному в электронном виде в ЕИС УФХД ПК</w:t>
      </w:r>
      <w:r w:rsidRPr="00E37623">
        <w:rPr>
          <w:color w:val="000000"/>
          <w:sz w:val="28"/>
          <w:szCs w:val="28"/>
        </w:rPr>
        <w:t xml:space="preserve"> табелю учета рабочего времени, за вторую половину месяца – за период с 16 по последний день текущего месяца.</w:t>
      </w:r>
    </w:p>
    <w:p w:rsidR="0094282F" w:rsidRPr="00E37623" w:rsidRDefault="0094282F" w:rsidP="00767A8F">
      <w:pPr>
        <w:ind w:firstLine="567"/>
        <w:jc w:val="both"/>
        <w:rPr>
          <w:sz w:val="28"/>
          <w:szCs w:val="28"/>
        </w:rPr>
      </w:pPr>
      <w:r w:rsidRPr="00E37623">
        <w:rPr>
          <w:sz w:val="28"/>
          <w:szCs w:val="28"/>
        </w:rPr>
        <w:t>Расчетные листки передаются работникам Заказчиков (по их заявлениям) на электронную почту, выдаются лично в руки работнику Заказчика</w:t>
      </w:r>
      <w:r w:rsidR="00D554EE" w:rsidRPr="00E37623">
        <w:rPr>
          <w:sz w:val="28"/>
          <w:szCs w:val="28"/>
        </w:rPr>
        <w:t xml:space="preserve"> в отделе     </w:t>
      </w:r>
      <w:r w:rsidR="001F15BA" w:rsidRPr="00E37623">
        <w:rPr>
          <w:sz w:val="28"/>
          <w:szCs w:val="28"/>
        </w:rPr>
        <w:t>контроля и аудита МКУ «ЦБУ»</w:t>
      </w:r>
      <w:r w:rsidRPr="00E37623">
        <w:rPr>
          <w:sz w:val="28"/>
          <w:szCs w:val="28"/>
        </w:rPr>
        <w:t>, не реже одного раза в месяц в день получения заработной платы.</w:t>
      </w:r>
    </w:p>
    <w:p w:rsidR="00F07358" w:rsidRPr="00E37623" w:rsidRDefault="00313EEE" w:rsidP="00F07358">
      <w:pPr>
        <w:ind w:firstLine="567"/>
        <w:jc w:val="both"/>
        <w:rPr>
          <w:color w:val="000000"/>
          <w:sz w:val="28"/>
          <w:szCs w:val="28"/>
        </w:rPr>
      </w:pPr>
      <w:r w:rsidRPr="00E37623">
        <w:rPr>
          <w:sz w:val="28"/>
          <w:szCs w:val="28"/>
        </w:rPr>
        <w:t>9.2.6</w:t>
      </w:r>
      <w:r w:rsidR="001B79C2" w:rsidRPr="00E37623">
        <w:rPr>
          <w:sz w:val="28"/>
          <w:szCs w:val="28"/>
        </w:rPr>
        <w:t xml:space="preserve">. </w:t>
      </w:r>
      <w:r w:rsidR="00F07358" w:rsidRPr="00E37623">
        <w:rPr>
          <w:sz w:val="28"/>
          <w:szCs w:val="28"/>
        </w:rPr>
        <w:t>Электронный табель</w:t>
      </w:r>
      <w:r w:rsidRPr="00E37623">
        <w:rPr>
          <w:sz w:val="28"/>
          <w:szCs w:val="28"/>
        </w:rPr>
        <w:t xml:space="preserve"> учета </w:t>
      </w:r>
      <w:r w:rsidR="006C49A7" w:rsidRPr="00E37623">
        <w:rPr>
          <w:sz w:val="28"/>
          <w:szCs w:val="28"/>
        </w:rPr>
        <w:t xml:space="preserve">использования </w:t>
      </w:r>
      <w:r w:rsidRPr="00E37623">
        <w:rPr>
          <w:sz w:val="28"/>
          <w:szCs w:val="28"/>
        </w:rPr>
        <w:t>рабочего времени</w:t>
      </w:r>
      <w:r w:rsidR="00F07358" w:rsidRPr="00E37623">
        <w:rPr>
          <w:color w:val="000000"/>
          <w:sz w:val="28"/>
          <w:szCs w:val="28"/>
        </w:rPr>
        <w:t xml:space="preserve"> (далее – Табель) формируется в программе ЕИС УФХД ПК в подсистеме «Кадровый учет и расчет заработной платы» (далее – система).  Алгоритм заполнения Табеля описан в Инструкции к письму Министерства финансов Пермского края от 14.08.2023 № 059-06-05-03/3-107 (приложение № 2) и доведен до ответственных за создание, согласование, подписание Табеля лиц со стороны учреждений –Заказчиков и работников МКУ «ЦБУ».</w:t>
      </w:r>
    </w:p>
    <w:p w:rsidR="00F07358" w:rsidRPr="00E37623" w:rsidRDefault="00F07358" w:rsidP="00F07358">
      <w:pPr>
        <w:autoSpaceDE w:val="0"/>
        <w:autoSpaceDN w:val="0"/>
        <w:adjustRightInd w:val="0"/>
        <w:jc w:val="both"/>
        <w:rPr>
          <w:color w:val="000000"/>
          <w:sz w:val="28"/>
          <w:szCs w:val="28"/>
        </w:rPr>
      </w:pPr>
      <w:r w:rsidRPr="00E37623">
        <w:rPr>
          <w:color w:val="000000"/>
          <w:sz w:val="28"/>
          <w:szCs w:val="28"/>
        </w:rPr>
        <w:tab/>
        <w:t>Лица, ответственные за формирование, проверку Табеля в системе с ролью «Табельщик», лица, ответственные за согласование, подписание Табеля в системе с ролью «Кадровик» и лица, ответственные за проверку, утверждение, проведение, закрытие Табеля в системе с ролью «Расчетчик» назначаются приказами (распоряжениями) руководителей учреждения Заказчика и МКУ «ЦБУ».</w:t>
      </w:r>
    </w:p>
    <w:p w:rsidR="00F07358" w:rsidRPr="00E37623" w:rsidRDefault="00F07358" w:rsidP="00F07358">
      <w:pPr>
        <w:autoSpaceDE w:val="0"/>
        <w:autoSpaceDN w:val="0"/>
        <w:adjustRightInd w:val="0"/>
        <w:jc w:val="both"/>
        <w:rPr>
          <w:color w:val="000000"/>
          <w:sz w:val="28"/>
          <w:szCs w:val="28"/>
        </w:rPr>
      </w:pPr>
      <w:r w:rsidRPr="00E37623">
        <w:rPr>
          <w:color w:val="000000"/>
          <w:sz w:val="28"/>
          <w:szCs w:val="28"/>
        </w:rPr>
        <w:tab/>
        <w:t>Законодательством Российской Федерации не предусмотрены требования к должности лица, ответственного за ведение Табеля  (</w:t>
      </w:r>
      <w:hyperlink r:id="rId278" w:history="1">
        <w:r w:rsidRPr="00E37623">
          <w:rPr>
            <w:color w:val="000000"/>
            <w:sz w:val="28"/>
            <w:szCs w:val="28"/>
          </w:rPr>
          <w:t>ч. 4 ст. 91</w:t>
        </w:r>
      </w:hyperlink>
      <w:r w:rsidRPr="00E37623">
        <w:rPr>
          <w:color w:val="000000"/>
          <w:sz w:val="28"/>
          <w:szCs w:val="28"/>
        </w:rPr>
        <w:t xml:space="preserve"> ТК РФ, </w:t>
      </w:r>
      <w:hyperlink r:id="rId279" w:history="1">
        <w:r w:rsidRPr="00E37623">
          <w:rPr>
            <w:color w:val="000000"/>
            <w:sz w:val="28"/>
            <w:szCs w:val="28"/>
          </w:rPr>
          <w:t>ч. 4 ст. 9</w:t>
        </w:r>
      </w:hyperlink>
      <w:r w:rsidRPr="00E37623">
        <w:rPr>
          <w:color w:val="000000"/>
          <w:sz w:val="28"/>
          <w:szCs w:val="28"/>
        </w:rPr>
        <w:t xml:space="preserve"> Закона о бухучете, </w:t>
      </w:r>
      <w:hyperlink r:id="rId280" w:history="1">
        <w:r w:rsidRPr="00E37623">
          <w:rPr>
            <w:color w:val="000000"/>
            <w:sz w:val="28"/>
            <w:szCs w:val="28"/>
          </w:rPr>
          <w:t>разд. 2</w:t>
        </w:r>
      </w:hyperlink>
      <w:r w:rsidRPr="00E37623">
        <w:rPr>
          <w:color w:val="000000"/>
          <w:sz w:val="28"/>
          <w:szCs w:val="28"/>
        </w:rPr>
        <w:t xml:space="preserve"> Методических указаний по применению форм первичных учетных документов и формированию регистров бухучета, </w:t>
      </w:r>
      <w:hyperlink r:id="rId281" w:history="1">
        <w:r w:rsidRPr="00E37623">
          <w:rPr>
            <w:color w:val="000000"/>
            <w:sz w:val="28"/>
            <w:szCs w:val="28"/>
          </w:rPr>
          <w:t>Письмо</w:t>
        </w:r>
      </w:hyperlink>
      <w:r w:rsidRPr="00E37623">
        <w:rPr>
          <w:color w:val="000000"/>
          <w:sz w:val="28"/>
          <w:szCs w:val="28"/>
        </w:rPr>
        <w:t xml:space="preserve"> Министерства финансов Российской Федерации от 19.07.2018 № 02-07-05/50639).</w:t>
      </w:r>
    </w:p>
    <w:p w:rsidR="00F07358" w:rsidRPr="00E37623" w:rsidRDefault="00F07358" w:rsidP="00F07358">
      <w:pPr>
        <w:autoSpaceDE w:val="0"/>
        <w:autoSpaceDN w:val="0"/>
        <w:adjustRightInd w:val="0"/>
        <w:jc w:val="both"/>
        <w:rPr>
          <w:color w:val="000000"/>
          <w:sz w:val="28"/>
          <w:szCs w:val="28"/>
        </w:rPr>
      </w:pPr>
      <w:r w:rsidRPr="00E37623">
        <w:rPr>
          <w:color w:val="000000"/>
          <w:sz w:val="28"/>
          <w:szCs w:val="28"/>
        </w:rPr>
        <w:tab/>
        <w:t>«Табельщик» формирует табель за первую половину текущего месяца за три дня до расчета заработной платы, а за весь текущий месяц за шесть дней до выплаты заработной платы. Табель на увольнение заполняется за два дня до даты увольнения.</w:t>
      </w:r>
    </w:p>
    <w:p w:rsidR="0018650B" w:rsidRPr="00E37623" w:rsidRDefault="00F07358" w:rsidP="002E72AB">
      <w:pPr>
        <w:autoSpaceDE w:val="0"/>
        <w:autoSpaceDN w:val="0"/>
        <w:adjustRightInd w:val="0"/>
        <w:jc w:val="both"/>
        <w:rPr>
          <w:color w:val="000000"/>
          <w:sz w:val="28"/>
          <w:szCs w:val="28"/>
        </w:rPr>
      </w:pPr>
      <w:r w:rsidRPr="00E37623">
        <w:rPr>
          <w:color w:val="000000"/>
          <w:sz w:val="28"/>
          <w:szCs w:val="28"/>
        </w:rPr>
        <w:tab/>
      </w:r>
      <w:r w:rsidR="0018650B" w:rsidRPr="00E37623">
        <w:rPr>
          <w:color w:val="000000"/>
          <w:sz w:val="28"/>
          <w:szCs w:val="28"/>
        </w:rPr>
        <w:t>Табель заполняется за период, за который предусмотрена выплата заработной платы:</w:t>
      </w:r>
    </w:p>
    <w:p w:rsidR="0018650B" w:rsidRPr="00E37623" w:rsidRDefault="0018650B" w:rsidP="0018650B">
      <w:pPr>
        <w:numPr>
          <w:ilvl w:val="0"/>
          <w:numId w:val="26"/>
        </w:numPr>
        <w:ind w:left="0" w:firstLine="567"/>
        <w:jc w:val="both"/>
        <w:rPr>
          <w:color w:val="000000"/>
          <w:sz w:val="28"/>
          <w:szCs w:val="28"/>
        </w:rPr>
      </w:pPr>
      <w:r w:rsidRPr="00E37623">
        <w:rPr>
          <w:color w:val="000000"/>
          <w:sz w:val="28"/>
          <w:szCs w:val="28"/>
        </w:rPr>
        <w:t xml:space="preserve"> заработная плата за первую половину месяца начисляется за период работы с 1 по 15 число, за фактически отработанное время;</w:t>
      </w:r>
    </w:p>
    <w:p w:rsidR="0018650B" w:rsidRPr="00E37623" w:rsidRDefault="0018650B" w:rsidP="0018650B">
      <w:pPr>
        <w:numPr>
          <w:ilvl w:val="0"/>
          <w:numId w:val="26"/>
        </w:numPr>
        <w:ind w:left="0" w:firstLine="567"/>
        <w:jc w:val="both"/>
        <w:rPr>
          <w:color w:val="000000"/>
          <w:sz w:val="28"/>
          <w:szCs w:val="28"/>
        </w:rPr>
      </w:pPr>
      <w:r w:rsidRPr="00E37623">
        <w:rPr>
          <w:color w:val="000000"/>
          <w:sz w:val="28"/>
          <w:szCs w:val="28"/>
        </w:rPr>
        <w:t xml:space="preserve">заработная плата за </w:t>
      </w:r>
      <w:r w:rsidR="002E72AB" w:rsidRPr="00E37623">
        <w:rPr>
          <w:color w:val="000000"/>
          <w:sz w:val="28"/>
          <w:szCs w:val="28"/>
        </w:rPr>
        <w:t>вторую</w:t>
      </w:r>
      <w:r w:rsidRPr="00E37623">
        <w:rPr>
          <w:color w:val="000000"/>
          <w:sz w:val="28"/>
          <w:szCs w:val="28"/>
        </w:rPr>
        <w:t xml:space="preserve"> половину месяца начисляется за период работы с 16 по последний день месяца, за фактически отработанное время.</w:t>
      </w:r>
    </w:p>
    <w:p w:rsidR="00313EEE" w:rsidRPr="00E37623" w:rsidRDefault="00313EEE" w:rsidP="00767A8F">
      <w:pPr>
        <w:ind w:firstLine="567"/>
        <w:jc w:val="both"/>
        <w:rPr>
          <w:sz w:val="28"/>
          <w:szCs w:val="28"/>
        </w:rPr>
      </w:pPr>
      <w:r w:rsidRPr="00E37623">
        <w:rPr>
          <w:sz w:val="28"/>
          <w:szCs w:val="28"/>
        </w:rPr>
        <w:t xml:space="preserve">В </w:t>
      </w:r>
      <w:r w:rsidR="006C49A7" w:rsidRPr="00E37623">
        <w:rPr>
          <w:sz w:val="28"/>
          <w:szCs w:val="28"/>
        </w:rPr>
        <w:t>т</w:t>
      </w:r>
      <w:r w:rsidRPr="00E37623">
        <w:rPr>
          <w:sz w:val="28"/>
          <w:szCs w:val="28"/>
        </w:rPr>
        <w:t>абеле регистрируются случаи отклонений от нормального использования рабочего времени, установленного правилами внутреннего трудового распорядка.</w:t>
      </w:r>
    </w:p>
    <w:p w:rsidR="00F85D45" w:rsidRPr="00E37623" w:rsidRDefault="00874F9F" w:rsidP="003724DB">
      <w:pPr>
        <w:autoSpaceDE w:val="0"/>
        <w:autoSpaceDN w:val="0"/>
        <w:adjustRightInd w:val="0"/>
        <w:jc w:val="both"/>
        <w:rPr>
          <w:sz w:val="28"/>
          <w:szCs w:val="28"/>
        </w:rPr>
      </w:pPr>
      <w:r w:rsidRPr="00E37623">
        <w:rPr>
          <w:rFonts w:eastAsia="Calibri"/>
          <w:bCs/>
          <w:sz w:val="28"/>
          <w:szCs w:val="28"/>
          <w:lang w:eastAsia="en-US"/>
        </w:rPr>
        <w:tab/>
      </w:r>
    </w:p>
    <w:p w:rsidR="00F85D45" w:rsidRPr="00E37623" w:rsidRDefault="00F85D45" w:rsidP="00F85D45">
      <w:pPr>
        <w:jc w:val="center"/>
        <w:rPr>
          <w:b/>
          <w:sz w:val="28"/>
          <w:szCs w:val="28"/>
        </w:rPr>
      </w:pPr>
      <w:r w:rsidRPr="00E37623">
        <w:rPr>
          <w:b/>
          <w:sz w:val="28"/>
          <w:szCs w:val="28"/>
        </w:rPr>
        <w:t>9.3. Особенности учета расчетов с различными дебиторами и кредиторами</w:t>
      </w:r>
      <w:r w:rsidR="004509A4" w:rsidRPr="00E37623">
        <w:rPr>
          <w:b/>
          <w:sz w:val="28"/>
          <w:szCs w:val="28"/>
        </w:rPr>
        <w:t>.</w:t>
      </w:r>
    </w:p>
    <w:p w:rsidR="000525AA" w:rsidRPr="00E37623" w:rsidRDefault="000525AA" w:rsidP="00F85D45">
      <w:pPr>
        <w:jc w:val="center"/>
        <w:rPr>
          <w:b/>
          <w:sz w:val="28"/>
          <w:szCs w:val="28"/>
        </w:rPr>
      </w:pPr>
    </w:p>
    <w:p w:rsidR="000525AA" w:rsidRPr="00E37623" w:rsidRDefault="000525AA" w:rsidP="000525AA">
      <w:pPr>
        <w:jc w:val="both"/>
        <w:rPr>
          <w:sz w:val="28"/>
          <w:szCs w:val="28"/>
        </w:rPr>
      </w:pPr>
      <w:r w:rsidRPr="00E37623">
        <w:rPr>
          <w:sz w:val="28"/>
          <w:szCs w:val="28"/>
        </w:rPr>
        <w:tab/>
        <w:t>9.</w:t>
      </w:r>
      <w:r w:rsidR="00690973" w:rsidRPr="00E37623">
        <w:rPr>
          <w:sz w:val="28"/>
          <w:szCs w:val="28"/>
        </w:rPr>
        <w:t>3</w:t>
      </w:r>
      <w:r w:rsidRPr="00E37623">
        <w:rPr>
          <w:sz w:val="28"/>
          <w:szCs w:val="28"/>
        </w:rPr>
        <w:t>.</w:t>
      </w:r>
      <w:r w:rsidR="00690973" w:rsidRPr="00E37623">
        <w:rPr>
          <w:sz w:val="28"/>
          <w:szCs w:val="28"/>
        </w:rPr>
        <w:t>1</w:t>
      </w:r>
      <w:r w:rsidRPr="00E37623">
        <w:rPr>
          <w:sz w:val="28"/>
          <w:szCs w:val="28"/>
        </w:rPr>
        <w:t>. Удержание штрафных санкций (неустойки) за нарушение условий контракта (договора) из сумм, перечисленных в обеспечение исполнения контракта (договора), отражается следующими бухгалтерскими записями:</w:t>
      </w:r>
    </w:p>
    <w:p w:rsidR="000525AA" w:rsidRPr="00E37623" w:rsidRDefault="000525AA" w:rsidP="000525AA">
      <w:pPr>
        <w:jc w:val="both"/>
        <w:rPr>
          <w:sz w:val="28"/>
          <w:szCs w:val="28"/>
        </w:rPr>
      </w:pPr>
      <w:r w:rsidRPr="00E37623">
        <w:rPr>
          <w:sz w:val="28"/>
          <w:szCs w:val="28"/>
        </w:rPr>
        <w:lastRenderedPageBreak/>
        <w:tab/>
        <w:t>предъявление требования в адрес поставщика по дебету счета 0 209 41 560 «Расчеты по доходам от штрафных санкций за нарушение условий контрактов (договоров)» и кредиту счета 0 401 10 141 «Доходы от штрафов, пеней, неустоек, возмещений ущербов»;</w:t>
      </w:r>
    </w:p>
    <w:p w:rsidR="000525AA" w:rsidRPr="00E37623" w:rsidRDefault="000525AA" w:rsidP="000525AA">
      <w:pPr>
        <w:jc w:val="both"/>
        <w:rPr>
          <w:sz w:val="28"/>
          <w:szCs w:val="28"/>
        </w:rPr>
      </w:pPr>
      <w:r w:rsidRPr="00E37623">
        <w:rPr>
          <w:sz w:val="28"/>
          <w:szCs w:val="28"/>
        </w:rPr>
        <w:tab/>
        <w:t>перечисление суммы удержанного обеспечения с лицевого счета для учета операций со средствами во временном распоряжении в доход бюджета по дебету счета 3 304 01 830 «Расчеты по средствам, полученным во временное распоряжение» и кредиту счета 3 201 11 610 «Денежные средства учреждения на лицевых счетах в органе казначейства»;</w:t>
      </w:r>
    </w:p>
    <w:p w:rsidR="000525AA" w:rsidRPr="00E37623" w:rsidRDefault="000525AA" w:rsidP="000525AA">
      <w:pPr>
        <w:jc w:val="both"/>
        <w:rPr>
          <w:sz w:val="28"/>
          <w:szCs w:val="28"/>
        </w:rPr>
      </w:pPr>
      <w:r w:rsidRPr="00E37623">
        <w:rPr>
          <w:sz w:val="28"/>
          <w:szCs w:val="28"/>
        </w:rPr>
        <w:tab/>
        <w:t xml:space="preserve">зачисление в доход бюджета суммы удержанного обеспечения по дебету счета 0 210 02 141 «Расчеты с финансовым органом по поступившим в бюджет суммам принудительного изъятия» и кредиту счета 0 209 41 660 «Расчеты по доходам от штрафных санкций за нарушение условий контрактов (договоров)». </w:t>
      </w:r>
    </w:p>
    <w:p w:rsidR="004C63FB" w:rsidRPr="00E37623" w:rsidRDefault="00A47D1F" w:rsidP="003E25EF">
      <w:pPr>
        <w:autoSpaceDE w:val="0"/>
        <w:autoSpaceDN w:val="0"/>
        <w:adjustRightInd w:val="0"/>
        <w:jc w:val="both"/>
        <w:rPr>
          <w:sz w:val="28"/>
          <w:szCs w:val="28"/>
        </w:rPr>
      </w:pPr>
      <w:r w:rsidRPr="00E37623">
        <w:rPr>
          <w:sz w:val="28"/>
          <w:szCs w:val="28"/>
        </w:rPr>
        <w:tab/>
      </w:r>
      <w:r w:rsidR="004C63FB" w:rsidRPr="00E37623">
        <w:rPr>
          <w:sz w:val="28"/>
          <w:szCs w:val="28"/>
        </w:rPr>
        <w:t xml:space="preserve">9.3.2. Порядок взыскания штрафных санкций за нарушение условий контракта (договора) в случае, если </w:t>
      </w:r>
      <w:r w:rsidR="004C63FB" w:rsidRPr="00E37623">
        <w:rPr>
          <w:bCs/>
          <w:sz w:val="28"/>
          <w:szCs w:val="28"/>
        </w:rPr>
        <w:t>начисленные контрагенту штрафные санкции взыскиваются зачетом встречных требований путем уменьшения кредиторской задолженности Заказчика за оказанные услуги на сумму штрафа (некассовый метод)</w:t>
      </w:r>
      <w:r w:rsidR="004C63FB" w:rsidRPr="00E37623">
        <w:rPr>
          <w:sz w:val="28"/>
          <w:szCs w:val="28"/>
        </w:rPr>
        <w:t xml:space="preserve"> предусматривается условиями заключенного Заказчиками с контрагентом муниципального контракта либо отдельным соглашением сторон, если это не противоречит условиям контракта. Зачет суммы начисленных штрафов в уменьшение кредиторской задолженности учреждения-Заказчика перед контрагентом оформляется как специальные положения акта приема-сдачи предмета закупки (если это предусмотрено определенной контрактом формой такого документа) либо официальным письмом контрагента о согласии на удержание соответствующих штрафных санкций при взаиморасчетах с учреждением –</w:t>
      </w:r>
      <w:r w:rsidR="006A0EE3" w:rsidRPr="00E37623">
        <w:rPr>
          <w:sz w:val="28"/>
          <w:szCs w:val="28"/>
        </w:rPr>
        <w:t xml:space="preserve"> </w:t>
      </w:r>
      <w:r w:rsidR="004C63FB" w:rsidRPr="00E37623">
        <w:rPr>
          <w:sz w:val="28"/>
          <w:szCs w:val="28"/>
        </w:rPr>
        <w:t>Заказчиком.</w:t>
      </w:r>
    </w:p>
    <w:p w:rsidR="00D405D6" w:rsidRPr="00E37623" w:rsidRDefault="00D405D6" w:rsidP="00D405D6">
      <w:pPr>
        <w:autoSpaceDE w:val="0"/>
        <w:autoSpaceDN w:val="0"/>
        <w:adjustRightInd w:val="0"/>
        <w:ind w:firstLine="540"/>
        <w:jc w:val="both"/>
        <w:rPr>
          <w:sz w:val="28"/>
          <w:szCs w:val="28"/>
        </w:rPr>
      </w:pPr>
      <w:r w:rsidRPr="00E37623">
        <w:rPr>
          <w:sz w:val="28"/>
          <w:szCs w:val="28"/>
        </w:rPr>
        <w:t>В бухгалтерском (бюджетном) учете Заказчика будут отражены следующие бухгалтерские записи:</w:t>
      </w:r>
    </w:p>
    <w:p w:rsidR="00B97BE0" w:rsidRPr="00E37623" w:rsidRDefault="00B97BE0" w:rsidP="000525AA">
      <w:pPr>
        <w:jc w:val="both"/>
        <w:rPr>
          <w:sz w:val="28"/>
          <w:szCs w:val="28"/>
        </w:rPr>
      </w:pPr>
    </w:p>
    <w:tbl>
      <w:tblPr>
        <w:tblW w:w="10091" w:type="dxa"/>
        <w:tblLayout w:type="fixed"/>
        <w:tblCellMar>
          <w:top w:w="102" w:type="dxa"/>
          <w:left w:w="62" w:type="dxa"/>
          <w:bottom w:w="102" w:type="dxa"/>
          <w:right w:w="62" w:type="dxa"/>
        </w:tblCellMar>
        <w:tblLook w:val="0000" w:firstRow="0" w:lastRow="0" w:firstColumn="0" w:lastColumn="0" w:noHBand="0" w:noVBand="0"/>
      </w:tblPr>
      <w:tblGrid>
        <w:gridCol w:w="3458"/>
        <w:gridCol w:w="1644"/>
        <w:gridCol w:w="1701"/>
        <w:gridCol w:w="1587"/>
        <w:gridCol w:w="1701"/>
      </w:tblGrid>
      <w:tr w:rsidR="004B5E4E" w:rsidRPr="00E37623" w:rsidTr="004B5E4E">
        <w:tc>
          <w:tcPr>
            <w:tcW w:w="3458" w:type="dxa"/>
            <w:vMerge w:val="restart"/>
            <w:tcBorders>
              <w:top w:val="single" w:sz="4" w:space="0" w:color="auto"/>
              <w:bottom w:val="single" w:sz="4" w:space="0" w:color="auto"/>
              <w:right w:val="single" w:sz="4" w:space="0" w:color="auto"/>
            </w:tcBorders>
            <w:vAlign w:val="center"/>
          </w:tcPr>
          <w:p w:rsidR="004B5E4E" w:rsidRPr="00E37623" w:rsidRDefault="004B5E4E">
            <w:pPr>
              <w:autoSpaceDE w:val="0"/>
              <w:autoSpaceDN w:val="0"/>
              <w:adjustRightInd w:val="0"/>
              <w:jc w:val="center"/>
              <w:rPr>
                <w:sz w:val="28"/>
                <w:szCs w:val="28"/>
              </w:rPr>
            </w:pPr>
            <w:r w:rsidRPr="00E37623">
              <w:rPr>
                <w:sz w:val="28"/>
                <w:szCs w:val="28"/>
              </w:rPr>
              <w:t>Содержание операции</w:t>
            </w:r>
          </w:p>
        </w:tc>
        <w:tc>
          <w:tcPr>
            <w:tcW w:w="3345" w:type="dxa"/>
            <w:gridSpan w:val="2"/>
            <w:tcBorders>
              <w:top w:val="single" w:sz="4" w:space="0" w:color="auto"/>
              <w:left w:val="single" w:sz="4" w:space="0" w:color="auto"/>
              <w:bottom w:val="single" w:sz="4" w:space="0" w:color="auto"/>
              <w:right w:val="single" w:sz="4" w:space="0" w:color="auto"/>
            </w:tcBorders>
            <w:vAlign w:val="center"/>
          </w:tcPr>
          <w:p w:rsidR="004B5E4E" w:rsidRPr="00E37623" w:rsidRDefault="004B5E4E">
            <w:pPr>
              <w:autoSpaceDE w:val="0"/>
              <w:autoSpaceDN w:val="0"/>
              <w:adjustRightInd w:val="0"/>
              <w:jc w:val="center"/>
              <w:rPr>
                <w:sz w:val="28"/>
                <w:szCs w:val="28"/>
              </w:rPr>
            </w:pPr>
            <w:r w:rsidRPr="00E37623">
              <w:rPr>
                <w:sz w:val="28"/>
                <w:szCs w:val="28"/>
              </w:rPr>
              <w:t>Бухгалтерские записи учреждения</w:t>
            </w:r>
          </w:p>
        </w:tc>
        <w:tc>
          <w:tcPr>
            <w:tcW w:w="3288" w:type="dxa"/>
            <w:gridSpan w:val="2"/>
            <w:tcBorders>
              <w:top w:val="single" w:sz="4" w:space="0" w:color="auto"/>
              <w:left w:val="single" w:sz="4" w:space="0" w:color="auto"/>
              <w:bottom w:val="single" w:sz="4" w:space="0" w:color="auto"/>
              <w:right w:val="single" w:sz="4" w:space="0" w:color="auto"/>
            </w:tcBorders>
            <w:vAlign w:val="center"/>
          </w:tcPr>
          <w:p w:rsidR="004B5E4E" w:rsidRPr="00E37623" w:rsidRDefault="004B5E4E">
            <w:pPr>
              <w:autoSpaceDE w:val="0"/>
              <w:autoSpaceDN w:val="0"/>
              <w:adjustRightInd w:val="0"/>
              <w:jc w:val="center"/>
              <w:rPr>
                <w:sz w:val="28"/>
                <w:szCs w:val="28"/>
              </w:rPr>
            </w:pPr>
            <w:r w:rsidRPr="00E37623">
              <w:rPr>
                <w:sz w:val="28"/>
                <w:szCs w:val="28"/>
              </w:rPr>
              <w:t>Бухгалтерские записи администратора</w:t>
            </w:r>
          </w:p>
        </w:tc>
      </w:tr>
      <w:tr w:rsidR="004B5E4E" w:rsidRPr="00E37623" w:rsidTr="004B5E4E">
        <w:tc>
          <w:tcPr>
            <w:tcW w:w="3458" w:type="dxa"/>
            <w:vMerge/>
            <w:tcBorders>
              <w:top w:val="single" w:sz="4" w:space="0" w:color="auto"/>
              <w:bottom w:val="single" w:sz="4" w:space="0" w:color="auto"/>
              <w:right w:val="single" w:sz="4" w:space="0" w:color="auto"/>
            </w:tcBorders>
          </w:tcPr>
          <w:p w:rsidR="004B5E4E" w:rsidRPr="00E37623" w:rsidRDefault="004B5E4E">
            <w:pPr>
              <w:autoSpaceDE w:val="0"/>
              <w:autoSpaceDN w:val="0"/>
              <w:adjustRightInd w:val="0"/>
              <w:jc w:val="center"/>
              <w:rPr>
                <w:sz w:val="28"/>
                <w:szCs w:val="28"/>
              </w:rPr>
            </w:pPr>
          </w:p>
        </w:tc>
        <w:tc>
          <w:tcPr>
            <w:tcW w:w="1644" w:type="dxa"/>
            <w:tcBorders>
              <w:top w:val="single" w:sz="4" w:space="0" w:color="auto"/>
              <w:left w:val="single" w:sz="4" w:space="0" w:color="auto"/>
              <w:bottom w:val="single" w:sz="4" w:space="0" w:color="auto"/>
              <w:right w:val="single" w:sz="4" w:space="0" w:color="auto"/>
            </w:tcBorders>
            <w:vAlign w:val="center"/>
          </w:tcPr>
          <w:p w:rsidR="004B5E4E" w:rsidRPr="00E37623" w:rsidRDefault="004B5E4E">
            <w:pPr>
              <w:autoSpaceDE w:val="0"/>
              <w:autoSpaceDN w:val="0"/>
              <w:adjustRightInd w:val="0"/>
              <w:jc w:val="center"/>
              <w:rPr>
                <w:sz w:val="28"/>
                <w:szCs w:val="28"/>
              </w:rPr>
            </w:pPr>
            <w:r w:rsidRPr="00E37623">
              <w:rPr>
                <w:sz w:val="28"/>
                <w:szCs w:val="28"/>
              </w:rPr>
              <w:t>Дебет</w:t>
            </w:r>
          </w:p>
        </w:tc>
        <w:tc>
          <w:tcPr>
            <w:tcW w:w="1701" w:type="dxa"/>
            <w:tcBorders>
              <w:top w:val="single" w:sz="4" w:space="0" w:color="auto"/>
              <w:left w:val="single" w:sz="4" w:space="0" w:color="auto"/>
              <w:bottom w:val="single" w:sz="4" w:space="0" w:color="auto"/>
              <w:right w:val="single" w:sz="4" w:space="0" w:color="auto"/>
            </w:tcBorders>
            <w:vAlign w:val="center"/>
          </w:tcPr>
          <w:p w:rsidR="004B5E4E" w:rsidRPr="00E37623" w:rsidRDefault="004B5E4E">
            <w:pPr>
              <w:autoSpaceDE w:val="0"/>
              <w:autoSpaceDN w:val="0"/>
              <w:adjustRightInd w:val="0"/>
              <w:jc w:val="center"/>
              <w:rPr>
                <w:sz w:val="28"/>
                <w:szCs w:val="28"/>
              </w:rPr>
            </w:pPr>
            <w:r w:rsidRPr="00E37623">
              <w:rPr>
                <w:sz w:val="28"/>
                <w:szCs w:val="28"/>
              </w:rPr>
              <w:t>Кредит</w:t>
            </w:r>
          </w:p>
        </w:tc>
        <w:tc>
          <w:tcPr>
            <w:tcW w:w="1587" w:type="dxa"/>
            <w:tcBorders>
              <w:top w:val="single" w:sz="4" w:space="0" w:color="auto"/>
              <w:left w:val="single" w:sz="4" w:space="0" w:color="auto"/>
              <w:bottom w:val="single" w:sz="4" w:space="0" w:color="auto"/>
              <w:right w:val="single" w:sz="4" w:space="0" w:color="auto"/>
            </w:tcBorders>
            <w:vAlign w:val="center"/>
          </w:tcPr>
          <w:p w:rsidR="004B5E4E" w:rsidRPr="00E37623" w:rsidRDefault="004B5E4E">
            <w:pPr>
              <w:autoSpaceDE w:val="0"/>
              <w:autoSpaceDN w:val="0"/>
              <w:adjustRightInd w:val="0"/>
              <w:jc w:val="center"/>
              <w:rPr>
                <w:sz w:val="28"/>
                <w:szCs w:val="28"/>
              </w:rPr>
            </w:pPr>
            <w:r w:rsidRPr="00E37623">
              <w:rPr>
                <w:sz w:val="28"/>
                <w:szCs w:val="28"/>
              </w:rPr>
              <w:t>Дебет</w:t>
            </w:r>
          </w:p>
        </w:tc>
        <w:tc>
          <w:tcPr>
            <w:tcW w:w="1701" w:type="dxa"/>
            <w:tcBorders>
              <w:top w:val="single" w:sz="4" w:space="0" w:color="auto"/>
              <w:left w:val="single" w:sz="4" w:space="0" w:color="auto"/>
              <w:bottom w:val="single" w:sz="4" w:space="0" w:color="auto"/>
              <w:right w:val="single" w:sz="4" w:space="0" w:color="auto"/>
            </w:tcBorders>
            <w:vAlign w:val="center"/>
          </w:tcPr>
          <w:p w:rsidR="004B5E4E" w:rsidRPr="00E37623" w:rsidRDefault="004B5E4E">
            <w:pPr>
              <w:autoSpaceDE w:val="0"/>
              <w:autoSpaceDN w:val="0"/>
              <w:adjustRightInd w:val="0"/>
              <w:jc w:val="center"/>
              <w:rPr>
                <w:sz w:val="28"/>
                <w:szCs w:val="28"/>
              </w:rPr>
            </w:pPr>
            <w:r w:rsidRPr="00E37623">
              <w:rPr>
                <w:sz w:val="28"/>
                <w:szCs w:val="28"/>
              </w:rPr>
              <w:t>Кредит</w:t>
            </w:r>
          </w:p>
        </w:tc>
      </w:tr>
      <w:tr w:rsidR="004B5E4E" w:rsidRPr="00E37623" w:rsidTr="004B5E4E">
        <w:tc>
          <w:tcPr>
            <w:tcW w:w="3458" w:type="dxa"/>
            <w:tcBorders>
              <w:top w:val="single" w:sz="4" w:space="0" w:color="auto"/>
              <w:bottom w:val="single" w:sz="4" w:space="0" w:color="auto"/>
              <w:right w:val="single" w:sz="4" w:space="0" w:color="auto"/>
            </w:tcBorders>
          </w:tcPr>
          <w:p w:rsidR="004B5E4E" w:rsidRPr="00E37623" w:rsidRDefault="004B5E4E">
            <w:pPr>
              <w:autoSpaceDE w:val="0"/>
              <w:autoSpaceDN w:val="0"/>
              <w:adjustRightInd w:val="0"/>
              <w:rPr>
                <w:sz w:val="28"/>
                <w:szCs w:val="28"/>
              </w:rPr>
            </w:pPr>
            <w:r w:rsidRPr="00E37623">
              <w:rPr>
                <w:sz w:val="28"/>
                <w:szCs w:val="28"/>
              </w:rPr>
              <w:t>Приняты денежные обязательства по оплате услуг</w:t>
            </w:r>
          </w:p>
        </w:tc>
        <w:tc>
          <w:tcPr>
            <w:tcW w:w="1644" w:type="dxa"/>
            <w:tcBorders>
              <w:top w:val="single" w:sz="4" w:space="0" w:color="auto"/>
              <w:left w:val="single" w:sz="4" w:space="0" w:color="auto"/>
              <w:bottom w:val="single" w:sz="4" w:space="0" w:color="auto"/>
              <w:right w:val="single" w:sz="4" w:space="0" w:color="auto"/>
            </w:tcBorders>
          </w:tcPr>
          <w:p w:rsidR="004B5E4E" w:rsidRPr="00E37623" w:rsidRDefault="004B5E4E" w:rsidP="006A0EE3">
            <w:pPr>
              <w:autoSpaceDE w:val="0"/>
              <w:autoSpaceDN w:val="0"/>
              <w:adjustRightInd w:val="0"/>
              <w:rPr>
                <w:sz w:val="28"/>
                <w:szCs w:val="28"/>
              </w:rPr>
            </w:pPr>
            <w:r w:rsidRPr="00E37623">
              <w:rPr>
                <w:sz w:val="28"/>
                <w:szCs w:val="28"/>
              </w:rPr>
              <w:t xml:space="preserve">1 502 11 </w:t>
            </w:r>
            <w:r w:rsidR="006A0EE3" w:rsidRPr="00E37623">
              <w:rPr>
                <w:sz w:val="28"/>
                <w:szCs w:val="28"/>
              </w:rPr>
              <w:t>ХХХ</w:t>
            </w:r>
          </w:p>
        </w:tc>
        <w:tc>
          <w:tcPr>
            <w:tcW w:w="1701" w:type="dxa"/>
            <w:tcBorders>
              <w:top w:val="single" w:sz="4" w:space="0" w:color="auto"/>
              <w:left w:val="single" w:sz="4" w:space="0" w:color="auto"/>
              <w:bottom w:val="single" w:sz="4" w:space="0" w:color="auto"/>
              <w:right w:val="single" w:sz="4" w:space="0" w:color="auto"/>
            </w:tcBorders>
          </w:tcPr>
          <w:p w:rsidR="004B5E4E" w:rsidRPr="00E37623" w:rsidRDefault="004B5E4E" w:rsidP="008C52A0">
            <w:pPr>
              <w:autoSpaceDE w:val="0"/>
              <w:autoSpaceDN w:val="0"/>
              <w:adjustRightInd w:val="0"/>
              <w:rPr>
                <w:sz w:val="28"/>
                <w:szCs w:val="28"/>
              </w:rPr>
            </w:pPr>
            <w:r w:rsidRPr="00E37623">
              <w:rPr>
                <w:sz w:val="28"/>
                <w:szCs w:val="28"/>
              </w:rPr>
              <w:t xml:space="preserve">1 502 12 </w:t>
            </w:r>
            <w:r w:rsidR="008C52A0" w:rsidRPr="00E37623">
              <w:rPr>
                <w:sz w:val="28"/>
                <w:szCs w:val="28"/>
              </w:rPr>
              <w:t>ХХХ</w:t>
            </w:r>
          </w:p>
        </w:tc>
        <w:tc>
          <w:tcPr>
            <w:tcW w:w="1587" w:type="dxa"/>
            <w:tcBorders>
              <w:top w:val="single" w:sz="4" w:space="0" w:color="auto"/>
              <w:left w:val="single" w:sz="4" w:space="0" w:color="auto"/>
              <w:bottom w:val="single" w:sz="4" w:space="0" w:color="auto"/>
              <w:right w:val="single" w:sz="4" w:space="0" w:color="auto"/>
            </w:tcBorders>
          </w:tcPr>
          <w:p w:rsidR="004B5E4E" w:rsidRPr="00E37623" w:rsidRDefault="004B5E4E">
            <w:pPr>
              <w:autoSpaceDE w:val="0"/>
              <w:autoSpaceDN w:val="0"/>
              <w:adjustRightInd w:val="0"/>
              <w:rPr>
                <w:sz w:val="28"/>
                <w:szCs w:val="28"/>
              </w:rPr>
            </w:pPr>
            <w:r w:rsidRPr="00E37623">
              <w:rPr>
                <w:sz w:val="28"/>
                <w:szCs w:val="28"/>
              </w:rPr>
              <w:t>-</w:t>
            </w:r>
          </w:p>
        </w:tc>
        <w:tc>
          <w:tcPr>
            <w:tcW w:w="1701" w:type="dxa"/>
            <w:tcBorders>
              <w:top w:val="single" w:sz="4" w:space="0" w:color="auto"/>
              <w:left w:val="single" w:sz="4" w:space="0" w:color="auto"/>
              <w:bottom w:val="single" w:sz="4" w:space="0" w:color="auto"/>
              <w:right w:val="single" w:sz="4" w:space="0" w:color="auto"/>
            </w:tcBorders>
          </w:tcPr>
          <w:p w:rsidR="004B5E4E" w:rsidRPr="00E37623" w:rsidRDefault="004B5E4E">
            <w:pPr>
              <w:autoSpaceDE w:val="0"/>
              <w:autoSpaceDN w:val="0"/>
              <w:adjustRightInd w:val="0"/>
              <w:rPr>
                <w:sz w:val="28"/>
                <w:szCs w:val="28"/>
              </w:rPr>
            </w:pPr>
            <w:r w:rsidRPr="00E37623">
              <w:rPr>
                <w:sz w:val="28"/>
                <w:szCs w:val="28"/>
              </w:rPr>
              <w:t>-</w:t>
            </w:r>
          </w:p>
        </w:tc>
      </w:tr>
      <w:tr w:rsidR="004B5E4E" w:rsidRPr="00E37623" w:rsidTr="004B5E4E">
        <w:tc>
          <w:tcPr>
            <w:tcW w:w="3458" w:type="dxa"/>
            <w:tcBorders>
              <w:top w:val="single" w:sz="4" w:space="0" w:color="auto"/>
              <w:bottom w:val="single" w:sz="4" w:space="0" w:color="auto"/>
              <w:right w:val="single" w:sz="4" w:space="0" w:color="auto"/>
            </w:tcBorders>
          </w:tcPr>
          <w:p w:rsidR="004B5E4E" w:rsidRPr="00E37623" w:rsidRDefault="004B5E4E">
            <w:pPr>
              <w:autoSpaceDE w:val="0"/>
              <w:autoSpaceDN w:val="0"/>
              <w:adjustRightInd w:val="0"/>
              <w:rPr>
                <w:sz w:val="28"/>
                <w:szCs w:val="28"/>
              </w:rPr>
            </w:pPr>
            <w:r w:rsidRPr="00E37623">
              <w:rPr>
                <w:sz w:val="28"/>
                <w:szCs w:val="28"/>
              </w:rPr>
              <w:t>Приняты по акту оказанные поставщиком услуги</w:t>
            </w:r>
          </w:p>
        </w:tc>
        <w:tc>
          <w:tcPr>
            <w:tcW w:w="1644" w:type="dxa"/>
            <w:tcBorders>
              <w:top w:val="single" w:sz="4" w:space="0" w:color="auto"/>
              <w:left w:val="single" w:sz="4" w:space="0" w:color="auto"/>
              <w:bottom w:val="single" w:sz="4" w:space="0" w:color="auto"/>
              <w:right w:val="single" w:sz="4" w:space="0" w:color="auto"/>
            </w:tcBorders>
          </w:tcPr>
          <w:p w:rsidR="004B5E4E" w:rsidRPr="00E37623" w:rsidRDefault="004B5E4E" w:rsidP="008C52A0">
            <w:pPr>
              <w:autoSpaceDE w:val="0"/>
              <w:autoSpaceDN w:val="0"/>
              <w:adjustRightInd w:val="0"/>
              <w:rPr>
                <w:sz w:val="28"/>
                <w:szCs w:val="28"/>
              </w:rPr>
            </w:pPr>
            <w:r w:rsidRPr="00E37623">
              <w:rPr>
                <w:sz w:val="28"/>
                <w:szCs w:val="28"/>
              </w:rPr>
              <w:t xml:space="preserve">1 401 20 </w:t>
            </w:r>
            <w:r w:rsidR="008C52A0" w:rsidRPr="00E37623">
              <w:rPr>
                <w:sz w:val="28"/>
                <w:szCs w:val="28"/>
              </w:rPr>
              <w:t>ХХХ</w:t>
            </w:r>
          </w:p>
        </w:tc>
        <w:tc>
          <w:tcPr>
            <w:tcW w:w="1701" w:type="dxa"/>
            <w:tcBorders>
              <w:top w:val="single" w:sz="4" w:space="0" w:color="auto"/>
              <w:left w:val="single" w:sz="4" w:space="0" w:color="auto"/>
              <w:bottom w:val="single" w:sz="4" w:space="0" w:color="auto"/>
              <w:right w:val="single" w:sz="4" w:space="0" w:color="auto"/>
            </w:tcBorders>
          </w:tcPr>
          <w:p w:rsidR="004B5E4E" w:rsidRPr="00E37623" w:rsidRDefault="004B5E4E" w:rsidP="008C52A0">
            <w:pPr>
              <w:autoSpaceDE w:val="0"/>
              <w:autoSpaceDN w:val="0"/>
              <w:adjustRightInd w:val="0"/>
              <w:rPr>
                <w:sz w:val="28"/>
                <w:szCs w:val="28"/>
              </w:rPr>
            </w:pPr>
            <w:r w:rsidRPr="00E37623">
              <w:rPr>
                <w:sz w:val="28"/>
                <w:szCs w:val="28"/>
              </w:rPr>
              <w:t xml:space="preserve">1 302 </w:t>
            </w:r>
            <w:r w:rsidR="008C52A0" w:rsidRPr="00E37623">
              <w:rPr>
                <w:sz w:val="28"/>
                <w:szCs w:val="28"/>
              </w:rPr>
              <w:t>ХХ</w:t>
            </w:r>
            <w:r w:rsidRPr="00E37623">
              <w:rPr>
                <w:sz w:val="28"/>
                <w:szCs w:val="28"/>
              </w:rPr>
              <w:t xml:space="preserve"> 73</w:t>
            </w:r>
            <w:r w:rsidR="008C52A0" w:rsidRPr="00E37623">
              <w:rPr>
                <w:sz w:val="28"/>
                <w:szCs w:val="28"/>
              </w:rPr>
              <w:t>Х</w:t>
            </w:r>
          </w:p>
        </w:tc>
        <w:tc>
          <w:tcPr>
            <w:tcW w:w="1587" w:type="dxa"/>
            <w:tcBorders>
              <w:top w:val="single" w:sz="4" w:space="0" w:color="auto"/>
              <w:left w:val="single" w:sz="4" w:space="0" w:color="auto"/>
              <w:bottom w:val="single" w:sz="4" w:space="0" w:color="auto"/>
              <w:right w:val="single" w:sz="4" w:space="0" w:color="auto"/>
            </w:tcBorders>
          </w:tcPr>
          <w:p w:rsidR="004B5E4E" w:rsidRPr="00E37623" w:rsidRDefault="004B5E4E">
            <w:pPr>
              <w:autoSpaceDE w:val="0"/>
              <w:autoSpaceDN w:val="0"/>
              <w:adjustRightInd w:val="0"/>
              <w:rPr>
                <w:sz w:val="28"/>
                <w:szCs w:val="28"/>
              </w:rPr>
            </w:pPr>
            <w:r w:rsidRPr="00E37623">
              <w:rPr>
                <w:sz w:val="28"/>
                <w:szCs w:val="28"/>
              </w:rPr>
              <w:t>-</w:t>
            </w:r>
          </w:p>
        </w:tc>
        <w:tc>
          <w:tcPr>
            <w:tcW w:w="1701" w:type="dxa"/>
            <w:tcBorders>
              <w:top w:val="single" w:sz="4" w:space="0" w:color="auto"/>
              <w:left w:val="single" w:sz="4" w:space="0" w:color="auto"/>
              <w:bottom w:val="single" w:sz="4" w:space="0" w:color="auto"/>
              <w:right w:val="single" w:sz="4" w:space="0" w:color="auto"/>
            </w:tcBorders>
          </w:tcPr>
          <w:p w:rsidR="004B5E4E" w:rsidRPr="00E37623" w:rsidRDefault="004B5E4E">
            <w:pPr>
              <w:autoSpaceDE w:val="0"/>
              <w:autoSpaceDN w:val="0"/>
              <w:adjustRightInd w:val="0"/>
              <w:rPr>
                <w:sz w:val="28"/>
                <w:szCs w:val="28"/>
              </w:rPr>
            </w:pPr>
            <w:r w:rsidRPr="00E37623">
              <w:rPr>
                <w:sz w:val="28"/>
                <w:szCs w:val="28"/>
              </w:rPr>
              <w:t>-</w:t>
            </w:r>
          </w:p>
        </w:tc>
      </w:tr>
      <w:tr w:rsidR="004B5E4E" w:rsidRPr="00E37623" w:rsidTr="004B5E4E">
        <w:tc>
          <w:tcPr>
            <w:tcW w:w="3458" w:type="dxa"/>
            <w:tcBorders>
              <w:top w:val="single" w:sz="4" w:space="0" w:color="auto"/>
              <w:bottom w:val="single" w:sz="4" w:space="0" w:color="auto"/>
              <w:right w:val="single" w:sz="4" w:space="0" w:color="auto"/>
            </w:tcBorders>
          </w:tcPr>
          <w:p w:rsidR="004B5E4E" w:rsidRPr="00E37623" w:rsidRDefault="004B5E4E">
            <w:pPr>
              <w:autoSpaceDE w:val="0"/>
              <w:autoSpaceDN w:val="0"/>
              <w:adjustRightInd w:val="0"/>
              <w:rPr>
                <w:sz w:val="28"/>
                <w:szCs w:val="28"/>
              </w:rPr>
            </w:pPr>
            <w:r w:rsidRPr="00E37623">
              <w:rPr>
                <w:sz w:val="28"/>
                <w:szCs w:val="28"/>
              </w:rPr>
              <w:t>Предъявлено поставщику требование об уплате штрафа за нарушение условий государственного контракта</w:t>
            </w:r>
          </w:p>
        </w:tc>
        <w:tc>
          <w:tcPr>
            <w:tcW w:w="1644" w:type="dxa"/>
            <w:tcBorders>
              <w:top w:val="single" w:sz="4" w:space="0" w:color="auto"/>
              <w:left w:val="single" w:sz="4" w:space="0" w:color="auto"/>
              <w:bottom w:val="single" w:sz="4" w:space="0" w:color="auto"/>
              <w:right w:val="single" w:sz="4" w:space="0" w:color="auto"/>
            </w:tcBorders>
          </w:tcPr>
          <w:p w:rsidR="004B5E4E" w:rsidRPr="00E37623" w:rsidRDefault="004B5E4E" w:rsidP="008C52A0">
            <w:pPr>
              <w:autoSpaceDE w:val="0"/>
              <w:autoSpaceDN w:val="0"/>
              <w:adjustRightInd w:val="0"/>
              <w:rPr>
                <w:sz w:val="28"/>
                <w:szCs w:val="28"/>
              </w:rPr>
            </w:pPr>
            <w:r w:rsidRPr="00E37623">
              <w:rPr>
                <w:sz w:val="28"/>
                <w:szCs w:val="28"/>
              </w:rPr>
              <w:t>1 209 41 56</w:t>
            </w:r>
            <w:r w:rsidR="008C52A0" w:rsidRPr="00E37623">
              <w:rPr>
                <w:sz w:val="28"/>
                <w:szCs w:val="28"/>
              </w:rPr>
              <w:t>Х</w:t>
            </w:r>
          </w:p>
        </w:tc>
        <w:tc>
          <w:tcPr>
            <w:tcW w:w="1701" w:type="dxa"/>
            <w:tcBorders>
              <w:top w:val="single" w:sz="4" w:space="0" w:color="auto"/>
              <w:left w:val="single" w:sz="4" w:space="0" w:color="auto"/>
              <w:bottom w:val="single" w:sz="4" w:space="0" w:color="auto"/>
              <w:right w:val="single" w:sz="4" w:space="0" w:color="auto"/>
            </w:tcBorders>
          </w:tcPr>
          <w:p w:rsidR="004B5E4E" w:rsidRPr="00E37623" w:rsidRDefault="004B5E4E">
            <w:pPr>
              <w:autoSpaceDE w:val="0"/>
              <w:autoSpaceDN w:val="0"/>
              <w:adjustRightInd w:val="0"/>
              <w:rPr>
                <w:sz w:val="28"/>
                <w:szCs w:val="28"/>
              </w:rPr>
            </w:pPr>
            <w:r w:rsidRPr="00E37623">
              <w:rPr>
                <w:sz w:val="28"/>
                <w:szCs w:val="28"/>
              </w:rPr>
              <w:t>1 401 10 141</w:t>
            </w:r>
          </w:p>
        </w:tc>
        <w:tc>
          <w:tcPr>
            <w:tcW w:w="1587" w:type="dxa"/>
            <w:tcBorders>
              <w:top w:val="single" w:sz="4" w:space="0" w:color="auto"/>
              <w:left w:val="single" w:sz="4" w:space="0" w:color="auto"/>
              <w:bottom w:val="single" w:sz="4" w:space="0" w:color="auto"/>
              <w:right w:val="single" w:sz="4" w:space="0" w:color="auto"/>
            </w:tcBorders>
          </w:tcPr>
          <w:p w:rsidR="004B5E4E" w:rsidRPr="00E37623" w:rsidRDefault="004B5E4E">
            <w:pPr>
              <w:autoSpaceDE w:val="0"/>
              <w:autoSpaceDN w:val="0"/>
              <w:adjustRightInd w:val="0"/>
              <w:rPr>
                <w:sz w:val="28"/>
                <w:szCs w:val="28"/>
              </w:rPr>
            </w:pPr>
            <w:r w:rsidRPr="00E37623">
              <w:rPr>
                <w:sz w:val="28"/>
                <w:szCs w:val="28"/>
              </w:rPr>
              <w:t>-</w:t>
            </w:r>
          </w:p>
        </w:tc>
        <w:tc>
          <w:tcPr>
            <w:tcW w:w="1701" w:type="dxa"/>
            <w:tcBorders>
              <w:top w:val="single" w:sz="4" w:space="0" w:color="auto"/>
              <w:left w:val="single" w:sz="4" w:space="0" w:color="auto"/>
              <w:bottom w:val="single" w:sz="4" w:space="0" w:color="auto"/>
              <w:right w:val="single" w:sz="4" w:space="0" w:color="auto"/>
            </w:tcBorders>
          </w:tcPr>
          <w:p w:rsidR="004B5E4E" w:rsidRPr="00E37623" w:rsidRDefault="004B5E4E">
            <w:pPr>
              <w:autoSpaceDE w:val="0"/>
              <w:autoSpaceDN w:val="0"/>
              <w:adjustRightInd w:val="0"/>
              <w:rPr>
                <w:sz w:val="28"/>
                <w:szCs w:val="28"/>
              </w:rPr>
            </w:pPr>
            <w:r w:rsidRPr="00E37623">
              <w:rPr>
                <w:sz w:val="28"/>
                <w:szCs w:val="28"/>
              </w:rPr>
              <w:t>-</w:t>
            </w:r>
          </w:p>
        </w:tc>
      </w:tr>
      <w:tr w:rsidR="004B5E4E" w:rsidRPr="00E37623" w:rsidTr="004B5E4E">
        <w:tc>
          <w:tcPr>
            <w:tcW w:w="3458" w:type="dxa"/>
            <w:tcBorders>
              <w:top w:val="single" w:sz="4" w:space="0" w:color="auto"/>
              <w:bottom w:val="single" w:sz="4" w:space="0" w:color="auto"/>
              <w:right w:val="single" w:sz="4" w:space="0" w:color="auto"/>
            </w:tcBorders>
          </w:tcPr>
          <w:p w:rsidR="004B5E4E" w:rsidRPr="00E37623" w:rsidRDefault="004B5E4E">
            <w:pPr>
              <w:autoSpaceDE w:val="0"/>
              <w:autoSpaceDN w:val="0"/>
              <w:adjustRightInd w:val="0"/>
              <w:rPr>
                <w:sz w:val="28"/>
                <w:szCs w:val="28"/>
              </w:rPr>
            </w:pPr>
            <w:r w:rsidRPr="00E37623">
              <w:rPr>
                <w:sz w:val="28"/>
                <w:szCs w:val="28"/>
              </w:rPr>
              <w:lastRenderedPageBreak/>
              <w:t>Произведена поставщику оплата услуг задолженности учреждения за минусом суммы начисленного штрафа</w:t>
            </w:r>
          </w:p>
        </w:tc>
        <w:tc>
          <w:tcPr>
            <w:tcW w:w="1644" w:type="dxa"/>
            <w:tcBorders>
              <w:top w:val="single" w:sz="4" w:space="0" w:color="auto"/>
              <w:left w:val="single" w:sz="4" w:space="0" w:color="auto"/>
              <w:bottom w:val="single" w:sz="4" w:space="0" w:color="auto"/>
              <w:right w:val="single" w:sz="4" w:space="0" w:color="auto"/>
            </w:tcBorders>
          </w:tcPr>
          <w:p w:rsidR="004B5E4E" w:rsidRPr="00E37623" w:rsidRDefault="004B5E4E" w:rsidP="008C52A0">
            <w:pPr>
              <w:autoSpaceDE w:val="0"/>
              <w:autoSpaceDN w:val="0"/>
              <w:adjustRightInd w:val="0"/>
              <w:rPr>
                <w:sz w:val="28"/>
                <w:szCs w:val="28"/>
              </w:rPr>
            </w:pPr>
            <w:r w:rsidRPr="00E37623">
              <w:rPr>
                <w:sz w:val="28"/>
                <w:szCs w:val="28"/>
              </w:rPr>
              <w:t xml:space="preserve">1 302 </w:t>
            </w:r>
            <w:r w:rsidR="008C52A0" w:rsidRPr="00E37623">
              <w:rPr>
                <w:sz w:val="28"/>
                <w:szCs w:val="28"/>
              </w:rPr>
              <w:t>ХХ</w:t>
            </w:r>
            <w:r w:rsidRPr="00E37623">
              <w:rPr>
                <w:sz w:val="28"/>
                <w:szCs w:val="28"/>
              </w:rPr>
              <w:t xml:space="preserve"> 83</w:t>
            </w:r>
            <w:r w:rsidR="008C52A0" w:rsidRPr="00E37623">
              <w:rPr>
                <w:sz w:val="28"/>
                <w:szCs w:val="28"/>
              </w:rPr>
              <w:t>Х</w:t>
            </w:r>
          </w:p>
        </w:tc>
        <w:tc>
          <w:tcPr>
            <w:tcW w:w="1701" w:type="dxa"/>
            <w:tcBorders>
              <w:top w:val="single" w:sz="4" w:space="0" w:color="auto"/>
              <w:left w:val="single" w:sz="4" w:space="0" w:color="auto"/>
              <w:bottom w:val="single" w:sz="4" w:space="0" w:color="auto"/>
              <w:right w:val="single" w:sz="4" w:space="0" w:color="auto"/>
            </w:tcBorders>
          </w:tcPr>
          <w:p w:rsidR="004B5E4E" w:rsidRPr="00E37623" w:rsidRDefault="004B5E4E" w:rsidP="008C52A0">
            <w:pPr>
              <w:autoSpaceDE w:val="0"/>
              <w:autoSpaceDN w:val="0"/>
              <w:adjustRightInd w:val="0"/>
              <w:rPr>
                <w:sz w:val="28"/>
                <w:szCs w:val="28"/>
              </w:rPr>
            </w:pPr>
            <w:r w:rsidRPr="00E37623">
              <w:rPr>
                <w:sz w:val="28"/>
                <w:szCs w:val="28"/>
              </w:rPr>
              <w:t xml:space="preserve">1 304 05 </w:t>
            </w:r>
            <w:r w:rsidR="008C52A0" w:rsidRPr="00E37623">
              <w:rPr>
                <w:sz w:val="28"/>
                <w:szCs w:val="28"/>
              </w:rPr>
              <w:t>ХХХ</w:t>
            </w:r>
          </w:p>
        </w:tc>
        <w:tc>
          <w:tcPr>
            <w:tcW w:w="1587" w:type="dxa"/>
            <w:tcBorders>
              <w:top w:val="single" w:sz="4" w:space="0" w:color="auto"/>
              <w:left w:val="single" w:sz="4" w:space="0" w:color="auto"/>
              <w:bottom w:val="single" w:sz="4" w:space="0" w:color="auto"/>
              <w:right w:val="single" w:sz="4" w:space="0" w:color="auto"/>
            </w:tcBorders>
          </w:tcPr>
          <w:p w:rsidR="004B5E4E" w:rsidRPr="00E37623" w:rsidRDefault="004B5E4E">
            <w:pPr>
              <w:autoSpaceDE w:val="0"/>
              <w:autoSpaceDN w:val="0"/>
              <w:adjustRightInd w:val="0"/>
              <w:rPr>
                <w:sz w:val="28"/>
                <w:szCs w:val="28"/>
              </w:rPr>
            </w:pPr>
            <w:r w:rsidRPr="00E37623">
              <w:rPr>
                <w:sz w:val="28"/>
                <w:szCs w:val="28"/>
              </w:rPr>
              <w:t>-</w:t>
            </w:r>
          </w:p>
        </w:tc>
        <w:tc>
          <w:tcPr>
            <w:tcW w:w="1701" w:type="dxa"/>
            <w:tcBorders>
              <w:top w:val="single" w:sz="4" w:space="0" w:color="auto"/>
              <w:left w:val="single" w:sz="4" w:space="0" w:color="auto"/>
              <w:bottom w:val="single" w:sz="4" w:space="0" w:color="auto"/>
              <w:right w:val="single" w:sz="4" w:space="0" w:color="auto"/>
            </w:tcBorders>
          </w:tcPr>
          <w:p w:rsidR="004B5E4E" w:rsidRPr="00E37623" w:rsidRDefault="004B5E4E">
            <w:pPr>
              <w:autoSpaceDE w:val="0"/>
              <w:autoSpaceDN w:val="0"/>
              <w:adjustRightInd w:val="0"/>
              <w:rPr>
                <w:sz w:val="28"/>
                <w:szCs w:val="28"/>
              </w:rPr>
            </w:pPr>
            <w:r w:rsidRPr="00E37623">
              <w:rPr>
                <w:sz w:val="28"/>
                <w:szCs w:val="28"/>
              </w:rPr>
              <w:t>-</w:t>
            </w:r>
          </w:p>
        </w:tc>
      </w:tr>
      <w:tr w:rsidR="004B5E4E" w:rsidRPr="00E37623" w:rsidTr="004B5E4E">
        <w:tc>
          <w:tcPr>
            <w:tcW w:w="3458" w:type="dxa"/>
            <w:tcBorders>
              <w:top w:val="single" w:sz="4" w:space="0" w:color="auto"/>
              <w:bottom w:val="single" w:sz="4" w:space="0" w:color="auto"/>
              <w:right w:val="single" w:sz="4" w:space="0" w:color="auto"/>
            </w:tcBorders>
          </w:tcPr>
          <w:p w:rsidR="004B5E4E" w:rsidRPr="00E37623" w:rsidRDefault="004B5E4E">
            <w:pPr>
              <w:autoSpaceDE w:val="0"/>
              <w:autoSpaceDN w:val="0"/>
              <w:adjustRightInd w:val="0"/>
              <w:rPr>
                <w:sz w:val="28"/>
                <w:szCs w:val="28"/>
              </w:rPr>
            </w:pPr>
            <w:r w:rsidRPr="00E37623">
              <w:rPr>
                <w:sz w:val="28"/>
                <w:szCs w:val="28"/>
              </w:rPr>
              <w:t>Перечислена с лицевого счета казенного учреждения в доход бюджета сумма штрафа, взысканная с поставщика</w:t>
            </w:r>
          </w:p>
        </w:tc>
        <w:tc>
          <w:tcPr>
            <w:tcW w:w="1644" w:type="dxa"/>
            <w:tcBorders>
              <w:top w:val="single" w:sz="4" w:space="0" w:color="auto"/>
              <w:left w:val="single" w:sz="4" w:space="0" w:color="auto"/>
              <w:bottom w:val="single" w:sz="4" w:space="0" w:color="auto"/>
              <w:right w:val="single" w:sz="4" w:space="0" w:color="auto"/>
            </w:tcBorders>
          </w:tcPr>
          <w:p w:rsidR="004B5E4E" w:rsidRPr="00E37623" w:rsidRDefault="004B5E4E" w:rsidP="008C52A0">
            <w:pPr>
              <w:autoSpaceDE w:val="0"/>
              <w:autoSpaceDN w:val="0"/>
              <w:adjustRightInd w:val="0"/>
              <w:rPr>
                <w:sz w:val="28"/>
                <w:szCs w:val="28"/>
              </w:rPr>
            </w:pPr>
            <w:r w:rsidRPr="00E37623">
              <w:rPr>
                <w:sz w:val="28"/>
                <w:szCs w:val="28"/>
              </w:rPr>
              <w:t>1 30</w:t>
            </w:r>
            <w:r w:rsidR="006A0EE3" w:rsidRPr="00E37623">
              <w:rPr>
                <w:sz w:val="28"/>
                <w:szCs w:val="28"/>
              </w:rPr>
              <w:t>2</w:t>
            </w:r>
            <w:r w:rsidRPr="00E37623">
              <w:rPr>
                <w:sz w:val="28"/>
                <w:szCs w:val="28"/>
              </w:rPr>
              <w:t xml:space="preserve"> </w:t>
            </w:r>
            <w:r w:rsidR="006A0EE3" w:rsidRPr="00E37623">
              <w:rPr>
                <w:sz w:val="28"/>
                <w:szCs w:val="28"/>
              </w:rPr>
              <w:t>ХХ</w:t>
            </w:r>
            <w:r w:rsidRPr="00E37623">
              <w:rPr>
                <w:sz w:val="28"/>
                <w:szCs w:val="28"/>
              </w:rPr>
              <w:t xml:space="preserve"> 83</w:t>
            </w:r>
            <w:r w:rsidR="008C52A0" w:rsidRPr="00E37623">
              <w:rPr>
                <w:sz w:val="28"/>
                <w:szCs w:val="28"/>
              </w:rPr>
              <w:t>Х</w:t>
            </w:r>
          </w:p>
        </w:tc>
        <w:tc>
          <w:tcPr>
            <w:tcW w:w="1701" w:type="dxa"/>
            <w:tcBorders>
              <w:top w:val="single" w:sz="4" w:space="0" w:color="auto"/>
              <w:left w:val="single" w:sz="4" w:space="0" w:color="auto"/>
              <w:bottom w:val="single" w:sz="4" w:space="0" w:color="auto"/>
              <w:right w:val="single" w:sz="4" w:space="0" w:color="auto"/>
            </w:tcBorders>
          </w:tcPr>
          <w:p w:rsidR="004B5E4E" w:rsidRPr="00E37623" w:rsidRDefault="004B5E4E" w:rsidP="008C52A0">
            <w:pPr>
              <w:autoSpaceDE w:val="0"/>
              <w:autoSpaceDN w:val="0"/>
              <w:adjustRightInd w:val="0"/>
              <w:rPr>
                <w:sz w:val="28"/>
                <w:szCs w:val="28"/>
              </w:rPr>
            </w:pPr>
            <w:r w:rsidRPr="00E37623">
              <w:rPr>
                <w:sz w:val="28"/>
                <w:szCs w:val="28"/>
              </w:rPr>
              <w:t xml:space="preserve">1 304 05 </w:t>
            </w:r>
            <w:r w:rsidR="006A0EE3" w:rsidRPr="00E37623">
              <w:rPr>
                <w:sz w:val="28"/>
                <w:szCs w:val="28"/>
              </w:rPr>
              <w:t>ХХ</w:t>
            </w:r>
            <w:r w:rsidR="008C52A0" w:rsidRPr="00E37623">
              <w:rPr>
                <w:sz w:val="28"/>
                <w:szCs w:val="28"/>
              </w:rPr>
              <w:t>Х</w:t>
            </w:r>
          </w:p>
        </w:tc>
        <w:tc>
          <w:tcPr>
            <w:tcW w:w="1587" w:type="dxa"/>
            <w:tcBorders>
              <w:top w:val="single" w:sz="4" w:space="0" w:color="auto"/>
              <w:left w:val="single" w:sz="4" w:space="0" w:color="auto"/>
              <w:bottom w:val="single" w:sz="4" w:space="0" w:color="auto"/>
              <w:right w:val="single" w:sz="4" w:space="0" w:color="auto"/>
            </w:tcBorders>
          </w:tcPr>
          <w:p w:rsidR="004B5E4E" w:rsidRPr="00E37623" w:rsidRDefault="004B5E4E">
            <w:pPr>
              <w:autoSpaceDE w:val="0"/>
              <w:autoSpaceDN w:val="0"/>
              <w:adjustRightInd w:val="0"/>
              <w:rPr>
                <w:sz w:val="28"/>
                <w:szCs w:val="28"/>
              </w:rPr>
            </w:pPr>
            <w:r w:rsidRPr="00E37623">
              <w:rPr>
                <w:sz w:val="28"/>
                <w:szCs w:val="28"/>
              </w:rPr>
              <w:t>-</w:t>
            </w:r>
          </w:p>
        </w:tc>
        <w:tc>
          <w:tcPr>
            <w:tcW w:w="1701" w:type="dxa"/>
            <w:tcBorders>
              <w:top w:val="single" w:sz="4" w:space="0" w:color="auto"/>
              <w:left w:val="single" w:sz="4" w:space="0" w:color="auto"/>
              <w:bottom w:val="single" w:sz="4" w:space="0" w:color="auto"/>
              <w:right w:val="single" w:sz="4" w:space="0" w:color="auto"/>
            </w:tcBorders>
          </w:tcPr>
          <w:p w:rsidR="004B5E4E" w:rsidRPr="00E37623" w:rsidRDefault="004B5E4E">
            <w:pPr>
              <w:autoSpaceDE w:val="0"/>
              <w:autoSpaceDN w:val="0"/>
              <w:adjustRightInd w:val="0"/>
              <w:rPr>
                <w:sz w:val="28"/>
                <w:szCs w:val="28"/>
              </w:rPr>
            </w:pPr>
            <w:r w:rsidRPr="00E37623">
              <w:rPr>
                <w:sz w:val="28"/>
                <w:szCs w:val="28"/>
              </w:rPr>
              <w:t>-</w:t>
            </w:r>
          </w:p>
        </w:tc>
      </w:tr>
      <w:tr w:rsidR="004B5E4E" w:rsidRPr="00E37623" w:rsidTr="004B5E4E">
        <w:tc>
          <w:tcPr>
            <w:tcW w:w="3458" w:type="dxa"/>
            <w:tcBorders>
              <w:top w:val="single" w:sz="4" w:space="0" w:color="auto"/>
              <w:bottom w:val="single" w:sz="4" w:space="0" w:color="auto"/>
              <w:right w:val="single" w:sz="4" w:space="0" w:color="auto"/>
            </w:tcBorders>
          </w:tcPr>
          <w:p w:rsidR="004B5E4E" w:rsidRPr="00E37623" w:rsidRDefault="004B5E4E">
            <w:pPr>
              <w:autoSpaceDE w:val="0"/>
              <w:autoSpaceDN w:val="0"/>
              <w:adjustRightInd w:val="0"/>
              <w:rPr>
                <w:sz w:val="28"/>
                <w:szCs w:val="28"/>
              </w:rPr>
            </w:pPr>
            <w:r w:rsidRPr="00E37623">
              <w:rPr>
                <w:sz w:val="28"/>
                <w:szCs w:val="28"/>
              </w:rPr>
              <w:t xml:space="preserve">Отражена сумма взыскиваемого штрафа, поступившего на лицевой счет администратора, согласно выписке </w:t>
            </w:r>
            <w:hyperlink r:id="rId282" w:history="1">
              <w:r w:rsidRPr="00E37623">
                <w:rPr>
                  <w:sz w:val="28"/>
                  <w:szCs w:val="28"/>
                </w:rPr>
                <w:t>(ф. 0531764)</w:t>
              </w:r>
            </w:hyperlink>
          </w:p>
        </w:tc>
        <w:tc>
          <w:tcPr>
            <w:tcW w:w="1644" w:type="dxa"/>
            <w:tcBorders>
              <w:top w:val="single" w:sz="4" w:space="0" w:color="auto"/>
              <w:left w:val="single" w:sz="4" w:space="0" w:color="auto"/>
              <w:bottom w:val="single" w:sz="4" w:space="0" w:color="auto"/>
              <w:right w:val="single" w:sz="4" w:space="0" w:color="auto"/>
            </w:tcBorders>
          </w:tcPr>
          <w:p w:rsidR="004B5E4E" w:rsidRPr="00E37623" w:rsidRDefault="004B5E4E">
            <w:pPr>
              <w:autoSpaceDE w:val="0"/>
              <w:autoSpaceDN w:val="0"/>
              <w:adjustRightInd w:val="0"/>
              <w:rPr>
                <w:sz w:val="28"/>
                <w:szCs w:val="28"/>
              </w:rPr>
            </w:pPr>
            <w:r w:rsidRPr="00E37623">
              <w:rPr>
                <w:sz w:val="28"/>
                <w:szCs w:val="28"/>
              </w:rPr>
              <w:t>-</w:t>
            </w:r>
          </w:p>
        </w:tc>
        <w:tc>
          <w:tcPr>
            <w:tcW w:w="1701" w:type="dxa"/>
            <w:tcBorders>
              <w:top w:val="single" w:sz="4" w:space="0" w:color="auto"/>
              <w:left w:val="single" w:sz="4" w:space="0" w:color="auto"/>
              <w:bottom w:val="single" w:sz="4" w:space="0" w:color="auto"/>
              <w:right w:val="single" w:sz="4" w:space="0" w:color="auto"/>
            </w:tcBorders>
          </w:tcPr>
          <w:p w:rsidR="004B5E4E" w:rsidRPr="00E37623" w:rsidRDefault="004B5E4E">
            <w:pPr>
              <w:autoSpaceDE w:val="0"/>
              <w:autoSpaceDN w:val="0"/>
              <w:adjustRightInd w:val="0"/>
              <w:rPr>
                <w:sz w:val="28"/>
                <w:szCs w:val="28"/>
              </w:rPr>
            </w:pPr>
            <w:r w:rsidRPr="00E37623">
              <w:rPr>
                <w:sz w:val="28"/>
                <w:szCs w:val="28"/>
              </w:rPr>
              <w:t>-</w:t>
            </w:r>
          </w:p>
        </w:tc>
        <w:tc>
          <w:tcPr>
            <w:tcW w:w="1587" w:type="dxa"/>
            <w:tcBorders>
              <w:top w:val="single" w:sz="4" w:space="0" w:color="auto"/>
              <w:left w:val="single" w:sz="4" w:space="0" w:color="auto"/>
              <w:bottom w:val="single" w:sz="4" w:space="0" w:color="auto"/>
              <w:right w:val="single" w:sz="4" w:space="0" w:color="auto"/>
            </w:tcBorders>
          </w:tcPr>
          <w:p w:rsidR="004B5E4E" w:rsidRPr="00E37623" w:rsidRDefault="004B5E4E">
            <w:pPr>
              <w:autoSpaceDE w:val="0"/>
              <w:autoSpaceDN w:val="0"/>
              <w:adjustRightInd w:val="0"/>
              <w:rPr>
                <w:sz w:val="28"/>
                <w:szCs w:val="28"/>
              </w:rPr>
            </w:pPr>
            <w:r w:rsidRPr="00E37623">
              <w:rPr>
                <w:sz w:val="28"/>
                <w:szCs w:val="28"/>
              </w:rPr>
              <w:t>1 210 02 141</w:t>
            </w:r>
          </w:p>
        </w:tc>
        <w:tc>
          <w:tcPr>
            <w:tcW w:w="1701" w:type="dxa"/>
            <w:tcBorders>
              <w:top w:val="single" w:sz="4" w:space="0" w:color="auto"/>
              <w:left w:val="single" w:sz="4" w:space="0" w:color="auto"/>
              <w:bottom w:val="single" w:sz="4" w:space="0" w:color="auto"/>
              <w:right w:val="single" w:sz="4" w:space="0" w:color="auto"/>
            </w:tcBorders>
          </w:tcPr>
          <w:p w:rsidR="004B5E4E" w:rsidRPr="00E37623" w:rsidRDefault="004B5E4E" w:rsidP="008C52A0">
            <w:pPr>
              <w:autoSpaceDE w:val="0"/>
              <w:autoSpaceDN w:val="0"/>
              <w:adjustRightInd w:val="0"/>
              <w:rPr>
                <w:sz w:val="28"/>
                <w:szCs w:val="28"/>
              </w:rPr>
            </w:pPr>
            <w:r w:rsidRPr="00E37623">
              <w:rPr>
                <w:sz w:val="28"/>
                <w:szCs w:val="28"/>
              </w:rPr>
              <w:t xml:space="preserve">1 </w:t>
            </w:r>
            <w:r w:rsidR="008C52A0" w:rsidRPr="00E37623">
              <w:rPr>
                <w:sz w:val="28"/>
                <w:szCs w:val="28"/>
              </w:rPr>
              <w:t>209</w:t>
            </w:r>
            <w:r w:rsidRPr="00E37623">
              <w:rPr>
                <w:sz w:val="28"/>
                <w:szCs w:val="28"/>
              </w:rPr>
              <w:t xml:space="preserve"> </w:t>
            </w:r>
            <w:r w:rsidR="008C52A0" w:rsidRPr="00E37623">
              <w:rPr>
                <w:sz w:val="28"/>
                <w:szCs w:val="28"/>
              </w:rPr>
              <w:t>41</w:t>
            </w:r>
            <w:r w:rsidRPr="00E37623">
              <w:rPr>
                <w:sz w:val="28"/>
                <w:szCs w:val="28"/>
              </w:rPr>
              <w:t xml:space="preserve"> 73</w:t>
            </w:r>
            <w:r w:rsidR="008C52A0" w:rsidRPr="00E37623">
              <w:rPr>
                <w:sz w:val="28"/>
                <w:szCs w:val="28"/>
              </w:rPr>
              <w:t>Х</w:t>
            </w:r>
          </w:p>
        </w:tc>
      </w:tr>
    </w:tbl>
    <w:p w:rsidR="00B97BE0" w:rsidRPr="00E37623" w:rsidRDefault="00B97BE0" w:rsidP="000525AA">
      <w:pPr>
        <w:jc w:val="both"/>
        <w:rPr>
          <w:sz w:val="28"/>
          <w:szCs w:val="28"/>
        </w:rPr>
      </w:pPr>
    </w:p>
    <w:p w:rsidR="00F85D45" w:rsidRPr="00E37623" w:rsidRDefault="00656B36" w:rsidP="008C52A0">
      <w:pPr>
        <w:autoSpaceDE w:val="0"/>
        <w:autoSpaceDN w:val="0"/>
        <w:adjustRightInd w:val="0"/>
        <w:jc w:val="both"/>
        <w:rPr>
          <w:sz w:val="28"/>
          <w:szCs w:val="28"/>
        </w:rPr>
      </w:pPr>
      <w:r w:rsidRPr="00E37623">
        <w:rPr>
          <w:sz w:val="28"/>
          <w:szCs w:val="28"/>
        </w:rPr>
        <w:tab/>
      </w:r>
    </w:p>
    <w:p w:rsidR="00F85D45" w:rsidRPr="00E37623" w:rsidRDefault="00F85D45" w:rsidP="00F85D45">
      <w:pPr>
        <w:jc w:val="both"/>
        <w:rPr>
          <w:sz w:val="28"/>
          <w:szCs w:val="28"/>
        </w:rPr>
      </w:pPr>
      <w:r w:rsidRPr="00E37623">
        <w:rPr>
          <w:sz w:val="28"/>
          <w:szCs w:val="28"/>
        </w:rPr>
        <w:tab/>
        <w:t>9.3.</w:t>
      </w:r>
      <w:r w:rsidR="00690973" w:rsidRPr="00E37623">
        <w:rPr>
          <w:sz w:val="28"/>
          <w:szCs w:val="28"/>
        </w:rPr>
        <w:t>3</w:t>
      </w:r>
      <w:r w:rsidRPr="00E37623">
        <w:rPr>
          <w:sz w:val="28"/>
          <w:szCs w:val="28"/>
        </w:rPr>
        <w:t>. Учет расчетов с работниками Заказчика</w:t>
      </w:r>
      <w:r w:rsidR="000525AA" w:rsidRPr="00E37623">
        <w:rPr>
          <w:sz w:val="28"/>
          <w:szCs w:val="28"/>
        </w:rPr>
        <w:t>, с физическими лицами, в том числе</w:t>
      </w:r>
      <w:r w:rsidRPr="00E37623">
        <w:rPr>
          <w:sz w:val="28"/>
          <w:szCs w:val="28"/>
        </w:rPr>
        <w:t xml:space="preserve"> в рамках заключенных с ними гражданско-правовых договоров осуществляется с использованием счетов бухгалтерского учета 0 206 00 000 «Расчеты по выданным авансам», 0 302 00 000 «Расчеты по принятым обязательствам».</w:t>
      </w:r>
    </w:p>
    <w:p w:rsidR="004C63FB" w:rsidRPr="00E37623" w:rsidRDefault="00F85D45" w:rsidP="004C63FB">
      <w:pPr>
        <w:jc w:val="both"/>
        <w:rPr>
          <w:color w:val="000000"/>
          <w:sz w:val="28"/>
          <w:szCs w:val="28"/>
        </w:rPr>
      </w:pPr>
      <w:r w:rsidRPr="00E37623">
        <w:rPr>
          <w:sz w:val="28"/>
          <w:szCs w:val="28"/>
        </w:rPr>
        <w:tab/>
      </w:r>
      <w:r w:rsidR="004C63FB" w:rsidRPr="00E37623">
        <w:rPr>
          <w:sz w:val="28"/>
          <w:szCs w:val="28"/>
        </w:rPr>
        <w:t xml:space="preserve">Для учета переплат в части сумм, подлежащих с согласия работников (уведомленных о перерасчетах) удержанию из будущих начислений при переносе части отпуска в связи с болезнью во время отпуска, неотработанными днями отпуска, предоставленного авансом, другими аналогичными ситуациями, применяется счет 0 206 00 000 </w:t>
      </w:r>
      <w:r w:rsidR="004C63FB" w:rsidRPr="00E37623">
        <w:rPr>
          <w:color w:val="333333"/>
          <w:sz w:val="28"/>
          <w:szCs w:val="28"/>
          <w:shd w:val="clear" w:color="auto" w:fill="FFFFFF"/>
        </w:rPr>
        <w:t>«Расчеты по выданным авансам</w:t>
      </w:r>
      <w:r w:rsidR="004C63FB" w:rsidRPr="00E37623">
        <w:rPr>
          <w:sz w:val="28"/>
          <w:szCs w:val="28"/>
        </w:rPr>
        <w:t xml:space="preserve">» </w:t>
      </w:r>
      <w:r w:rsidR="004C63FB" w:rsidRPr="00E37623">
        <w:rPr>
          <w:color w:val="000000"/>
          <w:sz w:val="28"/>
          <w:szCs w:val="28"/>
        </w:rPr>
        <w:t>(</w:t>
      </w:r>
      <w:proofErr w:type="spellStart"/>
      <w:r w:rsidR="004C63FB" w:rsidRPr="00E37623">
        <w:rPr>
          <w:color w:val="000000"/>
          <w:sz w:val="28"/>
          <w:szCs w:val="28"/>
        </w:rPr>
        <w:t>п.п</w:t>
      </w:r>
      <w:proofErr w:type="spellEnd"/>
      <w:r w:rsidR="004C63FB" w:rsidRPr="00E37623">
        <w:rPr>
          <w:color w:val="000000"/>
          <w:sz w:val="28"/>
          <w:szCs w:val="28"/>
        </w:rPr>
        <w:t>. 202 - 204 Инструкции № 157н).</w:t>
      </w:r>
    </w:p>
    <w:p w:rsidR="00F85D45" w:rsidRPr="00E37623" w:rsidRDefault="00F85D45" w:rsidP="00F85D45">
      <w:pPr>
        <w:jc w:val="both"/>
        <w:rPr>
          <w:sz w:val="28"/>
          <w:szCs w:val="28"/>
        </w:rPr>
      </w:pPr>
      <w:r w:rsidRPr="00E37623">
        <w:rPr>
          <w:sz w:val="28"/>
          <w:szCs w:val="28"/>
        </w:rPr>
        <w:tab/>
        <w:t>9.3.</w:t>
      </w:r>
      <w:r w:rsidR="00690973" w:rsidRPr="00E37623">
        <w:rPr>
          <w:sz w:val="28"/>
          <w:szCs w:val="28"/>
        </w:rPr>
        <w:t>4</w:t>
      </w:r>
      <w:r w:rsidRPr="00E37623">
        <w:rPr>
          <w:sz w:val="28"/>
          <w:szCs w:val="28"/>
        </w:rPr>
        <w:t xml:space="preserve"> Счет 0 210 05 000 «Расчеты с прочими дебиторами» применяется для учета следующих операций:</w:t>
      </w:r>
    </w:p>
    <w:p w:rsidR="00F85D45" w:rsidRPr="00E37623" w:rsidRDefault="00F85D45" w:rsidP="00F85D45">
      <w:pPr>
        <w:jc w:val="both"/>
        <w:rPr>
          <w:sz w:val="28"/>
          <w:szCs w:val="28"/>
        </w:rPr>
      </w:pPr>
      <w:r w:rsidRPr="00E37623">
        <w:rPr>
          <w:i/>
          <w:sz w:val="28"/>
          <w:szCs w:val="28"/>
        </w:rPr>
        <w:tab/>
      </w:r>
      <w:r w:rsidRPr="00E37623">
        <w:rPr>
          <w:sz w:val="28"/>
          <w:szCs w:val="28"/>
        </w:rPr>
        <w:t>отражение операций по договорам безвозмездного срочного пользования (операционной аренды) объектами нефинансовых активов, в том числе при досрочном прекращении таких договоров;</w:t>
      </w:r>
    </w:p>
    <w:p w:rsidR="00F85D45" w:rsidRPr="00E37623" w:rsidRDefault="00F85D45" w:rsidP="00F85D45">
      <w:pPr>
        <w:jc w:val="both"/>
        <w:rPr>
          <w:sz w:val="28"/>
          <w:szCs w:val="28"/>
        </w:rPr>
      </w:pPr>
      <w:r w:rsidRPr="00E37623">
        <w:rPr>
          <w:sz w:val="28"/>
          <w:szCs w:val="28"/>
        </w:rPr>
        <w:tab/>
        <w:t>отражение операций по договорам безвозмездного бессрочного пользования (финансовой (неоперационной) аренды) объектами нефинансовых активов, в том числе при досрочном прекращении таких договоров;</w:t>
      </w:r>
    </w:p>
    <w:p w:rsidR="00F85D45" w:rsidRPr="00E37623" w:rsidRDefault="00F85D45" w:rsidP="00F85D45">
      <w:pPr>
        <w:jc w:val="both"/>
        <w:rPr>
          <w:sz w:val="28"/>
          <w:szCs w:val="28"/>
        </w:rPr>
      </w:pPr>
      <w:r w:rsidRPr="00E37623">
        <w:rPr>
          <w:sz w:val="28"/>
          <w:szCs w:val="28"/>
        </w:rPr>
        <w:tab/>
        <w:t>иные операции, возникающие в ходе ведения деятельности и не предусмотренные для отражения на счетах учета Единого плана счетов.</w:t>
      </w:r>
    </w:p>
    <w:p w:rsidR="00F85D45" w:rsidRPr="00E37623" w:rsidRDefault="00F85D45" w:rsidP="00F85D45">
      <w:pPr>
        <w:jc w:val="both"/>
        <w:rPr>
          <w:sz w:val="28"/>
          <w:szCs w:val="28"/>
        </w:rPr>
      </w:pPr>
      <w:r w:rsidRPr="00E37623">
        <w:rPr>
          <w:sz w:val="28"/>
          <w:szCs w:val="28"/>
        </w:rPr>
        <w:tab/>
        <w:t>Аналитический учет по счету 0 210 05 000 «</w:t>
      </w:r>
      <w:r w:rsidRPr="00E37623">
        <w:rPr>
          <w:color w:val="333333"/>
          <w:sz w:val="28"/>
          <w:szCs w:val="28"/>
          <w:shd w:val="clear" w:color="auto" w:fill="FFFFFF"/>
        </w:rPr>
        <w:t>Расчеты с прочими дебиторами»</w:t>
      </w:r>
      <w:r w:rsidRPr="00E37623">
        <w:rPr>
          <w:sz w:val="28"/>
          <w:szCs w:val="28"/>
        </w:rPr>
        <w:t xml:space="preserve"> ведется в карточке учета средств расчетов по дебиторам, видам расчетов и суммам задолженности (</w:t>
      </w:r>
      <w:proofErr w:type="spellStart"/>
      <w:r w:rsidRPr="00E37623">
        <w:rPr>
          <w:sz w:val="28"/>
          <w:szCs w:val="28"/>
        </w:rPr>
        <w:t>п.п</w:t>
      </w:r>
      <w:proofErr w:type="spellEnd"/>
      <w:r w:rsidRPr="00E37623">
        <w:rPr>
          <w:sz w:val="28"/>
          <w:szCs w:val="28"/>
        </w:rPr>
        <w:t xml:space="preserve">. 235, 236 Инструкции № 157н). </w:t>
      </w:r>
    </w:p>
    <w:p w:rsidR="00F85D45" w:rsidRPr="00E37623" w:rsidRDefault="00F85D45" w:rsidP="00F85D45">
      <w:pPr>
        <w:jc w:val="both"/>
        <w:rPr>
          <w:sz w:val="28"/>
          <w:szCs w:val="28"/>
        </w:rPr>
      </w:pPr>
      <w:r w:rsidRPr="00E37623">
        <w:rPr>
          <w:sz w:val="28"/>
          <w:szCs w:val="28"/>
        </w:rPr>
        <w:tab/>
        <w:t>Операции по счету отражаются в журнале по прочим операциям.</w:t>
      </w:r>
    </w:p>
    <w:p w:rsidR="00F85D45" w:rsidRPr="00E37623" w:rsidRDefault="00F85D45" w:rsidP="00F85D45">
      <w:pPr>
        <w:jc w:val="both"/>
        <w:rPr>
          <w:sz w:val="28"/>
          <w:szCs w:val="28"/>
        </w:rPr>
      </w:pPr>
      <w:r w:rsidRPr="00E37623">
        <w:rPr>
          <w:sz w:val="28"/>
          <w:szCs w:val="28"/>
        </w:rPr>
        <w:lastRenderedPageBreak/>
        <w:tab/>
        <w:t>Порядок учета расчетов на счете 0 210 05 000 «</w:t>
      </w:r>
      <w:r w:rsidRPr="00E37623">
        <w:rPr>
          <w:color w:val="333333"/>
          <w:sz w:val="28"/>
          <w:szCs w:val="28"/>
          <w:shd w:val="clear" w:color="auto" w:fill="FFFFFF"/>
        </w:rPr>
        <w:t xml:space="preserve">Расчеты с прочими дебиторами» </w:t>
      </w:r>
      <w:r w:rsidRPr="00E37623">
        <w:rPr>
          <w:sz w:val="28"/>
          <w:szCs w:val="28"/>
        </w:rPr>
        <w:t>установлен п. 94.1 Инструкции № 162н.</w:t>
      </w:r>
    </w:p>
    <w:p w:rsidR="00F85D45" w:rsidRPr="00E37623" w:rsidRDefault="00F85D45" w:rsidP="00F85D45">
      <w:pPr>
        <w:jc w:val="both"/>
        <w:rPr>
          <w:sz w:val="28"/>
          <w:szCs w:val="28"/>
        </w:rPr>
      </w:pPr>
      <w:r w:rsidRPr="00E37623">
        <w:rPr>
          <w:sz w:val="28"/>
          <w:szCs w:val="28"/>
        </w:rPr>
        <w:tab/>
        <w:t>9.3.</w:t>
      </w:r>
      <w:r w:rsidR="00690973" w:rsidRPr="00E37623">
        <w:rPr>
          <w:sz w:val="28"/>
          <w:szCs w:val="28"/>
        </w:rPr>
        <w:t>5</w:t>
      </w:r>
      <w:r w:rsidRPr="00E37623">
        <w:rPr>
          <w:sz w:val="28"/>
          <w:szCs w:val="28"/>
        </w:rPr>
        <w:t>. Счет 0 304 06 000 «Расчеты с прочими кредиторами» применяется для учета следующих операций:</w:t>
      </w:r>
    </w:p>
    <w:p w:rsidR="00F85D45" w:rsidRPr="00E37623" w:rsidRDefault="00F85D45" w:rsidP="00F85D45">
      <w:pPr>
        <w:jc w:val="both"/>
        <w:rPr>
          <w:sz w:val="28"/>
          <w:szCs w:val="28"/>
        </w:rPr>
      </w:pPr>
      <w:r w:rsidRPr="00E37623">
        <w:rPr>
          <w:sz w:val="28"/>
          <w:szCs w:val="28"/>
        </w:rPr>
        <w:tab/>
        <w:t xml:space="preserve">по принятию к учету (передаче) финансовых, нефинансовых активов, расчетов по обязательствам и финансового результата по передаточному акту (разделительному балансу) при </w:t>
      </w:r>
      <w:hyperlink r:id="rId283" w:history="1">
        <w:r w:rsidRPr="00E37623">
          <w:rPr>
            <w:color w:val="000000"/>
            <w:sz w:val="28"/>
            <w:szCs w:val="28"/>
          </w:rPr>
          <w:t>реорганизации</w:t>
        </w:r>
      </w:hyperlink>
      <w:r w:rsidRPr="00E37623">
        <w:rPr>
          <w:color w:val="000000"/>
          <w:sz w:val="28"/>
          <w:szCs w:val="28"/>
        </w:rPr>
        <w:t xml:space="preserve"> путем слияния, присоединения, разделения, выделения, а также при изменении </w:t>
      </w:r>
      <w:hyperlink r:id="rId284" w:history="1">
        <w:r w:rsidRPr="00E37623">
          <w:rPr>
            <w:color w:val="000000"/>
            <w:sz w:val="28"/>
            <w:szCs w:val="28"/>
          </w:rPr>
          <w:t>типа</w:t>
        </w:r>
      </w:hyperlink>
      <w:r w:rsidRPr="00E37623">
        <w:rPr>
          <w:color w:val="000000"/>
          <w:sz w:val="28"/>
          <w:szCs w:val="28"/>
        </w:rPr>
        <w:t xml:space="preserve"> </w:t>
      </w:r>
      <w:r w:rsidRPr="00E37623">
        <w:rPr>
          <w:sz w:val="28"/>
          <w:szCs w:val="28"/>
        </w:rPr>
        <w:t>учреждения;</w:t>
      </w:r>
    </w:p>
    <w:p w:rsidR="00F85D45" w:rsidRPr="00E37623" w:rsidRDefault="00F85D45" w:rsidP="00F85D45">
      <w:pPr>
        <w:jc w:val="both"/>
        <w:rPr>
          <w:sz w:val="28"/>
          <w:szCs w:val="28"/>
        </w:rPr>
      </w:pPr>
      <w:r w:rsidRPr="00E37623">
        <w:rPr>
          <w:sz w:val="28"/>
          <w:szCs w:val="28"/>
        </w:rPr>
        <w:tab/>
        <w:t>иных расчетов с кредиторами, отражение которых не предусмотрено на других счетах по учету расчетов по обязательствам.</w:t>
      </w:r>
    </w:p>
    <w:p w:rsidR="00F85D45" w:rsidRPr="00E37623" w:rsidRDefault="00F85D45" w:rsidP="00F85D45">
      <w:pPr>
        <w:autoSpaceDE w:val="0"/>
        <w:autoSpaceDN w:val="0"/>
        <w:adjustRightInd w:val="0"/>
        <w:jc w:val="both"/>
        <w:rPr>
          <w:sz w:val="28"/>
          <w:szCs w:val="28"/>
        </w:rPr>
      </w:pPr>
      <w:r w:rsidRPr="00E37623">
        <w:rPr>
          <w:sz w:val="28"/>
          <w:szCs w:val="28"/>
        </w:rPr>
        <w:tab/>
        <w:t>Перечень операций, которые подлежат отражению в учете с использованием счета 0 304 06 000, является открытым.</w:t>
      </w:r>
    </w:p>
    <w:p w:rsidR="00F85D45" w:rsidRPr="00E37623" w:rsidRDefault="00F85D45" w:rsidP="00F85D45">
      <w:pPr>
        <w:autoSpaceDE w:val="0"/>
        <w:autoSpaceDN w:val="0"/>
        <w:adjustRightInd w:val="0"/>
        <w:jc w:val="both"/>
        <w:rPr>
          <w:sz w:val="28"/>
          <w:szCs w:val="28"/>
        </w:rPr>
      </w:pPr>
      <w:r w:rsidRPr="00E37623">
        <w:rPr>
          <w:sz w:val="28"/>
          <w:szCs w:val="28"/>
        </w:rPr>
        <w:tab/>
        <w:t xml:space="preserve">Аналитический учет по счету ведется в карточке учета средств и </w:t>
      </w:r>
      <w:r w:rsidRPr="00E37623">
        <w:rPr>
          <w:color w:val="000000"/>
          <w:sz w:val="28"/>
          <w:szCs w:val="28"/>
        </w:rPr>
        <w:t>расчетов</w:t>
      </w:r>
      <w:proofErr w:type="gramStart"/>
      <w:r w:rsidRPr="00E37623">
        <w:rPr>
          <w:color w:val="000000"/>
          <w:sz w:val="28"/>
          <w:szCs w:val="28"/>
        </w:rPr>
        <w:t xml:space="preserve">   </w:t>
      </w:r>
      <w:hyperlink r:id="rId285" w:history="1">
        <w:r w:rsidRPr="00E37623">
          <w:rPr>
            <w:color w:val="000000"/>
            <w:sz w:val="28"/>
            <w:szCs w:val="28"/>
          </w:rPr>
          <w:t>(</w:t>
        </w:r>
        <w:proofErr w:type="gramEnd"/>
        <w:r w:rsidRPr="00E37623">
          <w:rPr>
            <w:color w:val="000000"/>
            <w:sz w:val="28"/>
            <w:szCs w:val="28"/>
          </w:rPr>
          <w:t>ф. 0504051)</w:t>
        </w:r>
      </w:hyperlink>
      <w:r w:rsidRPr="00E37623">
        <w:rPr>
          <w:sz w:val="28"/>
          <w:szCs w:val="28"/>
        </w:rPr>
        <w:t>.</w:t>
      </w:r>
    </w:p>
    <w:p w:rsidR="00F85D45" w:rsidRPr="00E37623" w:rsidRDefault="00F85D45" w:rsidP="00F85D45">
      <w:pPr>
        <w:autoSpaceDE w:val="0"/>
        <w:autoSpaceDN w:val="0"/>
        <w:adjustRightInd w:val="0"/>
        <w:jc w:val="both"/>
        <w:rPr>
          <w:color w:val="000000"/>
          <w:sz w:val="28"/>
          <w:szCs w:val="28"/>
        </w:rPr>
      </w:pPr>
      <w:r w:rsidRPr="00E37623">
        <w:rPr>
          <w:sz w:val="28"/>
          <w:szCs w:val="28"/>
        </w:rPr>
        <w:tab/>
        <w:t xml:space="preserve">Для исправления ошибок, которые допущены в прошлые отчетные периоды, применяются соответствующие счета аналитического </w:t>
      </w:r>
      <w:r w:rsidRPr="00E37623">
        <w:rPr>
          <w:color w:val="000000"/>
          <w:sz w:val="28"/>
          <w:szCs w:val="28"/>
        </w:rPr>
        <w:t xml:space="preserve">учета: </w:t>
      </w:r>
    </w:p>
    <w:p w:rsidR="00F85D45" w:rsidRPr="00E37623" w:rsidRDefault="00F85D45" w:rsidP="00F85D45">
      <w:pPr>
        <w:tabs>
          <w:tab w:val="left" w:pos="1134"/>
        </w:tabs>
        <w:autoSpaceDE w:val="0"/>
        <w:autoSpaceDN w:val="0"/>
        <w:adjustRightInd w:val="0"/>
        <w:ind w:firstLineChars="214" w:firstLine="599"/>
        <w:jc w:val="both"/>
        <w:rPr>
          <w:color w:val="000000"/>
          <w:sz w:val="28"/>
          <w:szCs w:val="28"/>
        </w:rPr>
      </w:pPr>
      <w:r w:rsidRPr="00E37623">
        <w:rPr>
          <w:sz w:val="28"/>
          <w:szCs w:val="28"/>
        </w:rPr>
        <w:t xml:space="preserve">счет 0 304 66 000 </w:t>
      </w:r>
      <w:r w:rsidRPr="00E37623">
        <w:rPr>
          <w:color w:val="000000"/>
          <w:sz w:val="28"/>
          <w:szCs w:val="28"/>
        </w:rPr>
        <w:t>«Иные расчеты года, предшествующему отчетному, выявленные по контрольным мероприятиям» - по ошибкам за прошлый год, предшествующий отчётному, выявленным в ходе проведения контрольных мероприятий органами, уполномоченными составлять протоколы об административных правонарушениях за нарушения требований к бюджетному учету, к составлению бюджетной отчётности.</w:t>
      </w:r>
    </w:p>
    <w:p w:rsidR="00F85D45" w:rsidRPr="00E37623" w:rsidRDefault="00F85D45" w:rsidP="00F85D45">
      <w:pPr>
        <w:ind w:firstLineChars="214" w:firstLine="599"/>
        <w:jc w:val="both"/>
        <w:rPr>
          <w:color w:val="000000"/>
          <w:sz w:val="28"/>
          <w:szCs w:val="28"/>
        </w:rPr>
      </w:pPr>
      <w:r w:rsidRPr="00E37623">
        <w:rPr>
          <w:color w:val="000000"/>
          <w:sz w:val="28"/>
          <w:szCs w:val="28"/>
        </w:rPr>
        <w:t>счет 0 304 76 000 «Иные расчеты прошлых лет, выявленные по контрольным мероприятиям» - по ошибкам за иные прошлые годы, выявленным в ходе проведения контрольных мероприятий органами, уполномоченными составлять протоколы об административных правонарушениях за нарушения требований к бюджетному учету, к составлению бюджетной отчётности.»</w:t>
      </w:r>
    </w:p>
    <w:p w:rsidR="00F85D45" w:rsidRPr="00E37623" w:rsidRDefault="00F85D45" w:rsidP="00F85D45">
      <w:pPr>
        <w:ind w:firstLineChars="214" w:firstLine="599"/>
        <w:jc w:val="both"/>
        <w:rPr>
          <w:sz w:val="28"/>
          <w:szCs w:val="28"/>
        </w:rPr>
      </w:pPr>
      <w:r w:rsidRPr="00E37623">
        <w:rPr>
          <w:color w:val="000000"/>
          <w:sz w:val="28"/>
          <w:szCs w:val="28"/>
        </w:rPr>
        <w:t xml:space="preserve">счет 0 304 86 000 «Иные расчеты года, предшествующего отчетному, выявленные в отчетном году» - по ошибкам за прошлый год, предшествующий отчетному, выявленным иными лицами, включая работников МКУ «ЦБУ», Заказчиками не </w:t>
      </w:r>
      <w:r w:rsidRPr="00E37623">
        <w:rPr>
          <w:sz w:val="28"/>
          <w:szCs w:val="28"/>
        </w:rPr>
        <w:t>подлежащих отражению на счете 0 304 66 000.</w:t>
      </w:r>
    </w:p>
    <w:p w:rsidR="00F85D45" w:rsidRPr="00E37623" w:rsidRDefault="00F85D45" w:rsidP="00F85D45">
      <w:pPr>
        <w:tabs>
          <w:tab w:val="left" w:pos="1400"/>
        </w:tabs>
        <w:ind w:firstLineChars="214" w:firstLine="599"/>
        <w:jc w:val="both"/>
        <w:rPr>
          <w:color w:val="000000"/>
          <w:sz w:val="28"/>
          <w:szCs w:val="28"/>
        </w:rPr>
      </w:pPr>
      <w:r w:rsidRPr="00E37623">
        <w:rPr>
          <w:color w:val="000000"/>
          <w:sz w:val="28"/>
          <w:szCs w:val="28"/>
        </w:rPr>
        <w:t>счет 0 304 96 000 «Иные расчеты прошлых лет, выявленные в отчетном году» - по ошибкам за иные прошлые годы, выявленным иными лицами, включая работников МКУ «ЦБУ», Заказчиками и не подлежащих отражению на счете 0 304 76 000».</w:t>
      </w:r>
    </w:p>
    <w:p w:rsidR="00F85D45" w:rsidRPr="00E37623" w:rsidRDefault="00F85D45" w:rsidP="00F85D45">
      <w:pPr>
        <w:ind w:firstLineChars="183" w:firstLine="512"/>
        <w:jc w:val="both"/>
        <w:rPr>
          <w:sz w:val="28"/>
          <w:szCs w:val="28"/>
        </w:rPr>
      </w:pPr>
      <w:r w:rsidRPr="00E37623">
        <w:rPr>
          <w:sz w:val="28"/>
          <w:szCs w:val="28"/>
        </w:rPr>
        <w:t xml:space="preserve">Аналитический учет по счету 0 304 06 000 осуществляется в Карточке учета средств и расчетов (ф. 0504051) в разрезе дебиторов (кредиторов) и правовых оснований </w:t>
      </w:r>
      <w:r w:rsidRPr="00E37623">
        <w:rPr>
          <w:sz w:val="28"/>
          <w:szCs w:val="28"/>
          <w:u w:val="single"/>
        </w:rPr>
        <w:t>(</w:t>
      </w:r>
      <w:r w:rsidRPr="00E37623">
        <w:rPr>
          <w:sz w:val="28"/>
          <w:szCs w:val="28"/>
        </w:rPr>
        <w:t>п. 11, 281, 282, 283 Инструкции № 157н).</w:t>
      </w:r>
    </w:p>
    <w:p w:rsidR="009B44B2" w:rsidRPr="00E37623" w:rsidRDefault="005E359D" w:rsidP="005E359D">
      <w:pPr>
        <w:autoSpaceDE w:val="0"/>
        <w:autoSpaceDN w:val="0"/>
        <w:adjustRightInd w:val="0"/>
        <w:ind w:firstLine="540"/>
        <w:jc w:val="both"/>
        <w:rPr>
          <w:sz w:val="28"/>
          <w:szCs w:val="28"/>
        </w:rPr>
      </w:pPr>
      <w:r w:rsidRPr="00E37623">
        <w:rPr>
          <w:sz w:val="28"/>
          <w:szCs w:val="28"/>
        </w:rPr>
        <w:t>Отражение</w:t>
      </w:r>
      <w:r w:rsidR="009B44B2" w:rsidRPr="00E37623">
        <w:rPr>
          <w:sz w:val="28"/>
          <w:szCs w:val="28"/>
        </w:rPr>
        <w:t xml:space="preserve"> </w:t>
      </w:r>
      <w:r w:rsidRPr="00E37623">
        <w:rPr>
          <w:sz w:val="28"/>
          <w:szCs w:val="28"/>
        </w:rPr>
        <w:t xml:space="preserve">в бухгалтерском (бюджетном) учете Заказчиков </w:t>
      </w:r>
      <w:r w:rsidR="009B44B2" w:rsidRPr="00E37623">
        <w:rPr>
          <w:sz w:val="28"/>
          <w:szCs w:val="28"/>
        </w:rPr>
        <w:t>бухгалтерских записей по исправлению ошибок прошлых лет, корректирующих финансовый результат, формируемый по операциям прошлых лет, осуществляется по соответствующим аналитическим счетам:</w:t>
      </w:r>
    </w:p>
    <w:p w:rsidR="009B44B2" w:rsidRPr="00E37623" w:rsidRDefault="00206B6B" w:rsidP="005E359D">
      <w:pPr>
        <w:autoSpaceDE w:val="0"/>
        <w:autoSpaceDN w:val="0"/>
        <w:adjustRightInd w:val="0"/>
        <w:ind w:firstLine="540"/>
        <w:jc w:val="both"/>
        <w:rPr>
          <w:sz w:val="28"/>
          <w:szCs w:val="28"/>
        </w:rPr>
      </w:pPr>
      <w:r w:rsidRPr="00E37623">
        <w:rPr>
          <w:sz w:val="28"/>
          <w:szCs w:val="28"/>
        </w:rPr>
        <w:t>0 </w:t>
      </w:r>
      <w:hyperlink r:id="rId286" w:history="1">
        <w:r w:rsidR="009B44B2" w:rsidRPr="00E37623">
          <w:rPr>
            <w:sz w:val="28"/>
            <w:szCs w:val="28"/>
          </w:rPr>
          <w:t>401</w:t>
        </w:r>
        <w:r w:rsidRPr="00E37623">
          <w:rPr>
            <w:sz w:val="28"/>
            <w:szCs w:val="28"/>
          </w:rPr>
          <w:t xml:space="preserve"> </w:t>
        </w:r>
        <w:r w:rsidR="009B44B2" w:rsidRPr="00E37623">
          <w:rPr>
            <w:sz w:val="28"/>
            <w:szCs w:val="28"/>
          </w:rPr>
          <w:t>16</w:t>
        </w:r>
      </w:hyperlink>
      <w:r w:rsidRPr="00E37623">
        <w:rPr>
          <w:sz w:val="28"/>
          <w:szCs w:val="28"/>
        </w:rPr>
        <w:t xml:space="preserve"> 000</w:t>
      </w:r>
      <w:r w:rsidR="009B44B2" w:rsidRPr="00E37623">
        <w:rPr>
          <w:sz w:val="28"/>
          <w:szCs w:val="28"/>
        </w:rPr>
        <w:t xml:space="preserve"> </w:t>
      </w:r>
      <w:r w:rsidR="005E359D" w:rsidRPr="00E37623">
        <w:rPr>
          <w:sz w:val="28"/>
          <w:szCs w:val="28"/>
        </w:rPr>
        <w:t>«</w:t>
      </w:r>
      <w:r w:rsidR="009B44B2" w:rsidRPr="00E37623">
        <w:rPr>
          <w:sz w:val="28"/>
          <w:szCs w:val="28"/>
        </w:rPr>
        <w:t>Доходы финансового года, предшествующего отчетному, выявленные по контрольным мероприятиям</w:t>
      </w:r>
      <w:r w:rsidRPr="00E37623">
        <w:rPr>
          <w:sz w:val="28"/>
          <w:szCs w:val="28"/>
        </w:rPr>
        <w:t>»</w:t>
      </w:r>
      <w:r w:rsidR="009B44B2" w:rsidRPr="00E37623">
        <w:rPr>
          <w:sz w:val="28"/>
          <w:szCs w:val="28"/>
        </w:rPr>
        <w:t xml:space="preserve">, </w:t>
      </w:r>
      <w:r w:rsidRPr="00E37623">
        <w:rPr>
          <w:sz w:val="28"/>
          <w:szCs w:val="28"/>
        </w:rPr>
        <w:t xml:space="preserve"> 0 </w:t>
      </w:r>
      <w:hyperlink r:id="rId287" w:history="1">
        <w:r w:rsidR="009B44B2" w:rsidRPr="00E37623">
          <w:rPr>
            <w:sz w:val="28"/>
            <w:szCs w:val="28"/>
          </w:rPr>
          <w:t>401</w:t>
        </w:r>
        <w:r w:rsidRPr="00E37623">
          <w:rPr>
            <w:sz w:val="28"/>
            <w:szCs w:val="28"/>
          </w:rPr>
          <w:t xml:space="preserve"> </w:t>
        </w:r>
        <w:r w:rsidR="009B44B2" w:rsidRPr="00E37623">
          <w:rPr>
            <w:sz w:val="28"/>
            <w:szCs w:val="28"/>
          </w:rPr>
          <w:t>26</w:t>
        </w:r>
      </w:hyperlink>
      <w:r w:rsidRPr="00E37623">
        <w:rPr>
          <w:sz w:val="28"/>
          <w:szCs w:val="28"/>
        </w:rPr>
        <w:t xml:space="preserve"> 000 «</w:t>
      </w:r>
      <w:r w:rsidR="009B44B2" w:rsidRPr="00E37623">
        <w:rPr>
          <w:sz w:val="28"/>
          <w:szCs w:val="28"/>
        </w:rPr>
        <w:t>Расходы финансового года, предшествующего отчетному, выявлен</w:t>
      </w:r>
      <w:r w:rsidRPr="00E37623">
        <w:rPr>
          <w:sz w:val="28"/>
          <w:szCs w:val="28"/>
        </w:rPr>
        <w:t>ные по контрольным мероприятиям»</w:t>
      </w:r>
      <w:r w:rsidR="009B44B2" w:rsidRPr="00E37623">
        <w:rPr>
          <w:sz w:val="28"/>
          <w:szCs w:val="28"/>
        </w:rPr>
        <w:t xml:space="preserve"> - в части бухгалтерских записей по исправлению согласно предписаниям и (или) </w:t>
      </w:r>
      <w:r w:rsidR="009B44B2" w:rsidRPr="00E37623">
        <w:rPr>
          <w:sz w:val="28"/>
          <w:szCs w:val="28"/>
        </w:rPr>
        <w:lastRenderedPageBreak/>
        <w:t>представлениям органов государственного (муниципального) финансового контроля ошибок года, предшествующего году их исправления, выявленных в ходе проведения контрольных мероприятий, корректирующих показатели доходов (расходов) прошлого года;</w:t>
      </w:r>
    </w:p>
    <w:p w:rsidR="009B44B2" w:rsidRPr="00E37623" w:rsidRDefault="00206B6B" w:rsidP="005E359D">
      <w:pPr>
        <w:autoSpaceDE w:val="0"/>
        <w:autoSpaceDN w:val="0"/>
        <w:adjustRightInd w:val="0"/>
        <w:ind w:firstLine="540"/>
        <w:jc w:val="both"/>
        <w:rPr>
          <w:sz w:val="28"/>
          <w:szCs w:val="28"/>
        </w:rPr>
      </w:pPr>
      <w:r w:rsidRPr="00E37623">
        <w:rPr>
          <w:sz w:val="28"/>
          <w:szCs w:val="28"/>
        </w:rPr>
        <w:t>0 </w:t>
      </w:r>
      <w:hyperlink r:id="rId288" w:history="1">
        <w:r w:rsidR="009B44B2" w:rsidRPr="00E37623">
          <w:rPr>
            <w:sz w:val="28"/>
            <w:szCs w:val="28"/>
          </w:rPr>
          <w:t>401</w:t>
        </w:r>
        <w:r w:rsidRPr="00E37623">
          <w:rPr>
            <w:sz w:val="28"/>
            <w:szCs w:val="28"/>
          </w:rPr>
          <w:t xml:space="preserve"> </w:t>
        </w:r>
        <w:r w:rsidR="009B44B2" w:rsidRPr="00E37623">
          <w:rPr>
            <w:sz w:val="28"/>
            <w:szCs w:val="28"/>
          </w:rPr>
          <w:t>17</w:t>
        </w:r>
      </w:hyperlink>
      <w:r w:rsidRPr="00E37623">
        <w:rPr>
          <w:sz w:val="28"/>
          <w:szCs w:val="28"/>
        </w:rPr>
        <w:t xml:space="preserve"> 000</w:t>
      </w:r>
      <w:r w:rsidR="009B44B2" w:rsidRPr="00E37623">
        <w:rPr>
          <w:sz w:val="28"/>
          <w:szCs w:val="28"/>
        </w:rPr>
        <w:t xml:space="preserve"> </w:t>
      </w:r>
      <w:r w:rsidRPr="00E37623">
        <w:rPr>
          <w:sz w:val="28"/>
          <w:szCs w:val="28"/>
        </w:rPr>
        <w:t>«</w:t>
      </w:r>
      <w:r w:rsidR="009B44B2" w:rsidRPr="00E37623">
        <w:rPr>
          <w:sz w:val="28"/>
          <w:szCs w:val="28"/>
        </w:rPr>
        <w:t>Доходы прошлых финансовых лет, выявлен</w:t>
      </w:r>
      <w:r w:rsidRPr="00E37623">
        <w:rPr>
          <w:sz w:val="28"/>
          <w:szCs w:val="28"/>
        </w:rPr>
        <w:t>ные по контрольным мероприятиям»</w:t>
      </w:r>
      <w:r w:rsidR="009B44B2" w:rsidRPr="00E37623">
        <w:rPr>
          <w:sz w:val="28"/>
          <w:szCs w:val="28"/>
        </w:rPr>
        <w:t xml:space="preserve">, </w:t>
      </w:r>
      <w:r w:rsidR="003B748B" w:rsidRPr="00E37623">
        <w:rPr>
          <w:sz w:val="28"/>
          <w:szCs w:val="28"/>
        </w:rPr>
        <w:t>0 </w:t>
      </w:r>
      <w:hyperlink r:id="rId289" w:history="1">
        <w:r w:rsidR="009B44B2" w:rsidRPr="00E37623">
          <w:rPr>
            <w:sz w:val="28"/>
            <w:szCs w:val="28"/>
          </w:rPr>
          <w:t>401</w:t>
        </w:r>
        <w:r w:rsidR="003B748B" w:rsidRPr="00E37623">
          <w:rPr>
            <w:sz w:val="28"/>
            <w:szCs w:val="28"/>
          </w:rPr>
          <w:t xml:space="preserve"> </w:t>
        </w:r>
        <w:r w:rsidR="009B44B2" w:rsidRPr="00E37623">
          <w:rPr>
            <w:sz w:val="28"/>
            <w:szCs w:val="28"/>
          </w:rPr>
          <w:t>27</w:t>
        </w:r>
      </w:hyperlink>
      <w:r w:rsidR="003B748B" w:rsidRPr="00E37623">
        <w:rPr>
          <w:sz w:val="28"/>
          <w:szCs w:val="28"/>
        </w:rPr>
        <w:t xml:space="preserve"> 000</w:t>
      </w:r>
      <w:r w:rsidR="009B44B2" w:rsidRPr="00E37623">
        <w:rPr>
          <w:sz w:val="28"/>
          <w:szCs w:val="28"/>
        </w:rPr>
        <w:t xml:space="preserve"> </w:t>
      </w:r>
      <w:r w:rsidRPr="00E37623">
        <w:rPr>
          <w:sz w:val="28"/>
          <w:szCs w:val="28"/>
        </w:rPr>
        <w:t>«</w:t>
      </w:r>
      <w:r w:rsidR="009B44B2" w:rsidRPr="00E37623">
        <w:rPr>
          <w:sz w:val="28"/>
          <w:szCs w:val="28"/>
        </w:rPr>
        <w:t>Расходы прошлых финансовых лет, выявлен</w:t>
      </w:r>
      <w:r w:rsidRPr="00E37623">
        <w:rPr>
          <w:sz w:val="28"/>
          <w:szCs w:val="28"/>
        </w:rPr>
        <w:t>ные по контрольным мероприятиям»</w:t>
      </w:r>
      <w:r w:rsidR="009B44B2" w:rsidRPr="00E37623">
        <w:rPr>
          <w:sz w:val="28"/>
          <w:szCs w:val="28"/>
        </w:rPr>
        <w:t xml:space="preserve"> - в части бухгалтерских записей по исправлению согласно предписаниям и (или) представлениям органов государственного (муниципального) финансового контроля ошибок, возникших до начала года, предшествующего году их исправления, выявленных в ходе проведения контрольных мероприятий, корректирующих показатели доходов (расходов) прошлых лет;</w:t>
      </w:r>
    </w:p>
    <w:p w:rsidR="009B44B2" w:rsidRPr="00E37623" w:rsidRDefault="00206B6B" w:rsidP="005E359D">
      <w:pPr>
        <w:autoSpaceDE w:val="0"/>
        <w:autoSpaceDN w:val="0"/>
        <w:adjustRightInd w:val="0"/>
        <w:ind w:firstLine="540"/>
        <w:jc w:val="both"/>
        <w:rPr>
          <w:sz w:val="28"/>
          <w:szCs w:val="28"/>
        </w:rPr>
      </w:pPr>
      <w:r w:rsidRPr="00E37623">
        <w:rPr>
          <w:sz w:val="28"/>
          <w:szCs w:val="28"/>
        </w:rPr>
        <w:t>0 </w:t>
      </w:r>
      <w:hyperlink r:id="rId290" w:history="1">
        <w:r w:rsidR="009B44B2" w:rsidRPr="00E37623">
          <w:rPr>
            <w:sz w:val="28"/>
            <w:szCs w:val="28"/>
          </w:rPr>
          <w:t>401</w:t>
        </w:r>
        <w:r w:rsidRPr="00E37623">
          <w:rPr>
            <w:sz w:val="28"/>
            <w:szCs w:val="28"/>
          </w:rPr>
          <w:t xml:space="preserve"> </w:t>
        </w:r>
        <w:r w:rsidR="009B44B2" w:rsidRPr="00E37623">
          <w:rPr>
            <w:sz w:val="28"/>
            <w:szCs w:val="28"/>
          </w:rPr>
          <w:t>18</w:t>
        </w:r>
      </w:hyperlink>
      <w:r w:rsidRPr="00E37623">
        <w:rPr>
          <w:sz w:val="28"/>
          <w:szCs w:val="28"/>
        </w:rPr>
        <w:t xml:space="preserve"> 000</w:t>
      </w:r>
      <w:r w:rsidR="009B44B2" w:rsidRPr="00E37623">
        <w:rPr>
          <w:sz w:val="28"/>
          <w:szCs w:val="28"/>
        </w:rPr>
        <w:t xml:space="preserve"> </w:t>
      </w:r>
      <w:r w:rsidRPr="00E37623">
        <w:rPr>
          <w:sz w:val="28"/>
          <w:szCs w:val="28"/>
        </w:rPr>
        <w:t>«</w:t>
      </w:r>
      <w:r w:rsidR="009B44B2" w:rsidRPr="00E37623">
        <w:rPr>
          <w:sz w:val="28"/>
          <w:szCs w:val="28"/>
        </w:rPr>
        <w:t>Доходы финансового года, предшествующего отчетному, выявленные в отчетном году</w:t>
      </w:r>
      <w:r w:rsidRPr="00E37623">
        <w:rPr>
          <w:sz w:val="28"/>
          <w:szCs w:val="28"/>
        </w:rPr>
        <w:t>»</w:t>
      </w:r>
      <w:r w:rsidR="009B44B2" w:rsidRPr="00E37623">
        <w:rPr>
          <w:sz w:val="28"/>
          <w:szCs w:val="28"/>
        </w:rPr>
        <w:t xml:space="preserve">, </w:t>
      </w:r>
      <w:r w:rsidRPr="00E37623">
        <w:rPr>
          <w:sz w:val="28"/>
          <w:szCs w:val="28"/>
        </w:rPr>
        <w:t xml:space="preserve"> 0 </w:t>
      </w:r>
      <w:hyperlink r:id="rId291" w:history="1">
        <w:r w:rsidR="009B44B2" w:rsidRPr="00E37623">
          <w:rPr>
            <w:sz w:val="28"/>
            <w:szCs w:val="28"/>
          </w:rPr>
          <w:t>401</w:t>
        </w:r>
        <w:r w:rsidRPr="00E37623">
          <w:rPr>
            <w:sz w:val="28"/>
            <w:szCs w:val="28"/>
          </w:rPr>
          <w:t xml:space="preserve"> </w:t>
        </w:r>
        <w:r w:rsidR="009B44B2" w:rsidRPr="00E37623">
          <w:rPr>
            <w:sz w:val="28"/>
            <w:szCs w:val="28"/>
          </w:rPr>
          <w:t>28</w:t>
        </w:r>
      </w:hyperlink>
      <w:r w:rsidRPr="00E37623">
        <w:rPr>
          <w:sz w:val="28"/>
          <w:szCs w:val="28"/>
        </w:rPr>
        <w:t xml:space="preserve"> 000</w:t>
      </w:r>
      <w:r w:rsidR="009B44B2" w:rsidRPr="00E37623">
        <w:rPr>
          <w:sz w:val="28"/>
          <w:szCs w:val="28"/>
        </w:rPr>
        <w:t xml:space="preserve"> </w:t>
      </w:r>
      <w:r w:rsidRPr="00E37623">
        <w:rPr>
          <w:sz w:val="28"/>
          <w:szCs w:val="28"/>
        </w:rPr>
        <w:t>«</w:t>
      </w:r>
      <w:r w:rsidR="009B44B2" w:rsidRPr="00E37623">
        <w:rPr>
          <w:sz w:val="28"/>
          <w:szCs w:val="28"/>
        </w:rPr>
        <w:t>Расходы финансового года, предшествующего отчетному, выявленные в отчетном го</w:t>
      </w:r>
      <w:r w:rsidRPr="00E37623">
        <w:rPr>
          <w:sz w:val="28"/>
          <w:szCs w:val="28"/>
        </w:rPr>
        <w:t>ду»</w:t>
      </w:r>
      <w:r w:rsidR="009B44B2" w:rsidRPr="00E37623">
        <w:rPr>
          <w:sz w:val="28"/>
          <w:szCs w:val="28"/>
        </w:rPr>
        <w:t xml:space="preserve"> - в части бухгалтерских записей по исправлению ошибок года, предшествующего году их исправления, корректирующих показатели доходов (расходов) прошлого года, и не подлежащих отражению на соответствующих счетах аналитического учета счетов </w:t>
      </w:r>
      <w:r w:rsidRPr="00E37623">
        <w:rPr>
          <w:sz w:val="28"/>
          <w:szCs w:val="28"/>
        </w:rPr>
        <w:t>0 </w:t>
      </w:r>
      <w:hyperlink r:id="rId292" w:history="1">
        <w:r w:rsidR="009B44B2" w:rsidRPr="00E37623">
          <w:rPr>
            <w:sz w:val="28"/>
            <w:szCs w:val="28"/>
          </w:rPr>
          <w:t>401</w:t>
        </w:r>
        <w:r w:rsidRPr="00E37623">
          <w:rPr>
            <w:sz w:val="28"/>
            <w:szCs w:val="28"/>
          </w:rPr>
          <w:t xml:space="preserve"> </w:t>
        </w:r>
        <w:r w:rsidR="009B44B2" w:rsidRPr="00E37623">
          <w:rPr>
            <w:sz w:val="28"/>
            <w:szCs w:val="28"/>
          </w:rPr>
          <w:t>16</w:t>
        </w:r>
      </w:hyperlink>
      <w:r w:rsidRPr="00E37623">
        <w:rPr>
          <w:sz w:val="28"/>
          <w:szCs w:val="28"/>
        </w:rPr>
        <w:t xml:space="preserve"> 000</w:t>
      </w:r>
      <w:r w:rsidR="009B44B2" w:rsidRPr="00E37623">
        <w:rPr>
          <w:sz w:val="28"/>
          <w:szCs w:val="28"/>
        </w:rPr>
        <w:t xml:space="preserve"> </w:t>
      </w:r>
      <w:r w:rsidRPr="00E37623">
        <w:rPr>
          <w:sz w:val="28"/>
          <w:szCs w:val="28"/>
        </w:rPr>
        <w:t>«</w:t>
      </w:r>
      <w:r w:rsidR="009B44B2" w:rsidRPr="00E37623">
        <w:rPr>
          <w:sz w:val="28"/>
          <w:szCs w:val="28"/>
        </w:rPr>
        <w:t>Доходы финансового года, предшествующего отчетному, выявленные по контрольным мероприятиям</w:t>
      </w:r>
      <w:r w:rsidRPr="00E37623">
        <w:rPr>
          <w:sz w:val="28"/>
          <w:szCs w:val="28"/>
        </w:rPr>
        <w:t>»</w:t>
      </w:r>
      <w:r w:rsidR="009B44B2" w:rsidRPr="00E37623">
        <w:rPr>
          <w:sz w:val="28"/>
          <w:szCs w:val="28"/>
        </w:rPr>
        <w:t>,</w:t>
      </w:r>
      <w:r w:rsidR="003B748B" w:rsidRPr="00E37623">
        <w:rPr>
          <w:sz w:val="28"/>
          <w:szCs w:val="28"/>
        </w:rPr>
        <w:t xml:space="preserve">0 </w:t>
      </w:r>
      <w:r w:rsidR="009B44B2" w:rsidRPr="00E37623">
        <w:rPr>
          <w:sz w:val="28"/>
          <w:szCs w:val="28"/>
        </w:rPr>
        <w:t xml:space="preserve"> </w:t>
      </w:r>
      <w:hyperlink r:id="rId293" w:history="1">
        <w:r w:rsidR="009B44B2" w:rsidRPr="00E37623">
          <w:rPr>
            <w:sz w:val="28"/>
            <w:szCs w:val="28"/>
          </w:rPr>
          <w:t>401</w:t>
        </w:r>
        <w:r w:rsidR="003B748B" w:rsidRPr="00E37623">
          <w:rPr>
            <w:sz w:val="28"/>
            <w:szCs w:val="28"/>
          </w:rPr>
          <w:t xml:space="preserve"> </w:t>
        </w:r>
        <w:r w:rsidR="009B44B2" w:rsidRPr="00E37623">
          <w:rPr>
            <w:sz w:val="28"/>
            <w:szCs w:val="28"/>
          </w:rPr>
          <w:t>26</w:t>
        </w:r>
      </w:hyperlink>
      <w:r w:rsidR="009B44B2" w:rsidRPr="00E37623">
        <w:rPr>
          <w:sz w:val="28"/>
          <w:szCs w:val="28"/>
        </w:rPr>
        <w:t xml:space="preserve"> </w:t>
      </w:r>
      <w:r w:rsidR="003B748B" w:rsidRPr="00E37623">
        <w:rPr>
          <w:sz w:val="28"/>
          <w:szCs w:val="28"/>
        </w:rPr>
        <w:t>000</w:t>
      </w:r>
      <w:r w:rsidRPr="00E37623">
        <w:rPr>
          <w:sz w:val="28"/>
          <w:szCs w:val="28"/>
        </w:rPr>
        <w:t>«</w:t>
      </w:r>
      <w:r w:rsidR="009B44B2" w:rsidRPr="00E37623">
        <w:rPr>
          <w:sz w:val="28"/>
          <w:szCs w:val="28"/>
        </w:rPr>
        <w:t>Расходы финансового года, предшествующего отчетному, выявлен</w:t>
      </w:r>
      <w:r w:rsidRPr="00E37623">
        <w:rPr>
          <w:sz w:val="28"/>
          <w:szCs w:val="28"/>
        </w:rPr>
        <w:t>ные по контрольным мероприятиям»</w:t>
      </w:r>
      <w:r w:rsidR="009B44B2" w:rsidRPr="00E37623">
        <w:rPr>
          <w:sz w:val="28"/>
          <w:szCs w:val="28"/>
        </w:rPr>
        <w:t>;</w:t>
      </w:r>
    </w:p>
    <w:p w:rsidR="009B44B2" w:rsidRPr="00E37623" w:rsidRDefault="00206B6B" w:rsidP="005E359D">
      <w:pPr>
        <w:autoSpaceDE w:val="0"/>
        <w:autoSpaceDN w:val="0"/>
        <w:adjustRightInd w:val="0"/>
        <w:ind w:firstLine="540"/>
        <w:jc w:val="both"/>
        <w:rPr>
          <w:sz w:val="28"/>
          <w:szCs w:val="28"/>
        </w:rPr>
      </w:pPr>
      <w:r w:rsidRPr="00E37623">
        <w:rPr>
          <w:sz w:val="28"/>
          <w:szCs w:val="28"/>
        </w:rPr>
        <w:t>0 </w:t>
      </w:r>
      <w:hyperlink r:id="rId294" w:history="1">
        <w:r w:rsidR="009B44B2" w:rsidRPr="00E37623">
          <w:rPr>
            <w:sz w:val="28"/>
            <w:szCs w:val="28"/>
          </w:rPr>
          <w:t>401</w:t>
        </w:r>
        <w:r w:rsidRPr="00E37623">
          <w:rPr>
            <w:sz w:val="28"/>
            <w:szCs w:val="28"/>
          </w:rPr>
          <w:t xml:space="preserve"> </w:t>
        </w:r>
        <w:r w:rsidR="009B44B2" w:rsidRPr="00E37623">
          <w:rPr>
            <w:sz w:val="28"/>
            <w:szCs w:val="28"/>
          </w:rPr>
          <w:t>19</w:t>
        </w:r>
      </w:hyperlink>
      <w:r w:rsidR="003B748B" w:rsidRPr="00E37623">
        <w:rPr>
          <w:sz w:val="28"/>
          <w:szCs w:val="28"/>
        </w:rPr>
        <w:t xml:space="preserve"> 000</w:t>
      </w:r>
      <w:r w:rsidR="009B44B2" w:rsidRPr="00E37623">
        <w:rPr>
          <w:sz w:val="28"/>
          <w:szCs w:val="28"/>
        </w:rPr>
        <w:t xml:space="preserve"> </w:t>
      </w:r>
      <w:r w:rsidRPr="00E37623">
        <w:rPr>
          <w:sz w:val="28"/>
          <w:szCs w:val="28"/>
        </w:rPr>
        <w:t>«</w:t>
      </w:r>
      <w:r w:rsidR="009B44B2" w:rsidRPr="00E37623">
        <w:rPr>
          <w:sz w:val="28"/>
          <w:szCs w:val="28"/>
        </w:rPr>
        <w:t xml:space="preserve">Доходы прошлых финансовых </w:t>
      </w:r>
      <w:r w:rsidRPr="00E37623">
        <w:rPr>
          <w:sz w:val="28"/>
          <w:szCs w:val="28"/>
        </w:rPr>
        <w:t>лет, выявленные в отчетном году»</w:t>
      </w:r>
      <w:r w:rsidR="009B44B2" w:rsidRPr="00E37623">
        <w:rPr>
          <w:sz w:val="28"/>
          <w:szCs w:val="28"/>
        </w:rPr>
        <w:t xml:space="preserve">, </w:t>
      </w:r>
      <w:r w:rsidRPr="00E37623">
        <w:rPr>
          <w:sz w:val="28"/>
          <w:szCs w:val="28"/>
        </w:rPr>
        <w:t>0 </w:t>
      </w:r>
      <w:hyperlink r:id="rId295" w:history="1">
        <w:r w:rsidR="009B44B2" w:rsidRPr="00E37623">
          <w:rPr>
            <w:sz w:val="28"/>
            <w:szCs w:val="28"/>
          </w:rPr>
          <w:t>401</w:t>
        </w:r>
        <w:r w:rsidRPr="00E37623">
          <w:rPr>
            <w:sz w:val="28"/>
            <w:szCs w:val="28"/>
          </w:rPr>
          <w:t xml:space="preserve"> </w:t>
        </w:r>
        <w:r w:rsidR="009B44B2" w:rsidRPr="00E37623">
          <w:rPr>
            <w:sz w:val="28"/>
            <w:szCs w:val="28"/>
          </w:rPr>
          <w:t>29</w:t>
        </w:r>
      </w:hyperlink>
      <w:r w:rsidRPr="00E37623">
        <w:rPr>
          <w:sz w:val="28"/>
          <w:szCs w:val="28"/>
        </w:rPr>
        <w:t xml:space="preserve"> 000 «</w:t>
      </w:r>
      <w:r w:rsidR="009B44B2" w:rsidRPr="00E37623">
        <w:rPr>
          <w:sz w:val="28"/>
          <w:szCs w:val="28"/>
        </w:rPr>
        <w:t xml:space="preserve">Расходы прошлых финансовых </w:t>
      </w:r>
      <w:r w:rsidRPr="00E37623">
        <w:rPr>
          <w:sz w:val="28"/>
          <w:szCs w:val="28"/>
        </w:rPr>
        <w:t>лет, выявленные в отчетном году»</w:t>
      </w:r>
      <w:r w:rsidR="00DF6D47" w:rsidRPr="00E37623">
        <w:rPr>
          <w:sz w:val="28"/>
          <w:szCs w:val="28"/>
        </w:rPr>
        <w:t xml:space="preserve"> </w:t>
      </w:r>
      <w:r w:rsidR="009B44B2" w:rsidRPr="00E37623">
        <w:rPr>
          <w:sz w:val="28"/>
          <w:szCs w:val="28"/>
        </w:rPr>
        <w:t xml:space="preserve">- в части отражения бухгалтерских записей по ошибкам прошлых лет, возникшим до начала года, предшествующего году их исправления, корректирующих показатель доходов (расходов) прошлых лет, и не подлежащих отражению на соответствующих счетах аналитического учета счетов </w:t>
      </w:r>
      <w:r w:rsidRPr="00E37623">
        <w:rPr>
          <w:sz w:val="28"/>
          <w:szCs w:val="28"/>
        </w:rPr>
        <w:t>0 </w:t>
      </w:r>
      <w:hyperlink r:id="rId296" w:history="1">
        <w:r w:rsidR="009B44B2" w:rsidRPr="00E37623">
          <w:rPr>
            <w:sz w:val="28"/>
            <w:szCs w:val="28"/>
          </w:rPr>
          <w:t>401</w:t>
        </w:r>
        <w:r w:rsidRPr="00E37623">
          <w:rPr>
            <w:sz w:val="28"/>
            <w:szCs w:val="28"/>
          </w:rPr>
          <w:t xml:space="preserve"> </w:t>
        </w:r>
        <w:r w:rsidR="009B44B2" w:rsidRPr="00E37623">
          <w:rPr>
            <w:sz w:val="28"/>
            <w:szCs w:val="28"/>
          </w:rPr>
          <w:t>17</w:t>
        </w:r>
      </w:hyperlink>
      <w:r w:rsidR="009B44B2" w:rsidRPr="00E37623">
        <w:rPr>
          <w:sz w:val="28"/>
          <w:szCs w:val="28"/>
        </w:rPr>
        <w:t xml:space="preserve"> </w:t>
      </w:r>
      <w:r w:rsidRPr="00E37623">
        <w:rPr>
          <w:sz w:val="28"/>
          <w:szCs w:val="28"/>
        </w:rPr>
        <w:t>000 «</w:t>
      </w:r>
      <w:r w:rsidR="009B44B2" w:rsidRPr="00E37623">
        <w:rPr>
          <w:sz w:val="28"/>
          <w:szCs w:val="28"/>
        </w:rPr>
        <w:t>Доходы прошлых финансовых лет, выявленные по контрольным мероприятиям</w:t>
      </w:r>
      <w:r w:rsidRPr="00E37623">
        <w:rPr>
          <w:sz w:val="28"/>
          <w:szCs w:val="28"/>
        </w:rPr>
        <w:t>»</w:t>
      </w:r>
      <w:r w:rsidR="009B44B2" w:rsidRPr="00E37623">
        <w:rPr>
          <w:sz w:val="28"/>
          <w:szCs w:val="28"/>
        </w:rPr>
        <w:t xml:space="preserve">, </w:t>
      </w:r>
      <w:r w:rsidRPr="00E37623">
        <w:rPr>
          <w:sz w:val="28"/>
          <w:szCs w:val="28"/>
        </w:rPr>
        <w:t>0 </w:t>
      </w:r>
      <w:hyperlink r:id="rId297" w:history="1">
        <w:r w:rsidR="009B44B2" w:rsidRPr="00E37623">
          <w:rPr>
            <w:sz w:val="28"/>
            <w:szCs w:val="28"/>
          </w:rPr>
          <w:t>401</w:t>
        </w:r>
        <w:r w:rsidRPr="00E37623">
          <w:rPr>
            <w:sz w:val="28"/>
            <w:szCs w:val="28"/>
          </w:rPr>
          <w:t xml:space="preserve"> </w:t>
        </w:r>
        <w:r w:rsidR="009B44B2" w:rsidRPr="00E37623">
          <w:rPr>
            <w:sz w:val="28"/>
            <w:szCs w:val="28"/>
          </w:rPr>
          <w:t>27</w:t>
        </w:r>
      </w:hyperlink>
      <w:r w:rsidRPr="00E37623">
        <w:rPr>
          <w:sz w:val="28"/>
          <w:szCs w:val="28"/>
        </w:rPr>
        <w:t> 000 «</w:t>
      </w:r>
      <w:r w:rsidR="009B44B2" w:rsidRPr="00E37623">
        <w:rPr>
          <w:sz w:val="28"/>
          <w:szCs w:val="28"/>
        </w:rPr>
        <w:t>Расходы прошлых финансовых лет, выявлен</w:t>
      </w:r>
      <w:r w:rsidRPr="00E37623">
        <w:rPr>
          <w:sz w:val="28"/>
          <w:szCs w:val="28"/>
        </w:rPr>
        <w:t>ные по контрольным мероприятиям»</w:t>
      </w:r>
      <w:r w:rsidR="009B44B2" w:rsidRPr="00E37623">
        <w:rPr>
          <w:sz w:val="28"/>
          <w:szCs w:val="28"/>
        </w:rPr>
        <w:t>.</w:t>
      </w:r>
    </w:p>
    <w:p w:rsidR="009B44B2" w:rsidRPr="00E37623" w:rsidRDefault="009B44B2" w:rsidP="005E359D">
      <w:pPr>
        <w:autoSpaceDE w:val="0"/>
        <w:autoSpaceDN w:val="0"/>
        <w:adjustRightInd w:val="0"/>
        <w:ind w:firstLine="540"/>
        <w:jc w:val="both"/>
        <w:rPr>
          <w:sz w:val="28"/>
          <w:szCs w:val="28"/>
        </w:rPr>
      </w:pPr>
      <w:r w:rsidRPr="00E37623">
        <w:rPr>
          <w:sz w:val="28"/>
          <w:szCs w:val="28"/>
        </w:rPr>
        <w:t>Для определения финансового результата деятельности учреждения доходы и расходы группируются по видам доходов (расходов) в разрезе кодов классификации операций сектора государственного управления, а также кодов видов поступлений (выплат), предусмотренных бюджетной сметой (планом финансово-хозяйственной деятельности) учреждения</w:t>
      </w:r>
      <w:r w:rsidR="004509A4" w:rsidRPr="00E37623">
        <w:rPr>
          <w:sz w:val="28"/>
          <w:szCs w:val="28"/>
        </w:rPr>
        <w:t>-Заказчика</w:t>
      </w:r>
      <w:r w:rsidRPr="00E37623">
        <w:rPr>
          <w:sz w:val="28"/>
          <w:szCs w:val="28"/>
        </w:rPr>
        <w:t>.</w:t>
      </w:r>
    </w:p>
    <w:p w:rsidR="009B44B2" w:rsidRPr="00E37623" w:rsidRDefault="00DF6D47" w:rsidP="00AC5C8B">
      <w:pPr>
        <w:jc w:val="both"/>
        <w:rPr>
          <w:sz w:val="28"/>
          <w:szCs w:val="28"/>
        </w:rPr>
      </w:pPr>
      <w:r w:rsidRPr="00E37623">
        <w:rPr>
          <w:sz w:val="28"/>
          <w:szCs w:val="28"/>
        </w:rPr>
        <w:tab/>
      </w:r>
      <w:r w:rsidR="005E359D" w:rsidRPr="00E37623">
        <w:rPr>
          <w:sz w:val="28"/>
          <w:szCs w:val="28"/>
        </w:rPr>
        <w:t xml:space="preserve">Отражение операций по исправлению ошибок прошлых лет осуществляется в </w:t>
      </w:r>
      <w:r w:rsidR="00AC5C8B" w:rsidRPr="00E37623">
        <w:rPr>
          <w:sz w:val="28"/>
          <w:szCs w:val="28"/>
        </w:rPr>
        <w:t xml:space="preserve">Журнале операций по исправлению ошибок прошлых лет </w:t>
      </w:r>
      <w:r w:rsidR="005E359D" w:rsidRPr="00E37623">
        <w:rPr>
          <w:sz w:val="28"/>
          <w:szCs w:val="28"/>
        </w:rPr>
        <w:t>на основании Бухгалтерских справок (ф. 0504833), с указанием в справке причины исправления ошибки и ссылки на документ-основание (счет, счет-фактура, акт выполненных работ (оказанных услуг)</w:t>
      </w:r>
      <w:r w:rsidR="00DC1158" w:rsidRPr="00E37623">
        <w:rPr>
          <w:sz w:val="28"/>
          <w:szCs w:val="28"/>
        </w:rPr>
        <w:t>, товарная накладная, служебные записки, претензии, исполнительные листки и иные документы).</w:t>
      </w:r>
    </w:p>
    <w:p w:rsidR="00F85D45" w:rsidRPr="00E37623" w:rsidRDefault="00690973" w:rsidP="00F85D45">
      <w:pPr>
        <w:jc w:val="both"/>
        <w:rPr>
          <w:sz w:val="28"/>
          <w:szCs w:val="28"/>
        </w:rPr>
      </w:pPr>
      <w:r w:rsidRPr="00E37623">
        <w:rPr>
          <w:sz w:val="28"/>
          <w:szCs w:val="28"/>
        </w:rPr>
        <w:tab/>
        <w:t>9.3.6</w:t>
      </w:r>
      <w:r w:rsidR="00F85D45" w:rsidRPr="00E37623">
        <w:rPr>
          <w:sz w:val="28"/>
          <w:szCs w:val="28"/>
        </w:rPr>
        <w:t xml:space="preserve">. Расчеты по суммам предварительных оплат, подлежащим возмещению контрагентами в случае расторжения договоров (контрактов), в том числе по решению суда, а также по суммам задолженности подотчетных лиц, своевременно не возвращенным и не удержанным из зарплаты, задолженности за неотработанные дни отпуска при увольнении работника, иным суммам излишне произведенных </w:t>
      </w:r>
      <w:r w:rsidR="00F85D45" w:rsidRPr="00E37623">
        <w:rPr>
          <w:sz w:val="28"/>
          <w:szCs w:val="28"/>
        </w:rPr>
        <w:lastRenderedPageBreak/>
        <w:t>выплат учитываются на счете 0 209 30 000 «</w:t>
      </w:r>
      <w:r w:rsidR="00F85D45" w:rsidRPr="00E37623">
        <w:rPr>
          <w:color w:val="333333"/>
          <w:sz w:val="28"/>
          <w:szCs w:val="28"/>
          <w:shd w:val="clear" w:color="auto" w:fill="FFFFFF"/>
        </w:rPr>
        <w:t xml:space="preserve">Расчеты по компенсации затрат» </w:t>
      </w:r>
      <w:r w:rsidR="00F85D45" w:rsidRPr="00E37623">
        <w:rPr>
          <w:sz w:val="28"/>
          <w:szCs w:val="28"/>
        </w:rPr>
        <w:t>в момент возникновения требований к их плательщикам (начала претензионной работы).</w:t>
      </w:r>
    </w:p>
    <w:p w:rsidR="00F85D45" w:rsidRPr="00E37623" w:rsidRDefault="00F85D45" w:rsidP="00690973">
      <w:pPr>
        <w:jc w:val="both"/>
        <w:rPr>
          <w:sz w:val="28"/>
          <w:szCs w:val="28"/>
        </w:rPr>
      </w:pPr>
      <w:r w:rsidRPr="00E37623">
        <w:rPr>
          <w:sz w:val="28"/>
          <w:szCs w:val="28"/>
        </w:rPr>
        <w:tab/>
      </w:r>
      <w:r w:rsidR="00690973" w:rsidRPr="00E37623">
        <w:rPr>
          <w:sz w:val="28"/>
          <w:szCs w:val="28"/>
        </w:rPr>
        <w:t>9.3.7</w:t>
      </w:r>
      <w:r w:rsidRPr="00E37623">
        <w:rPr>
          <w:sz w:val="28"/>
          <w:szCs w:val="28"/>
        </w:rPr>
        <w:t>. Счет 0 301 11 000 «Расчеты с бюджетами бюджетной системы Российской Федерации по привлеченным бюджетным кредитам в рублях» применяется для учета следующих операций:</w:t>
      </w:r>
    </w:p>
    <w:p w:rsidR="00F85D45" w:rsidRPr="00E37623" w:rsidRDefault="00F85D45" w:rsidP="00F85D45">
      <w:pPr>
        <w:ind w:firstLineChars="183" w:firstLine="512"/>
        <w:jc w:val="both"/>
        <w:rPr>
          <w:sz w:val="28"/>
          <w:szCs w:val="28"/>
        </w:rPr>
      </w:pPr>
      <w:r w:rsidRPr="00E37623">
        <w:rPr>
          <w:sz w:val="28"/>
          <w:szCs w:val="28"/>
        </w:rPr>
        <w:t>учет операций по принятым долговым обязательствам в рамках привлечения средств по государственному (муниципальному) долгу;</w:t>
      </w:r>
    </w:p>
    <w:p w:rsidR="00F85D45" w:rsidRPr="00E37623" w:rsidRDefault="00F85D45" w:rsidP="00F85D45">
      <w:pPr>
        <w:ind w:firstLineChars="183" w:firstLine="512"/>
        <w:jc w:val="both"/>
        <w:rPr>
          <w:sz w:val="28"/>
          <w:szCs w:val="28"/>
        </w:rPr>
      </w:pPr>
      <w:r w:rsidRPr="00E37623">
        <w:rPr>
          <w:sz w:val="28"/>
          <w:szCs w:val="28"/>
        </w:rPr>
        <w:t>расчеты по начислению и выплате процентов, пеней, штрафных санкций, связанных с привлечением заимствований.</w:t>
      </w:r>
    </w:p>
    <w:p w:rsidR="00F85D45" w:rsidRPr="00E37623" w:rsidRDefault="00F85D45" w:rsidP="00F85D45">
      <w:pPr>
        <w:ind w:firstLineChars="183" w:firstLine="512"/>
        <w:jc w:val="both"/>
        <w:rPr>
          <w:sz w:val="28"/>
          <w:szCs w:val="28"/>
        </w:rPr>
      </w:pPr>
      <w:r w:rsidRPr="00E37623">
        <w:rPr>
          <w:sz w:val="28"/>
          <w:szCs w:val="28"/>
        </w:rPr>
        <w:t>Учет расчетов по привлеченным бюджетным кредитам в рублях отражается на основании первичных документов (соглашения или договора) (п.3 Инструкции № 157н, п.16 СГС «Концептуальные основы»)</w:t>
      </w:r>
      <w:r w:rsidR="00DF6D47" w:rsidRPr="00E37623">
        <w:rPr>
          <w:sz w:val="28"/>
          <w:szCs w:val="28"/>
        </w:rPr>
        <w:t>.</w:t>
      </w:r>
    </w:p>
    <w:p w:rsidR="00F85D45" w:rsidRPr="00E37623" w:rsidRDefault="00F85D45" w:rsidP="00F85D45">
      <w:pPr>
        <w:ind w:firstLineChars="183" w:firstLine="512"/>
        <w:jc w:val="both"/>
        <w:rPr>
          <w:sz w:val="28"/>
          <w:szCs w:val="28"/>
        </w:rPr>
      </w:pPr>
      <w:r w:rsidRPr="00E37623">
        <w:rPr>
          <w:sz w:val="28"/>
          <w:szCs w:val="28"/>
        </w:rPr>
        <w:t xml:space="preserve">Аналитический учет расчетов по привлеченным бюджетным кредитам в рублях ведется в </w:t>
      </w:r>
      <w:r w:rsidR="00CA44F4" w:rsidRPr="00E37623">
        <w:rPr>
          <w:sz w:val="28"/>
          <w:szCs w:val="28"/>
        </w:rPr>
        <w:t>К</w:t>
      </w:r>
      <w:r w:rsidRPr="00E37623">
        <w:rPr>
          <w:sz w:val="28"/>
          <w:szCs w:val="28"/>
        </w:rPr>
        <w:t>арточке учета государственного долга Р</w:t>
      </w:r>
      <w:r w:rsidR="009E7F76" w:rsidRPr="00E37623">
        <w:rPr>
          <w:sz w:val="28"/>
          <w:szCs w:val="28"/>
        </w:rPr>
        <w:t xml:space="preserve">оссийской </w:t>
      </w:r>
      <w:r w:rsidRPr="00E37623">
        <w:rPr>
          <w:sz w:val="28"/>
          <w:szCs w:val="28"/>
        </w:rPr>
        <w:t>Ф</w:t>
      </w:r>
      <w:r w:rsidR="009E7F76" w:rsidRPr="00E37623">
        <w:rPr>
          <w:sz w:val="28"/>
          <w:szCs w:val="28"/>
        </w:rPr>
        <w:t>едерации</w:t>
      </w:r>
      <w:r w:rsidRPr="00E37623">
        <w:rPr>
          <w:sz w:val="28"/>
          <w:szCs w:val="28"/>
        </w:rPr>
        <w:t xml:space="preserve"> по полученным кредитам и предоставленным гарантиям (ф. 0504058) по каждому виду заимствования в разрезе правовых оснований, контрагентов и оплате начисленных расходов по обслуживанию долговых обязательств (п. 252 Инструкции № 157н).</w:t>
      </w:r>
    </w:p>
    <w:p w:rsidR="00F85D45" w:rsidRPr="00E37623" w:rsidRDefault="00F85D45" w:rsidP="00F85D45">
      <w:pPr>
        <w:ind w:firstLineChars="183" w:firstLine="512"/>
        <w:jc w:val="both"/>
        <w:rPr>
          <w:sz w:val="28"/>
          <w:szCs w:val="28"/>
        </w:rPr>
      </w:pPr>
      <w:r w:rsidRPr="00E37623">
        <w:rPr>
          <w:sz w:val="28"/>
          <w:szCs w:val="28"/>
        </w:rPr>
        <w:t>Операции по привлечению и погашению бюджетного кредита отражаются в журнале операций с безналичными денежными средствами, а переоценка сумм долга и начисление процентов, пеней, штрафов – в Журнале по прочим операциям (п. 253 Инструкции № 157н).</w:t>
      </w:r>
    </w:p>
    <w:p w:rsidR="00CB00B2" w:rsidRPr="00E37623" w:rsidRDefault="00CB00B2" w:rsidP="00CB00B2">
      <w:pPr>
        <w:ind w:firstLineChars="183" w:firstLine="512"/>
        <w:jc w:val="both"/>
        <w:rPr>
          <w:sz w:val="28"/>
          <w:szCs w:val="28"/>
        </w:rPr>
      </w:pPr>
      <w:r w:rsidRPr="00E37623">
        <w:rPr>
          <w:sz w:val="28"/>
          <w:szCs w:val="28"/>
        </w:rPr>
        <w:t>Основанием для отражения в бухгалтерском (бюджетном) учете процентов за пользование бюджетным кредитом является Договор о предоставлении бюджету города Перми кредита (далее – Договор).</w:t>
      </w:r>
    </w:p>
    <w:p w:rsidR="00F85D45" w:rsidRPr="00E37623" w:rsidRDefault="00F85D45" w:rsidP="00F85D45">
      <w:pPr>
        <w:ind w:firstLine="540"/>
        <w:jc w:val="both"/>
        <w:rPr>
          <w:color w:val="000000"/>
          <w:sz w:val="28"/>
          <w:szCs w:val="28"/>
        </w:rPr>
      </w:pPr>
      <w:r w:rsidRPr="00E37623">
        <w:rPr>
          <w:color w:val="000000"/>
          <w:sz w:val="28"/>
          <w:szCs w:val="28"/>
        </w:rPr>
        <w:t>9.3.</w:t>
      </w:r>
      <w:r w:rsidR="00690973" w:rsidRPr="00E37623">
        <w:rPr>
          <w:color w:val="000000"/>
          <w:sz w:val="28"/>
          <w:szCs w:val="28"/>
        </w:rPr>
        <w:t>8</w:t>
      </w:r>
      <w:r w:rsidRPr="00E37623">
        <w:rPr>
          <w:color w:val="000000"/>
          <w:sz w:val="28"/>
          <w:szCs w:val="28"/>
        </w:rPr>
        <w:t xml:space="preserve">. Порядок ведения расчетов с учредителем бюджетного учреждения на счете 0 210 06 000 «Расчеты с учредителем» установлен </w:t>
      </w:r>
      <w:hyperlink r:id="rId298" w:history="1">
        <w:r w:rsidRPr="00E37623">
          <w:rPr>
            <w:color w:val="000000"/>
            <w:sz w:val="28"/>
            <w:szCs w:val="28"/>
          </w:rPr>
          <w:t>п. 116</w:t>
        </w:r>
      </w:hyperlink>
      <w:r w:rsidRPr="00E37623">
        <w:rPr>
          <w:color w:val="000000"/>
          <w:sz w:val="28"/>
          <w:szCs w:val="28"/>
        </w:rPr>
        <w:t xml:space="preserve"> Инструкции № 174н. На счете 0 210 06 000 «Расчеты с учредителем» отражаются расчеты в сумме балансовой стоимости принятого (выбывшего) недвижимого имущества и особо ценного движимого имущества, закрепленного за муниципальным бюджетным учреждением собственником этого имущества или приобретенного данным учреждением за счет выделенных таким собственником средств.</w:t>
      </w:r>
    </w:p>
    <w:p w:rsidR="00F85D45" w:rsidRPr="00E37623" w:rsidRDefault="00F85D45" w:rsidP="00F85D45">
      <w:pPr>
        <w:ind w:firstLine="567"/>
        <w:jc w:val="both"/>
        <w:rPr>
          <w:rFonts w:ascii="Verdana" w:hAnsi="Verdana"/>
          <w:color w:val="000000"/>
          <w:sz w:val="28"/>
          <w:szCs w:val="28"/>
        </w:rPr>
      </w:pPr>
      <w:r w:rsidRPr="00E37623">
        <w:rPr>
          <w:color w:val="000000"/>
          <w:sz w:val="28"/>
          <w:szCs w:val="28"/>
        </w:rPr>
        <w:t xml:space="preserve">В случае изменения балансовой стоимости особо ценного имущества показатель счета 0 210 06 000 «Расчеты с учредителем» корректируется. Изменение показателей, отраженных на счете 0 210 06 000 «Расчеты с учредителем», осуществляется не реже чем один раз в год при составлении годовой бухгалтерской </w:t>
      </w:r>
      <w:r w:rsidR="0082208D" w:rsidRPr="00E37623">
        <w:rPr>
          <w:color w:val="000000"/>
          <w:sz w:val="28"/>
          <w:szCs w:val="28"/>
        </w:rPr>
        <w:t xml:space="preserve">(бюджетной) </w:t>
      </w:r>
      <w:r w:rsidRPr="00E37623">
        <w:rPr>
          <w:color w:val="000000"/>
          <w:sz w:val="28"/>
          <w:szCs w:val="28"/>
        </w:rPr>
        <w:t>(финансовой) отчетности</w:t>
      </w:r>
    </w:p>
    <w:p w:rsidR="00F85D45" w:rsidRPr="00E37623" w:rsidRDefault="00F85D45" w:rsidP="00F85D45">
      <w:pPr>
        <w:ind w:firstLine="567"/>
        <w:jc w:val="both"/>
        <w:rPr>
          <w:rFonts w:ascii="Verdana" w:hAnsi="Verdana"/>
          <w:color w:val="000000"/>
          <w:sz w:val="28"/>
          <w:szCs w:val="28"/>
        </w:rPr>
      </w:pPr>
      <w:r w:rsidRPr="00E37623">
        <w:rPr>
          <w:color w:val="000000"/>
          <w:sz w:val="28"/>
          <w:szCs w:val="28"/>
        </w:rPr>
        <w:t>по счету 4 210 06 000 - в сумме балансовой стоимости поступившего и выбывшего особо ценного имущества;</w:t>
      </w:r>
    </w:p>
    <w:p w:rsidR="00F85D45" w:rsidRPr="00E37623" w:rsidRDefault="00F85D45" w:rsidP="00F85D45">
      <w:pPr>
        <w:ind w:firstLine="567"/>
        <w:jc w:val="both"/>
        <w:rPr>
          <w:rFonts w:ascii="Verdana" w:hAnsi="Verdana"/>
          <w:color w:val="000000"/>
          <w:sz w:val="28"/>
          <w:szCs w:val="28"/>
        </w:rPr>
      </w:pPr>
      <w:r w:rsidRPr="00E37623">
        <w:rPr>
          <w:color w:val="000000"/>
          <w:sz w:val="28"/>
          <w:szCs w:val="28"/>
        </w:rPr>
        <w:t>по счету 2 210 06 000 - в сумме балансовой стоимости выбывшего особо ценного имущества, приобретенного до изменения типа учреждения;</w:t>
      </w:r>
    </w:p>
    <w:p w:rsidR="00F85D45" w:rsidRPr="00E37623" w:rsidRDefault="00F85D45" w:rsidP="00F85D45">
      <w:pPr>
        <w:ind w:firstLine="567"/>
        <w:jc w:val="both"/>
        <w:rPr>
          <w:rFonts w:ascii="Verdana" w:hAnsi="Verdana"/>
          <w:color w:val="000000"/>
          <w:sz w:val="28"/>
          <w:szCs w:val="28"/>
        </w:rPr>
      </w:pPr>
      <w:r w:rsidRPr="00E37623">
        <w:rPr>
          <w:color w:val="000000"/>
          <w:sz w:val="28"/>
          <w:szCs w:val="28"/>
        </w:rPr>
        <w:t>по счету 2 210 06 000 - в сумме балансовой стоимости поступившего недвижимого имущества;</w:t>
      </w:r>
    </w:p>
    <w:p w:rsidR="00F85D45" w:rsidRPr="00E37623" w:rsidRDefault="00F85D45" w:rsidP="00F85D45">
      <w:pPr>
        <w:ind w:firstLine="567"/>
        <w:jc w:val="both"/>
        <w:rPr>
          <w:color w:val="000000"/>
          <w:sz w:val="28"/>
          <w:szCs w:val="28"/>
        </w:rPr>
      </w:pPr>
      <w:r w:rsidRPr="00E37623">
        <w:rPr>
          <w:color w:val="000000"/>
          <w:sz w:val="28"/>
          <w:szCs w:val="28"/>
        </w:rPr>
        <w:t xml:space="preserve">На сумму изменений показателей счета 0 210 06 000 «Расчеты с учредителем» учреждение направляет учредителю Извещение </w:t>
      </w:r>
      <w:hyperlink r:id="rId299" w:history="1">
        <w:r w:rsidRPr="00E37623">
          <w:rPr>
            <w:color w:val="000000"/>
            <w:sz w:val="28"/>
            <w:szCs w:val="28"/>
          </w:rPr>
          <w:t>(ф. 0504805)</w:t>
        </w:r>
      </w:hyperlink>
      <w:r w:rsidRPr="00E37623">
        <w:rPr>
          <w:color w:val="000000"/>
          <w:sz w:val="28"/>
          <w:szCs w:val="28"/>
        </w:rPr>
        <w:t xml:space="preserve"> в течении 10 рабочих </w:t>
      </w:r>
      <w:r w:rsidRPr="00E37623">
        <w:rPr>
          <w:color w:val="000000"/>
          <w:sz w:val="28"/>
          <w:szCs w:val="28"/>
        </w:rPr>
        <w:lastRenderedPageBreak/>
        <w:t>дней с момента предоставления в МКУ «ЦБУ» распоряжения департамента имущественных отношений города Перми о внесении изменений в реестр муниципального имущества и закреплении (прекращении) права оперативного управления имуществом.</w:t>
      </w:r>
    </w:p>
    <w:p w:rsidR="00F85D45" w:rsidRPr="00E37623" w:rsidRDefault="002F246E" w:rsidP="00DA457A">
      <w:pPr>
        <w:autoSpaceDE w:val="0"/>
        <w:autoSpaceDN w:val="0"/>
        <w:adjustRightInd w:val="0"/>
        <w:jc w:val="both"/>
        <w:rPr>
          <w:sz w:val="28"/>
          <w:szCs w:val="28"/>
        </w:rPr>
      </w:pPr>
      <w:r w:rsidRPr="00E37623">
        <w:rPr>
          <w:color w:val="000000"/>
          <w:sz w:val="28"/>
          <w:szCs w:val="28"/>
        </w:rPr>
        <w:tab/>
      </w:r>
      <w:r w:rsidR="00F85D45" w:rsidRPr="00E37623">
        <w:rPr>
          <w:sz w:val="28"/>
          <w:szCs w:val="28"/>
        </w:rPr>
        <w:t>9.3.</w:t>
      </w:r>
      <w:r w:rsidR="00690973" w:rsidRPr="00E37623">
        <w:rPr>
          <w:sz w:val="28"/>
          <w:szCs w:val="28"/>
        </w:rPr>
        <w:t>9</w:t>
      </w:r>
      <w:r w:rsidR="00F85D45" w:rsidRPr="00E37623">
        <w:rPr>
          <w:sz w:val="28"/>
          <w:szCs w:val="28"/>
        </w:rPr>
        <w:t>.</w:t>
      </w:r>
      <w:bookmarkStart w:id="9" w:name="Par0"/>
      <w:bookmarkEnd w:id="9"/>
      <w:r w:rsidR="00F85D45" w:rsidRPr="00E37623">
        <w:rPr>
          <w:sz w:val="28"/>
          <w:szCs w:val="28"/>
        </w:rPr>
        <w:t xml:space="preserve"> Перевод текущей дебиторской задолженности в сумме невозвращенных (не удержанных из заработной платы) денежных средств в задолженность по доходам от возврата дебиторской задолженности прошлых лет (при условии, что срок исполнения обязательств по уплате истек в отчетном году) осуществляется в последний рабочий день отчетного года.</w:t>
      </w:r>
    </w:p>
    <w:p w:rsidR="00F85D45" w:rsidRPr="00E37623" w:rsidRDefault="00F85D45" w:rsidP="00F85D45">
      <w:pPr>
        <w:jc w:val="both"/>
        <w:rPr>
          <w:sz w:val="28"/>
          <w:szCs w:val="28"/>
        </w:rPr>
      </w:pPr>
    </w:p>
    <w:p w:rsidR="00595906" w:rsidRPr="00E37623" w:rsidRDefault="00595906" w:rsidP="006225D7">
      <w:pPr>
        <w:jc w:val="center"/>
        <w:rPr>
          <w:b/>
          <w:sz w:val="28"/>
          <w:szCs w:val="28"/>
        </w:rPr>
      </w:pPr>
    </w:p>
    <w:p w:rsidR="006225D7" w:rsidRPr="00E37623" w:rsidRDefault="006225D7" w:rsidP="006225D7">
      <w:pPr>
        <w:jc w:val="center"/>
        <w:rPr>
          <w:b/>
          <w:sz w:val="28"/>
          <w:szCs w:val="28"/>
        </w:rPr>
      </w:pPr>
      <w:r w:rsidRPr="00E37623">
        <w:rPr>
          <w:b/>
          <w:sz w:val="28"/>
          <w:szCs w:val="28"/>
        </w:rPr>
        <w:t>9.4. Учет доходов и расходов.</w:t>
      </w:r>
    </w:p>
    <w:p w:rsidR="006225D7" w:rsidRPr="00E37623" w:rsidRDefault="006225D7" w:rsidP="006225D7">
      <w:pPr>
        <w:jc w:val="center"/>
        <w:rPr>
          <w:sz w:val="28"/>
          <w:szCs w:val="28"/>
        </w:rPr>
      </w:pPr>
    </w:p>
    <w:p w:rsidR="006225D7" w:rsidRPr="00E37623" w:rsidRDefault="006225D7" w:rsidP="006225D7">
      <w:pPr>
        <w:jc w:val="both"/>
        <w:rPr>
          <w:sz w:val="28"/>
          <w:szCs w:val="28"/>
        </w:rPr>
      </w:pPr>
      <w:r w:rsidRPr="00E37623">
        <w:rPr>
          <w:sz w:val="28"/>
          <w:szCs w:val="28"/>
        </w:rPr>
        <w:tab/>
        <w:t>9.4.1.Формирование раздельного учета по видам доходов (расходов) на счетах финансового результата текущего финансового года осуществляется с учетом положений настоящей учетной политики путем формирования показателей по различным аналитическим счетам бухгалтерского учета (п. 299 Инструкции № 157н).</w:t>
      </w:r>
    </w:p>
    <w:p w:rsidR="006225D7" w:rsidRPr="00E37623" w:rsidRDefault="006225D7" w:rsidP="006225D7">
      <w:pPr>
        <w:ind w:firstLine="540"/>
        <w:jc w:val="both"/>
        <w:rPr>
          <w:color w:val="000000"/>
          <w:sz w:val="28"/>
          <w:szCs w:val="28"/>
        </w:rPr>
      </w:pPr>
      <w:r w:rsidRPr="00E37623">
        <w:rPr>
          <w:color w:val="000000"/>
          <w:sz w:val="28"/>
          <w:szCs w:val="28"/>
        </w:rPr>
        <w:tab/>
        <w:t>9.4.2. Заказчики, не реже одного раза в месяц, направляют в отдел доходов МКУ «ЦБУ»:</w:t>
      </w:r>
    </w:p>
    <w:p w:rsidR="006225D7" w:rsidRPr="00E37623" w:rsidRDefault="006225D7" w:rsidP="006225D7">
      <w:pPr>
        <w:ind w:firstLine="540"/>
        <w:jc w:val="both"/>
        <w:rPr>
          <w:color w:val="000000"/>
          <w:sz w:val="28"/>
          <w:szCs w:val="28"/>
        </w:rPr>
      </w:pPr>
      <w:r w:rsidRPr="00E37623">
        <w:rPr>
          <w:color w:val="000000"/>
          <w:sz w:val="28"/>
          <w:szCs w:val="28"/>
        </w:rPr>
        <w:t xml:space="preserve">- ведомость начисления доходов бюджета (ф.0510837) или Извещение </w:t>
      </w:r>
      <w:hyperlink r:id="rId300" w:history="1">
        <w:r w:rsidRPr="00E37623">
          <w:rPr>
            <w:color w:val="000000"/>
            <w:sz w:val="28"/>
            <w:szCs w:val="28"/>
          </w:rPr>
          <w:t>(ф. 0510432)</w:t>
        </w:r>
      </w:hyperlink>
      <w:r w:rsidRPr="00E37623">
        <w:rPr>
          <w:color w:val="000000"/>
          <w:sz w:val="28"/>
          <w:szCs w:val="28"/>
        </w:rPr>
        <w:t>, кроме ДИО администрации города Перми, ДЗО администрации города Перми, ДЭПП администрации города Перми, МКУ «УМЖФ», МКУ «ПДДД»;</w:t>
      </w:r>
    </w:p>
    <w:p w:rsidR="006225D7" w:rsidRPr="00E37623" w:rsidRDefault="006225D7" w:rsidP="006225D7">
      <w:pPr>
        <w:ind w:firstLine="540"/>
        <w:jc w:val="both"/>
        <w:rPr>
          <w:color w:val="000000"/>
          <w:sz w:val="28"/>
          <w:szCs w:val="28"/>
        </w:rPr>
      </w:pPr>
      <w:r w:rsidRPr="00E37623">
        <w:rPr>
          <w:color w:val="000000"/>
          <w:sz w:val="28"/>
          <w:szCs w:val="28"/>
        </w:rPr>
        <w:t xml:space="preserve">- ведомость группового начисления доходов </w:t>
      </w:r>
      <w:hyperlink r:id="rId301" w:history="1">
        <w:r w:rsidRPr="00E37623">
          <w:rPr>
            <w:color w:val="000000"/>
            <w:sz w:val="28"/>
            <w:szCs w:val="28"/>
          </w:rPr>
          <w:t>(ф. 0510431)</w:t>
        </w:r>
      </w:hyperlink>
      <w:r w:rsidRPr="00E37623">
        <w:rPr>
          <w:color w:val="000000"/>
          <w:sz w:val="28"/>
          <w:szCs w:val="28"/>
        </w:rPr>
        <w:t xml:space="preserve"> вместе с оборотной ведомостью группового учета доходов, форма которой закреплена в приложении 4 к Положению о единой учетной политике: используют ДИО администрации города Перми, ДЗО администрации города Перми, ДЭПП администрации города Перми, МКУ «УМЖФ», МКУ «ПДДД», ДТ администрации города Перми;</w:t>
      </w:r>
    </w:p>
    <w:p w:rsidR="006225D7" w:rsidRPr="00E37623" w:rsidRDefault="006225D7" w:rsidP="006225D7">
      <w:pPr>
        <w:jc w:val="both"/>
        <w:rPr>
          <w:color w:val="000000"/>
          <w:sz w:val="28"/>
          <w:szCs w:val="28"/>
        </w:rPr>
      </w:pPr>
      <w:r w:rsidRPr="00E37623">
        <w:rPr>
          <w:color w:val="000000"/>
          <w:sz w:val="28"/>
          <w:szCs w:val="28"/>
        </w:rPr>
        <w:tab/>
        <w:t xml:space="preserve">- по мере необходимости - ведомость выпадающих доходов </w:t>
      </w:r>
      <w:hyperlink r:id="rId302" w:history="1">
        <w:r w:rsidRPr="00E37623">
          <w:rPr>
            <w:color w:val="000000"/>
            <w:sz w:val="28"/>
            <w:szCs w:val="28"/>
          </w:rPr>
          <w:t>(ф. 0510838)</w:t>
        </w:r>
      </w:hyperlink>
      <w:r w:rsidRPr="00E37623">
        <w:rPr>
          <w:color w:val="000000"/>
          <w:sz w:val="28"/>
          <w:szCs w:val="28"/>
        </w:rPr>
        <w:t>, применяется для учета операций по уменьшению (списанию) суммы начисленных доходов, если принято решение об их уменьшении (за исключением списания безнадежной к взысканию задолженности по платежам в бюджет).</w:t>
      </w:r>
    </w:p>
    <w:p w:rsidR="006225D7" w:rsidRPr="00E37623" w:rsidRDefault="006225D7" w:rsidP="006225D7">
      <w:pPr>
        <w:ind w:firstLine="540"/>
        <w:jc w:val="both"/>
        <w:rPr>
          <w:color w:val="000000"/>
          <w:sz w:val="28"/>
          <w:szCs w:val="28"/>
        </w:rPr>
      </w:pPr>
      <w:r w:rsidRPr="00E37623">
        <w:rPr>
          <w:color w:val="000000"/>
          <w:sz w:val="28"/>
          <w:szCs w:val="28"/>
        </w:rPr>
        <w:t xml:space="preserve">Ведомости направляются в МКУ «ЦБУ» с приложением документов-оснований для начисления доходов. Информация о начисленных доходах, отраженная в Извещениях </w:t>
      </w:r>
      <w:hyperlink r:id="rId303" w:history="1">
        <w:r w:rsidRPr="00E37623">
          <w:rPr>
            <w:color w:val="000000"/>
            <w:sz w:val="28"/>
            <w:szCs w:val="28"/>
          </w:rPr>
          <w:t>(ф. 0510432)</w:t>
        </w:r>
      </w:hyperlink>
      <w:r w:rsidRPr="00E37623">
        <w:rPr>
          <w:color w:val="000000"/>
          <w:sz w:val="28"/>
          <w:szCs w:val="28"/>
        </w:rPr>
        <w:t xml:space="preserve">, может обобщаться в Ведомости начисления доходов бюджета </w:t>
      </w:r>
      <w:hyperlink r:id="rId304" w:history="1">
        <w:r w:rsidRPr="00E37623">
          <w:rPr>
            <w:color w:val="000000"/>
            <w:sz w:val="28"/>
            <w:szCs w:val="28"/>
          </w:rPr>
          <w:t>(ф. 0510837)</w:t>
        </w:r>
      </w:hyperlink>
      <w:r w:rsidRPr="00E37623">
        <w:rPr>
          <w:color w:val="000000"/>
          <w:sz w:val="28"/>
          <w:szCs w:val="28"/>
        </w:rPr>
        <w:t xml:space="preserve"> (далее - Ведомость (ф. 0510837) в целях передачи для отражения в бухгалтерском учете сводных данных первичных учетных документов. </w:t>
      </w:r>
    </w:p>
    <w:p w:rsidR="006225D7" w:rsidRPr="00E37623" w:rsidRDefault="006225D7" w:rsidP="006225D7">
      <w:pPr>
        <w:autoSpaceDE w:val="0"/>
        <w:autoSpaceDN w:val="0"/>
        <w:adjustRightInd w:val="0"/>
        <w:ind w:firstLine="567"/>
        <w:jc w:val="both"/>
        <w:rPr>
          <w:color w:val="000000"/>
          <w:sz w:val="28"/>
          <w:szCs w:val="28"/>
        </w:rPr>
      </w:pPr>
      <w:r w:rsidRPr="00E37623">
        <w:rPr>
          <w:color w:val="000000"/>
          <w:sz w:val="28"/>
          <w:szCs w:val="28"/>
        </w:rPr>
        <w:t xml:space="preserve">Заказчики (администраторы доходов бюджета) формируют и передают в МКУ «ЦБУ» ведомость начисления доходов бюджета (ф.0510837), которая формируется в виде электронного документа в целях начисления администрируемых доходов бюджета. </w:t>
      </w:r>
    </w:p>
    <w:p w:rsidR="006225D7" w:rsidRPr="00E37623" w:rsidRDefault="006225D7" w:rsidP="006225D7">
      <w:pPr>
        <w:autoSpaceDE w:val="0"/>
        <w:autoSpaceDN w:val="0"/>
        <w:adjustRightInd w:val="0"/>
        <w:jc w:val="both"/>
        <w:rPr>
          <w:color w:val="000000"/>
          <w:sz w:val="28"/>
          <w:szCs w:val="28"/>
        </w:rPr>
      </w:pPr>
      <w:r w:rsidRPr="00E37623">
        <w:rPr>
          <w:color w:val="000000"/>
          <w:sz w:val="28"/>
          <w:szCs w:val="28"/>
        </w:rPr>
        <w:tab/>
        <w:t xml:space="preserve">Для отражения в учете операций по начислению (уточнению начисления (увеличению, уменьшению)) доходов по группам плательщиков доходов (по типам контрагентов), в случае организации аналитического учета расчетов по доходам по группам плательщиков доходов и обеспечения формирования субъектом учета </w:t>
      </w:r>
      <w:r w:rsidRPr="00E37623">
        <w:rPr>
          <w:color w:val="000000"/>
          <w:sz w:val="28"/>
          <w:szCs w:val="28"/>
        </w:rPr>
        <w:lastRenderedPageBreak/>
        <w:t xml:space="preserve">персонифицированных регистров учета расчетов с плательщиками формируется ведомость группового начисления доходов </w:t>
      </w:r>
      <w:hyperlink r:id="rId305" w:history="1">
        <w:r w:rsidRPr="00E37623">
          <w:rPr>
            <w:color w:val="000000"/>
            <w:sz w:val="28"/>
            <w:szCs w:val="28"/>
          </w:rPr>
          <w:t>(ф. 0510431)</w:t>
        </w:r>
      </w:hyperlink>
      <w:r w:rsidRPr="00E37623">
        <w:rPr>
          <w:color w:val="000000"/>
          <w:sz w:val="28"/>
          <w:szCs w:val="28"/>
        </w:rPr>
        <w:t xml:space="preserve"> по типам контрагентов. </w:t>
      </w:r>
    </w:p>
    <w:p w:rsidR="006225D7" w:rsidRPr="00E37623" w:rsidRDefault="006225D7" w:rsidP="006225D7">
      <w:pPr>
        <w:autoSpaceDE w:val="0"/>
        <w:autoSpaceDN w:val="0"/>
        <w:adjustRightInd w:val="0"/>
        <w:jc w:val="both"/>
        <w:rPr>
          <w:color w:val="000000"/>
          <w:sz w:val="28"/>
          <w:szCs w:val="28"/>
        </w:rPr>
      </w:pPr>
      <w:r w:rsidRPr="00E37623">
        <w:rPr>
          <w:sz w:val="28"/>
          <w:szCs w:val="28"/>
        </w:rPr>
        <w:tab/>
      </w:r>
      <w:r w:rsidRPr="00E37623">
        <w:rPr>
          <w:color w:val="000000"/>
          <w:sz w:val="28"/>
          <w:szCs w:val="28"/>
        </w:rPr>
        <w:t>Тип контрагента определяется в зависимости от вида, статуса, организационно-правовой формы лица, с которым производятся взаиморасчеты (осуществляется взаимодействие).</w:t>
      </w:r>
    </w:p>
    <w:p w:rsidR="006225D7" w:rsidRPr="00E37623" w:rsidRDefault="006225D7" w:rsidP="006225D7">
      <w:pPr>
        <w:autoSpaceDE w:val="0"/>
        <w:autoSpaceDN w:val="0"/>
        <w:adjustRightInd w:val="0"/>
        <w:jc w:val="both"/>
        <w:rPr>
          <w:color w:val="000000"/>
          <w:sz w:val="28"/>
          <w:szCs w:val="28"/>
        </w:rPr>
      </w:pPr>
      <w:r w:rsidRPr="00E37623">
        <w:rPr>
          <w:color w:val="000000"/>
          <w:sz w:val="28"/>
          <w:szCs w:val="28"/>
        </w:rPr>
        <w:tab/>
        <w:t xml:space="preserve">Тип контрагента определяется в соответствии с понятиями, принятыми в </w:t>
      </w:r>
      <w:hyperlink r:id="rId306" w:history="1">
        <w:r w:rsidRPr="00E37623">
          <w:rPr>
            <w:color w:val="000000"/>
            <w:sz w:val="28"/>
            <w:szCs w:val="28"/>
          </w:rPr>
          <w:t>Порядке</w:t>
        </w:r>
      </w:hyperlink>
      <w:r w:rsidRPr="00E37623">
        <w:rPr>
          <w:color w:val="000000"/>
          <w:sz w:val="28"/>
          <w:szCs w:val="28"/>
        </w:rPr>
        <w:t xml:space="preserve"> № 209</w:t>
      </w:r>
      <w:proofErr w:type="gramStart"/>
      <w:r w:rsidRPr="00E37623">
        <w:rPr>
          <w:color w:val="000000"/>
          <w:sz w:val="28"/>
          <w:szCs w:val="28"/>
        </w:rPr>
        <w:t>н .</w:t>
      </w:r>
      <w:proofErr w:type="gramEnd"/>
    </w:p>
    <w:p w:rsidR="006225D7" w:rsidRPr="00E37623" w:rsidRDefault="006225D7" w:rsidP="006225D7">
      <w:pPr>
        <w:autoSpaceDE w:val="0"/>
        <w:autoSpaceDN w:val="0"/>
        <w:adjustRightInd w:val="0"/>
        <w:jc w:val="both"/>
        <w:rPr>
          <w:color w:val="000000"/>
          <w:sz w:val="28"/>
          <w:szCs w:val="28"/>
        </w:rPr>
      </w:pPr>
      <w:r w:rsidRPr="00E37623">
        <w:rPr>
          <w:color w:val="000000"/>
          <w:sz w:val="28"/>
          <w:szCs w:val="28"/>
        </w:rPr>
        <w:tab/>
        <w:t xml:space="preserve">При отражении операций по расчетам с контрагентами в третьем разряде кода </w:t>
      </w:r>
      <w:hyperlink r:id="rId307" w:history="1">
        <w:r w:rsidRPr="00E37623">
          <w:rPr>
            <w:color w:val="000000"/>
            <w:sz w:val="28"/>
            <w:szCs w:val="28"/>
          </w:rPr>
          <w:t>КОСГУ</w:t>
        </w:r>
      </w:hyperlink>
      <w:r w:rsidRPr="00E37623">
        <w:rPr>
          <w:color w:val="000000"/>
          <w:sz w:val="28"/>
          <w:szCs w:val="28"/>
        </w:rPr>
        <w:t xml:space="preserve"> применяется следующая детализация:</w:t>
      </w:r>
    </w:p>
    <w:p w:rsidR="006225D7" w:rsidRPr="00E37623" w:rsidRDefault="006225D7" w:rsidP="006225D7">
      <w:pPr>
        <w:autoSpaceDE w:val="0"/>
        <w:autoSpaceDN w:val="0"/>
        <w:adjustRightInd w:val="0"/>
        <w:jc w:val="both"/>
        <w:rPr>
          <w:color w:val="000000"/>
          <w:sz w:val="28"/>
          <w:szCs w:val="28"/>
        </w:rPr>
      </w:pPr>
      <w:r w:rsidRPr="00E37623">
        <w:rPr>
          <w:bCs/>
          <w:color w:val="000000"/>
          <w:sz w:val="28"/>
          <w:szCs w:val="28"/>
        </w:rPr>
        <w:tab/>
        <w:t>«1»</w:t>
      </w:r>
      <w:r w:rsidRPr="00E37623">
        <w:rPr>
          <w:color w:val="000000"/>
          <w:sz w:val="28"/>
          <w:szCs w:val="28"/>
        </w:rPr>
        <w:t xml:space="preserve"> - с </w:t>
      </w:r>
      <w:hyperlink r:id="rId308" w:history="1">
        <w:r w:rsidRPr="00E37623">
          <w:rPr>
            <w:color w:val="000000"/>
            <w:sz w:val="28"/>
            <w:szCs w:val="28"/>
          </w:rPr>
          <w:t>участниками бюджетного процесса</w:t>
        </w:r>
      </w:hyperlink>
      <w:r w:rsidRPr="00E37623">
        <w:rPr>
          <w:color w:val="000000"/>
          <w:sz w:val="28"/>
          <w:szCs w:val="28"/>
        </w:rPr>
        <w:t xml:space="preserve"> и </w:t>
      </w:r>
      <w:hyperlink r:id="rId309" w:history="1">
        <w:r w:rsidRPr="00E37623">
          <w:rPr>
            <w:color w:val="000000"/>
            <w:sz w:val="28"/>
            <w:szCs w:val="28"/>
          </w:rPr>
          <w:t>бюджетами бюджетной системы Российской Федерации</w:t>
        </w:r>
      </w:hyperlink>
      <w:r w:rsidRPr="00E37623">
        <w:rPr>
          <w:color w:val="000000"/>
          <w:sz w:val="28"/>
          <w:szCs w:val="28"/>
        </w:rPr>
        <w:t>;</w:t>
      </w:r>
    </w:p>
    <w:p w:rsidR="006225D7" w:rsidRPr="00E37623" w:rsidRDefault="006225D7" w:rsidP="004F50E6">
      <w:pPr>
        <w:autoSpaceDE w:val="0"/>
        <w:autoSpaceDN w:val="0"/>
        <w:adjustRightInd w:val="0"/>
        <w:ind w:firstLine="709"/>
        <w:jc w:val="both"/>
        <w:rPr>
          <w:color w:val="000000"/>
          <w:sz w:val="28"/>
          <w:szCs w:val="28"/>
        </w:rPr>
      </w:pPr>
      <w:r w:rsidRPr="00E37623">
        <w:rPr>
          <w:bCs/>
          <w:color w:val="000000"/>
          <w:sz w:val="28"/>
          <w:szCs w:val="28"/>
        </w:rPr>
        <w:t>«2»</w:t>
      </w:r>
      <w:r w:rsidRPr="00E37623">
        <w:rPr>
          <w:color w:val="000000"/>
          <w:sz w:val="28"/>
          <w:szCs w:val="28"/>
        </w:rPr>
        <w:t xml:space="preserve"> - с государственными (муниципальными) </w:t>
      </w:r>
      <w:hyperlink r:id="rId310" w:history="1">
        <w:r w:rsidRPr="00E37623">
          <w:rPr>
            <w:color w:val="000000"/>
            <w:sz w:val="28"/>
            <w:szCs w:val="28"/>
          </w:rPr>
          <w:t>бюджетными</w:t>
        </w:r>
      </w:hyperlink>
      <w:r w:rsidRPr="00E37623">
        <w:rPr>
          <w:color w:val="000000"/>
          <w:sz w:val="28"/>
          <w:szCs w:val="28"/>
        </w:rPr>
        <w:t xml:space="preserve"> и </w:t>
      </w:r>
      <w:hyperlink r:id="rId311" w:history="1">
        <w:r w:rsidRPr="00E37623">
          <w:rPr>
            <w:color w:val="000000"/>
            <w:sz w:val="28"/>
            <w:szCs w:val="28"/>
          </w:rPr>
          <w:t>автономными</w:t>
        </w:r>
      </w:hyperlink>
      <w:r w:rsidRPr="00E37623">
        <w:rPr>
          <w:color w:val="000000"/>
          <w:sz w:val="28"/>
          <w:szCs w:val="28"/>
        </w:rPr>
        <w:t xml:space="preserve"> учреждениями;</w:t>
      </w:r>
    </w:p>
    <w:p w:rsidR="006225D7" w:rsidRPr="00E37623" w:rsidRDefault="006225D7" w:rsidP="006225D7">
      <w:pPr>
        <w:autoSpaceDE w:val="0"/>
        <w:autoSpaceDN w:val="0"/>
        <w:adjustRightInd w:val="0"/>
        <w:jc w:val="both"/>
        <w:rPr>
          <w:color w:val="000000"/>
          <w:sz w:val="28"/>
          <w:szCs w:val="28"/>
        </w:rPr>
      </w:pPr>
      <w:r w:rsidRPr="00E37623">
        <w:rPr>
          <w:bCs/>
          <w:color w:val="000000"/>
          <w:sz w:val="28"/>
          <w:szCs w:val="28"/>
        </w:rPr>
        <w:tab/>
        <w:t>«3»</w:t>
      </w:r>
      <w:r w:rsidRPr="00E37623">
        <w:rPr>
          <w:color w:val="000000"/>
          <w:sz w:val="28"/>
          <w:szCs w:val="28"/>
        </w:rPr>
        <w:t xml:space="preserve"> - с </w:t>
      </w:r>
      <w:hyperlink r:id="rId312" w:history="1">
        <w:r w:rsidRPr="00E37623">
          <w:rPr>
            <w:color w:val="000000"/>
            <w:sz w:val="28"/>
            <w:szCs w:val="28"/>
          </w:rPr>
          <w:t>финансовыми</w:t>
        </w:r>
      </w:hyperlink>
      <w:r w:rsidRPr="00E37623">
        <w:rPr>
          <w:color w:val="000000"/>
          <w:sz w:val="28"/>
          <w:szCs w:val="28"/>
        </w:rPr>
        <w:t xml:space="preserve"> и нефинансовыми </w:t>
      </w:r>
      <w:hyperlink r:id="rId313" w:history="1">
        <w:r w:rsidRPr="00E37623">
          <w:rPr>
            <w:color w:val="000000"/>
            <w:sz w:val="28"/>
            <w:szCs w:val="28"/>
          </w:rPr>
          <w:t>организациями государственного сектора</w:t>
        </w:r>
      </w:hyperlink>
      <w:r w:rsidRPr="00E37623">
        <w:rPr>
          <w:color w:val="000000"/>
          <w:sz w:val="28"/>
          <w:szCs w:val="28"/>
        </w:rPr>
        <w:t>;</w:t>
      </w:r>
    </w:p>
    <w:p w:rsidR="006225D7" w:rsidRPr="00E37623" w:rsidRDefault="006225D7" w:rsidP="006225D7">
      <w:pPr>
        <w:autoSpaceDE w:val="0"/>
        <w:autoSpaceDN w:val="0"/>
        <w:adjustRightInd w:val="0"/>
        <w:jc w:val="both"/>
        <w:rPr>
          <w:color w:val="000000"/>
          <w:sz w:val="28"/>
          <w:szCs w:val="28"/>
        </w:rPr>
      </w:pPr>
      <w:r w:rsidRPr="00E37623">
        <w:rPr>
          <w:bCs/>
          <w:color w:val="000000"/>
          <w:sz w:val="28"/>
          <w:szCs w:val="28"/>
        </w:rPr>
        <w:tab/>
        <w:t>«4»</w:t>
      </w:r>
      <w:r w:rsidRPr="00E37623">
        <w:rPr>
          <w:color w:val="000000"/>
          <w:sz w:val="28"/>
          <w:szCs w:val="28"/>
        </w:rPr>
        <w:t xml:space="preserve"> - с иными </w:t>
      </w:r>
      <w:hyperlink r:id="rId314" w:history="1">
        <w:r w:rsidRPr="00E37623">
          <w:rPr>
            <w:color w:val="000000"/>
            <w:sz w:val="28"/>
            <w:szCs w:val="28"/>
          </w:rPr>
          <w:t>нефинансовыми организациями</w:t>
        </w:r>
      </w:hyperlink>
      <w:r w:rsidRPr="00E37623">
        <w:rPr>
          <w:color w:val="000000"/>
          <w:sz w:val="28"/>
          <w:szCs w:val="28"/>
        </w:rPr>
        <w:t>. К ним не относятся нефинансовые организации государственного сектора (</w:t>
      </w:r>
      <w:hyperlink r:id="rId315" w:history="1">
        <w:r w:rsidRPr="00E37623">
          <w:rPr>
            <w:color w:val="000000"/>
            <w:sz w:val="28"/>
            <w:szCs w:val="28"/>
          </w:rPr>
          <w:t xml:space="preserve">письмо </w:t>
        </w:r>
      </w:hyperlink>
      <w:r w:rsidRPr="00E37623">
        <w:rPr>
          <w:color w:val="000000"/>
          <w:sz w:val="28"/>
          <w:szCs w:val="28"/>
        </w:rPr>
        <w:t>Министерства финансов Российской Федерации от 03.09.2019 № 02-08-10/67680);</w:t>
      </w:r>
    </w:p>
    <w:p w:rsidR="006225D7" w:rsidRPr="00E37623" w:rsidRDefault="006225D7" w:rsidP="006225D7">
      <w:pPr>
        <w:autoSpaceDE w:val="0"/>
        <w:autoSpaceDN w:val="0"/>
        <w:adjustRightInd w:val="0"/>
        <w:jc w:val="both"/>
        <w:rPr>
          <w:color w:val="000000"/>
          <w:sz w:val="28"/>
          <w:szCs w:val="28"/>
        </w:rPr>
      </w:pPr>
      <w:r w:rsidRPr="00E37623">
        <w:rPr>
          <w:color w:val="000000"/>
          <w:sz w:val="28"/>
          <w:szCs w:val="28"/>
        </w:rPr>
        <w:tab/>
      </w:r>
      <w:r w:rsidRPr="00E37623">
        <w:rPr>
          <w:bCs/>
          <w:color w:val="000000"/>
          <w:sz w:val="28"/>
          <w:szCs w:val="28"/>
        </w:rPr>
        <w:t>«5»</w:t>
      </w:r>
      <w:r w:rsidRPr="00E37623">
        <w:rPr>
          <w:color w:val="000000"/>
          <w:sz w:val="28"/>
          <w:szCs w:val="28"/>
        </w:rPr>
        <w:t xml:space="preserve"> - с иными финансовыми организациями, к ним не относятся финансовые организации государственного сектора;</w:t>
      </w:r>
    </w:p>
    <w:p w:rsidR="006225D7" w:rsidRPr="00E37623" w:rsidRDefault="006225D7" w:rsidP="006225D7">
      <w:pPr>
        <w:autoSpaceDE w:val="0"/>
        <w:autoSpaceDN w:val="0"/>
        <w:adjustRightInd w:val="0"/>
        <w:jc w:val="both"/>
        <w:rPr>
          <w:color w:val="000000"/>
          <w:sz w:val="28"/>
          <w:szCs w:val="28"/>
        </w:rPr>
      </w:pPr>
      <w:r w:rsidRPr="00E37623">
        <w:rPr>
          <w:bCs/>
          <w:color w:val="000000"/>
          <w:sz w:val="28"/>
          <w:szCs w:val="28"/>
        </w:rPr>
        <w:tab/>
        <w:t>«6»</w:t>
      </w:r>
      <w:r w:rsidRPr="00E37623">
        <w:rPr>
          <w:color w:val="000000"/>
          <w:sz w:val="28"/>
          <w:szCs w:val="28"/>
        </w:rPr>
        <w:t xml:space="preserve"> - с некоммерческими организациями, физическими лицами - производителями товаров, работ, услуг (включая ИП), в том числе перешедшими на специальный налоговый режим в порядке, установленном </w:t>
      </w:r>
      <w:hyperlink r:id="rId316" w:history="1">
        <w:r w:rsidRPr="00E37623">
          <w:rPr>
            <w:color w:val="000000"/>
            <w:sz w:val="28"/>
            <w:szCs w:val="28"/>
          </w:rPr>
          <w:t>Законом</w:t>
        </w:r>
      </w:hyperlink>
      <w:r w:rsidRPr="00E37623">
        <w:rPr>
          <w:color w:val="000000"/>
          <w:sz w:val="28"/>
          <w:szCs w:val="28"/>
        </w:rPr>
        <w:t xml:space="preserve"> от 27.11.2018 № 422-ФЗ. Сюда же относятся и расчеты с главами крестьянских (фермерских) хозяйств; адвокатами, учредившими адвокатский кабинет; нотариусами, занимающимися частной практикой; оценщиками, патентными поверенными, частными детективами и иное (</w:t>
      </w:r>
      <w:hyperlink r:id="rId317" w:history="1">
        <w:r w:rsidRPr="00E37623">
          <w:rPr>
            <w:color w:val="000000"/>
            <w:sz w:val="28"/>
            <w:szCs w:val="28"/>
          </w:rPr>
          <w:t>письмо</w:t>
        </w:r>
      </w:hyperlink>
      <w:r w:rsidRPr="00E37623">
        <w:rPr>
          <w:color w:val="000000"/>
          <w:sz w:val="28"/>
          <w:szCs w:val="28"/>
        </w:rPr>
        <w:t xml:space="preserve"> Министерства финансов Российской Федерации от 26.04.2019 № 02-08-10/31392);</w:t>
      </w:r>
    </w:p>
    <w:p w:rsidR="006225D7" w:rsidRPr="00E37623" w:rsidRDefault="006225D7" w:rsidP="006225D7">
      <w:pPr>
        <w:autoSpaceDE w:val="0"/>
        <w:autoSpaceDN w:val="0"/>
        <w:adjustRightInd w:val="0"/>
        <w:jc w:val="both"/>
        <w:rPr>
          <w:color w:val="000000"/>
          <w:sz w:val="28"/>
          <w:szCs w:val="28"/>
        </w:rPr>
      </w:pPr>
      <w:r w:rsidRPr="00E37623">
        <w:rPr>
          <w:bCs/>
          <w:color w:val="000000"/>
          <w:sz w:val="28"/>
          <w:szCs w:val="28"/>
        </w:rPr>
        <w:tab/>
        <w:t xml:space="preserve">«7» </w:t>
      </w:r>
      <w:r w:rsidRPr="00E37623">
        <w:rPr>
          <w:color w:val="000000"/>
          <w:sz w:val="28"/>
          <w:szCs w:val="28"/>
        </w:rPr>
        <w:t>- с физическими лицами, в том числе нерезидентами;</w:t>
      </w:r>
    </w:p>
    <w:p w:rsidR="006225D7" w:rsidRPr="00E37623" w:rsidRDefault="006225D7" w:rsidP="006225D7">
      <w:pPr>
        <w:autoSpaceDE w:val="0"/>
        <w:autoSpaceDN w:val="0"/>
        <w:adjustRightInd w:val="0"/>
        <w:jc w:val="both"/>
        <w:rPr>
          <w:color w:val="000000"/>
          <w:sz w:val="28"/>
          <w:szCs w:val="28"/>
        </w:rPr>
      </w:pPr>
      <w:r w:rsidRPr="00E37623">
        <w:rPr>
          <w:bCs/>
          <w:color w:val="000000"/>
          <w:sz w:val="28"/>
          <w:szCs w:val="28"/>
        </w:rPr>
        <w:tab/>
        <w:t>«8»</w:t>
      </w:r>
      <w:r w:rsidRPr="00E37623">
        <w:rPr>
          <w:color w:val="000000"/>
          <w:sz w:val="28"/>
          <w:szCs w:val="28"/>
        </w:rPr>
        <w:t xml:space="preserve"> - с </w:t>
      </w:r>
      <w:hyperlink r:id="rId318" w:history="1">
        <w:r w:rsidRPr="00E37623">
          <w:rPr>
            <w:color w:val="000000"/>
            <w:sz w:val="28"/>
            <w:szCs w:val="28"/>
          </w:rPr>
          <w:t>наднациональными организациями</w:t>
        </w:r>
      </w:hyperlink>
      <w:r w:rsidRPr="00E37623">
        <w:rPr>
          <w:color w:val="000000"/>
          <w:sz w:val="28"/>
          <w:szCs w:val="28"/>
        </w:rPr>
        <w:t xml:space="preserve"> и правительствами иностранных государств;</w:t>
      </w:r>
    </w:p>
    <w:p w:rsidR="006225D7" w:rsidRPr="00E37623" w:rsidRDefault="006225D7" w:rsidP="006225D7">
      <w:pPr>
        <w:autoSpaceDE w:val="0"/>
        <w:autoSpaceDN w:val="0"/>
        <w:adjustRightInd w:val="0"/>
        <w:jc w:val="both"/>
        <w:rPr>
          <w:color w:val="000000"/>
          <w:sz w:val="28"/>
          <w:szCs w:val="28"/>
        </w:rPr>
      </w:pPr>
      <w:r w:rsidRPr="00E37623">
        <w:rPr>
          <w:bCs/>
          <w:color w:val="000000"/>
          <w:sz w:val="28"/>
          <w:szCs w:val="28"/>
        </w:rPr>
        <w:tab/>
        <w:t>«9»</w:t>
      </w:r>
      <w:r w:rsidRPr="00E37623">
        <w:rPr>
          <w:color w:val="000000"/>
          <w:sz w:val="28"/>
          <w:szCs w:val="28"/>
        </w:rPr>
        <w:t xml:space="preserve"> - с </w:t>
      </w:r>
      <w:hyperlink r:id="rId319" w:history="1">
        <w:r w:rsidRPr="00E37623">
          <w:rPr>
            <w:color w:val="000000"/>
            <w:sz w:val="28"/>
            <w:szCs w:val="28"/>
          </w:rPr>
          <w:t>нерезидентами</w:t>
        </w:r>
      </w:hyperlink>
      <w:r w:rsidRPr="00E37623">
        <w:rPr>
          <w:color w:val="000000"/>
          <w:sz w:val="28"/>
          <w:szCs w:val="28"/>
        </w:rPr>
        <w:t>.</w:t>
      </w:r>
    </w:p>
    <w:p w:rsidR="006225D7" w:rsidRPr="00E37623" w:rsidRDefault="006225D7" w:rsidP="006225D7">
      <w:pPr>
        <w:autoSpaceDE w:val="0"/>
        <w:autoSpaceDN w:val="0"/>
        <w:adjustRightInd w:val="0"/>
        <w:jc w:val="both"/>
        <w:rPr>
          <w:color w:val="000000"/>
          <w:sz w:val="28"/>
          <w:szCs w:val="28"/>
        </w:rPr>
      </w:pPr>
      <w:r w:rsidRPr="00E37623">
        <w:rPr>
          <w:color w:val="000000"/>
          <w:sz w:val="28"/>
          <w:szCs w:val="28"/>
        </w:rPr>
        <w:tab/>
        <w:t xml:space="preserve">Для отражения в учете операций, формирующих финансовый результат от операций по уменьшению (списанию) суммы начисленных доходов, в том числе денежных взысканий (штрафов, пеней, неустоек), при принятии решения об их уменьшении (за исключением списания безнадежной к взысканию задолженности по платежам в бюджет) в соответствии с законодательством РФ формируется ведомость выпадающих доходов </w:t>
      </w:r>
      <w:hyperlink r:id="rId320" w:history="1">
        <w:r w:rsidRPr="00E37623">
          <w:rPr>
            <w:color w:val="000000"/>
            <w:sz w:val="28"/>
            <w:szCs w:val="28"/>
          </w:rPr>
          <w:t>(ф. 0510838)</w:t>
        </w:r>
      </w:hyperlink>
      <w:r w:rsidRPr="00E37623">
        <w:rPr>
          <w:color w:val="000000"/>
          <w:sz w:val="28"/>
          <w:szCs w:val="28"/>
        </w:rPr>
        <w:t xml:space="preserve">. </w:t>
      </w:r>
    </w:p>
    <w:p w:rsidR="006225D7" w:rsidRPr="00E37623" w:rsidRDefault="006225D7" w:rsidP="006225D7">
      <w:pPr>
        <w:autoSpaceDE w:val="0"/>
        <w:autoSpaceDN w:val="0"/>
        <w:adjustRightInd w:val="0"/>
        <w:jc w:val="both"/>
        <w:rPr>
          <w:color w:val="000000"/>
          <w:sz w:val="28"/>
          <w:szCs w:val="28"/>
        </w:rPr>
      </w:pPr>
      <w:r w:rsidRPr="00E37623">
        <w:rPr>
          <w:color w:val="000000"/>
          <w:sz w:val="28"/>
          <w:szCs w:val="28"/>
        </w:rPr>
        <w:tab/>
        <w:t xml:space="preserve">Ведомость </w:t>
      </w:r>
      <w:hyperlink r:id="rId321" w:history="1">
        <w:r w:rsidRPr="00E37623">
          <w:rPr>
            <w:color w:val="000000"/>
            <w:sz w:val="28"/>
            <w:szCs w:val="28"/>
          </w:rPr>
          <w:t>(ф. 0510837)</w:t>
        </w:r>
      </w:hyperlink>
      <w:r w:rsidRPr="00E37623">
        <w:rPr>
          <w:color w:val="000000"/>
          <w:sz w:val="28"/>
          <w:szCs w:val="28"/>
        </w:rPr>
        <w:t xml:space="preserve"> формируется Заказчиком в виде электронного документа, подписывается ЭЦП ответственного исполнителя администратора доходов бюджета. При этом указывается должность, расшифровка подписи ответственного исполнителя, номер контактного телефона, адрес электронной почты и дата подписания. </w:t>
      </w:r>
    </w:p>
    <w:p w:rsidR="006225D7" w:rsidRPr="00E37623" w:rsidRDefault="006225D7" w:rsidP="006225D7">
      <w:pPr>
        <w:jc w:val="both"/>
        <w:rPr>
          <w:sz w:val="28"/>
          <w:szCs w:val="28"/>
        </w:rPr>
      </w:pPr>
      <w:r w:rsidRPr="00E37623">
        <w:rPr>
          <w:sz w:val="28"/>
          <w:szCs w:val="28"/>
        </w:rPr>
        <w:tab/>
        <w:t>Специалисты отдела доходов МКУ «ЦБУ» не реже одного раза в месяц направляют заинтересованным лицам Заказчика информацию о суммах поступивших доходов.</w:t>
      </w:r>
    </w:p>
    <w:p w:rsidR="006225D7" w:rsidRPr="00E37623" w:rsidRDefault="006225D7" w:rsidP="006225D7">
      <w:pPr>
        <w:ind w:firstLine="720"/>
        <w:jc w:val="both"/>
        <w:rPr>
          <w:sz w:val="28"/>
          <w:szCs w:val="28"/>
        </w:rPr>
      </w:pPr>
      <w:r w:rsidRPr="00E37623">
        <w:rPr>
          <w:sz w:val="28"/>
          <w:szCs w:val="28"/>
        </w:rPr>
        <w:lastRenderedPageBreak/>
        <w:t>9.4.3. Согласно особенностям деятельности Заказчиков, ведение аналитического учета доходов в разрезе контрагентов и договоров осуществляется Заказчиками самостоятельно.</w:t>
      </w:r>
    </w:p>
    <w:p w:rsidR="006225D7" w:rsidRPr="00E37623" w:rsidRDefault="006225D7" w:rsidP="006225D7">
      <w:pPr>
        <w:autoSpaceDE w:val="0"/>
        <w:autoSpaceDN w:val="0"/>
        <w:adjustRightInd w:val="0"/>
        <w:jc w:val="both"/>
        <w:rPr>
          <w:color w:val="000000"/>
          <w:sz w:val="28"/>
          <w:szCs w:val="28"/>
        </w:rPr>
      </w:pPr>
      <w:r w:rsidRPr="00E37623">
        <w:rPr>
          <w:color w:val="FF0000"/>
          <w:sz w:val="28"/>
          <w:szCs w:val="28"/>
        </w:rPr>
        <w:tab/>
      </w:r>
      <w:r w:rsidRPr="00E37623">
        <w:rPr>
          <w:color w:val="000000"/>
          <w:sz w:val="28"/>
          <w:szCs w:val="28"/>
        </w:rPr>
        <w:t xml:space="preserve">9.4.4. Учет доходов от прочих сумм принудительного изъятия ведется на </w:t>
      </w:r>
      <w:hyperlink r:id="rId322" w:history="1">
        <w:r w:rsidRPr="00E37623">
          <w:rPr>
            <w:color w:val="000000"/>
            <w:sz w:val="28"/>
            <w:szCs w:val="28"/>
          </w:rPr>
          <w:t>счете 0 209 45 000</w:t>
        </w:r>
      </w:hyperlink>
      <w:r w:rsidRPr="00E37623">
        <w:rPr>
          <w:color w:val="000000"/>
          <w:sz w:val="28"/>
          <w:szCs w:val="28"/>
        </w:rPr>
        <w:t xml:space="preserve"> на основании первичных документов, подтверждающих право требования к плательщику (требование или претензия, направленные контрагенту согласно условиям контракта (договора), соглашение сторон, вступившее в силу судебное решение), на дату их возникновения в сумме, указанной в документе (</w:t>
      </w:r>
      <w:hyperlink r:id="rId323" w:history="1">
        <w:r w:rsidRPr="00E37623">
          <w:rPr>
            <w:color w:val="000000"/>
            <w:sz w:val="28"/>
            <w:szCs w:val="28"/>
          </w:rPr>
          <w:t>п. 3</w:t>
        </w:r>
      </w:hyperlink>
      <w:r w:rsidRPr="00E37623">
        <w:rPr>
          <w:color w:val="000000"/>
          <w:sz w:val="28"/>
          <w:szCs w:val="28"/>
        </w:rPr>
        <w:t xml:space="preserve"> Инструкции № 157н, </w:t>
      </w:r>
      <w:hyperlink r:id="rId324" w:history="1">
        <w:r w:rsidRPr="00E37623">
          <w:rPr>
            <w:color w:val="000000"/>
            <w:sz w:val="28"/>
            <w:szCs w:val="28"/>
          </w:rPr>
          <w:t>п. 16</w:t>
        </w:r>
      </w:hyperlink>
      <w:r w:rsidRPr="00E37623">
        <w:rPr>
          <w:color w:val="000000"/>
          <w:sz w:val="28"/>
          <w:szCs w:val="28"/>
        </w:rPr>
        <w:t xml:space="preserve"> ФСГС «Концептуальные основы», </w:t>
      </w:r>
      <w:hyperlink r:id="rId325" w:history="1">
        <w:r w:rsidRPr="00E37623">
          <w:rPr>
            <w:color w:val="000000"/>
            <w:sz w:val="28"/>
            <w:szCs w:val="28"/>
          </w:rPr>
          <w:t>п. п. 34</w:t>
        </w:r>
      </w:hyperlink>
      <w:r w:rsidRPr="00E37623">
        <w:rPr>
          <w:color w:val="000000"/>
          <w:sz w:val="28"/>
          <w:szCs w:val="28"/>
        </w:rPr>
        <w:t xml:space="preserve">, </w:t>
      </w:r>
      <w:hyperlink r:id="rId326" w:history="1">
        <w:r w:rsidRPr="00E37623">
          <w:rPr>
            <w:color w:val="000000"/>
            <w:sz w:val="28"/>
            <w:szCs w:val="28"/>
          </w:rPr>
          <w:t>35</w:t>
        </w:r>
      </w:hyperlink>
      <w:r w:rsidRPr="00E37623">
        <w:rPr>
          <w:color w:val="000000"/>
          <w:sz w:val="28"/>
          <w:szCs w:val="28"/>
        </w:rPr>
        <w:t xml:space="preserve"> ФСГС «Доходы»).</w:t>
      </w:r>
    </w:p>
    <w:p w:rsidR="006225D7" w:rsidRPr="00E37623" w:rsidRDefault="006225D7" w:rsidP="006225D7">
      <w:pPr>
        <w:ind w:firstLine="512"/>
        <w:jc w:val="both"/>
        <w:rPr>
          <w:sz w:val="28"/>
          <w:szCs w:val="28"/>
        </w:rPr>
      </w:pPr>
      <w:r w:rsidRPr="00E37623">
        <w:rPr>
          <w:sz w:val="28"/>
          <w:szCs w:val="28"/>
        </w:rPr>
        <w:t>9.4.5. Организация дополнительного аналитического учета осуществляется:</w:t>
      </w:r>
    </w:p>
    <w:p w:rsidR="006225D7" w:rsidRPr="00E37623" w:rsidRDefault="006225D7" w:rsidP="006225D7">
      <w:pPr>
        <w:ind w:firstLine="512"/>
        <w:jc w:val="both"/>
        <w:rPr>
          <w:sz w:val="28"/>
          <w:szCs w:val="28"/>
        </w:rPr>
      </w:pPr>
      <w:r w:rsidRPr="00E37623">
        <w:rPr>
          <w:sz w:val="28"/>
          <w:szCs w:val="28"/>
        </w:rPr>
        <w:t>для отражения реальной задолженности и проведения сверок с контрагентами по договорам операционной и финансовой аренды аналитический учет обеспечивается путем открытия отдельного субконто на счете 0 205 00 000 «Расчеты по доходам» (п. 32 стандарта «Аренда»).</w:t>
      </w:r>
    </w:p>
    <w:p w:rsidR="006225D7" w:rsidRPr="00E37623" w:rsidRDefault="006225D7" w:rsidP="00D7407E">
      <w:pPr>
        <w:ind w:firstLine="512"/>
        <w:jc w:val="both"/>
        <w:rPr>
          <w:sz w:val="28"/>
          <w:szCs w:val="28"/>
        </w:rPr>
      </w:pPr>
      <w:r w:rsidRPr="00E37623">
        <w:rPr>
          <w:sz w:val="28"/>
          <w:szCs w:val="28"/>
        </w:rPr>
        <w:t xml:space="preserve">обособленный учет процентных доходов и расходов, условных арендных платежей, а также результатов переоценки обеспечивается на дополнительных аналитических счетах (субконто) к счету 0 401 00 000 </w:t>
      </w:r>
      <w:r w:rsidRPr="00E37623">
        <w:rPr>
          <w:color w:val="333333"/>
          <w:sz w:val="28"/>
          <w:szCs w:val="28"/>
          <w:shd w:val="clear" w:color="auto" w:fill="FFFFFF"/>
        </w:rPr>
        <w:t>«Финансовый результат текущей деятельности учреждения»</w:t>
      </w:r>
      <w:r w:rsidRPr="00E37623">
        <w:rPr>
          <w:sz w:val="28"/>
          <w:szCs w:val="28"/>
        </w:rPr>
        <w:t>.</w:t>
      </w:r>
    </w:p>
    <w:p w:rsidR="006225D7" w:rsidRPr="00E37623" w:rsidRDefault="006225D7" w:rsidP="00D7407E">
      <w:pPr>
        <w:ind w:firstLine="540"/>
        <w:jc w:val="both"/>
        <w:rPr>
          <w:sz w:val="28"/>
          <w:szCs w:val="28"/>
        </w:rPr>
      </w:pPr>
      <w:r w:rsidRPr="00E37623">
        <w:rPr>
          <w:sz w:val="28"/>
          <w:szCs w:val="28"/>
        </w:rPr>
        <w:t>9.4.6.</w:t>
      </w:r>
      <w:r w:rsidR="00D7407E" w:rsidRPr="00E37623">
        <w:rPr>
          <w:sz w:val="28"/>
          <w:szCs w:val="28"/>
        </w:rPr>
        <w:t xml:space="preserve"> </w:t>
      </w:r>
      <w:r w:rsidRPr="00E37623">
        <w:rPr>
          <w:sz w:val="28"/>
          <w:szCs w:val="28"/>
        </w:rPr>
        <w:t>Ведение аналитического учета доходов по предпринимательской деятельности в бюджетном учреждении осуществляется в разрезе контрагентов и договоров.</w:t>
      </w:r>
    </w:p>
    <w:p w:rsidR="006225D7" w:rsidRPr="00E37623" w:rsidRDefault="00D7407E" w:rsidP="006225D7">
      <w:pPr>
        <w:ind w:firstLine="540"/>
        <w:jc w:val="both"/>
        <w:rPr>
          <w:sz w:val="28"/>
          <w:szCs w:val="28"/>
        </w:rPr>
      </w:pPr>
      <w:r w:rsidRPr="00E37623">
        <w:rPr>
          <w:sz w:val="28"/>
          <w:szCs w:val="28"/>
        </w:rPr>
        <w:t xml:space="preserve"> </w:t>
      </w:r>
      <w:r w:rsidR="006225D7" w:rsidRPr="00E37623">
        <w:rPr>
          <w:sz w:val="28"/>
          <w:szCs w:val="28"/>
        </w:rPr>
        <w:t xml:space="preserve">9.4.7. Суммы выявленных недостач, хищений, потерь имущества, ущерба, нанесенного имуществу, являющегося нефинансовым активам, отражаются в бухгалтерском (бюджетном) учете по оценочной стоимости, определяемой комиссией по поступлению и выбытию активов Заказчика, по дебету соответствующих счетов аналитического учета счета 0 209 00 000 «Расчеты по ущербу и иным доходам» и кредиту счетов 0 401 10 172 «Доходы от операций с активами», 0401 40 172 «Доходы будущих периодов от операций с активами». </w:t>
      </w:r>
    </w:p>
    <w:p w:rsidR="006225D7" w:rsidRPr="00E37623" w:rsidRDefault="006225D7" w:rsidP="006225D7">
      <w:pPr>
        <w:jc w:val="both"/>
        <w:rPr>
          <w:sz w:val="28"/>
          <w:szCs w:val="28"/>
        </w:rPr>
      </w:pPr>
      <w:r w:rsidRPr="00E37623">
        <w:rPr>
          <w:sz w:val="28"/>
          <w:szCs w:val="28"/>
        </w:rPr>
        <w:tab/>
        <w:t xml:space="preserve">9.4.8. Учет администрируемых доходов в департаменте экономики и промышленной политики администрации города Перми (далее – ДЭП) производится в соответствии с порядком организации работы по администрированию поступлений в бюджет, утвержденным приказом начальника ДЭП. </w:t>
      </w:r>
    </w:p>
    <w:p w:rsidR="006225D7" w:rsidRPr="00E37623" w:rsidRDefault="006225D7" w:rsidP="006225D7">
      <w:pPr>
        <w:ind w:firstLine="720"/>
        <w:jc w:val="both"/>
        <w:rPr>
          <w:sz w:val="28"/>
          <w:szCs w:val="28"/>
        </w:rPr>
      </w:pPr>
      <w:r w:rsidRPr="00E37623">
        <w:rPr>
          <w:sz w:val="28"/>
          <w:szCs w:val="28"/>
        </w:rPr>
        <w:t>Бухгалтерский (бюджетный) учет администрируемых поступлений осуществляется в разрезе видов доходов по типам контрагентов.</w:t>
      </w:r>
    </w:p>
    <w:p w:rsidR="006225D7" w:rsidRPr="00E37623" w:rsidRDefault="006225D7" w:rsidP="006225D7">
      <w:pPr>
        <w:ind w:firstLine="720"/>
        <w:jc w:val="both"/>
        <w:rPr>
          <w:sz w:val="28"/>
          <w:szCs w:val="28"/>
        </w:rPr>
      </w:pPr>
      <w:r w:rsidRPr="00E37623">
        <w:rPr>
          <w:sz w:val="28"/>
          <w:szCs w:val="28"/>
        </w:rPr>
        <w:t>Аналитический учет государственной пошлины за выдачу разрешения на установку рекламных конструкций, доходов от пользования имуществом, находящегося в собственности городского округа города Перми, а также прочих неналоговых доходов (размещение нестационарных объектов) осуществляется в разрезе контрагентов и договоров структурными подразделениями ДЭП.</w:t>
      </w:r>
    </w:p>
    <w:p w:rsidR="006225D7" w:rsidRPr="00E37623" w:rsidRDefault="006225D7" w:rsidP="006225D7">
      <w:pPr>
        <w:ind w:firstLine="720"/>
        <w:contextualSpacing/>
        <w:jc w:val="both"/>
        <w:rPr>
          <w:sz w:val="28"/>
          <w:szCs w:val="28"/>
        </w:rPr>
      </w:pPr>
      <w:r w:rsidRPr="00E37623">
        <w:rPr>
          <w:sz w:val="28"/>
          <w:szCs w:val="28"/>
        </w:rPr>
        <w:t>Ежемесячно на основании Справки о перечислении поступлений в бюджеты (ф. 0531468) данные по поступлению доходов консолидированными проводками по типам контрагентов отражаются бухгалтерском (бюджетном) учете.</w:t>
      </w:r>
    </w:p>
    <w:p w:rsidR="006225D7" w:rsidRPr="00E37623" w:rsidRDefault="006225D7" w:rsidP="006225D7">
      <w:pPr>
        <w:ind w:firstLine="720"/>
        <w:jc w:val="both"/>
        <w:rPr>
          <w:sz w:val="28"/>
          <w:szCs w:val="28"/>
        </w:rPr>
      </w:pPr>
      <w:r w:rsidRPr="00E37623">
        <w:rPr>
          <w:sz w:val="28"/>
          <w:szCs w:val="28"/>
        </w:rPr>
        <w:t xml:space="preserve">9.4.9.Аналитический учет неналоговых доходов бюджета департамента имущественных отношений администрации города Перми (далее – ДИО), в разрезе </w:t>
      </w:r>
      <w:r w:rsidRPr="00E37623">
        <w:rPr>
          <w:sz w:val="28"/>
          <w:szCs w:val="28"/>
        </w:rPr>
        <w:lastRenderedPageBreak/>
        <w:t>контрагентов и договоров осуществляется структурным подразделением ДИО в программном продукте «</w:t>
      </w:r>
      <w:r w:rsidRPr="00E37623">
        <w:rPr>
          <w:sz w:val="28"/>
          <w:szCs w:val="28"/>
          <w:lang w:val="en-US"/>
        </w:rPr>
        <w:t>SAUMI</w:t>
      </w:r>
      <w:r w:rsidRPr="00E37623">
        <w:rPr>
          <w:sz w:val="28"/>
          <w:szCs w:val="28"/>
        </w:rPr>
        <w:t>».</w:t>
      </w:r>
    </w:p>
    <w:p w:rsidR="006225D7" w:rsidRPr="00E37623" w:rsidRDefault="006225D7" w:rsidP="006225D7">
      <w:pPr>
        <w:ind w:firstLine="720"/>
        <w:contextualSpacing/>
        <w:jc w:val="both"/>
        <w:rPr>
          <w:sz w:val="28"/>
          <w:szCs w:val="28"/>
        </w:rPr>
      </w:pPr>
      <w:r w:rsidRPr="00E37623">
        <w:rPr>
          <w:sz w:val="28"/>
          <w:szCs w:val="28"/>
        </w:rPr>
        <w:t>Ежемесячно на основании Справки о перечислении поступлений в бюджеты (ф. 0531468) данные по поступлению доходов консолидированными проводками по типам контрагентов отражаются бухгалтерском (бюджетном) учете.</w:t>
      </w:r>
    </w:p>
    <w:p w:rsidR="006225D7" w:rsidRPr="00E37623" w:rsidRDefault="006225D7" w:rsidP="006225D7">
      <w:pPr>
        <w:ind w:firstLine="720"/>
        <w:jc w:val="both"/>
        <w:rPr>
          <w:sz w:val="28"/>
          <w:szCs w:val="28"/>
        </w:rPr>
      </w:pPr>
      <w:r w:rsidRPr="00E37623">
        <w:rPr>
          <w:sz w:val="28"/>
          <w:szCs w:val="28"/>
        </w:rPr>
        <w:t>9.4.10. Структурное подразделение д</w:t>
      </w:r>
      <w:r w:rsidRPr="00E37623">
        <w:rPr>
          <w:rFonts w:eastAsia="Calibri"/>
          <w:sz w:val="28"/>
          <w:szCs w:val="28"/>
        </w:rPr>
        <w:t>епартамента земельных отношений администрации города Перми (далее – ДЗО)</w:t>
      </w:r>
      <w:r w:rsidRPr="00E37623">
        <w:rPr>
          <w:sz w:val="28"/>
          <w:szCs w:val="28"/>
        </w:rPr>
        <w:t xml:space="preserve"> ведет аналитический учет доходов в разрезе контрагентов и договоров с применением программного продукта «Информационная система управления землями на территории города Перми».</w:t>
      </w:r>
    </w:p>
    <w:p w:rsidR="006225D7" w:rsidRPr="00E37623" w:rsidRDefault="006225D7" w:rsidP="006225D7">
      <w:pPr>
        <w:ind w:firstLine="720"/>
        <w:contextualSpacing/>
        <w:jc w:val="both"/>
        <w:rPr>
          <w:sz w:val="28"/>
          <w:szCs w:val="28"/>
        </w:rPr>
      </w:pPr>
      <w:r w:rsidRPr="00E37623">
        <w:rPr>
          <w:sz w:val="28"/>
          <w:szCs w:val="28"/>
        </w:rPr>
        <w:t>Ежемесячно на основании Справки о перечислении поступлений в бюджеты (ф. 0531468) данные по поступлению доходов консолидированными проводками по типам контрагентов отражаются бухгалтерском (бюджетном) учете.</w:t>
      </w:r>
    </w:p>
    <w:p w:rsidR="006225D7" w:rsidRPr="00E37623" w:rsidRDefault="006225D7" w:rsidP="006225D7">
      <w:pPr>
        <w:ind w:firstLine="720"/>
        <w:jc w:val="both"/>
        <w:rPr>
          <w:rFonts w:eastAsia="Calibri"/>
          <w:sz w:val="28"/>
          <w:szCs w:val="28"/>
        </w:rPr>
      </w:pPr>
      <w:r w:rsidRPr="00E37623">
        <w:rPr>
          <w:sz w:val="28"/>
          <w:szCs w:val="28"/>
        </w:rPr>
        <w:t xml:space="preserve">9.4.11. </w:t>
      </w:r>
      <w:r w:rsidRPr="00E37623">
        <w:rPr>
          <w:rFonts w:eastAsia="Calibri"/>
          <w:sz w:val="28"/>
          <w:szCs w:val="28"/>
        </w:rPr>
        <w:t xml:space="preserve">Аналитический учет доходов </w:t>
      </w:r>
      <w:r w:rsidRPr="00E37623">
        <w:rPr>
          <w:sz w:val="28"/>
          <w:szCs w:val="28"/>
        </w:rPr>
        <w:t>муниципального казенного учреждение «Управление муниципальным жилищным фондом»</w:t>
      </w:r>
      <w:r w:rsidRPr="00E37623">
        <w:rPr>
          <w:rFonts w:eastAsia="Calibri"/>
          <w:sz w:val="28"/>
          <w:szCs w:val="28"/>
        </w:rPr>
        <w:t xml:space="preserve"> (далее – УМЖФ) осуществляется структурным подразделением </w:t>
      </w:r>
      <w:r w:rsidRPr="00E37623">
        <w:rPr>
          <w:sz w:val="28"/>
          <w:szCs w:val="28"/>
        </w:rPr>
        <w:t>УМЖФ.</w:t>
      </w:r>
    </w:p>
    <w:p w:rsidR="006225D7" w:rsidRPr="00E37623" w:rsidRDefault="006225D7" w:rsidP="006225D7">
      <w:pPr>
        <w:autoSpaceDE w:val="0"/>
        <w:autoSpaceDN w:val="0"/>
        <w:adjustRightInd w:val="0"/>
        <w:ind w:firstLine="720"/>
        <w:contextualSpacing/>
        <w:jc w:val="both"/>
        <w:rPr>
          <w:sz w:val="28"/>
          <w:szCs w:val="28"/>
        </w:rPr>
      </w:pPr>
      <w:r w:rsidRPr="00E37623">
        <w:rPr>
          <w:sz w:val="28"/>
          <w:szCs w:val="28"/>
        </w:rPr>
        <w:t>Бухгалтерский (бюджетный) у</w:t>
      </w:r>
      <w:r w:rsidRPr="00E37623">
        <w:rPr>
          <w:rFonts w:eastAsia="Calibri"/>
          <w:sz w:val="28"/>
          <w:szCs w:val="28"/>
        </w:rPr>
        <w:t xml:space="preserve">чет </w:t>
      </w:r>
      <w:r w:rsidRPr="00E37623">
        <w:rPr>
          <w:rFonts w:eastAsia="Calibri"/>
          <w:color w:val="000000"/>
          <w:sz w:val="28"/>
          <w:szCs w:val="28"/>
        </w:rPr>
        <w:t>доходов от поступлений платы за наем, возмещение государственной пошлины, пени за просрочку</w:t>
      </w:r>
      <w:r w:rsidRPr="00E37623">
        <w:rPr>
          <w:rFonts w:eastAsia="Calibri"/>
          <w:sz w:val="28"/>
          <w:szCs w:val="28"/>
        </w:rPr>
        <w:t xml:space="preserve"> платежа производится по контрагенту «АО ВЦ «ИНКОМУС» в разрезе видов поступлений: плата за наем, госпошлина, пени за просрочку платы за наем, на основании Информации о состоянии расчетов по прочим поступлениям от использования имущества, находящегося в собственности </w:t>
      </w:r>
      <w:r w:rsidRPr="00E37623">
        <w:rPr>
          <w:sz w:val="28"/>
          <w:szCs w:val="28"/>
        </w:rPr>
        <w:t>городских округов (за исключением имущества муниципальных автономных учреждений, а также имущества муниципальных унитарных предприятий, в том числе казенных).</w:t>
      </w:r>
    </w:p>
    <w:p w:rsidR="006225D7" w:rsidRPr="00E37623" w:rsidRDefault="006225D7" w:rsidP="006225D7">
      <w:pPr>
        <w:autoSpaceDE w:val="0"/>
        <w:autoSpaceDN w:val="0"/>
        <w:adjustRightInd w:val="0"/>
        <w:ind w:firstLine="720"/>
        <w:contextualSpacing/>
        <w:jc w:val="both"/>
        <w:rPr>
          <w:sz w:val="28"/>
          <w:szCs w:val="28"/>
        </w:rPr>
      </w:pPr>
      <w:r w:rsidRPr="00E37623">
        <w:rPr>
          <w:sz w:val="28"/>
          <w:szCs w:val="28"/>
        </w:rPr>
        <w:t>9.4.12. Учет доходов муниципального казенного учреждения «Пермская дирекция дорожного движения» осуществляется в следующем порядке:</w:t>
      </w:r>
    </w:p>
    <w:p w:rsidR="006225D7" w:rsidRPr="00E37623" w:rsidRDefault="006225D7" w:rsidP="006225D7">
      <w:pPr>
        <w:ind w:firstLine="720"/>
        <w:contextualSpacing/>
        <w:jc w:val="both"/>
        <w:rPr>
          <w:rFonts w:eastAsia="Calibri"/>
          <w:sz w:val="28"/>
          <w:szCs w:val="28"/>
        </w:rPr>
      </w:pPr>
      <w:r w:rsidRPr="00E37623">
        <w:rPr>
          <w:sz w:val="28"/>
          <w:szCs w:val="28"/>
        </w:rPr>
        <w:t>Ежедневно на основании Справки о перечислении поступлений в бюджеты (ф. 0531468) данные по поступлению доходов консолидированными проводками по типам контрагентов отражаются бухгалтерском (бюджетном) учете</w:t>
      </w:r>
      <w:r w:rsidRPr="00E37623">
        <w:rPr>
          <w:rFonts w:eastAsia="Calibri"/>
          <w:sz w:val="28"/>
          <w:szCs w:val="28"/>
        </w:rPr>
        <w:t xml:space="preserve"> по дате выписки, по контрагенту «Все плательщики», по договору «Абонемент. Внесение платы за парковки (Парковочное место)». На бумажном носителе факт совершения операции оформляется бухгалтерской справкой ф.0504833.</w:t>
      </w:r>
    </w:p>
    <w:p w:rsidR="006225D7" w:rsidRPr="00E37623" w:rsidRDefault="006225D7" w:rsidP="006225D7">
      <w:pPr>
        <w:autoSpaceDE w:val="0"/>
        <w:autoSpaceDN w:val="0"/>
        <w:adjustRightInd w:val="0"/>
        <w:ind w:firstLine="720"/>
        <w:contextualSpacing/>
        <w:jc w:val="both"/>
        <w:rPr>
          <w:sz w:val="28"/>
          <w:szCs w:val="28"/>
        </w:rPr>
      </w:pPr>
      <w:r w:rsidRPr="00E37623">
        <w:rPr>
          <w:rFonts w:eastAsia="Calibri"/>
          <w:sz w:val="28"/>
          <w:szCs w:val="28"/>
        </w:rPr>
        <w:t xml:space="preserve">Бухгалтерский (бюджетный) учет поступлений денежных взысканий (административных штрафов) по делам об административных правонарушениях </w:t>
      </w:r>
      <w:r w:rsidRPr="00E37623">
        <w:rPr>
          <w:rFonts w:eastAsia="Calibri"/>
          <w:sz w:val="28"/>
          <w:szCs w:val="28"/>
        </w:rPr>
        <w:br/>
        <w:t>в области благоустройства территории, совершенных с использованием транспортных средств, в случае фиксации этих административных правонарушений работающими в автоматическом режиме специальными техническими средствами, имеющими функции фото - и киносъемки, видеозаписи, или средствами фото - и киносъемки осуществляется консолидированными суммами за день на основании Приложения к выписке из лицевого счета администратора доходов бюджета по контрагенту «Все плательщики» в разрезе КБК по договору «Денежные взыскания (штрафы за парковки)».</w:t>
      </w:r>
    </w:p>
    <w:p w:rsidR="006225D7" w:rsidRPr="00E37623" w:rsidRDefault="006225D7" w:rsidP="006225D7">
      <w:pPr>
        <w:autoSpaceDE w:val="0"/>
        <w:autoSpaceDN w:val="0"/>
        <w:adjustRightInd w:val="0"/>
        <w:ind w:firstLine="720"/>
        <w:jc w:val="both"/>
        <w:rPr>
          <w:rFonts w:eastAsia="Calibri"/>
          <w:sz w:val="28"/>
          <w:szCs w:val="28"/>
        </w:rPr>
      </w:pPr>
      <w:r w:rsidRPr="00E37623">
        <w:rPr>
          <w:rFonts w:eastAsia="Calibri"/>
          <w:sz w:val="28"/>
          <w:szCs w:val="28"/>
        </w:rPr>
        <w:t xml:space="preserve">Бухгалтерский (бюджетный) учет начислений доходов в части денежных взысканий (административных штрафов) по делам об административных правонарушениях в области благоустройства территории, совершенных с использованием транспортных средств, в случае фиксации этих административных правонарушений работающими в автоматическом режиме специальными </w:t>
      </w:r>
      <w:r w:rsidRPr="00E37623">
        <w:rPr>
          <w:rFonts w:eastAsia="Calibri"/>
          <w:sz w:val="28"/>
          <w:szCs w:val="28"/>
        </w:rPr>
        <w:lastRenderedPageBreak/>
        <w:t xml:space="preserve">техническими средствами, имеющими функции фото - и киносъемки, видеозаписи, или средствами фото- и киносъемки, видеозаписи производится на основании Выписки из журнала постановлений по делам об административных правонарушениях административной комиссии Пермского городского округа по рассмотрению дел об административных правонарушениях в области благоустройства территории, совершенных с использованием транспортных средств, в случае фиксации этих административных правонарушений,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итоговой суммой за день по дате постановлений по контрагенту «Все плательщики» в разрезе договоров (видов штрафов), подписанной ответственным специалистом по следующей форме: </w:t>
      </w:r>
    </w:p>
    <w:p w:rsidR="006225D7" w:rsidRPr="00E37623" w:rsidRDefault="006225D7" w:rsidP="006225D7">
      <w:pPr>
        <w:autoSpaceDE w:val="0"/>
        <w:autoSpaceDN w:val="0"/>
        <w:adjustRightInd w:val="0"/>
        <w:ind w:firstLine="720"/>
        <w:jc w:val="both"/>
        <w:rPr>
          <w:rFonts w:eastAsia="Calibri"/>
          <w:sz w:val="28"/>
          <w:szCs w:val="28"/>
        </w:rPr>
      </w:pPr>
      <w:r w:rsidRPr="00E37623">
        <w:rPr>
          <w:rFonts w:eastAsia="Calibri"/>
          <w:sz w:val="28"/>
          <w:szCs w:val="28"/>
        </w:rPr>
        <w:t xml:space="preserve">«Выписка из журнала постановлений по делам об административных правонарушениях административной комиссии Пермского городского округа по рассмотрению дел об административных правонарушениях в области благоустройства территории, совершенных с использованием транспортных средств, в случае фиксации этих административных правонарушений,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w:t>
      </w:r>
      <w:r w:rsidRPr="00E37623">
        <w:rPr>
          <w:sz w:val="28"/>
          <w:szCs w:val="28"/>
        </w:rPr>
        <w:t>(приложение 4 к Положению о единой учетной политике)</w:t>
      </w:r>
      <w:r w:rsidRPr="00E37623">
        <w:rPr>
          <w:rFonts w:eastAsia="Calibri"/>
          <w:sz w:val="28"/>
          <w:szCs w:val="28"/>
        </w:rPr>
        <w:t>.</w:t>
      </w:r>
    </w:p>
    <w:p w:rsidR="006225D7" w:rsidRPr="00E37623" w:rsidRDefault="006225D7" w:rsidP="006225D7">
      <w:pPr>
        <w:ind w:firstLine="720"/>
        <w:contextualSpacing/>
        <w:jc w:val="both"/>
        <w:rPr>
          <w:rFonts w:eastAsia="Calibri"/>
          <w:sz w:val="28"/>
          <w:szCs w:val="28"/>
        </w:rPr>
      </w:pPr>
      <w:r w:rsidRPr="00E37623">
        <w:rPr>
          <w:rFonts w:eastAsia="Calibri"/>
          <w:sz w:val="28"/>
          <w:szCs w:val="28"/>
        </w:rPr>
        <w:t>Отделом доходов м</w:t>
      </w:r>
      <w:r w:rsidRPr="00E37623">
        <w:rPr>
          <w:sz w:val="28"/>
          <w:szCs w:val="28"/>
        </w:rPr>
        <w:t>униципального казенного учреждения «Пермская дирекция дорожного движения»</w:t>
      </w:r>
      <w:r w:rsidRPr="00E37623">
        <w:rPr>
          <w:rFonts w:eastAsia="Calibri"/>
          <w:sz w:val="28"/>
          <w:szCs w:val="28"/>
        </w:rPr>
        <w:t xml:space="preserve"> осуществляется учет в разрезе постановлений и плательщиков денежных взысканий (штрафов), а также контроль за оплатой и своевременностью поступлений денежных взысканий (штрафов).</w:t>
      </w:r>
    </w:p>
    <w:p w:rsidR="006225D7" w:rsidRPr="00E37623" w:rsidRDefault="006225D7" w:rsidP="006225D7">
      <w:pPr>
        <w:autoSpaceDE w:val="0"/>
        <w:autoSpaceDN w:val="0"/>
        <w:adjustRightInd w:val="0"/>
        <w:ind w:firstLine="720"/>
        <w:jc w:val="both"/>
        <w:rPr>
          <w:rFonts w:eastAsia="Calibri"/>
          <w:sz w:val="28"/>
          <w:szCs w:val="28"/>
        </w:rPr>
      </w:pPr>
      <w:r w:rsidRPr="00E37623">
        <w:rPr>
          <w:rFonts w:eastAsia="Calibri"/>
          <w:sz w:val="28"/>
          <w:szCs w:val="28"/>
        </w:rPr>
        <w:t>По решению суда суммы штрафов уточняются, и корректируются специалистами отдела доходов м</w:t>
      </w:r>
      <w:r w:rsidRPr="00E37623">
        <w:rPr>
          <w:sz w:val="28"/>
          <w:szCs w:val="28"/>
        </w:rPr>
        <w:t>униципального казенного учреждения «Пермская дирекция дорожного движения»</w:t>
      </w:r>
      <w:r w:rsidRPr="00E37623">
        <w:rPr>
          <w:rFonts w:eastAsia="Calibri"/>
          <w:sz w:val="28"/>
          <w:szCs w:val="28"/>
        </w:rPr>
        <w:t>.</w:t>
      </w:r>
    </w:p>
    <w:p w:rsidR="006225D7" w:rsidRPr="00E37623" w:rsidRDefault="006225D7" w:rsidP="006225D7">
      <w:pPr>
        <w:autoSpaceDE w:val="0"/>
        <w:autoSpaceDN w:val="0"/>
        <w:adjustRightInd w:val="0"/>
        <w:ind w:firstLine="720"/>
        <w:jc w:val="both"/>
        <w:rPr>
          <w:rFonts w:eastAsia="Calibri"/>
          <w:sz w:val="28"/>
          <w:szCs w:val="28"/>
        </w:rPr>
      </w:pPr>
      <w:r w:rsidRPr="00E37623">
        <w:rPr>
          <w:rFonts w:eastAsia="Calibri"/>
          <w:sz w:val="28"/>
          <w:szCs w:val="28"/>
        </w:rPr>
        <w:t>Возврат (зачет) излишне уплаченных штрафов производится на основании личного заявления плательщика.</w:t>
      </w:r>
    </w:p>
    <w:p w:rsidR="006225D7" w:rsidRPr="00E37623" w:rsidRDefault="006225D7" w:rsidP="006225D7">
      <w:pPr>
        <w:autoSpaceDE w:val="0"/>
        <w:autoSpaceDN w:val="0"/>
        <w:adjustRightInd w:val="0"/>
        <w:ind w:firstLine="720"/>
        <w:contextualSpacing/>
        <w:jc w:val="both"/>
        <w:rPr>
          <w:sz w:val="28"/>
          <w:szCs w:val="28"/>
        </w:rPr>
      </w:pPr>
      <w:r w:rsidRPr="00E37623">
        <w:rPr>
          <w:sz w:val="28"/>
          <w:szCs w:val="28"/>
        </w:rPr>
        <w:t>9.4.13. Учет доходов от штрафов за безбилетный проезд департаментом транспорта администрации города Перми осуществляется в следующем порядке:</w:t>
      </w:r>
    </w:p>
    <w:p w:rsidR="006225D7" w:rsidRPr="00E37623" w:rsidRDefault="006225D7" w:rsidP="006225D7">
      <w:pPr>
        <w:ind w:firstLine="720"/>
        <w:contextualSpacing/>
        <w:jc w:val="both"/>
        <w:rPr>
          <w:rFonts w:eastAsia="Calibri"/>
          <w:sz w:val="28"/>
          <w:szCs w:val="28"/>
        </w:rPr>
      </w:pPr>
      <w:r w:rsidRPr="00E37623">
        <w:rPr>
          <w:rFonts w:eastAsia="Calibri"/>
          <w:sz w:val="28"/>
          <w:szCs w:val="28"/>
        </w:rPr>
        <w:t xml:space="preserve">Департамент </w:t>
      </w:r>
      <w:r w:rsidRPr="00E37623">
        <w:rPr>
          <w:sz w:val="28"/>
          <w:szCs w:val="28"/>
        </w:rPr>
        <w:t>транспорта администрации города Перми</w:t>
      </w:r>
      <w:r w:rsidRPr="00E37623">
        <w:rPr>
          <w:rFonts w:eastAsia="Calibri"/>
          <w:sz w:val="28"/>
          <w:szCs w:val="28"/>
        </w:rPr>
        <w:t xml:space="preserve"> учет денежных взысканий по делам об административных правонарушениях за н</w:t>
      </w:r>
      <w:r w:rsidRPr="00E37623">
        <w:rPr>
          <w:sz w:val="28"/>
          <w:szCs w:val="28"/>
        </w:rPr>
        <w:t>арушение порядка подтверждения пассажиром оплаты проезда, перевозки детей, следующих вместе с ним, перевозки багажа, ручной клади, а также подтверждения пассажиром права на бесплатный или льготный проезд при проезде по маршрутам регулярных перевозок в городском транспорте (далее – штраф за безбилетный проезд)</w:t>
      </w:r>
      <w:r w:rsidRPr="00E37623">
        <w:rPr>
          <w:rFonts w:eastAsia="Calibri"/>
          <w:sz w:val="28"/>
          <w:szCs w:val="28"/>
        </w:rPr>
        <w:t xml:space="preserve"> </w:t>
      </w:r>
      <w:r w:rsidRPr="00E37623">
        <w:rPr>
          <w:sz w:val="28"/>
          <w:szCs w:val="28"/>
        </w:rPr>
        <w:t xml:space="preserve">осуществляет в программе «Ангел С» в </w:t>
      </w:r>
      <w:r w:rsidRPr="00E37623">
        <w:rPr>
          <w:rFonts w:eastAsia="Calibri"/>
          <w:sz w:val="28"/>
          <w:szCs w:val="28"/>
        </w:rPr>
        <w:t>разрезе плательщиков и постановлений, а также осуществляет контроль за оплатой и своевременностью поступлений штрафов за безбилетный проезд.</w:t>
      </w:r>
    </w:p>
    <w:p w:rsidR="006225D7" w:rsidRPr="00E37623" w:rsidRDefault="006225D7" w:rsidP="006225D7">
      <w:pPr>
        <w:spacing w:line="288" w:lineRule="atLeast"/>
        <w:ind w:firstLine="540"/>
        <w:jc w:val="both"/>
        <w:rPr>
          <w:sz w:val="28"/>
          <w:szCs w:val="28"/>
        </w:rPr>
      </w:pPr>
      <w:r w:rsidRPr="00E37623">
        <w:rPr>
          <w:rFonts w:eastAsia="Calibri"/>
          <w:sz w:val="28"/>
          <w:szCs w:val="28"/>
        </w:rPr>
        <w:t xml:space="preserve">Бухгалтерский (бюджетный) учет поступлений в части штрафов </w:t>
      </w:r>
      <w:r w:rsidRPr="00E37623">
        <w:rPr>
          <w:sz w:val="28"/>
          <w:szCs w:val="28"/>
        </w:rPr>
        <w:t>за безбилетный проезд</w:t>
      </w:r>
      <w:r w:rsidRPr="00E37623">
        <w:rPr>
          <w:rFonts w:eastAsia="Calibri"/>
          <w:sz w:val="28"/>
          <w:szCs w:val="28"/>
        </w:rPr>
        <w:t xml:space="preserve"> осуществляется консолидированными суммами за день на основании Приложения к выписке из лицевого счета администратора доходов бюджета по контрагенту «Плательщики штрафов».</w:t>
      </w:r>
    </w:p>
    <w:p w:rsidR="006225D7" w:rsidRPr="00E37623" w:rsidRDefault="006225D7" w:rsidP="006225D7">
      <w:pPr>
        <w:spacing w:line="288" w:lineRule="atLeast"/>
        <w:ind w:firstLine="540"/>
        <w:jc w:val="both"/>
        <w:rPr>
          <w:rFonts w:eastAsia="Calibri"/>
          <w:sz w:val="28"/>
          <w:szCs w:val="28"/>
        </w:rPr>
      </w:pPr>
      <w:r w:rsidRPr="00E37623">
        <w:rPr>
          <w:rFonts w:eastAsia="Calibri"/>
          <w:sz w:val="28"/>
          <w:szCs w:val="28"/>
        </w:rPr>
        <w:lastRenderedPageBreak/>
        <w:t>Бухгалтерский (бюджетный) учет начислений доходов в части штрафов за безбилетный проезд</w:t>
      </w:r>
      <w:r w:rsidRPr="00E37623">
        <w:rPr>
          <w:sz w:val="28"/>
          <w:szCs w:val="28"/>
        </w:rPr>
        <w:t xml:space="preserve"> </w:t>
      </w:r>
      <w:r w:rsidRPr="00E37623">
        <w:rPr>
          <w:rFonts w:eastAsia="Calibri"/>
          <w:sz w:val="28"/>
          <w:szCs w:val="28"/>
        </w:rPr>
        <w:t xml:space="preserve">производится на основании Информации (выписки) о начисленных штрафах, сформированной в программе </w:t>
      </w:r>
      <w:r w:rsidRPr="00E37623">
        <w:rPr>
          <w:sz w:val="28"/>
          <w:szCs w:val="28"/>
        </w:rPr>
        <w:t>«Ангел С»,</w:t>
      </w:r>
      <w:r w:rsidRPr="00E37623">
        <w:rPr>
          <w:rFonts w:eastAsia="Calibri"/>
          <w:sz w:val="28"/>
          <w:szCs w:val="28"/>
        </w:rPr>
        <w:t xml:space="preserve"> итоговой суммой по документу по контрагенту «Плательщики штрафов». </w:t>
      </w:r>
    </w:p>
    <w:p w:rsidR="006225D7" w:rsidRPr="00E37623" w:rsidRDefault="006225D7" w:rsidP="006225D7">
      <w:pPr>
        <w:autoSpaceDE w:val="0"/>
        <w:autoSpaceDN w:val="0"/>
        <w:adjustRightInd w:val="0"/>
        <w:ind w:firstLine="720"/>
        <w:contextualSpacing/>
        <w:jc w:val="both"/>
        <w:rPr>
          <w:sz w:val="28"/>
          <w:szCs w:val="28"/>
        </w:rPr>
      </w:pPr>
      <w:r w:rsidRPr="00E37623">
        <w:rPr>
          <w:sz w:val="28"/>
          <w:szCs w:val="28"/>
        </w:rPr>
        <w:t xml:space="preserve">9.4.13. Начисление доходов по административным штрафам по администраторам доходов, которые ведут аналитический </w:t>
      </w:r>
      <w:proofErr w:type="gramStart"/>
      <w:r w:rsidRPr="00E37623">
        <w:rPr>
          <w:sz w:val="28"/>
          <w:szCs w:val="28"/>
        </w:rPr>
        <w:t>учет  в</w:t>
      </w:r>
      <w:proofErr w:type="gramEnd"/>
      <w:r w:rsidRPr="00E37623">
        <w:rPr>
          <w:sz w:val="28"/>
          <w:szCs w:val="28"/>
        </w:rPr>
        <w:t xml:space="preserve"> программе «Ангел С», может осуществляться на основании направленной не реже 1 раза в месяц </w:t>
      </w:r>
      <w:r w:rsidRPr="00E37623">
        <w:rPr>
          <w:rFonts w:eastAsia="Calibri"/>
          <w:sz w:val="28"/>
          <w:szCs w:val="28"/>
        </w:rPr>
        <w:t xml:space="preserve">Информации (выписки) о начисленных штрафах, сформированной в программе </w:t>
      </w:r>
      <w:r w:rsidRPr="00E37623">
        <w:rPr>
          <w:sz w:val="28"/>
          <w:szCs w:val="28"/>
        </w:rPr>
        <w:t>«Ангел С.».</w:t>
      </w:r>
    </w:p>
    <w:p w:rsidR="00F85D45" w:rsidRPr="00E37623" w:rsidRDefault="00F85D45" w:rsidP="00A52D39">
      <w:pPr>
        <w:jc w:val="both"/>
        <w:rPr>
          <w:rFonts w:eastAsia="Calibri"/>
          <w:strike/>
          <w:sz w:val="28"/>
          <w:szCs w:val="28"/>
          <w:lang w:eastAsia="en-US"/>
        </w:rPr>
      </w:pPr>
    </w:p>
    <w:p w:rsidR="00712A2B" w:rsidRPr="00E37623" w:rsidRDefault="00712A2B" w:rsidP="00A52D39">
      <w:pPr>
        <w:jc w:val="both"/>
        <w:rPr>
          <w:rFonts w:eastAsia="Calibri"/>
          <w:strike/>
          <w:sz w:val="28"/>
          <w:szCs w:val="28"/>
          <w:lang w:eastAsia="en-US"/>
        </w:rPr>
      </w:pPr>
    </w:p>
    <w:p w:rsidR="00712A2B" w:rsidRPr="00E37623" w:rsidRDefault="00712A2B" w:rsidP="00712A2B">
      <w:pPr>
        <w:pStyle w:val="ConsPlusNormal"/>
        <w:ind w:firstLine="540"/>
        <w:jc w:val="center"/>
        <w:rPr>
          <w:b/>
          <w:sz w:val="28"/>
          <w:szCs w:val="28"/>
        </w:rPr>
      </w:pPr>
      <w:r w:rsidRPr="00E37623">
        <w:rPr>
          <w:rFonts w:eastAsia="Calibri"/>
          <w:sz w:val="28"/>
          <w:szCs w:val="28"/>
          <w:lang w:eastAsia="en-US"/>
        </w:rPr>
        <w:tab/>
      </w:r>
      <w:r w:rsidRPr="00E37623">
        <w:rPr>
          <w:rFonts w:eastAsia="Calibri"/>
          <w:b/>
          <w:sz w:val="28"/>
          <w:szCs w:val="28"/>
          <w:lang w:eastAsia="en-US"/>
        </w:rPr>
        <w:t>9.4.14.</w:t>
      </w:r>
      <w:r w:rsidRPr="00E37623">
        <w:rPr>
          <w:b/>
          <w:sz w:val="28"/>
          <w:szCs w:val="28"/>
        </w:rPr>
        <w:t xml:space="preserve"> Признание дебиторской задолженности сомнительной </w:t>
      </w:r>
    </w:p>
    <w:p w:rsidR="00712A2B" w:rsidRPr="00E37623" w:rsidRDefault="00712A2B" w:rsidP="00712A2B">
      <w:pPr>
        <w:pStyle w:val="ConsPlusNormal"/>
        <w:ind w:firstLine="540"/>
        <w:jc w:val="center"/>
        <w:rPr>
          <w:b/>
          <w:sz w:val="28"/>
          <w:szCs w:val="28"/>
        </w:rPr>
      </w:pPr>
      <w:r w:rsidRPr="00E37623">
        <w:rPr>
          <w:b/>
          <w:sz w:val="28"/>
          <w:szCs w:val="28"/>
        </w:rPr>
        <w:t>и ее списание с учета.</w:t>
      </w:r>
    </w:p>
    <w:p w:rsidR="00712A2B" w:rsidRPr="00E37623" w:rsidRDefault="00712A2B" w:rsidP="00712A2B">
      <w:pPr>
        <w:pStyle w:val="ConsPlusNormal"/>
        <w:ind w:firstLine="540"/>
        <w:jc w:val="center"/>
        <w:rPr>
          <w:b/>
          <w:sz w:val="28"/>
          <w:szCs w:val="28"/>
        </w:rPr>
      </w:pPr>
    </w:p>
    <w:p w:rsidR="00BE0C55" w:rsidRPr="00E37623" w:rsidRDefault="00BE0C55" w:rsidP="00BE0C55">
      <w:pPr>
        <w:ind w:firstLine="567"/>
        <w:jc w:val="both"/>
        <w:rPr>
          <w:sz w:val="28"/>
          <w:szCs w:val="28"/>
        </w:rPr>
      </w:pPr>
      <w:r w:rsidRPr="00E37623">
        <w:rPr>
          <w:bCs/>
          <w:sz w:val="28"/>
          <w:szCs w:val="28"/>
        </w:rPr>
        <w:t>В бухгалтерском (бюджетном) учете</w:t>
      </w:r>
      <w:r w:rsidRPr="00E37623">
        <w:rPr>
          <w:sz w:val="28"/>
          <w:szCs w:val="28"/>
        </w:rPr>
        <w:t xml:space="preserve"> сомнительной является задолженность, не исполненная должником (плательщиком) в срок и не соответствующая критериям признания </w:t>
      </w:r>
      <w:hyperlink r:id="rId327" w:history="1">
        <w:r w:rsidRPr="00E37623">
          <w:rPr>
            <w:sz w:val="28"/>
            <w:szCs w:val="28"/>
          </w:rPr>
          <w:t>актива</w:t>
        </w:r>
      </w:hyperlink>
      <w:r w:rsidRPr="00E37623">
        <w:rPr>
          <w:sz w:val="28"/>
          <w:szCs w:val="28"/>
        </w:rPr>
        <w:t xml:space="preserve"> (</w:t>
      </w:r>
      <w:hyperlink r:id="rId328" w:history="1">
        <w:r w:rsidRPr="00E37623">
          <w:rPr>
            <w:sz w:val="28"/>
            <w:szCs w:val="28"/>
          </w:rPr>
          <w:t>п. 11</w:t>
        </w:r>
      </w:hyperlink>
      <w:r w:rsidRPr="00E37623">
        <w:rPr>
          <w:sz w:val="28"/>
          <w:szCs w:val="28"/>
        </w:rPr>
        <w:t xml:space="preserve"> Федерального стандарта ФСГС «Доходы», </w:t>
      </w:r>
      <w:hyperlink r:id="rId329" w:history="1">
        <w:r w:rsidRPr="00E37623">
          <w:rPr>
            <w:sz w:val="28"/>
            <w:szCs w:val="28"/>
          </w:rPr>
          <w:t>п. 35</w:t>
        </w:r>
      </w:hyperlink>
      <w:r w:rsidRPr="00E37623">
        <w:rPr>
          <w:sz w:val="28"/>
          <w:szCs w:val="28"/>
        </w:rPr>
        <w:t xml:space="preserve"> Федерального стандарта ФСГС «Финансовые инструменты»). </w:t>
      </w:r>
    </w:p>
    <w:p w:rsidR="00BE0C55" w:rsidRPr="00E37623" w:rsidRDefault="00BE0C55" w:rsidP="00BE0C55">
      <w:pPr>
        <w:pStyle w:val="ConsPlusNormal"/>
        <w:ind w:firstLine="567"/>
        <w:jc w:val="both"/>
        <w:rPr>
          <w:sz w:val="28"/>
          <w:szCs w:val="28"/>
        </w:rPr>
      </w:pPr>
      <w:r w:rsidRPr="00E37623">
        <w:rPr>
          <w:sz w:val="28"/>
          <w:szCs w:val="28"/>
        </w:rPr>
        <w:t>Критерии признания дохода активами (</w:t>
      </w:r>
      <w:hyperlink r:id="rId330" w:history="1">
        <w:r w:rsidRPr="00E37623">
          <w:rPr>
            <w:sz w:val="28"/>
            <w:szCs w:val="28"/>
          </w:rPr>
          <w:t>п. 7</w:t>
        </w:r>
      </w:hyperlink>
      <w:r w:rsidRPr="00E37623">
        <w:rPr>
          <w:sz w:val="28"/>
          <w:szCs w:val="28"/>
        </w:rPr>
        <w:t xml:space="preserve"> ФСГС «Доходы»):</w:t>
      </w:r>
    </w:p>
    <w:p w:rsidR="00BE0C55" w:rsidRPr="00E37623" w:rsidRDefault="00BE0C55" w:rsidP="00BE0C55">
      <w:pPr>
        <w:pStyle w:val="ConsPlusNormal"/>
        <w:ind w:firstLine="567"/>
        <w:jc w:val="both"/>
        <w:rPr>
          <w:sz w:val="28"/>
          <w:szCs w:val="28"/>
        </w:rPr>
      </w:pPr>
      <w:r w:rsidRPr="00E37623">
        <w:rPr>
          <w:sz w:val="28"/>
          <w:szCs w:val="28"/>
        </w:rPr>
        <w:t>в результате совершения фактов хозяйственной жизни (обменных или необменных операций) или наступления событий ожидается получение экономических выгод или полезного потенциала, связанных с этими операциями (событиями);</w:t>
      </w:r>
    </w:p>
    <w:p w:rsidR="00BE0C55" w:rsidRPr="00E37623" w:rsidRDefault="00BE0C55" w:rsidP="00BE0C55">
      <w:pPr>
        <w:pStyle w:val="ConsPlusNormal"/>
        <w:ind w:firstLine="567"/>
        <w:jc w:val="both"/>
        <w:rPr>
          <w:sz w:val="28"/>
          <w:szCs w:val="28"/>
        </w:rPr>
      </w:pPr>
      <w:r w:rsidRPr="00E37623">
        <w:rPr>
          <w:sz w:val="28"/>
          <w:szCs w:val="28"/>
        </w:rPr>
        <w:t>сумма (денежная величина) доходов может быть надежно определена.</w:t>
      </w:r>
    </w:p>
    <w:p w:rsidR="00BE0C55" w:rsidRPr="00E37623" w:rsidRDefault="00BE0C55" w:rsidP="00BE0C55">
      <w:pPr>
        <w:pStyle w:val="ConsPlusNormal"/>
        <w:ind w:firstLine="567"/>
        <w:jc w:val="both"/>
        <w:rPr>
          <w:sz w:val="28"/>
          <w:szCs w:val="28"/>
        </w:rPr>
      </w:pPr>
      <w:r w:rsidRPr="00E37623">
        <w:rPr>
          <w:sz w:val="28"/>
          <w:szCs w:val="28"/>
        </w:rPr>
        <w:t>В случае, если дебиторская задолженность не погашена в срок, но признается реальной к взысканию (пока в отношении такой задолженности проводится претензионная работа в досудебном порядке, предъявляется в судебные органы исковое заявление с требованием о взыскании с контрагента причитающейся суммы), такая задолженность отвечает условиям признания ее активом, поскольку ожидается поступление денежных средств в погашение данной задолженности.</w:t>
      </w:r>
    </w:p>
    <w:p w:rsidR="00BE0C55" w:rsidRPr="00E37623" w:rsidRDefault="00BE0C55" w:rsidP="00BE0C55">
      <w:pPr>
        <w:ind w:firstLine="567"/>
        <w:jc w:val="both"/>
        <w:rPr>
          <w:sz w:val="28"/>
          <w:szCs w:val="28"/>
        </w:rPr>
      </w:pPr>
      <w:r w:rsidRPr="00E37623">
        <w:rPr>
          <w:bCs/>
          <w:sz w:val="28"/>
          <w:szCs w:val="28"/>
        </w:rPr>
        <w:t>Сомнительный долг в бухгалтерском (бюджетном) учете</w:t>
      </w:r>
      <w:r w:rsidRPr="00E37623">
        <w:rPr>
          <w:sz w:val="28"/>
          <w:szCs w:val="28"/>
        </w:rPr>
        <w:t xml:space="preserve"> признается, когда выявлена дебиторская задолженность по доходам, не исполненная должником (плательщиком) в срок (</w:t>
      </w:r>
      <w:hyperlink r:id="rId331" w:history="1">
        <w:r w:rsidRPr="00E37623">
          <w:rPr>
            <w:sz w:val="28"/>
            <w:szCs w:val="28"/>
          </w:rPr>
          <w:t>п. 11</w:t>
        </w:r>
      </w:hyperlink>
      <w:r w:rsidRPr="00E37623">
        <w:rPr>
          <w:sz w:val="28"/>
          <w:szCs w:val="28"/>
        </w:rPr>
        <w:t xml:space="preserve"> Федерального стандарта ФСГС «Доходы», </w:t>
      </w:r>
      <w:hyperlink r:id="rId332" w:history="1">
        <w:r w:rsidRPr="00E37623">
          <w:rPr>
            <w:sz w:val="28"/>
            <w:szCs w:val="28"/>
          </w:rPr>
          <w:t>п. 35</w:t>
        </w:r>
      </w:hyperlink>
      <w:r w:rsidRPr="00E37623">
        <w:rPr>
          <w:sz w:val="28"/>
          <w:szCs w:val="28"/>
        </w:rPr>
        <w:t xml:space="preserve"> Федерального стандарта ФСГС «Финансовые инструменты»), если нет уверенности, что в обозримом будущем (не менее трех лет начиная с года, в котором составляется бухгалтерская (финансовая) отчетность) она будет погашена, такая задолженность не соответствует критериям признания актива и не может учитываться на балансовых счетах в составе финансовых активов (</w:t>
      </w:r>
      <w:hyperlink r:id="rId333" w:history="1">
        <w:r w:rsidR="0071774C" w:rsidRPr="00E37623">
          <w:rPr>
            <w:sz w:val="28"/>
            <w:szCs w:val="28"/>
          </w:rPr>
          <w:t>письмо</w:t>
        </w:r>
      </w:hyperlink>
      <w:r w:rsidRPr="00E37623">
        <w:rPr>
          <w:sz w:val="28"/>
          <w:szCs w:val="28"/>
        </w:rPr>
        <w:t xml:space="preserve"> Мин</w:t>
      </w:r>
      <w:r w:rsidR="0071774C" w:rsidRPr="00E37623">
        <w:rPr>
          <w:sz w:val="28"/>
          <w:szCs w:val="28"/>
        </w:rPr>
        <w:t xml:space="preserve">истерства </w:t>
      </w:r>
      <w:r w:rsidRPr="00E37623">
        <w:rPr>
          <w:sz w:val="28"/>
          <w:szCs w:val="28"/>
        </w:rPr>
        <w:t>фина</w:t>
      </w:r>
      <w:r w:rsidR="0071774C" w:rsidRPr="00E37623">
        <w:rPr>
          <w:sz w:val="28"/>
          <w:szCs w:val="28"/>
        </w:rPr>
        <w:t>нсов</w:t>
      </w:r>
      <w:r w:rsidRPr="00E37623">
        <w:rPr>
          <w:sz w:val="28"/>
          <w:szCs w:val="28"/>
        </w:rPr>
        <w:t xml:space="preserve"> Росси</w:t>
      </w:r>
      <w:r w:rsidR="0071774C" w:rsidRPr="00E37623">
        <w:rPr>
          <w:sz w:val="28"/>
          <w:szCs w:val="28"/>
        </w:rPr>
        <w:t>йской Федерации</w:t>
      </w:r>
      <w:r w:rsidRPr="00E37623">
        <w:rPr>
          <w:sz w:val="28"/>
          <w:szCs w:val="28"/>
        </w:rPr>
        <w:t xml:space="preserve"> от 17.04.2019 № 02-07-10/27662).</w:t>
      </w:r>
    </w:p>
    <w:p w:rsidR="00511A70" w:rsidRPr="00E37623" w:rsidRDefault="00511A70" w:rsidP="00511A70">
      <w:pPr>
        <w:pStyle w:val="ConsPlusNormal"/>
        <w:ind w:firstLine="567"/>
        <w:jc w:val="both"/>
        <w:rPr>
          <w:sz w:val="28"/>
          <w:szCs w:val="28"/>
        </w:rPr>
      </w:pPr>
      <w:r w:rsidRPr="00E37623">
        <w:rPr>
          <w:sz w:val="28"/>
          <w:szCs w:val="28"/>
        </w:rPr>
        <w:t>Критерии признания просроченной задолженности сомнительной:</w:t>
      </w:r>
    </w:p>
    <w:p w:rsidR="00511A70" w:rsidRPr="00E37623" w:rsidRDefault="00511A70" w:rsidP="00511A70">
      <w:pPr>
        <w:ind w:firstLine="540"/>
        <w:jc w:val="both"/>
        <w:rPr>
          <w:sz w:val="28"/>
          <w:szCs w:val="28"/>
        </w:rPr>
      </w:pPr>
      <w:r w:rsidRPr="00E37623">
        <w:rPr>
          <w:sz w:val="28"/>
          <w:szCs w:val="28"/>
        </w:rPr>
        <w:t xml:space="preserve">Дебиторская задолженность признается сомнительной в случае: </w:t>
      </w:r>
    </w:p>
    <w:p w:rsidR="00511A70" w:rsidRPr="00E37623" w:rsidRDefault="00511A70" w:rsidP="00511A70">
      <w:pPr>
        <w:ind w:firstLine="567"/>
        <w:jc w:val="both"/>
        <w:rPr>
          <w:sz w:val="28"/>
          <w:szCs w:val="28"/>
        </w:rPr>
      </w:pPr>
      <w:r w:rsidRPr="00E37623">
        <w:rPr>
          <w:sz w:val="28"/>
          <w:szCs w:val="28"/>
        </w:rPr>
        <w:t xml:space="preserve">1) внесения в выписку ЕГРЮЛ сведений о </w:t>
      </w:r>
      <w:r w:rsidRPr="00E37623">
        <w:rPr>
          <w:color w:val="000000"/>
          <w:sz w:val="28"/>
          <w:szCs w:val="28"/>
          <w:shd w:val="clear" w:color="auto" w:fill="FFFFFF"/>
        </w:rPr>
        <w:t>дате начала процедуры</w:t>
      </w:r>
      <w:r w:rsidRPr="00E37623">
        <w:rPr>
          <w:color w:val="000000"/>
          <w:sz w:val="28"/>
          <w:szCs w:val="28"/>
        </w:rPr>
        <w:t xml:space="preserve"> банкротства в отношении организации, по завершенным на момент </w:t>
      </w:r>
      <w:r w:rsidR="00582717" w:rsidRPr="00E37623">
        <w:rPr>
          <w:color w:val="000000"/>
          <w:sz w:val="28"/>
          <w:szCs w:val="28"/>
        </w:rPr>
        <w:t>проведения инвентаризации договорам/контрактам</w:t>
      </w:r>
      <w:r w:rsidRPr="00E37623">
        <w:rPr>
          <w:color w:val="000000"/>
          <w:sz w:val="28"/>
          <w:szCs w:val="28"/>
        </w:rPr>
        <w:t>;</w:t>
      </w:r>
      <w:r w:rsidRPr="00E37623">
        <w:rPr>
          <w:sz w:val="28"/>
          <w:szCs w:val="28"/>
        </w:rPr>
        <w:t xml:space="preserve"> </w:t>
      </w:r>
    </w:p>
    <w:p w:rsidR="00511A70" w:rsidRPr="00E37623" w:rsidRDefault="00511A70" w:rsidP="00511A70">
      <w:pPr>
        <w:ind w:firstLine="567"/>
        <w:jc w:val="both"/>
        <w:rPr>
          <w:sz w:val="28"/>
          <w:szCs w:val="28"/>
        </w:rPr>
      </w:pPr>
      <w:r w:rsidRPr="00E37623">
        <w:rPr>
          <w:sz w:val="28"/>
          <w:szCs w:val="28"/>
        </w:rPr>
        <w:lastRenderedPageBreak/>
        <w:t>2) внесения в выписку ЕГРЮЛ сведений о дате начала процедуры ликвидации проводимой в отношении организации</w:t>
      </w:r>
      <w:r w:rsidR="00582717" w:rsidRPr="00E37623">
        <w:rPr>
          <w:color w:val="000000"/>
          <w:sz w:val="28"/>
          <w:szCs w:val="28"/>
        </w:rPr>
        <w:t>, по завершенным на момент проведения инвентаризации договорам/контрактам</w:t>
      </w:r>
      <w:r w:rsidRPr="00E37623">
        <w:rPr>
          <w:sz w:val="28"/>
          <w:szCs w:val="28"/>
        </w:rPr>
        <w:t xml:space="preserve">; </w:t>
      </w:r>
    </w:p>
    <w:p w:rsidR="00511A70" w:rsidRPr="00E37623" w:rsidRDefault="00511A70" w:rsidP="00511A70">
      <w:pPr>
        <w:ind w:firstLine="567"/>
        <w:jc w:val="both"/>
        <w:rPr>
          <w:sz w:val="28"/>
          <w:szCs w:val="28"/>
        </w:rPr>
      </w:pPr>
      <w:r w:rsidRPr="00E37623">
        <w:rPr>
          <w:sz w:val="28"/>
          <w:szCs w:val="28"/>
        </w:rPr>
        <w:t>3) внесения в выписку ЕГРИП сведений о прекращении гражданином деятельности или о начале процедуры банкротства в качестве индивидуального предпринимателя до момента признания такой задолженности безнадежной, т.к. после прекращении гражданином деятельности в качестве индивидуального предпринимателя он продолжает нести имущественную ответственность по своим обязательствам (</w:t>
      </w:r>
      <w:hyperlink r:id="rId334" w:history="1">
        <w:r w:rsidRPr="00E37623">
          <w:rPr>
            <w:sz w:val="28"/>
            <w:szCs w:val="28"/>
          </w:rPr>
          <w:t>Письмо</w:t>
        </w:r>
      </w:hyperlink>
      <w:r w:rsidRPr="00E37623">
        <w:rPr>
          <w:sz w:val="28"/>
          <w:szCs w:val="28"/>
        </w:rPr>
        <w:t xml:space="preserve"> Минфина России от 27.04.2017 № 03-03-06/1/25384); </w:t>
      </w:r>
    </w:p>
    <w:p w:rsidR="00511A70" w:rsidRPr="00E37623" w:rsidRDefault="00511A70" w:rsidP="00511A70">
      <w:pPr>
        <w:ind w:firstLine="567"/>
        <w:jc w:val="both"/>
        <w:rPr>
          <w:sz w:val="28"/>
          <w:szCs w:val="28"/>
        </w:rPr>
      </w:pPr>
      <w:r w:rsidRPr="00E37623">
        <w:rPr>
          <w:sz w:val="28"/>
          <w:szCs w:val="28"/>
        </w:rPr>
        <w:t>4) при инициировании процедуры банкротства в отношении физических лиц;</w:t>
      </w:r>
    </w:p>
    <w:p w:rsidR="00511A70" w:rsidRPr="00E37623" w:rsidRDefault="00511A70" w:rsidP="00511A70">
      <w:pPr>
        <w:ind w:firstLine="567"/>
        <w:jc w:val="both"/>
        <w:rPr>
          <w:sz w:val="28"/>
          <w:szCs w:val="28"/>
        </w:rPr>
      </w:pPr>
      <w:r w:rsidRPr="00E37623">
        <w:rPr>
          <w:sz w:val="28"/>
          <w:szCs w:val="28"/>
        </w:rPr>
        <w:t xml:space="preserve">5) вынесения судебным приставом-исполнителем постановления об окончании исполнительного производства и о возвращении взыскателю исполнительного документа по основанию, предусмотренному </w:t>
      </w:r>
      <w:hyperlink r:id="rId335" w:history="1">
        <w:r w:rsidRPr="00E37623">
          <w:rPr>
            <w:sz w:val="28"/>
            <w:szCs w:val="28"/>
          </w:rPr>
          <w:t>пунктом 3</w:t>
        </w:r>
      </w:hyperlink>
      <w:r w:rsidRPr="00E37623">
        <w:rPr>
          <w:sz w:val="28"/>
          <w:szCs w:val="28"/>
        </w:rPr>
        <w:t xml:space="preserve"> или </w:t>
      </w:r>
      <w:hyperlink r:id="rId336" w:history="1">
        <w:r w:rsidRPr="00E37623">
          <w:rPr>
            <w:sz w:val="28"/>
            <w:szCs w:val="28"/>
          </w:rPr>
          <w:t>4 части 1 статьи 46</w:t>
        </w:r>
      </w:hyperlink>
      <w:r w:rsidRPr="00E37623">
        <w:rPr>
          <w:sz w:val="28"/>
          <w:szCs w:val="28"/>
        </w:rPr>
        <w:t xml:space="preserve"> Федерального закона от 2 октября 2007 года № 229-ФЗ </w:t>
      </w:r>
      <w:r w:rsidR="0031067E" w:rsidRPr="00E37623">
        <w:rPr>
          <w:sz w:val="28"/>
          <w:szCs w:val="28"/>
        </w:rPr>
        <w:t>«Об исполнительном производстве»</w:t>
      </w:r>
      <w:r w:rsidRPr="00E37623">
        <w:rPr>
          <w:sz w:val="28"/>
          <w:szCs w:val="28"/>
        </w:rPr>
        <w:t>, если с даты образования задолженности по платежам в бюджет не прошло пяти лет;</w:t>
      </w:r>
    </w:p>
    <w:p w:rsidR="00511A70" w:rsidRPr="00E37623" w:rsidRDefault="00511A70" w:rsidP="00511A70">
      <w:pPr>
        <w:ind w:firstLine="567"/>
        <w:jc w:val="both"/>
        <w:rPr>
          <w:sz w:val="28"/>
          <w:szCs w:val="28"/>
        </w:rPr>
      </w:pPr>
      <w:r w:rsidRPr="00E37623">
        <w:rPr>
          <w:sz w:val="28"/>
          <w:szCs w:val="28"/>
        </w:rPr>
        <w:t>6) утраты и невозможности восстановления первичных учетных документов, необходимых для взыскания задолженности, при отсутствии правовых оснований для признания задолженности нереальной ко взысканию (</w:t>
      </w:r>
      <w:hyperlink r:id="rId337" w:history="1">
        <w:r w:rsidRPr="00E37623">
          <w:rPr>
            <w:sz w:val="28"/>
            <w:szCs w:val="28"/>
          </w:rPr>
          <w:t>письмо</w:t>
        </w:r>
      </w:hyperlink>
      <w:r w:rsidRPr="00E37623">
        <w:rPr>
          <w:sz w:val="28"/>
          <w:szCs w:val="28"/>
        </w:rPr>
        <w:t xml:space="preserve"> Министерства финансов Российской Федерации от 13.11.2020 № 02-07-10/99509);</w:t>
      </w:r>
    </w:p>
    <w:p w:rsidR="00511A70" w:rsidRPr="00E37623" w:rsidRDefault="00511A70" w:rsidP="00511A70">
      <w:pPr>
        <w:ind w:firstLine="567"/>
        <w:jc w:val="both"/>
        <w:rPr>
          <w:sz w:val="28"/>
          <w:szCs w:val="28"/>
        </w:rPr>
      </w:pPr>
      <w:r w:rsidRPr="00E37623">
        <w:rPr>
          <w:sz w:val="28"/>
          <w:szCs w:val="28"/>
        </w:rPr>
        <w:t>7) невозможности получения необходимых документов для признания задолженности нереальной ко взысканию;</w:t>
      </w:r>
    </w:p>
    <w:p w:rsidR="00511A70" w:rsidRPr="00E37623" w:rsidRDefault="00511A70" w:rsidP="00511A70">
      <w:pPr>
        <w:ind w:firstLine="540"/>
        <w:jc w:val="both"/>
        <w:rPr>
          <w:sz w:val="28"/>
          <w:szCs w:val="28"/>
        </w:rPr>
      </w:pPr>
      <w:r w:rsidRPr="00E37623">
        <w:rPr>
          <w:sz w:val="28"/>
          <w:szCs w:val="28"/>
        </w:rPr>
        <w:t xml:space="preserve">8) по истечении срока исковой давности в соответствии со </w:t>
      </w:r>
      <w:hyperlink r:id="rId338" w:history="1">
        <w:r w:rsidRPr="00E37623">
          <w:rPr>
            <w:sz w:val="28"/>
            <w:szCs w:val="28"/>
          </w:rPr>
          <w:t>ст. 195</w:t>
        </w:r>
      </w:hyperlink>
      <w:r w:rsidRPr="00E37623">
        <w:rPr>
          <w:sz w:val="28"/>
          <w:szCs w:val="28"/>
        </w:rPr>
        <w:t xml:space="preserve"> ГК РФ, в случае если Заказчиком своевременно не были предприняты меры по взысканию дебиторской задолженности;</w:t>
      </w:r>
    </w:p>
    <w:p w:rsidR="00511A70" w:rsidRPr="00E37623" w:rsidRDefault="00511A70" w:rsidP="00511A70">
      <w:pPr>
        <w:ind w:firstLine="540"/>
        <w:jc w:val="both"/>
        <w:rPr>
          <w:sz w:val="28"/>
          <w:szCs w:val="28"/>
        </w:rPr>
      </w:pPr>
      <w:r w:rsidRPr="00E37623">
        <w:rPr>
          <w:sz w:val="28"/>
          <w:szCs w:val="28"/>
        </w:rPr>
        <w:t>9) по прочим критериям, установленным локальными нормативными актами Заказчика.</w:t>
      </w:r>
    </w:p>
    <w:p w:rsidR="00511A70" w:rsidRPr="00E37623" w:rsidRDefault="00511A70" w:rsidP="00511A70">
      <w:pPr>
        <w:ind w:firstLine="567"/>
        <w:jc w:val="both"/>
        <w:rPr>
          <w:sz w:val="28"/>
          <w:szCs w:val="28"/>
        </w:rPr>
      </w:pPr>
      <w:r w:rsidRPr="00E37623">
        <w:rPr>
          <w:bCs/>
          <w:sz w:val="28"/>
          <w:szCs w:val="28"/>
        </w:rPr>
        <w:t>Сомнительная дебиторская задолженность учитывается</w:t>
      </w:r>
      <w:r w:rsidRPr="00E37623">
        <w:rPr>
          <w:sz w:val="28"/>
          <w:szCs w:val="28"/>
        </w:rPr>
        <w:t xml:space="preserve"> на </w:t>
      </w:r>
      <w:proofErr w:type="spellStart"/>
      <w:r w:rsidRPr="00E37623">
        <w:rPr>
          <w:sz w:val="28"/>
          <w:szCs w:val="28"/>
        </w:rPr>
        <w:t>забалансовом</w:t>
      </w:r>
      <w:proofErr w:type="spellEnd"/>
      <w:r w:rsidRPr="00E37623">
        <w:rPr>
          <w:sz w:val="28"/>
          <w:szCs w:val="28"/>
        </w:rPr>
        <w:t xml:space="preserve"> </w:t>
      </w:r>
      <w:hyperlink r:id="rId339" w:history="1">
        <w:r w:rsidRPr="00E37623">
          <w:rPr>
            <w:sz w:val="28"/>
            <w:szCs w:val="28"/>
          </w:rPr>
          <w:t>счете 04</w:t>
        </w:r>
      </w:hyperlink>
      <w:r w:rsidRPr="00E37623">
        <w:rPr>
          <w:sz w:val="28"/>
          <w:szCs w:val="28"/>
        </w:rPr>
        <w:t xml:space="preserve"> в течение срока, в пределах которого по законодательству РФ можно возобновить процедуру ее взыскания (в том числе при изменении имущественного положения должников), либо до поступления в этот срок денежных средств для погашения задолженности или ее исполнения (прекращения) иным не противоречащим законодательству РФ способом (</w:t>
      </w:r>
      <w:hyperlink r:id="rId340" w:history="1">
        <w:r w:rsidRPr="00E37623">
          <w:rPr>
            <w:sz w:val="28"/>
            <w:szCs w:val="28"/>
          </w:rPr>
          <w:t>п. 339</w:t>
        </w:r>
      </w:hyperlink>
      <w:r w:rsidRPr="00E37623">
        <w:rPr>
          <w:sz w:val="28"/>
          <w:szCs w:val="28"/>
        </w:rPr>
        <w:t xml:space="preserve"> Инструкции № 157н, </w:t>
      </w:r>
      <w:hyperlink r:id="rId341" w:history="1">
        <w:r w:rsidRPr="00E37623">
          <w:rPr>
            <w:sz w:val="28"/>
            <w:szCs w:val="28"/>
          </w:rPr>
          <w:t>Письмо</w:t>
        </w:r>
      </w:hyperlink>
      <w:r w:rsidRPr="00E37623">
        <w:rPr>
          <w:sz w:val="28"/>
          <w:szCs w:val="28"/>
        </w:rPr>
        <w:t xml:space="preserve"> Минфина России от 26.04.2019 № 02-07-10/31169). </w:t>
      </w:r>
    </w:p>
    <w:p w:rsidR="0071774C" w:rsidRPr="00E37623" w:rsidRDefault="003E5DF2" w:rsidP="0071774C">
      <w:pPr>
        <w:autoSpaceDE w:val="0"/>
        <w:autoSpaceDN w:val="0"/>
        <w:adjustRightInd w:val="0"/>
        <w:jc w:val="both"/>
        <w:rPr>
          <w:color w:val="000000"/>
          <w:sz w:val="28"/>
          <w:szCs w:val="28"/>
        </w:rPr>
      </w:pPr>
      <w:r w:rsidRPr="00E37623">
        <w:rPr>
          <w:sz w:val="28"/>
          <w:szCs w:val="28"/>
        </w:rPr>
        <w:tab/>
      </w:r>
      <w:r w:rsidR="00511A70" w:rsidRPr="00E37623">
        <w:rPr>
          <w:sz w:val="28"/>
          <w:szCs w:val="28"/>
        </w:rPr>
        <w:t>Решение о признании дебиторской задолженности сомнительной принимает комиссия по поступлению и выбытию активов Заказчика при наличии документов, подтверждающих неопределенность получения от нее экономических выгод или полезного потенциала (</w:t>
      </w:r>
      <w:hyperlink r:id="rId342" w:history="1">
        <w:r w:rsidR="00511A70" w:rsidRPr="00E37623">
          <w:rPr>
            <w:sz w:val="28"/>
            <w:szCs w:val="28"/>
          </w:rPr>
          <w:t>письмо</w:t>
        </w:r>
      </w:hyperlink>
      <w:r w:rsidR="00511A70" w:rsidRPr="00E37623">
        <w:rPr>
          <w:sz w:val="28"/>
          <w:szCs w:val="28"/>
        </w:rPr>
        <w:t xml:space="preserve"> Министерства финансов Российской Федерации от 06.03.2020 № 02-06-10/17162)</w:t>
      </w:r>
      <w:r w:rsidR="0071774C" w:rsidRPr="00E37623">
        <w:rPr>
          <w:color w:val="FF0000"/>
          <w:sz w:val="28"/>
          <w:szCs w:val="28"/>
        </w:rPr>
        <w:t xml:space="preserve">. </w:t>
      </w:r>
      <w:r w:rsidR="0071774C" w:rsidRPr="00E37623">
        <w:rPr>
          <w:color w:val="000000"/>
          <w:sz w:val="28"/>
          <w:szCs w:val="28"/>
        </w:rPr>
        <w:t xml:space="preserve">Решение о признании (восстановлении) сомнительной задолженности по доходам (ф.0510445) применяется в целях оформления решения, принимаемого комиссией субъекта учета, о признании задолженности неплатежеспособных дебиторов сомнительной и выбытии ее с балансового учета, а также о восстановлении сомнительной задолженности на балансовых счетах. Заполняется членом комиссии, ответственным за формирование такого решения, на основании инвентаризационной описи расчетов по поступлениям </w:t>
      </w:r>
      <w:hyperlink r:id="rId343" w:history="1">
        <w:r w:rsidR="0071774C" w:rsidRPr="00E37623">
          <w:rPr>
            <w:color w:val="000000"/>
            <w:sz w:val="28"/>
            <w:szCs w:val="28"/>
          </w:rPr>
          <w:t>(ф. 0504091)</w:t>
        </w:r>
      </w:hyperlink>
      <w:r w:rsidR="0071774C" w:rsidRPr="00E37623">
        <w:rPr>
          <w:color w:val="000000"/>
          <w:sz w:val="28"/>
          <w:szCs w:val="28"/>
        </w:rPr>
        <w:t>.</w:t>
      </w:r>
    </w:p>
    <w:p w:rsidR="0071774C" w:rsidRPr="00E37623" w:rsidRDefault="000F1D9F" w:rsidP="0071774C">
      <w:pPr>
        <w:autoSpaceDE w:val="0"/>
        <w:autoSpaceDN w:val="0"/>
        <w:adjustRightInd w:val="0"/>
        <w:jc w:val="both"/>
        <w:rPr>
          <w:color w:val="000000"/>
          <w:sz w:val="28"/>
          <w:szCs w:val="28"/>
        </w:rPr>
      </w:pPr>
      <w:r w:rsidRPr="00E37623">
        <w:rPr>
          <w:color w:val="000000"/>
          <w:sz w:val="28"/>
          <w:szCs w:val="28"/>
        </w:rPr>
        <w:lastRenderedPageBreak/>
        <w:tab/>
      </w:r>
      <w:r w:rsidR="0071774C" w:rsidRPr="00E37623">
        <w:rPr>
          <w:color w:val="000000"/>
          <w:sz w:val="28"/>
          <w:szCs w:val="28"/>
        </w:rPr>
        <w:t>Если аналитический учет ведется по группе плательщиков доходов, разделы решения формируются также по соответствующим группам.</w:t>
      </w:r>
    </w:p>
    <w:p w:rsidR="00511A70" w:rsidRPr="00E37623" w:rsidRDefault="00511A70" w:rsidP="00511A70">
      <w:pPr>
        <w:pStyle w:val="ConsPlusNormal"/>
        <w:ind w:firstLine="567"/>
        <w:jc w:val="both"/>
        <w:rPr>
          <w:sz w:val="28"/>
          <w:szCs w:val="28"/>
        </w:rPr>
      </w:pPr>
      <w:r w:rsidRPr="00E37623">
        <w:rPr>
          <w:sz w:val="28"/>
          <w:szCs w:val="28"/>
        </w:rPr>
        <w:t xml:space="preserve">Для выявления сомнительной задолженности проводится инвентаризация дебиторской задолженности. </w:t>
      </w:r>
    </w:p>
    <w:p w:rsidR="00511A70" w:rsidRPr="00E37623" w:rsidRDefault="00511A70" w:rsidP="00511A70">
      <w:pPr>
        <w:pStyle w:val="ConsPlusNormal"/>
        <w:ind w:firstLine="567"/>
        <w:jc w:val="both"/>
        <w:rPr>
          <w:sz w:val="28"/>
          <w:szCs w:val="28"/>
        </w:rPr>
      </w:pPr>
      <w:r w:rsidRPr="00E37623">
        <w:rPr>
          <w:sz w:val="28"/>
          <w:szCs w:val="28"/>
        </w:rPr>
        <w:t>Комиссией по поступлению и выбытию активов Заказчика проводится анализ задолженности по следующим показателям:</w:t>
      </w:r>
      <w:r w:rsidRPr="00E37623">
        <w:rPr>
          <w:sz w:val="28"/>
          <w:szCs w:val="28"/>
        </w:rPr>
        <w:tab/>
      </w:r>
    </w:p>
    <w:p w:rsidR="00511A70" w:rsidRPr="00E37623" w:rsidRDefault="00511A70" w:rsidP="00511A70">
      <w:pPr>
        <w:pStyle w:val="ConsPlusNormal"/>
        <w:ind w:firstLine="567"/>
        <w:jc w:val="both"/>
        <w:rPr>
          <w:sz w:val="28"/>
          <w:szCs w:val="28"/>
        </w:rPr>
      </w:pPr>
      <w:r w:rsidRPr="00E37623">
        <w:rPr>
          <w:sz w:val="28"/>
          <w:szCs w:val="28"/>
        </w:rPr>
        <w:t xml:space="preserve">1. Истек или не истек </w:t>
      </w:r>
      <w:hyperlink r:id="rId344" w:history="1">
        <w:r w:rsidRPr="00E37623">
          <w:rPr>
            <w:sz w:val="28"/>
            <w:szCs w:val="28"/>
          </w:rPr>
          <w:t>срок исковой давности</w:t>
        </w:r>
      </w:hyperlink>
      <w:r w:rsidRPr="00E37623">
        <w:rPr>
          <w:sz w:val="28"/>
          <w:szCs w:val="28"/>
        </w:rPr>
        <w:t>:</w:t>
      </w:r>
    </w:p>
    <w:p w:rsidR="00511A70" w:rsidRPr="00E37623" w:rsidRDefault="00511A70" w:rsidP="00511A70">
      <w:pPr>
        <w:pStyle w:val="ConsPlusNormal"/>
        <w:ind w:firstLine="567"/>
        <w:jc w:val="both"/>
        <w:rPr>
          <w:sz w:val="28"/>
          <w:szCs w:val="28"/>
        </w:rPr>
      </w:pPr>
      <w:r w:rsidRPr="00E37623">
        <w:rPr>
          <w:sz w:val="28"/>
          <w:szCs w:val="28"/>
        </w:rPr>
        <w:tab/>
        <w:t>если срок исковой давности истек - комиссия по поступлению и выбытию активов Заказчика принимает решение о признании дебиторской задолженности сомнительной;</w:t>
      </w:r>
    </w:p>
    <w:p w:rsidR="00511A70" w:rsidRPr="00E37623" w:rsidRDefault="00511A70" w:rsidP="00511A70">
      <w:pPr>
        <w:pStyle w:val="ConsPlusNormal"/>
        <w:ind w:firstLine="567"/>
        <w:jc w:val="both"/>
        <w:rPr>
          <w:sz w:val="28"/>
          <w:szCs w:val="28"/>
        </w:rPr>
      </w:pPr>
      <w:r w:rsidRPr="00E37623">
        <w:rPr>
          <w:sz w:val="28"/>
          <w:szCs w:val="28"/>
        </w:rPr>
        <w:t xml:space="preserve">если срок исковой давности не истек – ответственными лицами Заказчика принимаются меры по </w:t>
      </w:r>
      <w:hyperlink r:id="rId345" w:history="1">
        <w:r w:rsidRPr="00E37623">
          <w:rPr>
            <w:sz w:val="28"/>
            <w:szCs w:val="28"/>
          </w:rPr>
          <w:t>взысканию</w:t>
        </w:r>
      </w:hyperlink>
      <w:r w:rsidRPr="00E37623">
        <w:rPr>
          <w:sz w:val="28"/>
          <w:szCs w:val="28"/>
        </w:rPr>
        <w:t xml:space="preserve"> задолженности (проводится досудебная работа, а при отсутствии результата ответственное лицо Заказчика обращается в суд).</w:t>
      </w:r>
    </w:p>
    <w:p w:rsidR="00511A70" w:rsidRPr="00E37623" w:rsidRDefault="00511A70" w:rsidP="00511A70">
      <w:pPr>
        <w:pStyle w:val="ConsPlusNormal"/>
        <w:ind w:left="142" w:firstLine="567"/>
        <w:jc w:val="both"/>
        <w:rPr>
          <w:sz w:val="28"/>
          <w:szCs w:val="28"/>
        </w:rPr>
      </w:pPr>
      <w:r w:rsidRPr="00E37623">
        <w:rPr>
          <w:sz w:val="28"/>
          <w:szCs w:val="28"/>
        </w:rPr>
        <w:t xml:space="preserve">2. Необходимо проанализировать, является ли задолженность </w:t>
      </w:r>
      <w:hyperlink r:id="rId346" w:history="1">
        <w:r w:rsidRPr="00E37623">
          <w:rPr>
            <w:sz w:val="28"/>
            <w:szCs w:val="28"/>
          </w:rPr>
          <w:t>безнадежной</w:t>
        </w:r>
      </w:hyperlink>
      <w:r w:rsidRPr="00E37623">
        <w:rPr>
          <w:sz w:val="28"/>
          <w:szCs w:val="28"/>
        </w:rPr>
        <w:t xml:space="preserve"> (нереальной к взысканию):</w:t>
      </w:r>
    </w:p>
    <w:p w:rsidR="00511A70" w:rsidRPr="00E37623" w:rsidRDefault="00511A70" w:rsidP="00511A70">
      <w:pPr>
        <w:pStyle w:val="ConsPlusNormal"/>
        <w:ind w:firstLine="567"/>
        <w:jc w:val="both"/>
        <w:rPr>
          <w:sz w:val="28"/>
          <w:szCs w:val="28"/>
        </w:rPr>
      </w:pPr>
      <w:r w:rsidRPr="00E37623">
        <w:rPr>
          <w:sz w:val="28"/>
          <w:szCs w:val="28"/>
        </w:rPr>
        <w:t>если задолженность является безнадежной (нереальной) к взысканию - комиссия по поступлению и выбытию активов Заказчика принимает решение о признании дебиторской задолженности нереальной к взысканию;</w:t>
      </w:r>
    </w:p>
    <w:p w:rsidR="00511A70" w:rsidRPr="00E37623" w:rsidRDefault="00511A70" w:rsidP="00511A70">
      <w:pPr>
        <w:pStyle w:val="ConsPlusNormal"/>
        <w:ind w:firstLine="567"/>
        <w:jc w:val="both"/>
        <w:rPr>
          <w:sz w:val="28"/>
          <w:szCs w:val="28"/>
        </w:rPr>
      </w:pPr>
      <w:r w:rsidRPr="00E37623">
        <w:rPr>
          <w:sz w:val="28"/>
          <w:szCs w:val="28"/>
        </w:rPr>
        <w:t xml:space="preserve">если задолженность не является безнадежной (нереальной) к взысканию - ответственными лицами Заказчика принимаются меры по </w:t>
      </w:r>
      <w:hyperlink r:id="rId347" w:history="1">
        <w:r w:rsidRPr="00E37623">
          <w:rPr>
            <w:sz w:val="28"/>
            <w:szCs w:val="28"/>
          </w:rPr>
          <w:t>взысканию</w:t>
        </w:r>
      </w:hyperlink>
      <w:r w:rsidRPr="00E37623">
        <w:rPr>
          <w:sz w:val="28"/>
          <w:szCs w:val="28"/>
        </w:rPr>
        <w:t xml:space="preserve"> задолженности;</w:t>
      </w:r>
    </w:p>
    <w:p w:rsidR="00511A70" w:rsidRPr="00E37623" w:rsidRDefault="00511A70" w:rsidP="00511A70">
      <w:pPr>
        <w:pStyle w:val="ConsPlusNormal"/>
        <w:ind w:firstLine="567"/>
        <w:jc w:val="both"/>
        <w:rPr>
          <w:sz w:val="28"/>
          <w:szCs w:val="28"/>
        </w:rPr>
      </w:pPr>
      <w:r w:rsidRPr="00E37623">
        <w:rPr>
          <w:sz w:val="28"/>
          <w:szCs w:val="28"/>
        </w:rPr>
        <w:tab/>
        <w:t>3. В случае, если по выявленной задолженности проведены меры по ее взысканию:</w:t>
      </w:r>
    </w:p>
    <w:p w:rsidR="00511A70" w:rsidRPr="00E37623" w:rsidRDefault="00511A70" w:rsidP="00511A70">
      <w:pPr>
        <w:pStyle w:val="ConsPlusNormal"/>
        <w:ind w:firstLine="567"/>
        <w:jc w:val="both"/>
        <w:rPr>
          <w:sz w:val="28"/>
          <w:szCs w:val="28"/>
        </w:rPr>
      </w:pPr>
      <w:r w:rsidRPr="00E37623">
        <w:rPr>
          <w:sz w:val="28"/>
          <w:szCs w:val="28"/>
        </w:rPr>
        <w:t xml:space="preserve">при наличии результата - задолженность </w:t>
      </w:r>
      <w:hyperlink r:id="rId348" w:history="1">
        <w:r w:rsidRPr="00E37623">
          <w:rPr>
            <w:sz w:val="28"/>
            <w:szCs w:val="28"/>
          </w:rPr>
          <w:t>погашается</w:t>
        </w:r>
      </w:hyperlink>
      <w:r w:rsidRPr="00E37623">
        <w:rPr>
          <w:sz w:val="28"/>
          <w:szCs w:val="28"/>
        </w:rPr>
        <w:t>;</w:t>
      </w:r>
    </w:p>
    <w:p w:rsidR="00511A70" w:rsidRPr="00E37623" w:rsidRDefault="00511A70" w:rsidP="00511A70">
      <w:pPr>
        <w:pStyle w:val="ConsPlusNormal"/>
        <w:ind w:firstLine="567"/>
        <w:jc w:val="both"/>
        <w:rPr>
          <w:sz w:val="28"/>
          <w:szCs w:val="28"/>
        </w:rPr>
      </w:pPr>
      <w:r w:rsidRPr="00E37623">
        <w:rPr>
          <w:sz w:val="28"/>
          <w:szCs w:val="28"/>
        </w:rPr>
        <w:t xml:space="preserve">при отсутствии результата – задолженность, соответствующую </w:t>
      </w:r>
      <w:proofErr w:type="spellStart"/>
      <w:r w:rsidRPr="00E37623">
        <w:rPr>
          <w:sz w:val="28"/>
          <w:szCs w:val="28"/>
        </w:rPr>
        <w:t>кратериям</w:t>
      </w:r>
      <w:proofErr w:type="spellEnd"/>
      <w:r w:rsidRPr="00E37623">
        <w:rPr>
          <w:sz w:val="28"/>
          <w:szCs w:val="28"/>
        </w:rPr>
        <w:t xml:space="preserve"> сомнительной задолженности, </w:t>
      </w:r>
      <w:hyperlink w:anchor="P45" w:history="1">
        <w:r w:rsidRPr="00E37623">
          <w:rPr>
            <w:sz w:val="28"/>
            <w:szCs w:val="28"/>
          </w:rPr>
          <w:t>необходимо</w:t>
        </w:r>
      </w:hyperlink>
      <w:r w:rsidRPr="00E37623">
        <w:rPr>
          <w:sz w:val="28"/>
          <w:szCs w:val="28"/>
        </w:rPr>
        <w:t xml:space="preserve"> списать с балансового учета на </w:t>
      </w:r>
      <w:proofErr w:type="spellStart"/>
      <w:r w:rsidRPr="00E37623">
        <w:rPr>
          <w:sz w:val="28"/>
          <w:szCs w:val="28"/>
        </w:rPr>
        <w:t>забалансовый</w:t>
      </w:r>
      <w:proofErr w:type="spellEnd"/>
      <w:r w:rsidRPr="00E37623">
        <w:rPr>
          <w:sz w:val="28"/>
          <w:szCs w:val="28"/>
        </w:rPr>
        <w:t xml:space="preserve"> </w:t>
      </w:r>
      <w:hyperlink r:id="rId349" w:history="1">
        <w:r w:rsidRPr="00E37623">
          <w:rPr>
            <w:sz w:val="28"/>
            <w:szCs w:val="28"/>
          </w:rPr>
          <w:t>счет 04</w:t>
        </w:r>
      </w:hyperlink>
      <w:r w:rsidRPr="00E37623">
        <w:rPr>
          <w:sz w:val="28"/>
          <w:szCs w:val="28"/>
        </w:rPr>
        <w:t xml:space="preserve"> «Сомнительная задолженность».</w:t>
      </w:r>
    </w:p>
    <w:p w:rsidR="00511A70" w:rsidRPr="00E37623" w:rsidRDefault="00511A70" w:rsidP="00511A70">
      <w:pPr>
        <w:pStyle w:val="ConsPlusNormal"/>
        <w:ind w:firstLine="567"/>
        <w:jc w:val="both"/>
        <w:rPr>
          <w:sz w:val="28"/>
          <w:szCs w:val="28"/>
        </w:rPr>
      </w:pPr>
      <w:r w:rsidRPr="00E37623">
        <w:rPr>
          <w:sz w:val="28"/>
          <w:szCs w:val="28"/>
        </w:rPr>
        <w:t>Принимая решение о списании задолженности с учета необходимо:</w:t>
      </w:r>
    </w:p>
    <w:p w:rsidR="00511A70" w:rsidRPr="00E37623" w:rsidRDefault="00511A70" w:rsidP="00511A70">
      <w:pPr>
        <w:pStyle w:val="ConsPlusNormal"/>
        <w:ind w:firstLine="567"/>
        <w:jc w:val="both"/>
        <w:rPr>
          <w:sz w:val="28"/>
          <w:szCs w:val="28"/>
        </w:rPr>
      </w:pPr>
      <w:r w:rsidRPr="00E37623">
        <w:rPr>
          <w:sz w:val="28"/>
          <w:szCs w:val="28"/>
        </w:rPr>
        <w:t>оценить, является ли задолженность активом: задолженность перестает быть активом, когда нет уверенности, что в будущем она повысит полезный потенциал или увеличит будущие экономические выгоды (</w:t>
      </w:r>
      <w:hyperlink r:id="rId350" w:history="1">
        <w:r w:rsidRPr="00E37623">
          <w:rPr>
            <w:sz w:val="28"/>
            <w:szCs w:val="28"/>
          </w:rPr>
          <w:t>п. 47</w:t>
        </w:r>
      </w:hyperlink>
      <w:r w:rsidRPr="00E37623">
        <w:rPr>
          <w:sz w:val="28"/>
          <w:szCs w:val="28"/>
        </w:rPr>
        <w:t xml:space="preserve"> Федерального стандарта № 256н, </w:t>
      </w:r>
      <w:hyperlink r:id="rId351" w:history="1">
        <w:r w:rsidRPr="00E37623">
          <w:rPr>
            <w:sz w:val="28"/>
            <w:szCs w:val="28"/>
          </w:rPr>
          <w:t>п. 35</w:t>
        </w:r>
      </w:hyperlink>
      <w:r w:rsidRPr="00E37623">
        <w:rPr>
          <w:sz w:val="28"/>
          <w:szCs w:val="28"/>
        </w:rPr>
        <w:t xml:space="preserve"> Федерального стандарта № 129н);</w:t>
      </w:r>
    </w:p>
    <w:p w:rsidR="00511A70" w:rsidRPr="00E37623" w:rsidRDefault="00511A70" w:rsidP="00511A70">
      <w:pPr>
        <w:pStyle w:val="ConsPlusNormal"/>
        <w:ind w:firstLine="567"/>
        <w:jc w:val="both"/>
        <w:rPr>
          <w:sz w:val="28"/>
          <w:szCs w:val="28"/>
        </w:rPr>
      </w:pPr>
      <w:r w:rsidRPr="00E37623">
        <w:rPr>
          <w:sz w:val="28"/>
          <w:szCs w:val="28"/>
        </w:rPr>
        <w:t xml:space="preserve">сформировать </w:t>
      </w:r>
      <w:hyperlink r:id="rId352" w:history="1">
        <w:r w:rsidRPr="00E37623">
          <w:rPr>
            <w:sz w:val="28"/>
            <w:szCs w:val="28"/>
          </w:rPr>
          <w:t>пакет</w:t>
        </w:r>
      </w:hyperlink>
      <w:r w:rsidRPr="00E37623">
        <w:rPr>
          <w:sz w:val="28"/>
          <w:szCs w:val="28"/>
        </w:rPr>
        <w:t xml:space="preserve"> документов, подтверждающих наличие оснований для принятия решений о признании задолженности сомнительной;</w:t>
      </w:r>
    </w:p>
    <w:p w:rsidR="00511A70" w:rsidRPr="00E37623" w:rsidRDefault="00511A70" w:rsidP="00511A70">
      <w:pPr>
        <w:pStyle w:val="ConsPlusNormal"/>
        <w:ind w:firstLine="567"/>
        <w:jc w:val="both"/>
        <w:rPr>
          <w:sz w:val="28"/>
          <w:szCs w:val="28"/>
        </w:rPr>
      </w:pPr>
      <w:r w:rsidRPr="00E37623">
        <w:rPr>
          <w:sz w:val="28"/>
          <w:szCs w:val="28"/>
        </w:rPr>
        <w:t xml:space="preserve">оформить </w:t>
      </w:r>
      <w:r w:rsidR="000F1D9F" w:rsidRPr="00E37623">
        <w:rPr>
          <w:sz w:val="28"/>
          <w:szCs w:val="28"/>
        </w:rPr>
        <w:t xml:space="preserve">решение </w:t>
      </w:r>
      <w:r w:rsidRPr="00E37623">
        <w:rPr>
          <w:sz w:val="28"/>
          <w:szCs w:val="28"/>
        </w:rPr>
        <w:t>о признании дебиторской задолженности сомнительной</w:t>
      </w:r>
      <w:r w:rsidR="00582717" w:rsidRPr="00E37623">
        <w:rPr>
          <w:sz w:val="28"/>
          <w:szCs w:val="28"/>
        </w:rPr>
        <w:t xml:space="preserve"> или акт инвентаризации</w:t>
      </w:r>
      <w:r w:rsidRPr="00E37623">
        <w:rPr>
          <w:sz w:val="28"/>
          <w:szCs w:val="28"/>
        </w:rPr>
        <w:t>;</w:t>
      </w:r>
    </w:p>
    <w:p w:rsidR="00511A70" w:rsidRPr="00E37623" w:rsidRDefault="00511A70" w:rsidP="00511A70">
      <w:pPr>
        <w:pStyle w:val="ConsPlusNormal"/>
        <w:ind w:firstLine="567"/>
        <w:jc w:val="both"/>
        <w:rPr>
          <w:sz w:val="28"/>
          <w:szCs w:val="28"/>
        </w:rPr>
      </w:pPr>
      <w:r w:rsidRPr="00E37623">
        <w:rPr>
          <w:sz w:val="28"/>
          <w:szCs w:val="28"/>
        </w:rPr>
        <w:t xml:space="preserve">списать в бюджетном (бухгалтерском) учете дебиторскую задолженность с балансового учета на </w:t>
      </w:r>
      <w:proofErr w:type="spellStart"/>
      <w:r w:rsidRPr="00E37623">
        <w:rPr>
          <w:sz w:val="28"/>
          <w:szCs w:val="28"/>
        </w:rPr>
        <w:t>забалансовый</w:t>
      </w:r>
      <w:proofErr w:type="spellEnd"/>
      <w:r w:rsidRPr="00E37623">
        <w:rPr>
          <w:sz w:val="28"/>
          <w:szCs w:val="28"/>
        </w:rPr>
        <w:t xml:space="preserve"> </w:t>
      </w:r>
      <w:hyperlink r:id="rId353" w:history="1">
        <w:r w:rsidRPr="00E37623">
          <w:rPr>
            <w:sz w:val="28"/>
            <w:szCs w:val="28"/>
          </w:rPr>
          <w:t>счет 04</w:t>
        </w:r>
      </w:hyperlink>
      <w:r w:rsidRPr="00E37623">
        <w:rPr>
          <w:sz w:val="28"/>
          <w:szCs w:val="28"/>
        </w:rPr>
        <w:t xml:space="preserve"> «Сомнительная задолженность».</w:t>
      </w:r>
    </w:p>
    <w:p w:rsidR="00F96E90" w:rsidRPr="00E37623" w:rsidRDefault="00F96E90" w:rsidP="00582717">
      <w:pPr>
        <w:ind w:firstLine="540"/>
        <w:jc w:val="both"/>
        <w:rPr>
          <w:sz w:val="28"/>
          <w:szCs w:val="28"/>
        </w:rPr>
      </w:pPr>
      <w:r w:rsidRPr="00E37623">
        <w:rPr>
          <w:sz w:val="28"/>
          <w:szCs w:val="28"/>
        </w:rPr>
        <w:t xml:space="preserve">9.4.15. О признании безнадежной к взысканию задолженности по платежам в бюджет. Задолженность по платежам в бюджет, в том числе дебиторская задолженность по доходам на балансовых и (или) </w:t>
      </w:r>
      <w:proofErr w:type="spellStart"/>
      <w:r w:rsidRPr="00E37623">
        <w:rPr>
          <w:sz w:val="28"/>
          <w:szCs w:val="28"/>
        </w:rPr>
        <w:t>забалансовых</w:t>
      </w:r>
      <w:proofErr w:type="spellEnd"/>
      <w:r w:rsidRPr="00E37623">
        <w:rPr>
          <w:sz w:val="28"/>
          <w:szCs w:val="28"/>
        </w:rPr>
        <w:t xml:space="preserve"> счетах, в отношении которой принято решение о признании ее безнадежной к взысканию согласно статье 47.2. БК РФ и постановлению Правительства Российской Федерации от 05.05.2016 № 393 «Об общих требованиях к порядку принятия решений о признании безнадежной к взысканию задолженности по платежам в </w:t>
      </w:r>
      <w:r w:rsidRPr="00E37623">
        <w:rPr>
          <w:sz w:val="28"/>
          <w:szCs w:val="28"/>
        </w:rPr>
        <w:lastRenderedPageBreak/>
        <w:t>бюджеты бюджетной системы» (в ред. от 10.10.2024 № 1360) (далее – постановление № 393) подлежит списанию с балансового (</w:t>
      </w:r>
      <w:proofErr w:type="spellStart"/>
      <w:r w:rsidRPr="00E37623">
        <w:rPr>
          <w:sz w:val="28"/>
          <w:szCs w:val="28"/>
        </w:rPr>
        <w:t>забалансового</w:t>
      </w:r>
      <w:proofErr w:type="spellEnd"/>
      <w:r w:rsidRPr="00E37623">
        <w:rPr>
          <w:sz w:val="28"/>
          <w:szCs w:val="28"/>
        </w:rPr>
        <w:t xml:space="preserve">) учета.  </w:t>
      </w:r>
    </w:p>
    <w:p w:rsidR="00F96E90" w:rsidRPr="00E37623" w:rsidRDefault="00F96E90" w:rsidP="00582717">
      <w:pPr>
        <w:ind w:firstLine="540"/>
        <w:jc w:val="both"/>
        <w:rPr>
          <w:sz w:val="28"/>
          <w:szCs w:val="28"/>
        </w:rPr>
      </w:pPr>
      <w:r w:rsidRPr="00E37623">
        <w:rPr>
          <w:sz w:val="28"/>
          <w:szCs w:val="28"/>
        </w:rPr>
        <w:t xml:space="preserve">Согласно пункта 3 статьи 47.2 БК РФ решение о признании безнадежной к взысканию задолженности по платежам в бюджеты принимается администратором доходов бюджета. </w:t>
      </w:r>
    </w:p>
    <w:p w:rsidR="00F96E90" w:rsidRPr="00E37623" w:rsidRDefault="00F96E90" w:rsidP="00582717">
      <w:pPr>
        <w:ind w:firstLine="540"/>
        <w:jc w:val="both"/>
        <w:rPr>
          <w:sz w:val="28"/>
          <w:szCs w:val="28"/>
        </w:rPr>
      </w:pPr>
      <w:r w:rsidRPr="00E37623">
        <w:rPr>
          <w:sz w:val="28"/>
          <w:szCs w:val="28"/>
        </w:rPr>
        <w:t>Порядок принятия решения о признании безнадежной к взысканию задолженности по платежам в бюджет определяется главным администратором доходов бюджета (пункт 4 статьи 47.2 БК РФ) с учетом постановления № 393.</w:t>
      </w:r>
    </w:p>
    <w:p w:rsidR="00F96E90" w:rsidRPr="00E37623" w:rsidRDefault="00F96E90" w:rsidP="00582717">
      <w:pPr>
        <w:ind w:firstLine="540"/>
        <w:jc w:val="both"/>
        <w:rPr>
          <w:sz w:val="28"/>
          <w:szCs w:val="28"/>
        </w:rPr>
      </w:pPr>
      <w:r w:rsidRPr="00E37623">
        <w:rPr>
          <w:sz w:val="28"/>
          <w:szCs w:val="28"/>
        </w:rPr>
        <w:t xml:space="preserve">Признание безнадежной к взысканию задолженности по платежам в бюджет по иным основаниям, не предусмотренным положениями БК РФ и постановления № 393 неправомерно (письмо Министерства финансов российской Федерации от 19.12.2023 № 23-01-06/122775). </w:t>
      </w:r>
    </w:p>
    <w:p w:rsidR="00F96E90" w:rsidRPr="00E37623" w:rsidRDefault="00F96E90" w:rsidP="00582717">
      <w:pPr>
        <w:ind w:firstLine="540"/>
        <w:jc w:val="both"/>
        <w:rPr>
          <w:sz w:val="28"/>
          <w:szCs w:val="28"/>
        </w:rPr>
      </w:pPr>
      <w:r w:rsidRPr="00E37623">
        <w:rPr>
          <w:sz w:val="28"/>
          <w:szCs w:val="28"/>
        </w:rPr>
        <w:t xml:space="preserve">В целях оформления решения о признании задолженности по платежам в бюджет безнадежной к взысканию, принимаемого комиссией по поступлению и выбытию активов, созданной администратором доходов бюджета на постоянной основе (далее – комиссия), выявленной по результатам проведения инвентаризации, на основании документов, подтверждающих наличие оснований для принятия такого решения, оформляется акт о признании безнадежной к взысканию задолженности (форма 0510436) (далее – акт (ф. 0510436). </w:t>
      </w:r>
    </w:p>
    <w:p w:rsidR="00582717" w:rsidRPr="00E37623" w:rsidRDefault="00F96E90" w:rsidP="00582717">
      <w:pPr>
        <w:ind w:firstLine="540"/>
        <w:jc w:val="both"/>
        <w:rPr>
          <w:color w:val="000000"/>
          <w:sz w:val="28"/>
          <w:szCs w:val="28"/>
        </w:rPr>
      </w:pPr>
      <w:r w:rsidRPr="00E37623">
        <w:rPr>
          <w:sz w:val="28"/>
          <w:szCs w:val="28"/>
        </w:rPr>
        <w:t>Акт (ф.0510436) заполняется ответственным исполнителем из состава комиссии, уполномоченным на его формирование, на основании данных инвентаризационной описи расчетов по поступлениям.</w:t>
      </w:r>
    </w:p>
    <w:p w:rsidR="009D3FFF" w:rsidRPr="00E37623" w:rsidRDefault="009D3FFF" w:rsidP="00F85D45">
      <w:pPr>
        <w:autoSpaceDE w:val="0"/>
        <w:autoSpaceDN w:val="0"/>
        <w:adjustRightInd w:val="0"/>
        <w:spacing w:after="200"/>
        <w:ind w:firstLine="720"/>
        <w:contextualSpacing/>
        <w:jc w:val="center"/>
        <w:rPr>
          <w:rFonts w:eastAsia="Calibri"/>
          <w:b/>
          <w:sz w:val="28"/>
          <w:szCs w:val="28"/>
          <w:lang w:eastAsia="en-US"/>
        </w:rPr>
      </w:pPr>
    </w:p>
    <w:p w:rsidR="00F85D45" w:rsidRPr="00E37623" w:rsidRDefault="00F85D45" w:rsidP="00F85D45">
      <w:pPr>
        <w:autoSpaceDE w:val="0"/>
        <w:autoSpaceDN w:val="0"/>
        <w:adjustRightInd w:val="0"/>
        <w:spacing w:after="200"/>
        <w:ind w:firstLine="720"/>
        <w:contextualSpacing/>
        <w:jc w:val="center"/>
        <w:rPr>
          <w:rFonts w:eastAsia="Calibri"/>
          <w:b/>
          <w:color w:val="FF0000"/>
          <w:sz w:val="28"/>
          <w:szCs w:val="28"/>
          <w:lang w:eastAsia="en-US"/>
        </w:rPr>
      </w:pPr>
      <w:r w:rsidRPr="00E37623">
        <w:rPr>
          <w:rFonts w:eastAsia="Calibri"/>
          <w:b/>
          <w:sz w:val="28"/>
          <w:szCs w:val="28"/>
          <w:lang w:eastAsia="en-US"/>
        </w:rPr>
        <w:t>10. Учет финансового результата</w:t>
      </w:r>
      <w:r w:rsidR="0080471E" w:rsidRPr="00E37623">
        <w:rPr>
          <w:rFonts w:eastAsia="Calibri"/>
          <w:b/>
          <w:sz w:val="28"/>
          <w:szCs w:val="28"/>
          <w:lang w:eastAsia="en-US"/>
        </w:rPr>
        <w:t>.</w:t>
      </w:r>
      <w:r w:rsidR="00276E29" w:rsidRPr="00E37623">
        <w:rPr>
          <w:rFonts w:eastAsia="Calibri"/>
          <w:b/>
          <w:sz w:val="28"/>
          <w:szCs w:val="28"/>
          <w:lang w:eastAsia="en-US"/>
        </w:rPr>
        <w:t xml:space="preserve">   </w:t>
      </w:r>
    </w:p>
    <w:p w:rsidR="00F85D45" w:rsidRPr="00E37623" w:rsidRDefault="00F85D45" w:rsidP="00F85D45">
      <w:pPr>
        <w:widowControl w:val="0"/>
        <w:autoSpaceDE w:val="0"/>
        <w:autoSpaceDN w:val="0"/>
        <w:adjustRightInd w:val="0"/>
        <w:spacing w:before="280"/>
        <w:jc w:val="both"/>
        <w:rPr>
          <w:b/>
          <w:sz w:val="28"/>
          <w:szCs w:val="28"/>
        </w:rPr>
      </w:pPr>
      <w:r w:rsidRPr="00E37623">
        <w:rPr>
          <w:sz w:val="28"/>
          <w:szCs w:val="28"/>
        </w:rPr>
        <w:tab/>
      </w:r>
      <w:r w:rsidRPr="00E37623">
        <w:rPr>
          <w:sz w:val="28"/>
          <w:szCs w:val="28"/>
        </w:rPr>
        <w:tab/>
      </w:r>
      <w:r w:rsidRPr="00E37623">
        <w:rPr>
          <w:sz w:val="28"/>
          <w:szCs w:val="28"/>
        </w:rPr>
        <w:tab/>
      </w:r>
      <w:r w:rsidRPr="00E37623">
        <w:rPr>
          <w:sz w:val="28"/>
          <w:szCs w:val="28"/>
        </w:rPr>
        <w:tab/>
      </w:r>
      <w:r w:rsidRPr="00E37623">
        <w:rPr>
          <w:b/>
          <w:sz w:val="28"/>
          <w:szCs w:val="28"/>
        </w:rPr>
        <w:t>10.1. Учет доходов будущих периодов</w:t>
      </w:r>
      <w:r w:rsidR="0080471E" w:rsidRPr="00E37623">
        <w:rPr>
          <w:b/>
          <w:sz w:val="28"/>
          <w:szCs w:val="28"/>
        </w:rPr>
        <w:t>.</w:t>
      </w:r>
    </w:p>
    <w:p w:rsidR="00F85D45" w:rsidRPr="00E37623" w:rsidRDefault="00F85D45" w:rsidP="00F85D45">
      <w:pPr>
        <w:widowControl w:val="0"/>
        <w:autoSpaceDE w:val="0"/>
        <w:autoSpaceDN w:val="0"/>
        <w:adjustRightInd w:val="0"/>
        <w:spacing w:before="280"/>
        <w:ind w:firstLine="720"/>
        <w:jc w:val="both"/>
        <w:rPr>
          <w:color w:val="000000"/>
          <w:sz w:val="28"/>
          <w:szCs w:val="28"/>
        </w:rPr>
      </w:pPr>
      <w:r w:rsidRPr="00E37623">
        <w:rPr>
          <w:sz w:val="28"/>
          <w:szCs w:val="28"/>
        </w:rPr>
        <w:t xml:space="preserve">10.1.1. </w:t>
      </w:r>
      <w:r w:rsidRPr="00E37623">
        <w:rPr>
          <w:color w:val="000000"/>
          <w:sz w:val="28"/>
          <w:szCs w:val="28"/>
        </w:rPr>
        <w:t xml:space="preserve">В </w:t>
      </w:r>
      <w:r w:rsidR="00DB0893" w:rsidRPr="00E37623">
        <w:rPr>
          <w:sz w:val="28"/>
          <w:szCs w:val="28"/>
        </w:rPr>
        <w:t xml:space="preserve"> бухгалтерском (бюджетном) учете </w:t>
      </w:r>
      <w:r w:rsidRPr="00E37623">
        <w:rPr>
          <w:color w:val="000000"/>
          <w:sz w:val="28"/>
          <w:szCs w:val="28"/>
        </w:rPr>
        <w:t>доходы, полученные (начисленные) в отчетном периоде, но относящиеся к будущим отчетным периодам, признаются доходами будущих периодов (</w:t>
      </w:r>
      <w:hyperlink r:id="rId354" w:history="1">
        <w:r w:rsidRPr="00E37623">
          <w:rPr>
            <w:color w:val="000000"/>
            <w:sz w:val="28"/>
            <w:szCs w:val="28"/>
          </w:rPr>
          <w:t>п. п. 7</w:t>
        </w:r>
      </w:hyperlink>
      <w:r w:rsidRPr="00E37623">
        <w:rPr>
          <w:color w:val="000000"/>
          <w:sz w:val="28"/>
          <w:szCs w:val="28"/>
        </w:rPr>
        <w:t xml:space="preserve">, </w:t>
      </w:r>
      <w:hyperlink r:id="rId355" w:history="1">
        <w:r w:rsidRPr="00E37623">
          <w:rPr>
            <w:color w:val="000000"/>
            <w:sz w:val="28"/>
            <w:szCs w:val="28"/>
          </w:rPr>
          <w:t>28</w:t>
        </w:r>
      </w:hyperlink>
      <w:r w:rsidRPr="00E37623">
        <w:rPr>
          <w:color w:val="000000"/>
          <w:sz w:val="28"/>
          <w:szCs w:val="28"/>
        </w:rPr>
        <w:t xml:space="preserve">, </w:t>
      </w:r>
      <w:hyperlink r:id="rId356" w:history="1">
        <w:r w:rsidRPr="00E37623">
          <w:rPr>
            <w:color w:val="000000"/>
            <w:sz w:val="28"/>
            <w:szCs w:val="28"/>
          </w:rPr>
          <w:t>40</w:t>
        </w:r>
      </w:hyperlink>
      <w:r w:rsidRPr="00E37623">
        <w:rPr>
          <w:color w:val="000000"/>
          <w:sz w:val="28"/>
          <w:szCs w:val="28"/>
        </w:rPr>
        <w:t xml:space="preserve">, </w:t>
      </w:r>
      <w:hyperlink r:id="rId357" w:history="1">
        <w:r w:rsidRPr="00E37623">
          <w:rPr>
            <w:color w:val="000000"/>
            <w:sz w:val="28"/>
            <w:szCs w:val="28"/>
          </w:rPr>
          <w:t>54</w:t>
        </w:r>
      </w:hyperlink>
      <w:r w:rsidRPr="00E37623">
        <w:rPr>
          <w:color w:val="000000"/>
          <w:sz w:val="28"/>
          <w:szCs w:val="28"/>
        </w:rPr>
        <w:t xml:space="preserve"> Федерального стандарта № 32н, </w:t>
      </w:r>
      <w:hyperlink r:id="rId358" w:history="1">
        <w:r w:rsidRPr="00E37623">
          <w:rPr>
            <w:color w:val="000000"/>
            <w:sz w:val="28"/>
            <w:szCs w:val="28"/>
          </w:rPr>
          <w:t>п. 11</w:t>
        </w:r>
      </w:hyperlink>
      <w:r w:rsidRPr="00E37623">
        <w:rPr>
          <w:color w:val="000000"/>
          <w:sz w:val="28"/>
          <w:szCs w:val="28"/>
        </w:rPr>
        <w:t xml:space="preserve"> Федерального стандарта № 145н, </w:t>
      </w:r>
      <w:hyperlink r:id="rId359" w:history="1">
        <w:r w:rsidRPr="00E37623">
          <w:rPr>
            <w:color w:val="000000"/>
            <w:sz w:val="28"/>
            <w:szCs w:val="28"/>
          </w:rPr>
          <w:t>п. 301</w:t>
        </w:r>
      </w:hyperlink>
      <w:r w:rsidRPr="00E37623">
        <w:rPr>
          <w:color w:val="000000"/>
          <w:sz w:val="28"/>
          <w:szCs w:val="28"/>
        </w:rPr>
        <w:t xml:space="preserve"> Инструкции № 157н). </w:t>
      </w:r>
      <w:r w:rsidR="00C80486" w:rsidRPr="00E37623">
        <w:rPr>
          <w:color w:val="000000"/>
          <w:sz w:val="28"/>
          <w:szCs w:val="28"/>
        </w:rPr>
        <w:tab/>
      </w:r>
      <w:r w:rsidRPr="00E37623">
        <w:rPr>
          <w:color w:val="000000"/>
          <w:sz w:val="28"/>
          <w:szCs w:val="28"/>
        </w:rPr>
        <w:t>В составе доходов будущих периодов учитываются:</w:t>
      </w:r>
    </w:p>
    <w:p w:rsidR="00F85D45" w:rsidRPr="00E37623" w:rsidRDefault="00F85D45" w:rsidP="00F85D45">
      <w:pPr>
        <w:jc w:val="both"/>
        <w:rPr>
          <w:sz w:val="28"/>
          <w:szCs w:val="28"/>
        </w:rPr>
      </w:pPr>
      <w:r w:rsidRPr="00E37623">
        <w:rPr>
          <w:color w:val="000000"/>
          <w:sz w:val="28"/>
          <w:szCs w:val="28"/>
        </w:rPr>
        <w:tab/>
        <w:t xml:space="preserve">доходы </w:t>
      </w:r>
      <w:r w:rsidRPr="00E37623">
        <w:rPr>
          <w:sz w:val="28"/>
          <w:szCs w:val="28"/>
        </w:rPr>
        <w:t>по предоставлению межбюджетных трансфертов (субсидии, субвенции, иные межбюджетные трансферты), имеющие целевое назначение (далее – доходы будущих периодов от МБТ с условиями);</w:t>
      </w:r>
    </w:p>
    <w:p w:rsidR="00F85D45" w:rsidRPr="00E37623" w:rsidRDefault="00F85D45" w:rsidP="009D3FFF">
      <w:pPr>
        <w:autoSpaceDE w:val="0"/>
        <w:autoSpaceDN w:val="0"/>
        <w:adjustRightInd w:val="0"/>
        <w:jc w:val="both"/>
        <w:rPr>
          <w:color w:val="000000"/>
          <w:sz w:val="28"/>
          <w:szCs w:val="28"/>
        </w:rPr>
      </w:pPr>
      <w:r w:rsidRPr="00E37623">
        <w:rPr>
          <w:color w:val="000000"/>
          <w:sz w:val="28"/>
          <w:szCs w:val="28"/>
        </w:rPr>
        <w:tab/>
      </w:r>
      <w:r w:rsidR="00AE3718" w:rsidRPr="00E37623">
        <w:rPr>
          <w:color w:val="000000"/>
          <w:sz w:val="28"/>
          <w:szCs w:val="28"/>
        </w:rPr>
        <w:t>доходы по договорам аренды объекта муниципального имущества,</w:t>
      </w:r>
      <w:r w:rsidR="00AE3718" w:rsidRPr="00E37623">
        <w:rPr>
          <w:sz w:val="28"/>
          <w:szCs w:val="28"/>
        </w:rPr>
        <w:t xml:space="preserve"> договорам безвозмездного пользования имуществом</w:t>
      </w:r>
      <w:r w:rsidR="00AE3718" w:rsidRPr="00E37623">
        <w:rPr>
          <w:color w:val="000000"/>
          <w:sz w:val="28"/>
          <w:szCs w:val="28"/>
        </w:rPr>
        <w:t>.</w:t>
      </w:r>
      <w:r w:rsidR="00AE3718" w:rsidRPr="00E37623">
        <w:rPr>
          <w:sz w:val="28"/>
          <w:szCs w:val="28"/>
        </w:rPr>
        <w:t xml:space="preserve"> Договор аренды, договор безвозмездного пользования имуществом, заключенный на неопределенный срок, относится к операционной аренде, если обоснованиями бюджетных ассигнований предусмотрены расходы на содержание имущества на весь период бюджетного цикла (очередной финансовый год и плановый период) (письмо Министерства финансов Российской Федерации от 09.08.2018 № 02-07-07/56267)</w:t>
      </w:r>
      <w:r w:rsidR="006E5F97" w:rsidRPr="00E37623">
        <w:rPr>
          <w:sz w:val="28"/>
          <w:szCs w:val="28"/>
        </w:rPr>
        <w:t xml:space="preserve">.  Корректировка учетных показателей объектов операционной аренды на неопределенный срок для целей бухгалтерского учета осуществляется при изменении оценочных значений сроков их полезного использования в случае продления сроков аренды на очередной финансовый год (очередной плановый период). Надежной оценкой доходов от ожидаемых арендных платежей по договорам безвозмездного </w:t>
      </w:r>
      <w:r w:rsidR="006E5F97" w:rsidRPr="00E37623">
        <w:rPr>
          <w:sz w:val="28"/>
          <w:szCs w:val="28"/>
        </w:rPr>
        <w:lastRenderedPageBreak/>
        <w:t xml:space="preserve">пользования, заключенным на неопределенный срок, в случае продления срока безвозмездного пользования на очередной финансовый год (плановый период) является остаточная стоимость объекта операционной аренды на дату увеличения срока его полезного использования с учетом суммы справедливой стоимости арендных платежей, установленной передающей стороной на очередной финансовый год (плановый период). В </w:t>
      </w:r>
      <w:r w:rsidR="00DB0893" w:rsidRPr="00E37623">
        <w:rPr>
          <w:sz w:val="28"/>
          <w:szCs w:val="28"/>
        </w:rPr>
        <w:t xml:space="preserve">бухгалтерском (бюджетном) учете </w:t>
      </w:r>
      <w:r w:rsidR="006E5F97" w:rsidRPr="00E37623">
        <w:rPr>
          <w:sz w:val="28"/>
          <w:szCs w:val="28"/>
        </w:rPr>
        <w:t>пользователя имущества корректировка учетных показателей объектов операционной аренды на неопределенный срок при изменении оценочных значений сроков полезного использования объектов производится на основании информации, предоставленной передающей стороной для расчета размера условных арендных платежей на период пролонгации, либо в ее отсутствие на базе размера условных арендных платежей, определенного передающей стороной при последнем уточнении условных значений (первоначальном признании объекта операционной аренды) (письмо Министерства финансов Российской Федерации от 24.11.2021 № 02-07-05/94992)</w:t>
      </w:r>
      <w:r w:rsidR="00AE3718" w:rsidRPr="00E37623">
        <w:rPr>
          <w:color w:val="000000"/>
          <w:sz w:val="28"/>
          <w:szCs w:val="28"/>
        </w:rPr>
        <w:t>;</w:t>
      </w:r>
      <w:r w:rsidRPr="00E37623">
        <w:rPr>
          <w:color w:val="000000"/>
          <w:sz w:val="28"/>
          <w:szCs w:val="28"/>
        </w:rPr>
        <w:tab/>
        <w:t>доходы от поступления субсидии на иные цели бюджетного учреждения в момент возникновения права на их получение;</w:t>
      </w:r>
    </w:p>
    <w:p w:rsidR="00F85D45" w:rsidRPr="00E37623" w:rsidRDefault="00F85D45" w:rsidP="00F85D45">
      <w:pPr>
        <w:jc w:val="both"/>
        <w:rPr>
          <w:color w:val="000000"/>
          <w:sz w:val="28"/>
          <w:szCs w:val="28"/>
        </w:rPr>
      </w:pPr>
      <w:r w:rsidRPr="00E37623">
        <w:rPr>
          <w:color w:val="000000"/>
          <w:sz w:val="28"/>
          <w:szCs w:val="28"/>
        </w:rPr>
        <w:tab/>
        <w:t>доходы в виде субсидии на финансовое обеспечение выполнения муниципального задания, предоставленной учредителем своему подведомственному бюджетному учреждению в  момент возникновения права на их получение</w:t>
      </w:r>
      <w:r w:rsidRPr="00E37623">
        <w:rPr>
          <w:color w:val="000000"/>
          <w:sz w:val="24"/>
          <w:szCs w:val="24"/>
        </w:rPr>
        <w:t xml:space="preserve"> </w:t>
      </w:r>
      <w:r w:rsidRPr="00E37623">
        <w:rPr>
          <w:color w:val="000000"/>
          <w:sz w:val="28"/>
          <w:szCs w:val="28"/>
        </w:rPr>
        <w:t>(</w:t>
      </w:r>
      <w:hyperlink r:id="rId360" w:history="1">
        <w:r w:rsidRPr="00E37623">
          <w:rPr>
            <w:color w:val="000000"/>
            <w:sz w:val="28"/>
            <w:szCs w:val="28"/>
          </w:rPr>
          <w:t>п. 54</w:t>
        </w:r>
      </w:hyperlink>
      <w:r w:rsidRPr="00E37623">
        <w:rPr>
          <w:color w:val="000000"/>
          <w:sz w:val="28"/>
          <w:szCs w:val="28"/>
        </w:rPr>
        <w:t xml:space="preserve"> Федерального стандарта </w:t>
      </w:r>
      <w:r w:rsidR="007004B5" w:rsidRPr="00E37623">
        <w:rPr>
          <w:color w:val="000000"/>
          <w:sz w:val="28"/>
          <w:szCs w:val="28"/>
        </w:rPr>
        <w:t>№</w:t>
      </w:r>
      <w:r w:rsidRPr="00E37623">
        <w:rPr>
          <w:color w:val="000000"/>
          <w:sz w:val="28"/>
          <w:szCs w:val="28"/>
        </w:rPr>
        <w:t xml:space="preserve"> 32н, </w:t>
      </w:r>
      <w:r w:rsidR="002C58C2" w:rsidRPr="00E37623">
        <w:rPr>
          <w:color w:val="000000"/>
          <w:sz w:val="28"/>
          <w:szCs w:val="28"/>
        </w:rPr>
        <w:t>п</w:t>
      </w:r>
      <w:r w:rsidRPr="00E37623">
        <w:rPr>
          <w:color w:val="000000"/>
          <w:sz w:val="28"/>
          <w:szCs w:val="28"/>
        </w:rPr>
        <w:t>исьмо Мин</w:t>
      </w:r>
      <w:r w:rsidR="002C58C2" w:rsidRPr="00E37623">
        <w:rPr>
          <w:color w:val="000000"/>
          <w:sz w:val="28"/>
          <w:szCs w:val="28"/>
        </w:rPr>
        <w:t xml:space="preserve">истерства </w:t>
      </w:r>
      <w:r w:rsidRPr="00E37623">
        <w:rPr>
          <w:color w:val="000000"/>
          <w:sz w:val="28"/>
          <w:szCs w:val="28"/>
        </w:rPr>
        <w:t>фина</w:t>
      </w:r>
      <w:r w:rsidR="002C58C2" w:rsidRPr="00E37623">
        <w:rPr>
          <w:color w:val="000000"/>
          <w:sz w:val="28"/>
          <w:szCs w:val="28"/>
        </w:rPr>
        <w:t>нсов Российской Федерации</w:t>
      </w:r>
      <w:r w:rsidRPr="00E37623">
        <w:rPr>
          <w:color w:val="000000"/>
          <w:sz w:val="28"/>
          <w:szCs w:val="28"/>
        </w:rPr>
        <w:t xml:space="preserve"> от 04.02.2020 </w:t>
      </w:r>
      <w:hyperlink r:id="rId361" w:history="1">
        <w:r w:rsidR="007004B5" w:rsidRPr="00E37623">
          <w:rPr>
            <w:color w:val="000000"/>
            <w:sz w:val="28"/>
            <w:szCs w:val="28"/>
          </w:rPr>
          <w:t>№</w:t>
        </w:r>
        <w:r w:rsidRPr="00E37623">
          <w:rPr>
            <w:color w:val="000000"/>
            <w:sz w:val="28"/>
            <w:szCs w:val="28"/>
          </w:rPr>
          <w:t xml:space="preserve"> 02-06-07/6939</w:t>
        </w:r>
      </w:hyperlink>
      <w:r w:rsidRPr="00E37623">
        <w:rPr>
          <w:color w:val="000000"/>
          <w:sz w:val="28"/>
          <w:szCs w:val="28"/>
        </w:rPr>
        <w:t>);</w:t>
      </w:r>
    </w:p>
    <w:p w:rsidR="00F85D45" w:rsidRPr="00E37623" w:rsidRDefault="00F85D45" w:rsidP="00F85D45">
      <w:pPr>
        <w:jc w:val="both"/>
        <w:rPr>
          <w:color w:val="000000"/>
          <w:sz w:val="28"/>
          <w:szCs w:val="28"/>
        </w:rPr>
      </w:pPr>
      <w:r w:rsidRPr="00E37623">
        <w:rPr>
          <w:color w:val="000000"/>
          <w:sz w:val="28"/>
          <w:szCs w:val="28"/>
        </w:rPr>
        <w:tab/>
      </w:r>
      <w:r w:rsidRPr="00E37623">
        <w:rPr>
          <w:sz w:val="28"/>
          <w:szCs w:val="28"/>
        </w:rPr>
        <w:t>иные доходы (</w:t>
      </w:r>
      <w:r w:rsidRPr="00E37623">
        <w:rPr>
          <w:color w:val="000000"/>
          <w:sz w:val="28"/>
          <w:szCs w:val="28"/>
        </w:rPr>
        <w:t>доходы от выставленных претензий к поставщикам услуг за нарушения условий муниципальных контрактов, оспариваемых исполнителями муниципального контракта, когда сумму поступлений невозможно надежно оценить (</w:t>
      </w:r>
      <w:hyperlink r:id="rId362" w:history="1">
        <w:r w:rsidRPr="00E37623">
          <w:rPr>
            <w:color w:val="000000"/>
            <w:sz w:val="28"/>
            <w:szCs w:val="28"/>
          </w:rPr>
          <w:t>письмо</w:t>
        </w:r>
      </w:hyperlink>
      <w:r w:rsidRPr="00E37623">
        <w:rPr>
          <w:color w:val="000000"/>
          <w:sz w:val="28"/>
          <w:szCs w:val="28"/>
        </w:rPr>
        <w:t xml:space="preserve"> Министерства финансов Российской Федерации от 03.09.2018 № 02-05-11/62851).</w:t>
      </w:r>
    </w:p>
    <w:p w:rsidR="00116A77" w:rsidRPr="00E37623" w:rsidRDefault="00116A77" w:rsidP="00116A77">
      <w:pPr>
        <w:tabs>
          <w:tab w:val="left" w:pos="1134"/>
        </w:tabs>
        <w:ind w:firstLine="567"/>
        <w:jc w:val="both"/>
        <w:rPr>
          <w:color w:val="000000"/>
          <w:sz w:val="28"/>
          <w:szCs w:val="28"/>
        </w:rPr>
      </w:pPr>
      <w:r w:rsidRPr="00E37623">
        <w:rPr>
          <w:sz w:val="28"/>
          <w:szCs w:val="28"/>
        </w:rPr>
        <w:t xml:space="preserve">Доходы в виде неучтенных объектов нефинансовых активов, выявленных в результате инвентаризации, отражаются датой </w:t>
      </w:r>
      <w:r w:rsidRPr="00E37623">
        <w:rPr>
          <w:rStyle w:val="af9"/>
          <w:b w:val="0"/>
          <w:bCs w:val="0"/>
          <w:color w:val="000000"/>
          <w:sz w:val="28"/>
          <w:szCs w:val="28"/>
        </w:rPr>
        <w:t>утверждения руководителем Заказчика итогов инвентаризации.</w:t>
      </w:r>
    </w:p>
    <w:p w:rsidR="00D767E1" w:rsidRPr="00E37623" w:rsidRDefault="00D767E1" w:rsidP="00D767E1">
      <w:pPr>
        <w:ind w:firstLine="720"/>
        <w:jc w:val="both"/>
        <w:rPr>
          <w:color w:val="000000"/>
          <w:sz w:val="28"/>
          <w:szCs w:val="28"/>
        </w:rPr>
      </w:pPr>
      <w:r w:rsidRPr="00E37623">
        <w:rPr>
          <w:color w:val="000000"/>
          <w:sz w:val="28"/>
          <w:szCs w:val="28"/>
        </w:rPr>
        <w:t xml:space="preserve">10.1.2. Операции по начислению доходов будущих периодов оформляются бухгалтерской справкой </w:t>
      </w:r>
      <w:hyperlink r:id="rId363" w:history="1">
        <w:r w:rsidRPr="00E37623">
          <w:rPr>
            <w:color w:val="000000"/>
            <w:sz w:val="28"/>
            <w:szCs w:val="28"/>
          </w:rPr>
          <w:t>(ф. 0504833)</w:t>
        </w:r>
      </w:hyperlink>
      <w:r w:rsidRPr="00E37623">
        <w:t xml:space="preserve"> </w:t>
      </w:r>
      <w:r w:rsidRPr="00E37623">
        <w:rPr>
          <w:sz w:val="28"/>
          <w:szCs w:val="28"/>
        </w:rPr>
        <w:t>в соответствии с датой соглашения, контракта (договора), претензии.</w:t>
      </w:r>
    </w:p>
    <w:p w:rsidR="00D767E1" w:rsidRPr="00E37623" w:rsidRDefault="00D767E1" w:rsidP="00D767E1">
      <w:pPr>
        <w:tabs>
          <w:tab w:val="left" w:pos="540"/>
        </w:tabs>
        <w:autoSpaceDE w:val="0"/>
        <w:autoSpaceDN w:val="0"/>
        <w:adjustRightInd w:val="0"/>
        <w:jc w:val="both"/>
        <w:outlineLvl w:val="0"/>
        <w:rPr>
          <w:sz w:val="28"/>
          <w:szCs w:val="28"/>
        </w:rPr>
      </w:pPr>
      <w:r w:rsidRPr="00E37623">
        <w:rPr>
          <w:sz w:val="28"/>
          <w:szCs w:val="28"/>
        </w:rPr>
        <w:tab/>
        <w:t>Доходы будущих периодов учитываются на счете 0 401 40 000 «Доходы будущих периодов» в разрезе правовых оснований (в том числе договоров, соглашений, претензий) по видам доходов (поступлений)</w:t>
      </w:r>
      <w:r w:rsidRPr="00E37623">
        <w:rPr>
          <w:color w:val="000000"/>
          <w:sz w:val="28"/>
          <w:szCs w:val="28"/>
        </w:rPr>
        <w:t xml:space="preserve"> в Журнале операций по прочим операциям № 8-4.</w:t>
      </w:r>
    </w:p>
    <w:p w:rsidR="00323887" w:rsidRPr="00E37623" w:rsidRDefault="00323887" w:rsidP="00323887">
      <w:pPr>
        <w:tabs>
          <w:tab w:val="left" w:pos="1134"/>
        </w:tabs>
        <w:autoSpaceDE w:val="0"/>
        <w:autoSpaceDN w:val="0"/>
        <w:adjustRightInd w:val="0"/>
        <w:ind w:firstLineChars="214" w:firstLine="599"/>
        <w:jc w:val="both"/>
        <w:rPr>
          <w:sz w:val="28"/>
          <w:szCs w:val="28"/>
        </w:rPr>
      </w:pPr>
      <w:r w:rsidRPr="00E37623">
        <w:rPr>
          <w:sz w:val="28"/>
          <w:szCs w:val="28"/>
        </w:rPr>
        <w:t xml:space="preserve">10.1.3. Учет доходов будущих периодов от МБТ с условиями осуществляется по кодам счетов 0 401 41 000 «Доходы будущих периодов к признанию в текущем году», 0 401 49 000 «Доходы будущих периодов к признанию в очередные годы». </w:t>
      </w:r>
    </w:p>
    <w:p w:rsidR="00323887" w:rsidRPr="00E37623" w:rsidRDefault="00323887" w:rsidP="00323887">
      <w:pPr>
        <w:ind w:firstLine="708"/>
        <w:jc w:val="both"/>
        <w:rPr>
          <w:sz w:val="28"/>
          <w:szCs w:val="28"/>
        </w:rPr>
      </w:pPr>
      <w:r w:rsidRPr="00E37623">
        <w:rPr>
          <w:sz w:val="28"/>
          <w:szCs w:val="28"/>
        </w:rPr>
        <w:t>Доходы будущих периодов к признанию в текущем году в течение финансового года формируют финансовый результат текущей деятельности учреждения и отражаются на счетах аналитического учета счета 0 401 10 000 «Доходы текущего финансового года». Неиспользованные остатки средств межбюджетных трансфертов подлежат отнесению на счет 0 303 05 000 «Расчеты по платежам в бюджеты».</w:t>
      </w:r>
    </w:p>
    <w:p w:rsidR="00323887" w:rsidRPr="00E37623" w:rsidRDefault="00323887" w:rsidP="00323887">
      <w:pPr>
        <w:tabs>
          <w:tab w:val="left" w:pos="1134"/>
        </w:tabs>
        <w:autoSpaceDE w:val="0"/>
        <w:autoSpaceDN w:val="0"/>
        <w:adjustRightInd w:val="0"/>
        <w:ind w:firstLineChars="214" w:firstLine="599"/>
        <w:jc w:val="both"/>
        <w:rPr>
          <w:color w:val="000000"/>
          <w:sz w:val="28"/>
          <w:szCs w:val="28"/>
        </w:rPr>
      </w:pPr>
      <w:r w:rsidRPr="00E37623">
        <w:rPr>
          <w:color w:val="000000"/>
          <w:sz w:val="28"/>
          <w:szCs w:val="28"/>
        </w:rPr>
        <w:lastRenderedPageBreak/>
        <w:t xml:space="preserve">Перевод сумм доходов будущих периодов с кредита кода счета 0 401 49 000 </w:t>
      </w:r>
      <w:r w:rsidRPr="00E37623">
        <w:rPr>
          <w:sz w:val="28"/>
          <w:szCs w:val="28"/>
        </w:rPr>
        <w:t xml:space="preserve">«Доходы будущих периодов к признанию в очередные годы» </w:t>
      </w:r>
      <w:r w:rsidRPr="00E37623">
        <w:rPr>
          <w:color w:val="000000"/>
          <w:sz w:val="28"/>
          <w:szCs w:val="28"/>
        </w:rPr>
        <w:t xml:space="preserve">на код счета 0 401 41 000 </w:t>
      </w:r>
      <w:r w:rsidRPr="00E37623">
        <w:rPr>
          <w:sz w:val="28"/>
          <w:szCs w:val="28"/>
        </w:rPr>
        <w:t xml:space="preserve">«Доходы будущих периодов к признанию в текущем году» </w:t>
      </w:r>
      <w:r w:rsidRPr="00E37623">
        <w:rPr>
          <w:color w:val="000000"/>
          <w:sz w:val="28"/>
          <w:szCs w:val="28"/>
        </w:rPr>
        <w:t xml:space="preserve">в части доходов будущих периодов, подлежащих </w:t>
      </w:r>
      <w:proofErr w:type="gramStart"/>
      <w:r w:rsidRPr="00E37623">
        <w:rPr>
          <w:color w:val="000000"/>
          <w:sz w:val="28"/>
          <w:szCs w:val="28"/>
        </w:rPr>
        <w:t>признанию</w:t>
      </w:r>
      <w:proofErr w:type="gramEnd"/>
      <w:r w:rsidRPr="00E37623">
        <w:rPr>
          <w:color w:val="000000"/>
          <w:sz w:val="28"/>
          <w:szCs w:val="28"/>
        </w:rPr>
        <w:t xml:space="preserve"> в текущем году осуществляется на основании Соглашения о предоставлении МБТ (п. 301 Инструкции № 157н, Письмо Мин</w:t>
      </w:r>
      <w:r w:rsidR="00F03832" w:rsidRPr="00E37623">
        <w:rPr>
          <w:color w:val="000000"/>
          <w:sz w:val="28"/>
          <w:szCs w:val="28"/>
        </w:rPr>
        <w:t xml:space="preserve">истерства </w:t>
      </w:r>
      <w:r w:rsidRPr="00E37623">
        <w:rPr>
          <w:color w:val="000000"/>
          <w:sz w:val="28"/>
          <w:szCs w:val="28"/>
        </w:rPr>
        <w:t>фина</w:t>
      </w:r>
      <w:r w:rsidR="00F03832" w:rsidRPr="00E37623">
        <w:rPr>
          <w:color w:val="000000"/>
          <w:sz w:val="28"/>
          <w:szCs w:val="28"/>
        </w:rPr>
        <w:t>нсов</w:t>
      </w:r>
      <w:r w:rsidRPr="00E37623">
        <w:rPr>
          <w:color w:val="000000"/>
          <w:sz w:val="28"/>
          <w:szCs w:val="28"/>
        </w:rPr>
        <w:t xml:space="preserve"> Росси</w:t>
      </w:r>
      <w:r w:rsidR="00F03832" w:rsidRPr="00E37623">
        <w:rPr>
          <w:color w:val="000000"/>
          <w:sz w:val="28"/>
          <w:szCs w:val="28"/>
        </w:rPr>
        <w:t>йской Федерации</w:t>
      </w:r>
      <w:r w:rsidRPr="00E37623">
        <w:rPr>
          <w:color w:val="000000"/>
          <w:sz w:val="28"/>
          <w:szCs w:val="28"/>
        </w:rPr>
        <w:t xml:space="preserve"> от 15.01.2020 № 02-06-07/1666).</w:t>
      </w:r>
    </w:p>
    <w:p w:rsidR="00692C1B" w:rsidRPr="00E37623" w:rsidRDefault="00692C1B" w:rsidP="00692C1B">
      <w:pPr>
        <w:autoSpaceDE w:val="0"/>
        <w:autoSpaceDN w:val="0"/>
        <w:adjustRightInd w:val="0"/>
        <w:jc w:val="both"/>
        <w:rPr>
          <w:sz w:val="28"/>
          <w:szCs w:val="28"/>
        </w:rPr>
      </w:pPr>
      <w:r w:rsidRPr="00E37623">
        <w:rPr>
          <w:sz w:val="28"/>
          <w:szCs w:val="28"/>
        </w:rPr>
        <w:tab/>
        <w:t xml:space="preserve">10.1.4. Признание доходов будущих периодов от МБТ с условиями осуществляется по факту возникновения права на их получение от передающей стороны на основании Соглашения о предоставлении МБТ.  </w:t>
      </w:r>
    </w:p>
    <w:p w:rsidR="00692C1B" w:rsidRPr="00E37623" w:rsidRDefault="00692C1B" w:rsidP="00692C1B">
      <w:pPr>
        <w:autoSpaceDE w:val="0"/>
        <w:autoSpaceDN w:val="0"/>
        <w:adjustRightInd w:val="0"/>
        <w:jc w:val="both"/>
        <w:rPr>
          <w:bCs/>
          <w:sz w:val="28"/>
          <w:szCs w:val="28"/>
        </w:rPr>
      </w:pPr>
      <w:r w:rsidRPr="00E37623">
        <w:rPr>
          <w:sz w:val="28"/>
          <w:szCs w:val="28"/>
        </w:rPr>
        <w:tab/>
        <w:t>Признание показателей финансового результата за текущий финансовый год осуществляется на основании информации об объеме принятых денежных обязательств по целевым расходам (Отчета о выполнении условий предоставления МБТ (</w:t>
      </w:r>
      <w:hyperlink r:id="rId364" w:history="1">
        <w:r w:rsidRPr="00E37623">
          <w:rPr>
            <w:color w:val="000000"/>
            <w:sz w:val="28"/>
            <w:szCs w:val="28"/>
          </w:rPr>
          <w:t>отчета</w:t>
        </w:r>
      </w:hyperlink>
      <w:r w:rsidRPr="00E37623">
        <w:rPr>
          <w:sz w:val="28"/>
          <w:szCs w:val="28"/>
        </w:rPr>
        <w:t xml:space="preserve"> о достижении значений результатов использования субсидии и обязательствах, принятых в целях их достижения) (далее - Отчеты) или на основании Извещения </w:t>
      </w:r>
      <w:hyperlink r:id="rId365" w:history="1">
        <w:r w:rsidRPr="00E37623">
          <w:rPr>
            <w:sz w:val="28"/>
            <w:szCs w:val="28"/>
          </w:rPr>
          <w:t>(ф. 0504805)</w:t>
        </w:r>
      </w:hyperlink>
      <w:r w:rsidRPr="00E37623">
        <w:rPr>
          <w:sz w:val="28"/>
          <w:szCs w:val="28"/>
        </w:rPr>
        <w:t>,</w:t>
      </w:r>
      <w:r w:rsidR="00647ED9" w:rsidRPr="00E37623">
        <w:rPr>
          <w:sz w:val="28"/>
          <w:szCs w:val="28"/>
        </w:rPr>
        <w:t xml:space="preserve"> Извещения (ф. 0510453)</w:t>
      </w:r>
      <w:r w:rsidRPr="00E37623">
        <w:rPr>
          <w:sz w:val="28"/>
          <w:szCs w:val="28"/>
        </w:rPr>
        <w:t xml:space="preserve"> формируемого получателем бюджетных средств, принимающим обязательства по целевым расходам, или иного документа (п. 7,</w:t>
      </w:r>
      <w:r w:rsidR="0081788D" w:rsidRPr="00E37623">
        <w:rPr>
          <w:sz w:val="28"/>
          <w:szCs w:val="28"/>
        </w:rPr>
        <w:t xml:space="preserve"> </w:t>
      </w:r>
      <w:r w:rsidRPr="00E37623">
        <w:rPr>
          <w:sz w:val="28"/>
          <w:szCs w:val="28"/>
        </w:rPr>
        <w:t>25,</w:t>
      </w:r>
      <w:r w:rsidR="0081788D" w:rsidRPr="00E37623">
        <w:rPr>
          <w:sz w:val="28"/>
          <w:szCs w:val="28"/>
        </w:rPr>
        <w:t xml:space="preserve"> </w:t>
      </w:r>
      <w:r w:rsidRPr="00E37623">
        <w:rPr>
          <w:sz w:val="28"/>
          <w:szCs w:val="28"/>
        </w:rPr>
        <w:t>31 ФСГС «Доходы», письмо Министерства финансов Российской Федерации от 15.01.2020 № 02-06-07/1666 «</w:t>
      </w:r>
      <w:r w:rsidRPr="00E37623">
        <w:rPr>
          <w:bCs/>
          <w:sz w:val="28"/>
          <w:szCs w:val="28"/>
        </w:rPr>
        <w:t>Об отражении в бухгалтерском учете операций по перечислению межбюджетных трансфертов»).</w:t>
      </w:r>
    </w:p>
    <w:p w:rsidR="00F85D45" w:rsidRPr="00E37623" w:rsidRDefault="00F85D45" w:rsidP="00F85D45">
      <w:pPr>
        <w:ind w:firstLine="851"/>
        <w:jc w:val="both"/>
        <w:rPr>
          <w:rFonts w:ascii="Verdana" w:hAnsi="Verdana"/>
          <w:color w:val="000000"/>
          <w:sz w:val="21"/>
          <w:szCs w:val="21"/>
        </w:rPr>
      </w:pPr>
      <w:r w:rsidRPr="00E37623">
        <w:rPr>
          <w:iCs/>
          <w:sz w:val="28"/>
          <w:szCs w:val="28"/>
        </w:rPr>
        <w:t xml:space="preserve">10.1.5. </w:t>
      </w:r>
      <w:r w:rsidRPr="00E37623">
        <w:rPr>
          <w:color w:val="000000"/>
          <w:sz w:val="28"/>
          <w:szCs w:val="28"/>
        </w:rPr>
        <w:t>Доходы будущих периодов от поступления субсидий на выполнение муниципального задания бюджетного учреждения признаются в составе доходов текущего отчетного периода на основании отчета о выполнении муниципального задания по итогам финансового года, оформленного в соответствии с информацией о достижении условий предоставления субсидии (</w:t>
      </w:r>
      <w:hyperlink r:id="rId366" w:history="1">
        <w:r w:rsidRPr="00E37623">
          <w:rPr>
            <w:color w:val="000000"/>
            <w:sz w:val="28"/>
            <w:szCs w:val="28"/>
          </w:rPr>
          <w:t>п. 158</w:t>
        </w:r>
      </w:hyperlink>
      <w:r w:rsidRPr="00E37623">
        <w:rPr>
          <w:color w:val="000000"/>
          <w:sz w:val="28"/>
          <w:szCs w:val="28"/>
        </w:rPr>
        <w:t xml:space="preserve"> Инструкции </w:t>
      </w:r>
      <w:r w:rsidR="00116A77" w:rsidRPr="00E37623">
        <w:rPr>
          <w:color w:val="000000"/>
          <w:sz w:val="28"/>
          <w:szCs w:val="28"/>
        </w:rPr>
        <w:t>№</w:t>
      </w:r>
      <w:r w:rsidRPr="00E37623">
        <w:rPr>
          <w:color w:val="000000"/>
          <w:sz w:val="28"/>
          <w:szCs w:val="28"/>
        </w:rPr>
        <w:t xml:space="preserve"> 174н, </w:t>
      </w:r>
      <w:r w:rsidR="00F03832" w:rsidRPr="00E37623">
        <w:rPr>
          <w:color w:val="000000"/>
          <w:sz w:val="28"/>
          <w:szCs w:val="28"/>
        </w:rPr>
        <w:t xml:space="preserve">Письмо Министерства финансов Российской Федерации </w:t>
      </w:r>
      <w:r w:rsidRPr="00E37623">
        <w:rPr>
          <w:color w:val="000000"/>
          <w:sz w:val="28"/>
          <w:szCs w:val="28"/>
        </w:rPr>
        <w:t xml:space="preserve">от 26.05.2021 </w:t>
      </w:r>
      <w:hyperlink r:id="rId367" w:history="1">
        <w:r w:rsidR="00116A77" w:rsidRPr="00E37623">
          <w:rPr>
            <w:color w:val="000000"/>
            <w:sz w:val="28"/>
            <w:szCs w:val="28"/>
          </w:rPr>
          <w:t>№</w:t>
        </w:r>
        <w:r w:rsidRPr="00E37623">
          <w:rPr>
            <w:color w:val="000000"/>
            <w:sz w:val="28"/>
            <w:szCs w:val="28"/>
          </w:rPr>
          <w:t xml:space="preserve"> 02-06-10/44098</w:t>
        </w:r>
      </w:hyperlink>
      <w:r w:rsidR="00116A77" w:rsidRPr="00E37623">
        <w:rPr>
          <w:color w:val="000000"/>
          <w:sz w:val="28"/>
          <w:szCs w:val="28"/>
        </w:rPr>
        <w:t>)</w:t>
      </w:r>
      <w:r w:rsidRPr="00E37623">
        <w:rPr>
          <w:color w:val="000000"/>
          <w:sz w:val="24"/>
          <w:szCs w:val="24"/>
        </w:rPr>
        <w:t>.</w:t>
      </w:r>
    </w:p>
    <w:p w:rsidR="00F85D45" w:rsidRPr="00E37623" w:rsidRDefault="00F85D45" w:rsidP="00F85D45">
      <w:pPr>
        <w:ind w:firstLine="567"/>
        <w:jc w:val="both"/>
        <w:rPr>
          <w:color w:val="000000"/>
          <w:sz w:val="28"/>
          <w:szCs w:val="28"/>
        </w:rPr>
      </w:pPr>
      <w:r w:rsidRPr="00E37623">
        <w:rPr>
          <w:color w:val="000000"/>
          <w:sz w:val="28"/>
          <w:szCs w:val="28"/>
        </w:rPr>
        <w:t>Доходы текущего года по предоставленной субсидии на иные цели начисляются по факту выполнения условий (достижения цели) соглашения, в соответствии с которым она была предоставлена, на основании:</w:t>
      </w:r>
    </w:p>
    <w:p w:rsidR="00F85D45" w:rsidRPr="00E37623" w:rsidRDefault="00D272FC" w:rsidP="00A4440A">
      <w:pPr>
        <w:ind w:firstLine="567"/>
        <w:jc w:val="both"/>
        <w:rPr>
          <w:rFonts w:ascii="Verdana" w:hAnsi="Verdana"/>
          <w:color w:val="000000"/>
          <w:sz w:val="28"/>
          <w:szCs w:val="28"/>
        </w:rPr>
      </w:pPr>
      <w:r w:rsidRPr="00E37623">
        <w:rPr>
          <w:color w:val="000000"/>
          <w:sz w:val="28"/>
          <w:szCs w:val="28"/>
        </w:rPr>
        <w:t>о</w:t>
      </w:r>
      <w:r w:rsidR="00F85D45" w:rsidRPr="00E37623">
        <w:rPr>
          <w:color w:val="000000"/>
          <w:sz w:val="28"/>
          <w:szCs w:val="28"/>
        </w:rPr>
        <w:t>тчета (иного документа), предусмотренного соглашением, с информацией о достижении условий предоставления целевой субсидии;</w:t>
      </w:r>
    </w:p>
    <w:p w:rsidR="00F85D45" w:rsidRPr="00E37623" w:rsidRDefault="00647ED9" w:rsidP="00F85D45">
      <w:pPr>
        <w:ind w:firstLine="567"/>
        <w:jc w:val="both"/>
        <w:rPr>
          <w:bCs/>
          <w:color w:val="000000"/>
          <w:sz w:val="28"/>
          <w:szCs w:val="28"/>
        </w:rPr>
      </w:pPr>
      <w:r w:rsidRPr="00E37623">
        <w:rPr>
          <w:color w:val="000000"/>
          <w:sz w:val="28"/>
          <w:szCs w:val="28"/>
        </w:rPr>
        <w:t>И</w:t>
      </w:r>
      <w:r w:rsidR="00F85D45" w:rsidRPr="00E37623">
        <w:rPr>
          <w:color w:val="000000"/>
          <w:sz w:val="28"/>
          <w:szCs w:val="28"/>
        </w:rPr>
        <w:t xml:space="preserve">звещения </w:t>
      </w:r>
      <w:hyperlink r:id="rId368" w:history="1">
        <w:r w:rsidR="00F85D45" w:rsidRPr="00E37623">
          <w:rPr>
            <w:color w:val="000000"/>
            <w:sz w:val="28"/>
            <w:szCs w:val="28"/>
          </w:rPr>
          <w:t>(ф. 0504805)</w:t>
        </w:r>
      </w:hyperlink>
      <w:r w:rsidR="00F85D45" w:rsidRPr="00E37623">
        <w:rPr>
          <w:color w:val="000000"/>
          <w:sz w:val="28"/>
          <w:szCs w:val="28"/>
        </w:rPr>
        <w:t xml:space="preserve">, </w:t>
      </w:r>
      <w:r w:rsidRPr="00E37623">
        <w:rPr>
          <w:sz w:val="28"/>
          <w:szCs w:val="28"/>
        </w:rPr>
        <w:t xml:space="preserve">Извещения (ф. 0510453), </w:t>
      </w:r>
      <w:r w:rsidR="00F85D45" w:rsidRPr="00E37623">
        <w:rPr>
          <w:color w:val="000000"/>
          <w:sz w:val="28"/>
          <w:szCs w:val="28"/>
        </w:rPr>
        <w:t>если отчет (иной документ) на дату формирования отчетности отсутствует. Так</w:t>
      </w:r>
      <w:r w:rsidRPr="00E37623">
        <w:rPr>
          <w:color w:val="000000"/>
          <w:sz w:val="28"/>
          <w:szCs w:val="28"/>
        </w:rPr>
        <w:t>ие</w:t>
      </w:r>
      <w:r w:rsidR="00F85D45" w:rsidRPr="00E37623">
        <w:rPr>
          <w:color w:val="000000"/>
          <w:sz w:val="28"/>
          <w:szCs w:val="28"/>
        </w:rPr>
        <w:t xml:space="preserve"> извещени</w:t>
      </w:r>
      <w:r w:rsidRPr="00E37623">
        <w:rPr>
          <w:color w:val="000000"/>
          <w:sz w:val="28"/>
          <w:szCs w:val="28"/>
        </w:rPr>
        <w:t>я</w:t>
      </w:r>
      <w:r w:rsidR="00F85D45" w:rsidRPr="00E37623">
        <w:rPr>
          <w:color w:val="000000"/>
          <w:sz w:val="28"/>
          <w:szCs w:val="28"/>
        </w:rPr>
        <w:t xml:space="preserve"> не отменяет обязанности представлять информацию о достижении условий предоставления субсидии, оформленную в соответствии с соглашением</w:t>
      </w:r>
      <w:r w:rsidR="00F03832" w:rsidRPr="00E37623">
        <w:rPr>
          <w:color w:val="000000"/>
          <w:sz w:val="28"/>
          <w:szCs w:val="28"/>
        </w:rPr>
        <w:t xml:space="preserve"> </w:t>
      </w:r>
      <w:r w:rsidR="00F85D45" w:rsidRPr="00E37623">
        <w:rPr>
          <w:color w:val="000000"/>
          <w:sz w:val="28"/>
          <w:szCs w:val="28"/>
        </w:rPr>
        <w:t>(</w:t>
      </w:r>
      <w:hyperlink r:id="rId369" w:history="1">
        <w:r w:rsidR="00F85D45" w:rsidRPr="00E37623">
          <w:rPr>
            <w:color w:val="000000"/>
            <w:sz w:val="28"/>
            <w:szCs w:val="28"/>
          </w:rPr>
          <w:t xml:space="preserve">п. п. </w:t>
        </w:r>
      </w:hyperlink>
      <w:hyperlink r:id="rId370" w:history="1">
        <w:r w:rsidR="00F85D45" w:rsidRPr="00E37623">
          <w:rPr>
            <w:color w:val="000000"/>
            <w:sz w:val="28"/>
            <w:szCs w:val="28"/>
          </w:rPr>
          <w:t>150</w:t>
        </w:r>
      </w:hyperlink>
      <w:r w:rsidR="00F85D45" w:rsidRPr="00E37623">
        <w:rPr>
          <w:color w:val="000000"/>
          <w:sz w:val="28"/>
          <w:szCs w:val="28"/>
        </w:rPr>
        <w:t xml:space="preserve">, </w:t>
      </w:r>
      <w:hyperlink r:id="rId371" w:history="1">
        <w:r w:rsidR="00F85D45" w:rsidRPr="00E37623">
          <w:rPr>
            <w:color w:val="000000"/>
            <w:sz w:val="28"/>
            <w:szCs w:val="28"/>
          </w:rPr>
          <w:t>158</w:t>
        </w:r>
      </w:hyperlink>
      <w:r w:rsidR="00F85D45" w:rsidRPr="00E37623">
        <w:rPr>
          <w:color w:val="000000"/>
          <w:sz w:val="28"/>
          <w:szCs w:val="28"/>
        </w:rPr>
        <w:t xml:space="preserve"> Инструкции </w:t>
      </w:r>
      <w:r w:rsidR="0081788D" w:rsidRPr="00E37623">
        <w:rPr>
          <w:color w:val="000000"/>
          <w:sz w:val="28"/>
          <w:szCs w:val="28"/>
        </w:rPr>
        <w:t>№</w:t>
      </w:r>
      <w:r w:rsidR="00F85D45" w:rsidRPr="00E37623">
        <w:rPr>
          <w:color w:val="000000"/>
          <w:sz w:val="28"/>
          <w:szCs w:val="28"/>
        </w:rPr>
        <w:t xml:space="preserve"> 174н, письма Мин</w:t>
      </w:r>
      <w:r w:rsidR="00407FEF" w:rsidRPr="00E37623">
        <w:rPr>
          <w:color w:val="000000"/>
          <w:sz w:val="28"/>
          <w:szCs w:val="28"/>
        </w:rPr>
        <w:t xml:space="preserve">истерства </w:t>
      </w:r>
      <w:r w:rsidR="00F85D45" w:rsidRPr="00E37623">
        <w:rPr>
          <w:color w:val="000000"/>
          <w:sz w:val="28"/>
          <w:szCs w:val="28"/>
        </w:rPr>
        <w:t>фина</w:t>
      </w:r>
      <w:r w:rsidR="00407FEF" w:rsidRPr="00E37623">
        <w:rPr>
          <w:color w:val="000000"/>
          <w:sz w:val="28"/>
          <w:szCs w:val="28"/>
        </w:rPr>
        <w:t>нсов</w:t>
      </w:r>
      <w:r w:rsidR="00F85D45" w:rsidRPr="00E37623">
        <w:rPr>
          <w:color w:val="000000"/>
          <w:sz w:val="28"/>
          <w:szCs w:val="28"/>
        </w:rPr>
        <w:t xml:space="preserve"> Росси</w:t>
      </w:r>
      <w:r w:rsidR="00407FEF" w:rsidRPr="00E37623">
        <w:rPr>
          <w:color w:val="000000"/>
          <w:sz w:val="28"/>
          <w:szCs w:val="28"/>
        </w:rPr>
        <w:t>йской Федерации</w:t>
      </w:r>
      <w:r w:rsidR="00F85D45" w:rsidRPr="00E37623">
        <w:rPr>
          <w:color w:val="000000"/>
          <w:sz w:val="28"/>
          <w:szCs w:val="28"/>
        </w:rPr>
        <w:t xml:space="preserve"> от 04.02.2020 </w:t>
      </w:r>
      <w:hyperlink r:id="rId372" w:history="1">
        <w:r w:rsidR="00407FEF" w:rsidRPr="00E37623">
          <w:rPr>
            <w:color w:val="000000"/>
            <w:sz w:val="28"/>
            <w:szCs w:val="28"/>
          </w:rPr>
          <w:t>№</w:t>
        </w:r>
        <w:r w:rsidR="00F85D45" w:rsidRPr="00E37623">
          <w:rPr>
            <w:color w:val="000000"/>
            <w:sz w:val="28"/>
            <w:szCs w:val="28"/>
          </w:rPr>
          <w:t xml:space="preserve"> 02-06-07/6939</w:t>
        </w:r>
      </w:hyperlink>
      <w:r w:rsidR="00F85D45" w:rsidRPr="00E37623">
        <w:rPr>
          <w:color w:val="000000"/>
          <w:sz w:val="28"/>
          <w:szCs w:val="28"/>
        </w:rPr>
        <w:t xml:space="preserve">, от 14.06.2019 </w:t>
      </w:r>
      <w:hyperlink r:id="rId373" w:history="1">
        <w:r w:rsidR="00407FEF" w:rsidRPr="00E37623">
          <w:rPr>
            <w:color w:val="000000"/>
            <w:sz w:val="28"/>
            <w:szCs w:val="28"/>
          </w:rPr>
          <w:t>№</w:t>
        </w:r>
        <w:r w:rsidR="00F85D45" w:rsidRPr="00E37623">
          <w:rPr>
            <w:color w:val="000000"/>
            <w:sz w:val="28"/>
            <w:szCs w:val="28"/>
          </w:rPr>
          <w:t xml:space="preserve"> 02-06-10/43748</w:t>
        </w:r>
      </w:hyperlink>
      <w:r w:rsidR="00F85D45" w:rsidRPr="00E37623">
        <w:rPr>
          <w:color w:val="000000"/>
          <w:sz w:val="28"/>
          <w:szCs w:val="28"/>
        </w:rPr>
        <w:t xml:space="preserve">, от 22.04.2019 </w:t>
      </w:r>
      <w:hyperlink r:id="rId374" w:history="1">
        <w:r w:rsidR="00407FEF" w:rsidRPr="00E37623">
          <w:rPr>
            <w:color w:val="000000"/>
            <w:sz w:val="28"/>
            <w:szCs w:val="28"/>
          </w:rPr>
          <w:t>№</w:t>
        </w:r>
        <w:r w:rsidR="00F85D45" w:rsidRPr="00E37623">
          <w:rPr>
            <w:color w:val="000000"/>
            <w:sz w:val="28"/>
            <w:szCs w:val="28"/>
          </w:rPr>
          <w:t xml:space="preserve"> 02-06-10/29355</w:t>
        </w:r>
      </w:hyperlink>
      <w:r w:rsidR="00F85D45" w:rsidRPr="00E37623">
        <w:rPr>
          <w:color w:val="000000"/>
          <w:sz w:val="28"/>
          <w:szCs w:val="28"/>
        </w:rPr>
        <w:t>)).</w:t>
      </w:r>
    </w:p>
    <w:p w:rsidR="00F85D45" w:rsidRPr="00E37623" w:rsidRDefault="0089315B" w:rsidP="0089315B">
      <w:pPr>
        <w:autoSpaceDE w:val="0"/>
        <w:autoSpaceDN w:val="0"/>
        <w:adjustRightInd w:val="0"/>
        <w:ind w:firstLine="720"/>
        <w:jc w:val="both"/>
        <w:rPr>
          <w:sz w:val="28"/>
          <w:szCs w:val="28"/>
        </w:rPr>
      </w:pPr>
      <w:r w:rsidRPr="00E37623">
        <w:rPr>
          <w:iCs/>
          <w:sz w:val="28"/>
          <w:szCs w:val="28"/>
        </w:rPr>
        <w:t>10.1.6. П</w:t>
      </w:r>
      <w:r w:rsidRPr="00E37623">
        <w:rPr>
          <w:sz w:val="28"/>
          <w:szCs w:val="28"/>
        </w:rPr>
        <w:t>ризнание объекта учета операционной аренды</w:t>
      </w:r>
      <w:r w:rsidRPr="00E37623">
        <w:rPr>
          <w:color w:val="000000"/>
          <w:sz w:val="28"/>
          <w:szCs w:val="28"/>
        </w:rPr>
        <w:t xml:space="preserve"> по договорам безвозмездного пользования муниципальным имуществом</w:t>
      </w:r>
      <w:r w:rsidRPr="00E37623">
        <w:rPr>
          <w:sz w:val="28"/>
          <w:szCs w:val="28"/>
        </w:rPr>
        <w:t xml:space="preserve"> - права пользования активом производится в сумме арендных платежей за весь срок пользования имуществом, предусмотренный договором аренды (имущественного найма) или договором безвозмездного пользования с одновременным отражением арендных обязательств пользователя (арендатора) (кредиторской задолженности по аренде).</w:t>
      </w:r>
      <w:r w:rsidR="00A61AA1" w:rsidRPr="00E37623">
        <w:rPr>
          <w:sz w:val="28"/>
          <w:szCs w:val="28"/>
        </w:rPr>
        <w:tab/>
      </w:r>
      <w:r w:rsidR="00F85D45" w:rsidRPr="00E37623">
        <w:rPr>
          <w:sz w:val="28"/>
          <w:szCs w:val="28"/>
        </w:rPr>
        <w:t xml:space="preserve">10.1.7. Доходы от операционной аренды отражаются по дебету счета 0 401 40 </w:t>
      </w:r>
      <w:r w:rsidR="00F85D45" w:rsidRPr="00E37623">
        <w:rPr>
          <w:sz w:val="28"/>
          <w:szCs w:val="28"/>
        </w:rPr>
        <w:lastRenderedPageBreak/>
        <w:t xml:space="preserve">121 и кредиту счета 0 401 10 121 и признаются равномерно (ежемесячно) на протяжении срока пользования объектом в соответствии с установленным </w:t>
      </w:r>
      <w:r w:rsidR="00BC22AC" w:rsidRPr="00E37623">
        <w:rPr>
          <w:sz w:val="28"/>
          <w:szCs w:val="28"/>
        </w:rPr>
        <w:t>договором безвозмездного пользования муниципальным недвижимым имуществом и</w:t>
      </w:r>
      <w:r w:rsidR="00F85D45" w:rsidRPr="00E37623">
        <w:rPr>
          <w:sz w:val="28"/>
          <w:szCs w:val="28"/>
        </w:rPr>
        <w:t xml:space="preserve"> </w:t>
      </w:r>
      <w:r w:rsidR="00BC22AC" w:rsidRPr="00E37623">
        <w:rPr>
          <w:sz w:val="28"/>
          <w:szCs w:val="28"/>
        </w:rPr>
        <w:t>Расчетом условных арендных платежей.</w:t>
      </w:r>
    </w:p>
    <w:p w:rsidR="00F85D45" w:rsidRPr="00E37623" w:rsidRDefault="00F85D45" w:rsidP="00F85D45">
      <w:pPr>
        <w:tabs>
          <w:tab w:val="left" w:pos="540"/>
        </w:tabs>
        <w:jc w:val="both"/>
        <w:rPr>
          <w:color w:val="000000"/>
          <w:sz w:val="28"/>
          <w:szCs w:val="28"/>
        </w:rPr>
      </w:pPr>
      <w:r w:rsidRPr="00E37623">
        <w:rPr>
          <w:color w:val="000000"/>
          <w:sz w:val="28"/>
          <w:szCs w:val="28"/>
        </w:rPr>
        <w:tab/>
      </w:r>
      <w:r w:rsidRPr="00E37623">
        <w:rPr>
          <w:sz w:val="28"/>
          <w:szCs w:val="28"/>
        </w:rPr>
        <w:t xml:space="preserve">Согласно пункта 167 Инструкции № 191н, кредиторская задолженность, сформированная по соответствующим счетам аналитического учета счетов </w:t>
      </w:r>
      <w:r w:rsidR="0081788D" w:rsidRPr="00E37623">
        <w:rPr>
          <w:sz w:val="28"/>
          <w:szCs w:val="28"/>
        </w:rPr>
        <w:t xml:space="preserve">            </w:t>
      </w:r>
      <w:hyperlink r:id="rId375" w:history="1">
        <w:r w:rsidRPr="00E37623">
          <w:rPr>
            <w:color w:val="000000"/>
            <w:sz w:val="28"/>
            <w:szCs w:val="28"/>
          </w:rPr>
          <w:t>0 302 24 000</w:t>
        </w:r>
      </w:hyperlink>
      <w:r w:rsidRPr="00E37623">
        <w:rPr>
          <w:color w:val="000000"/>
          <w:sz w:val="28"/>
          <w:szCs w:val="28"/>
        </w:rPr>
        <w:t xml:space="preserve"> «Расчет</w:t>
      </w:r>
      <w:r w:rsidRPr="00E37623">
        <w:rPr>
          <w:sz w:val="28"/>
          <w:szCs w:val="28"/>
        </w:rPr>
        <w:t>ы по арендной плате за пользование имуществом» в объеме остаточной стоимости права пользования нефинансовыми активами на отчетную дату, не относится к просроченной кредиторской задолженности и отражается в общеустановленном порядке.</w:t>
      </w:r>
    </w:p>
    <w:p w:rsidR="00F85D45" w:rsidRPr="00E37623" w:rsidRDefault="00F85D45" w:rsidP="00F85D45">
      <w:pPr>
        <w:jc w:val="both"/>
        <w:rPr>
          <w:color w:val="000000"/>
          <w:sz w:val="28"/>
          <w:szCs w:val="28"/>
        </w:rPr>
      </w:pPr>
      <w:r w:rsidRPr="00E37623">
        <w:rPr>
          <w:sz w:val="28"/>
          <w:szCs w:val="28"/>
        </w:rPr>
        <w:tab/>
      </w:r>
      <w:r w:rsidRPr="00E37623">
        <w:rPr>
          <w:color w:val="000000"/>
          <w:sz w:val="28"/>
          <w:szCs w:val="28"/>
        </w:rPr>
        <w:t>10.1.</w:t>
      </w:r>
      <w:r w:rsidR="00256EAF" w:rsidRPr="00E37623">
        <w:rPr>
          <w:color w:val="000000"/>
          <w:sz w:val="28"/>
          <w:szCs w:val="28"/>
        </w:rPr>
        <w:t>8</w:t>
      </w:r>
      <w:r w:rsidRPr="00E37623">
        <w:rPr>
          <w:color w:val="000000"/>
          <w:sz w:val="28"/>
          <w:szCs w:val="28"/>
        </w:rPr>
        <w:t xml:space="preserve">. Отражение </w:t>
      </w:r>
      <w:r w:rsidR="00DB0893" w:rsidRPr="00E37623">
        <w:rPr>
          <w:sz w:val="28"/>
          <w:szCs w:val="28"/>
        </w:rPr>
        <w:t xml:space="preserve">в бухгалтерском (бюджетном) учете </w:t>
      </w:r>
      <w:r w:rsidRPr="00E37623">
        <w:rPr>
          <w:color w:val="000000"/>
          <w:sz w:val="28"/>
          <w:szCs w:val="28"/>
        </w:rPr>
        <w:t xml:space="preserve">доходов, иных объектов бухгалтерского учета, возникающих в результате заключения и исполнения субъектом учета договоров подряда, возмездного оказания услуг, срок действия которых не превышает один год, но даты начала и окончания исполнения которых приходятся на разные отчетные периоды, осуществляется в соответствии с положениями </w:t>
      </w:r>
      <w:r w:rsidR="002977CF" w:rsidRPr="00E37623">
        <w:rPr>
          <w:color w:val="000000"/>
          <w:sz w:val="28"/>
          <w:szCs w:val="28"/>
        </w:rPr>
        <w:t>Ф</w:t>
      </w:r>
      <w:r w:rsidRPr="00E37623">
        <w:rPr>
          <w:color w:val="000000"/>
          <w:sz w:val="28"/>
          <w:szCs w:val="28"/>
        </w:rPr>
        <w:t xml:space="preserve">СГС «Доходы».  </w:t>
      </w:r>
    </w:p>
    <w:p w:rsidR="00F85D45" w:rsidRPr="00E37623" w:rsidRDefault="00F85D45" w:rsidP="00F85D45">
      <w:pPr>
        <w:autoSpaceDE w:val="0"/>
        <w:autoSpaceDN w:val="0"/>
        <w:adjustRightInd w:val="0"/>
        <w:jc w:val="both"/>
        <w:rPr>
          <w:color w:val="000000"/>
          <w:sz w:val="28"/>
          <w:szCs w:val="28"/>
        </w:rPr>
      </w:pPr>
      <w:r w:rsidRPr="00E37623">
        <w:rPr>
          <w:color w:val="000000"/>
          <w:sz w:val="28"/>
          <w:szCs w:val="28"/>
        </w:rPr>
        <w:tab/>
        <w:t>Доходы, полученные казенными учреждениями от приносящей доход деятельности, поступают в соответствующий бюджет бюджетной системы РФ (</w:t>
      </w:r>
      <w:hyperlink r:id="rId376" w:history="1">
        <w:r w:rsidRPr="00E37623">
          <w:rPr>
            <w:color w:val="000000"/>
            <w:sz w:val="28"/>
            <w:szCs w:val="28"/>
          </w:rPr>
          <w:t>п. 3 ст. 161</w:t>
        </w:r>
      </w:hyperlink>
      <w:r w:rsidRPr="00E37623">
        <w:rPr>
          <w:color w:val="000000"/>
          <w:sz w:val="28"/>
          <w:szCs w:val="28"/>
        </w:rPr>
        <w:t xml:space="preserve"> БК РФ, </w:t>
      </w:r>
      <w:hyperlink r:id="rId377" w:history="1">
        <w:r w:rsidRPr="00E37623">
          <w:rPr>
            <w:color w:val="000000"/>
            <w:sz w:val="28"/>
            <w:szCs w:val="28"/>
          </w:rPr>
          <w:t>п. 4 ст. 298</w:t>
        </w:r>
      </w:hyperlink>
      <w:r w:rsidRPr="00E37623">
        <w:rPr>
          <w:color w:val="000000"/>
          <w:sz w:val="28"/>
          <w:szCs w:val="28"/>
        </w:rPr>
        <w:t xml:space="preserve"> ГК РФ, </w:t>
      </w:r>
      <w:hyperlink r:id="rId378" w:history="1">
        <w:r w:rsidRPr="00E37623">
          <w:rPr>
            <w:color w:val="000000"/>
            <w:sz w:val="28"/>
            <w:szCs w:val="28"/>
          </w:rPr>
          <w:t>ч. 7</w:t>
        </w:r>
      </w:hyperlink>
      <w:r w:rsidRPr="00E37623">
        <w:rPr>
          <w:color w:val="000000"/>
          <w:sz w:val="28"/>
          <w:szCs w:val="28"/>
        </w:rPr>
        <w:t xml:space="preserve">, </w:t>
      </w:r>
      <w:hyperlink r:id="rId379" w:history="1">
        <w:r w:rsidRPr="00E37623">
          <w:rPr>
            <w:color w:val="000000"/>
            <w:sz w:val="28"/>
            <w:szCs w:val="28"/>
          </w:rPr>
          <w:t>8 ст. 33</w:t>
        </w:r>
      </w:hyperlink>
      <w:r w:rsidRPr="00E37623">
        <w:rPr>
          <w:color w:val="000000"/>
          <w:sz w:val="28"/>
          <w:szCs w:val="28"/>
        </w:rPr>
        <w:t xml:space="preserve"> Федерального закона от 08.05.2010 </w:t>
      </w:r>
      <w:r w:rsidR="002F5738" w:rsidRPr="00E37623">
        <w:rPr>
          <w:color w:val="000000"/>
          <w:sz w:val="28"/>
          <w:szCs w:val="28"/>
        </w:rPr>
        <w:t>№</w:t>
      </w:r>
      <w:r w:rsidRPr="00E37623">
        <w:rPr>
          <w:color w:val="000000"/>
          <w:sz w:val="28"/>
          <w:szCs w:val="28"/>
        </w:rPr>
        <w:t xml:space="preserve"> 83-ФЗ).</w:t>
      </w:r>
    </w:p>
    <w:p w:rsidR="00F85D45" w:rsidRPr="00E37623" w:rsidRDefault="00F85D45" w:rsidP="00F85D45">
      <w:pPr>
        <w:autoSpaceDE w:val="0"/>
        <w:autoSpaceDN w:val="0"/>
        <w:adjustRightInd w:val="0"/>
        <w:jc w:val="both"/>
        <w:rPr>
          <w:color w:val="000000"/>
          <w:sz w:val="28"/>
          <w:szCs w:val="28"/>
        </w:rPr>
      </w:pPr>
      <w:r w:rsidRPr="00E37623">
        <w:rPr>
          <w:color w:val="000000"/>
          <w:sz w:val="28"/>
          <w:szCs w:val="28"/>
        </w:rPr>
        <w:tab/>
        <w:t>Порядок определения платы и (или) размер платы за оказанные услуги (выполненные работы) при осуществлении казенным учреждением приносящей доход деятельности устанавливает учредитель Заказчика, в ведении которого находится учреждение, если иное не предусмотрено федеральными законами, нормативными правовыми актами Правительства Р</w:t>
      </w:r>
      <w:r w:rsidR="002977CF" w:rsidRPr="00E37623">
        <w:rPr>
          <w:color w:val="000000"/>
          <w:sz w:val="28"/>
          <w:szCs w:val="28"/>
        </w:rPr>
        <w:t>оссийской Федерации</w:t>
      </w:r>
      <w:r w:rsidRPr="00E37623">
        <w:rPr>
          <w:color w:val="000000"/>
          <w:sz w:val="28"/>
          <w:szCs w:val="28"/>
        </w:rPr>
        <w:t>, законами субъекта Р</w:t>
      </w:r>
      <w:r w:rsidR="002977CF" w:rsidRPr="00E37623">
        <w:rPr>
          <w:color w:val="000000"/>
          <w:sz w:val="28"/>
          <w:szCs w:val="28"/>
        </w:rPr>
        <w:t xml:space="preserve">оссийской </w:t>
      </w:r>
      <w:r w:rsidRPr="00E37623">
        <w:rPr>
          <w:color w:val="000000"/>
          <w:sz w:val="28"/>
          <w:szCs w:val="28"/>
        </w:rPr>
        <w:t>Ф</w:t>
      </w:r>
      <w:r w:rsidR="002977CF" w:rsidRPr="00E37623">
        <w:rPr>
          <w:color w:val="000000"/>
          <w:sz w:val="28"/>
          <w:szCs w:val="28"/>
        </w:rPr>
        <w:t>едерации</w:t>
      </w:r>
      <w:r w:rsidRPr="00E37623">
        <w:rPr>
          <w:color w:val="000000"/>
          <w:sz w:val="28"/>
          <w:szCs w:val="28"/>
        </w:rPr>
        <w:t xml:space="preserve">, нормативными правовыми актами высших исполнительных органов государственной власти субъекта </w:t>
      </w:r>
      <w:r w:rsidR="002977CF" w:rsidRPr="00E37623">
        <w:rPr>
          <w:color w:val="000000"/>
          <w:sz w:val="28"/>
          <w:szCs w:val="28"/>
        </w:rPr>
        <w:t>Российской Федерации</w:t>
      </w:r>
      <w:r w:rsidRPr="00E37623">
        <w:rPr>
          <w:color w:val="000000"/>
          <w:sz w:val="28"/>
          <w:szCs w:val="28"/>
        </w:rPr>
        <w:t>, муниципальными правовыми актами (</w:t>
      </w:r>
      <w:hyperlink r:id="rId380" w:history="1">
        <w:r w:rsidRPr="00E37623">
          <w:rPr>
            <w:color w:val="000000"/>
            <w:sz w:val="28"/>
            <w:szCs w:val="28"/>
          </w:rPr>
          <w:t>п. 3.1 ст. 161</w:t>
        </w:r>
      </w:hyperlink>
      <w:r w:rsidRPr="00E37623">
        <w:rPr>
          <w:color w:val="000000"/>
          <w:sz w:val="28"/>
          <w:szCs w:val="28"/>
        </w:rPr>
        <w:t xml:space="preserve"> БК РФ).</w:t>
      </w:r>
    </w:p>
    <w:p w:rsidR="00F85D45" w:rsidRPr="00E37623" w:rsidRDefault="00F85D45" w:rsidP="00F85D45">
      <w:pPr>
        <w:autoSpaceDE w:val="0"/>
        <w:autoSpaceDN w:val="0"/>
        <w:adjustRightInd w:val="0"/>
        <w:jc w:val="both"/>
        <w:rPr>
          <w:color w:val="000000"/>
          <w:sz w:val="28"/>
          <w:szCs w:val="28"/>
        </w:rPr>
      </w:pPr>
      <w:r w:rsidRPr="00E37623">
        <w:rPr>
          <w:color w:val="000000"/>
          <w:sz w:val="28"/>
          <w:szCs w:val="28"/>
        </w:rPr>
        <w:tab/>
        <w:t xml:space="preserve">Доходы от оказания платных услуг (работ), компенсаций затрат в соответствии с </w:t>
      </w:r>
      <w:r w:rsidR="00FB5321" w:rsidRPr="00E37623">
        <w:rPr>
          <w:color w:val="000000"/>
          <w:sz w:val="28"/>
          <w:szCs w:val="28"/>
        </w:rPr>
        <w:t>Ф</w:t>
      </w:r>
      <w:r w:rsidRPr="00E37623">
        <w:rPr>
          <w:color w:val="000000"/>
          <w:sz w:val="28"/>
          <w:szCs w:val="28"/>
        </w:rPr>
        <w:t xml:space="preserve">СГС </w:t>
      </w:r>
      <w:r w:rsidR="00FB5321" w:rsidRPr="00E37623">
        <w:rPr>
          <w:color w:val="000000"/>
          <w:sz w:val="28"/>
          <w:szCs w:val="28"/>
        </w:rPr>
        <w:t>«</w:t>
      </w:r>
      <w:r w:rsidRPr="00E37623">
        <w:rPr>
          <w:color w:val="000000"/>
          <w:sz w:val="28"/>
          <w:szCs w:val="28"/>
        </w:rPr>
        <w:t>Доходы</w:t>
      </w:r>
      <w:r w:rsidR="00FB5321" w:rsidRPr="00E37623">
        <w:rPr>
          <w:color w:val="000000"/>
          <w:sz w:val="28"/>
          <w:szCs w:val="28"/>
        </w:rPr>
        <w:t>»</w:t>
      </w:r>
      <w:r w:rsidRPr="00E37623">
        <w:rPr>
          <w:color w:val="000000"/>
          <w:sz w:val="28"/>
          <w:szCs w:val="28"/>
        </w:rPr>
        <w:t xml:space="preserve"> делятся на две учетные группы: доходы от обменных и необменных операций (</w:t>
      </w:r>
      <w:hyperlink r:id="rId381" w:history="1">
        <w:r w:rsidRPr="00E37623">
          <w:rPr>
            <w:color w:val="000000"/>
            <w:sz w:val="28"/>
            <w:szCs w:val="28"/>
          </w:rPr>
          <w:t>п. 6</w:t>
        </w:r>
      </w:hyperlink>
      <w:r w:rsidRPr="00E37623">
        <w:rPr>
          <w:color w:val="000000"/>
          <w:sz w:val="28"/>
          <w:szCs w:val="28"/>
        </w:rPr>
        <w:t xml:space="preserve"> </w:t>
      </w:r>
      <w:r w:rsidR="00A507D5" w:rsidRPr="00E37623">
        <w:rPr>
          <w:color w:val="000000"/>
          <w:sz w:val="28"/>
          <w:szCs w:val="28"/>
        </w:rPr>
        <w:t>Ф</w:t>
      </w:r>
      <w:r w:rsidRPr="00E37623">
        <w:rPr>
          <w:color w:val="000000"/>
          <w:sz w:val="28"/>
          <w:szCs w:val="28"/>
        </w:rPr>
        <w:t xml:space="preserve">СГС </w:t>
      </w:r>
      <w:r w:rsidR="0081788D" w:rsidRPr="00E37623">
        <w:rPr>
          <w:color w:val="000000"/>
          <w:sz w:val="28"/>
          <w:szCs w:val="28"/>
        </w:rPr>
        <w:t>«Доходы»</w:t>
      </w:r>
      <w:r w:rsidRPr="00E37623">
        <w:rPr>
          <w:color w:val="000000"/>
          <w:sz w:val="28"/>
          <w:szCs w:val="28"/>
        </w:rPr>
        <w:t>).</w:t>
      </w:r>
    </w:p>
    <w:p w:rsidR="00F85D45" w:rsidRPr="00E37623" w:rsidRDefault="00F85D45" w:rsidP="00F85D45">
      <w:pPr>
        <w:autoSpaceDE w:val="0"/>
        <w:autoSpaceDN w:val="0"/>
        <w:adjustRightInd w:val="0"/>
        <w:jc w:val="both"/>
        <w:rPr>
          <w:color w:val="000000"/>
          <w:sz w:val="28"/>
          <w:szCs w:val="28"/>
        </w:rPr>
      </w:pPr>
      <w:r w:rsidRPr="00E37623">
        <w:rPr>
          <w:color w:val="000000"/>
          <w:sz w:val="28"/>
          <w:szCs w:val="28"/>
        </w:rPr>
        <w:tab/>
        <w:t>Доходы от оказания платных услуг (работ) относятся к доходам от реализации учетной группы доходов от обменных операций. Отражаются в учете на дату возникновения права на их получение в сумме ожидаемого поступления экономических выгод и (или) полезного потенциала, заключенного в активе (</w:t>
      </w:r>
      <w:hyperlink r:id="rId382" w:history="1">
        <w:r w:rsidRPr="00E37623">
          <w:rPr>
            <w:color w:val="000000"/>
            <w:sz w:val="28"/>
            <w:szCs w:val="28"/>
          </w:rPr>
          <w:t>п. п. 48</w:t>
        </w:r>
      </w:hyperlink>
      <w:r w:rsidRPr="00E37623">
        <w:rPr>
          <w:color w:val="000000"/>
          <w:sz w:val="28"/>
          <w:szCs w:val="28"/>
        </w:rPr>
        <w:t xml:space="preserve">, </w:t>
      </w:r>
      <w:hyperlink r:id="rId383" w:history="1">
        <w:r w:rsidRPr="00E37623">
          <w:rPr>
            <w:color w:val="000000"/>
            <w:sz w:val="28"/>
            <w:szCs w:val="28"/>
          </w:rPr>
          <w:t>53</w:t>
        </w:r>
      </w:hyperlink>
      <w:r w:rsidRPr="00E37623">
        <w:rPr>
          <w:color w:val="000000"/>
          <w:sz w:val="28"/>
          <w:szCs w:val="28"/>
        </w:rPr>
        <w:t xml:space="preserve"> </w:t>
      </w:r>
      <w:r w:rsidR="00A507D5" w:rsidRPr="00E37623">
        <w:rPr>
          <w:color w:val="000000"/>
          <w:sz w:val="28"/>
          <w:szCs w:val="28"/>
        </w:rPr>
        <w:t>Ф</w:t>
      </w:r>
      <w:r w:rsidRPr="00E37623">
        <w:rPr>
          <w:color w:val="000000"/>
          <w:sz w:val="28"/>
          <w:szCs w:val="28"/>
        </w:rPr>
        <w:t>СГС «Доходы»).</w:t>
      </w:r>
    </w:p>
    <w:p w:rsidR="00F85D45" w:rsidRPr="00E37623" w:rsidRDefault="00F85D45" w:rsidP="00F85D45">
      <w:pPr>
        <w:autoSpaceDE w:val="0"/>
        <w:autoSpaceDN w:val="0"/>
        <w:adjustRightInd w:val="0"/>
        <w:jc w:val="both"/>
        <w:rPr>
          <w:color w:val="000000"/>
          <w:sz w:val="28"/>
          <w:szCs w:val="28"/>
        </w:rPr>
      </w:pPr>
      <w:r w:rsidRPr="00E37623">
        <w:rPr>
          <w:color w:val="000000"/>
          <w:sz w:val="28"/>
          <w:szCs w:val="28"/>
        </w:rPr>
        <w:tab/>
        <w:t>Доходы от компенсации затрат относятся к доходам от необменных операций и отражаются в учете на дату возникновения требований к их плательщикам в сумме, указанной в соответствующих документах (</w:t>
      </w:r>
      <w:hyperlink r:id="rId384" w:history="1">
        <w:r w:rsidRPr="00E37623">
          <w:rPr>
            <w:color w:val="000000"/>
            <w:sz w:val="28"/>
            <w:szCs w:val="28"/>
          </w:rPr>
          <w:t>п. п. 34</w:t>
        </w:r>
      </w:hyperlink>
      <w:r w:rsidRPr="00E37623">
        <w:rPr>
          <w:color w:val="000000"/>
          <w:sz w:val="28"/>
          <w:szCs w:val="28"/>
        </w:rPr>
        <w:t xml:space="preserve">, </w:t>
      </w:r>
      <w:hyperlink r:id="rId385" w:history="1">
        <w:r w:rsidRPr="00E37623">
          <w:rPr>
            <w:color w:val="000000"/>
            <w:sz w:val="28"/>
            <w:szCs w:val="28"/>
          </w:rPr>
          <w:t>35</w:t>
        </w:r>
      </w:hyperlink>
      <w:r w:rsidRPr="00E37623">
        <w:rPr>
          <w:color w:val="000000"/>
          <w:sz w:val="28"/>
          <w:szCs w:val="28"/>
        </w:rPr>
        <w:t xml:space="preserve"> </w:t>
      </w:r>
      <w:r w:rsidR="00041015" w:rsidRPr="00E37623">
        <w:rPr>
          <w:color w:val="000000"/>
          <w:sz w:val="28"/>
          <w:szCs w:val="28"/>
        </w:rPr>
        <w:t>Ф</w:t>
      </w:r>
      <w:r w:rsidRPr="00E37623">
        <w:rPr>
          <w:color w:val="000000"/>
          <w:sz w:val="28"/>
          <w:szCs w:val="28"/>
        </w:rPr>
        <w:t>СГС «Доходы»).</w:t>
      </w:r>
    </w:p>
    <w:p w:rsidR="00F85D45" w:rsidRPr="00E37623" w:rsidRDefault="00F85D45" w:rsidP="00F85D45">
      <w:pPr>
        <w:autoSpaceDE w:val="0"/>
        <w:autoSpaceDN w:val="0"/>
        <w:adjustRightInd w:val="0"/>
        <w:jc w:val="both"/>
        <w:rPr>
          <w:color w:val="000000"/>
          <w:sz w:val="28"/>
          <w:szCs w:val="28"/>
        </w:rPr>
      </w:pPr>
      <w:r w:rsidRPr="00E37623">
        <w:rPr>
          <w:color w:val="000000"/>
          <w:sz w:val="28"/>
          <w:szCs w:val="28"/>
        </w:rPr>
        <w:tab/>
        <w:t xml:space="preserve">Доходы по договорам подряда, возмездного оказания услуг, срок действия которых превышает один год, признаются в учете в соответствии с положениями </w:t>
      </w:r>
      <w:r w:rsidR="00A507D5" w:rsidRPr="00E37623">
        <w:rPr>
          <w:color w:val="000000"/>
          <w:sz w:val="28"/>
          <w:szCs w:val="28"/>
        </w:rPr>
        <w:t>Ф</w:t>
      </w:r>
      <w:hyperlink r:id="rId386" w:history="1">
        <w:r w:rsidRPr="00E37623">
          <w:rPr>
            <w:color w:val="000000"/>
            <w:sz w:val="28"/>
            <w:szCs w:val="28"/>
          </w:rPr>
          <w:t>СГС</w:t>
        </w:r>
      </w:hyperlink>
      <w:r w:rsidRPr="00E37623">
        <w:rPr>
          <w:color w:val="000000"/>
          <w:sz w:val="28"/>
          <w:szCs w:val="28"/>
        </w:rPr>
        <w:t xml:space="preserve"> «Долгосрочные договоры» и Методическими </w:t>
      </w:r>
      <w:hyperlink r:id="rId387" w:history="1">
        <w:r w:rsidRPr="00E37623">
          <w:rPr>
            <w:color w:val="000000"/>
            <w:sz w:val="28"/>
            <w:szCs w:val="28"/>
          </w:rPr>
          <w:t>рекомендациями</w:t>
        </w:r>
      </w:hyperlink>
      <w:r w:rsidRPr="00E37623">
        <w:rPr>
          <w:color w:val="000000"/>
          <w:sz w:val="28"/>
          <w:szCs w:val="28"/>
        </w:rPr>
        <w:t xml:space="preserve"> по применению </w:t>
      </w:r>
      <w:r w:rsidR="00A507D5" w:rsidRPr="00E37623">
        <w:rPr>
          <w:color w:val="000000"/>
          <w:sz w:val="28"/>
          <w:szCs w:val="28"/>
        </w:rPr>
        <w:t>Ф</w:t>
      </w:r>
      <w:r w:rsidRPr="00E37623">
        <w:rPr>
          <w:color w:val="000000"/>
          <w:sz w:val="28"/>
          <w:szCs w:val="28"/>
        </w:rPr>
        <w:t>СГС «Долгосрочные договоры», доведенными Письмом Мин</w:t>
      </w:r>
      <w:r w:rsidR="00A507D5" w:rsidRPr="00E37623">
        <w:rPr>
          <w:color w:val="000000"/>
          <w:sz w:val="28"/>
          <w:szCs w:val="28"/>
        </w:rPr>
        <w:t xml:space="preserve">истерства </w:t>
      </w:r>
      <w:r w:rsidRPr="00E37623">
        <w:rPr>
          <w:color w:val="000000"/>
          <w:sz w:val="28"/>
          <w:szCs w:val="28"/>
        </w:rPr>
        <w:t>фина</w:t>
      </w:r>
      <w:r w:rsidR="00A507D5" w:rsidRPr="00E37623">
        <w:rPr>
          <w:color w:val="000000"/>
          <w:sz w:val="28"/>
          <w:szCs w:val="28"/>
        </w:rPr>
        <w:t>нсов Российской Федерации</w:t>
      </w:r>
      <w:r w:rsidRPr="00E37623">
        <w:rPr>
          <w:color w:val="000000"/>
          <w:sz w:val="28"/>
          <w:szCs w:val="28"/>
        </w:rPr>
        <w:t xml:space="preserve"> от 28.10.2019 </w:t>
      </w:r>
      <w:r w:rsidR="00A409F0" w:rsidRPr="00E37623">
        <w:rPr>
          <w:color w:val="000000"/>
          <w:sz w:val="28"/>
          <w:szCs w:val="28"/>
        </w:rPr>
        <w:t>№</w:t>
      </w:r>
      <w:r w:rsidRPr="00E37623">
        <w:rPr>
          <w:color w:val="000000"/>
          <w:sz w:val="28"/>
          <w:szCs w:val="28"/>
        </w:rPr>
        <w:t xml:space="preserve"> 02-06-07/84752.</w:t>
      </w:r>
    </w:p>
    <w:p w:rsidR="00F85D45" w:rsidRPr="00E37623" w:rsidRDefault="00F85D45" w:rsidP="00F85D45">
      <w:pPr>
        <w:autoSpaceDE w:val="0"/>
        <w:autoSpaceDN w:val="0"/>
        <w:adjustRightInd w:val="0"/>
        <w:jc w:val="both"/>
        <w:rPr>
          <w:color w:val="000000"/>
          <w:sz w:val="28"/>
          <w:szCs w:val="28"/>
        </w:rPr>
      </w:pPr>
      <w:r w:rsidRPr="00E37623">
        <w:rPr>
          <w:color w:val="000000"/>
          <w:sz w:val="28"/>
          <w:szCs w:val="28"/>
        </w:rPr>
        <w:lastRenderedPageBreak/>
        <w:tab/>
        <w:t>10.1.</w:t>
      </w:r>
      <w:r w:rsidR="00256EAF" w:rsidRPr="00E37623">
        <w:rPr>
          <w:color w:val="000000"/>
          <w:sz w:val="28"/>
          <w:szCs w:val="28"/>
        </w:rPr>
        <w:t>9</w:t>
      </w:r>
      <w:r w:rsidRPr="00E37623">
        <w:rPr>
          <w:color w:val="000000"/>
          <w:sz w:val="28"/>
          <w:szCs w:val="28"/>
        </w:rPr>
        <w:t>.</w:t>
      </w:r>
      <w:r w:rsidRPr="00E37623">
        <w:rPr>
          <w:sz w:val="28"/>
          <w:szCs w:val="28"/>
        </w:rPr>
        <w:t xml:space="preserve"> Доходы будущих периодов и дебиторская задолженность отражаются на всю сумму долгосрочного договора при его заключении </w:t>
      </w:r>
      <w:r w:rsidRPr="00E37623">
        <w:rPr>
          <w:color w:val="000000"/>
          <w:sz w:val="28"/>
          <w:szCs w:val="28"/>
        </w:rPr>
        <w:t>(</w:t>
      </w:r>
      <w:hyperlink r:id="rId388" w:history="1">
        <w:r w:rsidRPr="00E37623">
          <w:rPr>
            <w:color w:val="000000"/>
            <w:sz w:val="28"/>
            <w:szCs w:val="28"/>
          </w:rPr>
          <w:t>п. п. 11</w:t>
        </w:r>
      </w:hyperlink>
      <w:r w:rsidRPr="00E37623">
        <w:rPr>
          <w:color w:val="000000"/>
          <w:sz w:val="28"/>
          <w:szCs w:val="28"/>
        </w:rPr>
        <w:t xml:space="preserve">, </w:t>
      </w:r>
      <w:hyperlink r:id="rId389" w:history="1">
        <w:r w:rsidRPr="00E37623">
          <w:rPr>
            <w:color w:val="000000"/>
            <w:sz w:val="28"/>
            <w:szCs w:val="28"/>
          </w:rPr>
          <w:t>16</w:t>
        </w:r>
      </w:hyperlink>
      <w:r w:rsidRPr="00E37623">
        <w:rPr>
          <w:color w:val="000000"/>
          <w:sz w:val="28"/>
          <w:szCs w:val="28"/>
        </w:rPr>
        <w:t xml:space="preserve"> </w:t>
      </w:r>
      <w:r w:rsidR="00A507D5" w:rsidRPr="00E37623">
        <w:rPr>
          <w:color w:val="000000"/>
          <w:sz w:val="28"/>
          <w:szCs w:val="28"/>
        </w:rPr>
        <w:t>Ф</w:t>
      </w:r>
      <w:hyperlink r:id="rId390" w:history="1">
        <w:r w:rsidRPr="00E37623">
          <w:rPr>
            <w:color w:val="000000"/>
            <w:sz w:val="28"/>
            <w:szCs w:val="28"/>
          </w:rPr>
          <w:t>СГС</w:t>
        </w:r>
      </w:hyperlink>
      <w:r w:rsidRPr="00E37623">
        <w:rPr>
          <w:color w:val="000000"/>
          <w:sz w:val="28"/>
          <w:szCs w:val="28"/>
        </w:rPr>
        <w:t xml:space="preserve"> «Долгосрочные договоры»).</w:t>
      </w:r>
    </w:p>
    <w:p w:rsidR="00F85D45" w:rsidRPr="00E37623" w:rsidRDefault="00F85D45" w:rsidP="00F85D45">
      <w:pPr>
        <w:autoSpaceDE w:val="0"/>
        <w:autoSpaceDN w:val="0"/>
        <w:adjustRightInd w:val="0"/>
        <w:jc w:val="both"/>
        <w:rPr>
          <w:color w:val="000000"/>
          <w:sz w:val="28"/>
          <w:szCs w:val="28"/>
        </w:rPr>
      </w:pPr>
      <w:r w:rsidRPr="00E37623">
        <w:rPr>
          <w:color w:val="000000"/>
          <w:sz w:val="28"/>
          <w:szCs w:val="28"/>
        </w:rPr>
        <w:tab/>
        <w:t>10.1.1</w:t>
      </w:r>
      <w:r w:rsidR="00256EAF" w:rsidRPr="00E37623">
        <w:rPr>
          <w:color w:val="000000"/>
          <w:sz w:val="28"/>
          <w:szCs w:val="28"/>
        </w:rPr>
        <w:t>0</w:t>
      </w:r>
      <w:r w:rsidRPr="00E37623">
        <w:rPr>
          <w:color w:val="000000"/>
          <w:sz w:val="28"/>
          <w:szCs w:val="28"/>
        </w:rPr>
        <w:t>. Предстоящие доходы переносятся на финансовый результат текущего периода равномерно (ежемесячно) до истечения срока действия договора в составе доходов от реализации текущего периода одновременно с уменьшением сумм предстоящих доходов</w:t>
      </w:r>
      <w:r w:rsidR="00041015" w:rsidRPr="00E37623">
        <w:rPr>
          <w:color w:val="000000"/>
          <w:sz w:val="28"/>
          <w:szCs w:val="28"/>
        </w:rPr>
        <w:t>.</w:t>
      </w:r>
    </w:p>
    <w:p w:rsidR="00F85D45" w:rsidRPr="00E37623" w:rsidRDefault="00F85D45" w:rsidP="00F85D45">
      <w:pPr>
        <w:jc w:val="both"/>
        <w:rPr>
          <w:sz w:val="28"/>
          <w:szCs w:val="28"/>
        </w:rPr>
      </w:pPr>
    </w:p>
    <w:p w:rsidR="00F85D45" w:rsidRPr="00E37623" w:rsidRDefault="00F85D45" w:rsidP="00F85D45">
      <w:pPr>
        <w:jc w:val="both"/>
        <w:rPr>
          <w:b/>
          <w:sz w:val="28"/>
          <w:szCs w:val="28"/>
        </w:rPr>
      </w:pPr>
      <w:r w:rsidRPr="00E37623">
        <w:rPr>
          <w:sz w:val="28"/>
          <w:szCs w:val="28"/>
        </w:rPr>
        <w:tab/>
      </w:r>
      <w:r w:rsidRPr="00E37623">
        <w:rPr>
          <w:sz w:val="28"/>
          <w:szCs w:val="28"/>
        </w:rPr>
        <w:tab/>
      </w:r>
      <w:r w:rsidRPr="00E37623">
        <w:rPr>
          <w:sz w:val="28"/>
          <w:szCs w:val="28"/>
        </w:rPr>
        <w:tab/>
      </w:r>
      <w:r w:rsidRPr="00E37623">
        <w:rPr>
          <w:sz w:val="28"/>
          <w:szCs w:val="28"/>
        </w:rPr>
        <w:tab/>
      </w:r>
      <w:r w:rsidRPr="00E37623">
        <w:rPr>
          <w:b/>
          <w:sz w:val="28"/>
          <w:szCs w:val="28"/>
        </w:rPr>
        <w:t>10.2. Учет расходов будущих периодов</w:t>
      </w:r>
      <w:r w:rsidR="00A1307B" w:rsidRPr="00E37623">
        <w:rPr>
          <w:b/>
          <w:sz w:val="28"/>
          <w:szCs w:val="28"/>
        </w:rPr>
        <w:t>.</w:t>
      </w:r>
    </w:p>
    <w:p w:rsidR="00F85D45" w:rsidRPr="00E37623" w:rsidRDefault="00F85D45" w:rsidP="00F85D45">
      <w:pPr>
        <w:jc w:val="both"/>
        <w:rPr>
          <w:b/>
          <w:sz w:val="28"/>
          <w:szCs w:val="28"/>
        </w:rPr>
      </w:pPr>
    </w:p>
    <w:p w:rsidR="00F85D45" w:rsidRPr="00E37623" w:rsidRDefault="00F85D45" w:rsidP="00F85D45">
      <w:pPr>
        <w:tabs>
          <w:tab w:val="left" w:pos="540"/>
        </w:tabs>
        <w:jc w:val="both"/>
        <w:rPr>
          <w:sz w:val="28"/>
          <w:szCs w:val="28"/>
        </w:rPr>
      </w:pPr>
      <w:r w:rsidRPr="00E37623">
        <w:rPr>
          <w:sz w:val="28"/>
          <w:szCs w:val="28"/>
        </w:rPr>
        <w:tab/>
        <w:t>10.2.1. В составе расходов будущих периодов на счете 0 401 50 000 «Расходы будущих периодов» учитываются:</w:t>
      </w:r>
    </w:p>
    <w:p w:rsidR="009012D4" w:rsidRPr="00E37623" w:rsidRDefault="009012D4" w:rsidP="009012D4">
      <w:pPr>
        <w:autoSpaceDE w:val="0"/>
        <w:autoSpaceDN w:val="0"/>
        <w:adjustRightInd w:val="0"/>
        <w:ind w:firstLine="720"/>
        <w:jc w:val="both"/>
        <w:rPr>
          <w:sz w:val="28"/>
          <w:szCs w:val="28"/>
        </w:rPr>
      </w:pPr>
      <w:r w:rsidRPr="00E37623">
        <w:rPr>
          <w:sz w:val="28"/>
          <w:szCs w:val="28"/>
        </w:rPr>
        <w:t>расходы на приобретение Заказчиками прав пользования на результаты интеллектуальной деятельности, срок полезного использования которых составляет не более 12 месяцев, но переходит за пределы года возникновения таких прав (распространяется на два финансовых года) (</w:t>
      </w:r>
      <w:hyperlink r:id="rId391" w:history="1">
        <w:r w:rsidRPr="00E37623">
          <w:rPr>
            <w:sz w:val="28"/>
            <w:szCs w:val="28"/>
          </w:rPr>
          <w:t>письмо</w:t>
        </w:r>
      </w:hyperlink>
      <w:r w:rsidRPr="00E37623">
        <w:rPr>
          <w:sz w:val="28"/>
          <w:szCs w:val="28"/>
        </w:rPr>
        <w:t xml:space="preserve"> Министерства финансов Российской Федерации от 02.04.2021 № 02-07-07/25218),</w:t>
      </w:r>
    </w:p>
    <w:p w:rsidR="00F85D45" w:rsidRPr="00E37623" w:rsidRDefault="00F85D45" w:rsidP="00F85D45">
      <w:pPr>
        <w:tabs>
          <w:tab w:val="left" w:pos="540"/>
        </w:tabs>
        <w:jc w:val="both"/>
        <w:rPr>
          <w:sz w:val="28"/>
          <w:szCs w:val="28"/>
        </w:rPr>
      </w:pPr>
      <w:r w:rsidRPr="00E37623">
        <w:rPr>
          <w:sz w:val="28"/>
          <w:szCs w:val="28"/>
        </w:rPr>
        <w:tab/>
        <w:t xml:space="preserve"> расходы, связанные со страхованием имущества, гражданской ответственности;</w:t>
      </w:r>
    </w:p>
    <w:p w:rsidR="00F85D45" w:rsidRPr="00E37623" w:rsidRDefault="00F85D45" w:rsidP="00F85D45">
      <w:pPr>
        <w:tabs>
          <w:tab w:val="left" w:pos="540"/>
        </w:tabs>
        <w:jc w:val="both"/>
        <w:rPr>
          <w:sz w:val="28"/>
          <w:szCs w:val="28"/>
        </w:rPr>
      </w:pPr>
      <w:r w:rsidRPr="00E37623">
        <w:rPr>
          <w:sz w:val="28"/>
          <w:szCs w:val="28"/>
        </w:rPr>
        <w:tab/>
        <w:t>расходы, связанные с платой за сертификат ключа электронно-цифровой подписи;</w:t>
      </w:r>
    </w:p>
    <w:p w:rsidR="00F85D45" w:rsidRPr="00E37623" w:rsidRDefault="00F85D45" w:rsidP="00F85D45">
      <w:pPr>
        <w:tabs>
          <w:tab w:val="left" w:pos="540"/>
        </w:tabs>
        <w:jc w:val="both"/>
        <w:rPr>
          <w:sz w:val="28"/>
          <w:szCs w:val="28"/>
        </w:rPr>
      </w:pPr>
      <w:r w:rsidRPr="00E37623">
        <w:rPr>
          <w:sz w:val="28"/>
          <w:szCs w:val="28"/>
        </w:rPr>
        <w:tab/>
        <w:t>расходы, связанные с упущенной выгодой от сдачи объектов в аренду на льготных условиях;</w:t>
      </w:r>
    </w:p>
    <w:p w:rsidR="00F85D45" w:rsidRPr="00E37623" w:rsidRDefault="00F85D45" w:rsidP="00F85D45">
      <w:pPr>
        <w:tabs>
          <w:tab w:val="left" w:pos="540"/>
        </w:tabs>
        <w:jc w:val="both"/>
        <w:rPr>
          <w:sz w:val="28"/>
          <w:szCs w:val="28"/>
        </w:rPr>
      </w:pPr>
      <w:r w:rsidRPr="00E37623">
        <w:rPr>
          <w:sz w:val="28"/>
          <w:szCs w:val="28"/>
        </w:rPr>
        <w:tab/>
        <w:t>расходы, связанные с перечислением взносов на капитальный ремонт;</w:t>
      </w:r>
    </w:p>
    <w:p w:rsidR="00F85D45" w:rsidRPr="00E37623" w:rsidRDefault="00F85D45" w:rsidP="00F85D45">
      <w:pPr>
        <w:tabs>
          <w:tab w:val="left" w:pos="540"/>
        </w:tabs>
        <w:jc w:val="both"/>
        <w:rPr>
          <w:sz w:val="28"/>
          <w:szCs w:val="28"/>
        </w:rPr>
      </w:pPr>
      <w:r w:rsidRPr="00E37623">
        <w:rPr>
          <w:sz w:val="28"/>
          <w:szCs w:val="28"/>
        </w:rPr>
        <w:tab/>
        <w:t>расходы, связанные с выплатой отпускных, а также оплатой отпускных, начисленных за период, не отработанный сотрудником (письма Министерства финансов Российской Федерации от 16.08.2019 № 02-06-10/62943, от 07.03.2018 № 02-07-10/14688, от 05.06.2017 № 02-06-10/34914).</w:t>
      </w:r>
    </w:p>
    <w:p w:rsidR="007451E3" w:rsidRPr="00E37623" w:rsidRDefault="00F85D45" w:rsidP="007451E3">
      <w:pPr>
        <w:autoSpaceDE w:val="0"/>
        <w:autoSpaceDN w:val="0"/>
        <w:adjustRightInd w:val="0"/>
        <w:ind w:firstLine="540"/>
        <w:jc w:val="both"/>
        <w:rPr>
          <w:sz w:val="28"/>
          <w:szCs w:val="28"/>
        </w:rPr>
      </w:pPr>
      <w:r w:rsidRPr="00E37623">
        <w:rPr>
          <w:sz w:val="28"/>
          <w:szCs w:val="28"/>
        </w:rPr>
        <w:tab/>
      </w:r>
      <w:r w:rsidR="007451E3" w:rsidRPr="00E37623">
        <w:rPr>
          <w:sz w:val="28"/>
          <w:szCs w:val="28"/>
        </w:rPr>
        <w:t xml:space="preserve">10.2.2. Затраты, произведенные Заказчиками в отчетном периоде, но относящиеся к следующим отчетным периодам, отражаются по дебету счета </w:t>
      </w:r>
      <w:r w:rsidR="00741AB8" w:rsidRPr="00E37623">
        <w:rPr>
          <w:sz w:val="28"/>
          <w:szCs w:val="28"/>
        </w:rPr>
        <w:t xml:space="preserve">        </w:t>
      </w:r>
      <w:r w:rsidR="007451E3" w:rsidRPr="00E37623">
        <w:rPr>
          <w:sz w:val="28"/>
          <w:szCs w:val="28"/>
        </w:rPr>
        <w:t>0 401 50 000 «Расходы будущих периодов» как расходы будущих периодов и подлежат отнесению на финансовый результат текущего финансового года (по кредиту счета 0 401 50 000 «Расходы будущих периодов») равномерно (ежемесячно, в последний день месяца), в течение периода, к которому они относятся.</w:t>
      </w:r>
    </w:p>
    <w:p w:rsidR="00F85D45" w:rsidRPr="00E37623" w:rsidRDefault="00261BEC" w:rsidP="00541C03">
      <w:pPr>
        <w:autoSpaceDE w:val="0"/>
        <w:autoSpaceDN w:val="0"/>
        <w:adjustRightInd w:val="0"/>
        <w:ind w:firstLine="709"/>
        <w:jc w:val="both"/>
        <w:rPr>
          <w:color w:val="000000"/>
          <w:sz w:val="28"/>
          <w:szCs w:val="28"/>
        </w:rPr>
      </w:pPr>
      <w:r w:rsidRPr="00E37623">
        <w:rPr>
          <w:color w:val="000000"/>
          <w:sz w:val="28"/>
          <w:szCs w:val="28"/>
        </w:rPr>
        <w:tab/>
      </w:r>
      <w:r w:rsidR="00F85D45" w:rsidRPr="00E37623">
        <w:rPr>
          <w:color w:val="000000"/>
          <w:sz w:val="28"/>
          <w:szCs w:val="28"/>
        </w:rPr>
        <w:t xml:space="preserve">Срок пользования неисключительными правами устанавливается договором на передачу неисключительных прав. Срок пользования по договорам страхования равен сроку действия, указанному в договоре. Срок пользования сертификатами ключа </w:t>
      </w:r>
      <w:r w:rsidR="00F85D45" w:rsidRPr="00E37623">
        <w:rPr>
          <w:sz w:val="28"/>
          <w:szCs w:val="28"/>
        </w:rPr>
        <w:t xml:space="preserve">электронно-цифровой подписи </w:t>
      </w:r>
      <w:r w:rsidR="00F85D45" w:rsidRPr="00E37623">
        <w:rPr>
          <w:color w:val="000000"/>
          <w:sz w:val="28"/>
          <w:szCs w:val="28"/>
        </w:rPr>
        <w:t>равен сроку действия, указанному в договоре.</w:t>
      </w:r>
    </w:p>
    <w:p w:rsidR="00920661" w:rsidRPr="00E37623" w:rsidRDefault="00920661" w:rsidP="00541C03">
      <w:pPr>
        <w:tabs>
          <w:tab w:val="left" w:pos="709"/>
        </w:tabs>
        <w:autoSpaceDE w:val="0"/>
        <w:autoSpaceDN w:val="0"/>
        <w:adjustRightInd w:val="0"/>
        <w:ind w:firstLineChars="253" w:firstLine="708"/>
        <w:jc w:val="both"/>
        <w:rPr>
          <w:sz w:val="28"/>
          <w:szCs w:val="28"/>
        </w:rPr>
      </w:pPr>
      <w:r w:rsidRPr="00E37623">
        <w:rPr>
          <w:sz w:val="28"/>
          <w:szCs w:val="28"/>
        </w:rPr>
        <w:t>10.2.3. Операции принятия к балансовому учету неисключительных прав, удовлетворяющих понятию и критериям отнесения к нематериальным активам, если информации по коду счета 0 401 50 000 «Расходы будущих периодов» по состоянию на 01.01.2021 года нет, отражаются по дебету счета 0 111 6</w:t>
      </w:r>
      <w:proofErr w:type="spellStart"/>
      <w:r w:rsidR="00686710" w:rsidRPr="00E37623">
        <w:rPr>
          <w:sz w:val="28"/>
          <w:szCs w:val="28"/>
          <w:lang w:val="en-US"/>
        </w:rPr>
        <w:t>i</w:t>
      </w:r>
      <w:proofErr w:type="spellEnd"/>
      <w:r w:rsidRPr="00E37623">
        <w:rPr>
          <w:sz w:val="28"/>
          <w:szCs w:val="28"/>
        </w:rPr>
        <w:t xml:space="preserve"> 35Х и кредиту счета 0 401 10 199 (письма Министерства финансов Российской Федерации от 30.11.2020 № 02-07-07/104384, от 02.04.2021 № 02-07-07/25218).</w:t>
      </w:r>
    </w:p>
    <w:p w:rsidR="00595906" w:rsidRPr="00E37623" w:rsidRDefault="00595906" w:rsidP="00595906">
      <w:pPr>
        <w:autoSpaceDE w:val="0"/>
        <w:autoSpaceDN w:val="0"/>
        <w:adjustRightInd w:val="0"/>
        <w:jc w:val="both"/>
        <w:rPr>
          <w:color w:val="000000"/>
          <w:sz w:val="28"/>
          <w:szCs w:val="28"/>
        </w:rPr>
      </w:pPr>
      <w:r w:rsidRPr="00E37623">
        <w:rPr>
          <w:color w:val="000000"/>
          <w:sz w:val="28"/>
          <w:szCs w:val="28"/>
        </w:rPr>
        <w:lastRenderedPageBreak/>
        <w:tab/>
        <w:t xml:space="preserve">10.2.4. </w:t>
      </w:r>
      <w:r w:rsidRPr="00E37623">
        <w:rPr>
          <w:sz w:val="28"/>
          <w:szCs w:val="28"/>
        </w:rPr>
        <w:t xml:space="preserve">Сумма расходов будущих периодов, отнесенных на финансовый результат текущего года, </w:t>
      </w:r>
      <w:r w:rsidRPr="00E37623">
        <w:rPr>
          <w:color w:val="000000"/>
          <w:sz w:val="28"/>
          <w:szCs w:val="28"/>
        </w:rPr>
        <w:t xml:space="preserve">рассчитывается ежемесячно пропорционально календарным дням действия договора в каждом месяце, начиная с месяца, в котором документы </w:t>
      </w:r>
      <w:r w:rsidR="008542B0" w:rsidRPr="00E37623">
        <w:rPr>
          <w:color w:val="000000"/>
          <w:sz w:val="28"/>
          <w:szCs w:val="28"/>
        </w:rPr>
        <w:t xml:space="preserve">представлены </w:t>
      </w:r>
      <w:r w:rsidRPr="00E37623">
        <w:rPr>
          <w:color w:val="000000"/>
          <w:sz w:val="28"/>
          <w:szCs w:val="28"/>
        </w:rPr>
        <w:t>в МКУ «ЦБУ»:</w:t>
      </w:r>
    </w:p>
    <w:p w:rsidR="00595906" w:rsidRPr="00E37623" w:rsidRDefault="00595906" w:rsidP="00595906">
      <w:pPr>
        <w:tabs>
          <w:tab w:val="left" w:pos="540"/>
        </w:tabs>
        <w:jc w:val="center"/>
        <w:rPr>
          <w:color w:val="000000"/>
          <w:sz w:val="28"/>
          <w:szCs w:val="28"/>
        </w:rPr>
      </w:pPr>
      <w:r w:rsidRPr="00E37623">
        <w:rPr>
          <w:color w:val="000000"/>
          <w:sz w:val="28"/>
          <w:szCs w:val="28"/>
        </w:rPr>
        <w:t>((∑/</w:t>
      </w:r>
      <w:proofErr w:type="gramStart"/>
      <w:r w:rsidRPr="00E37623">
        <w:rPr>
          <w:color w:val="000000"/>
          <w:sz w:val="28"/>
          <w:szCs w:val="28"/>
          <w:lang w:val="en-US"/>
        </w:rPr>
        <w:t>n</w:t>
      </w:r>
      <w:r w:rsidRPr="00E37623">
        <w:rPr>
          <w:color w:val="000000"/>
          <w:sz w:val="28"/>
          <w:szCs w:val="28"/>
        </w:rPr>
        <w:t>)/</w:t>
      </w:r>
      <w:proofErr w:type="spellStart"/>
      <w:proofErr w:type="gramEnd"/>
      <w:r w:rsidRPr="00E37623">
        <w:rPr>
          <w:color w:val="000000"/>
          <w:sz w:val="28"/>
          <w:szCs w:val="28"/>
        </w:rPr>
        <w:t>КДМ</w:t>
      </w:r>
      <w:r w:rsidRPr="00E37623">
        <w:rPr>
          <w:color w:val="000000"/>
          <w:sz w:val="28"/>
          <w:szCs w:val="28"/>
          <w:vertAlign w:val="subscript"/>
        </w:rPr>
        <w:t>пл</w:t>
      </w:r>
      <w:proofErr w:type="spellEnd"/>
      <w:r w:rsidRPr="00E37623">
        <w:rPr>
          <w:color w:val="000000"/>
          <w:sz w:val="28"/>
          <w:szCs w:val="28"/>
        </w:rPr>
        <w:t>)*</w:t>
      </w:r>
      <w:proofErr w:type="spellStart"/>
      <w:r w:rsidRPr="00E37623">
        <w:rPr>
          <w:color w:val="000000"/>
          <w:sz w:val="28"/>
          <w:szCs w:val="28"/>
        </w:rPr>
        <w:t>КДМ</w:t>
      </w:r>
      <w:r w:rsidRPr="00E37623">
        <w:rPr>
          <w:color w:val="000000"/>
          <w:sz w:val="28"/>
          <w:szCs w:val="28"/>
          <w:vertAlign w:val="subscript"/>
        </w:rPr>
        <w:t>ф</w:t>
      </w:r>
      <w:proofErr w:type="spellEnd"/>
      <w:r w:rsidRPr="00E37623">
        <w:rPr>
          <w:color w:val="000000"/>
          <w:sz w:val="28"/>
          <w:szCs w:val="28"/>
          <w:vertAlign w:val="subscript"/>
        </w:rPr>
        <w:t xml:space="preserve"> </w:t>
      </w:r>
      <w:r w:rsidRPr="00E37623">
        <w:rPr>
          <w:color w:val="000000"/>
          <w:sz w:val="28"/>
          <w:szCs w:val="28"/>
        </w:rPr>
        <w:t xml:space="preserve"> </w:t>
      </w:r>
      <w:r w:rsidR="000543A6" w:rsidRPr="00E37623">
        <w:rPr>
          <w:color w:val="000000"/>
          <w:sz w:val="28"/>
          <w:szCs w:val="28"/>
        </w:rPr>
        <w:t xml:space="preserve">, </w:t>
      </w:r>
      <w:r w:rsidRPr="00E37623">
        <w:rPr>
          <w:color w:val="000000"/>
          <w:sz w:val="28"/>
          <w:szCs w:val="28"/>
        </w:rPr>
        <w:t>где</w:t>
      </w:r>
    </w:p>
    <w:p w:rsidR="00595906" w:rsidRPr="00E37623" w:rsidRDefault="00595906" w:rsidP="00595906">
      <w:pPr>
        <w:tabs>
          <w:tab w:val="left" w:pos="540"/>
        </w:tabs>
        <w:jc w:val="center"/>
        <w:rPr>
          <w:color w:val="000000"/>
          <w:sz w:val="28"/>
          <w:szCs w:val="28"/>
        </w:rPr>
      </w:pPr>
    </w:p>
    <w:p w:rsidR="00595906" w:rsidRPr="00E37623" w:rsidRDefault="00595906" w:rsidP="00595906">
      <w:pPr>
        <w:tabs>
          <w:tab w:val="left" w:pos="540"/>
        </w:tabs>
        <w:jc w:val="both"/>
        <w:rPr>
          <w:color w:val="000000"/>
          <w:sz w:val="28"/>
          <w:szCs w:val="28"/>
        </w:rPr>
      </w:pPr>
      <w:r w:rsidRPr="00E37623">
        <w:rPr>
          <w:color w:val="000000"/>
          <w:sz w:val="28"/>
          <w:szCs w:val="28"/>
        </w:rPr>
        <w:tab/>
        <w:t>∑ - сумма по муниципальному контракту (договору),</w:t>
      </w:r>
    </w:p>
    <w:p w:rsidR="00595906" w:rsidRPr="00E37623" w:rsidRDefault="00595906" w:rsidP="00595906">
      <w:pPr>
        <w:tabs>
          <w:tab w:val="left" w:pos="540"/>
        </w:tabs>
        <w:jc w:val="both"/>
        <w:rPr>
          <w:color w:val="000000"/>
          <w:sz w:val="28"/>
          <w:szCs w:val="28"/>
        </w:rPr>
      </w:pPr>
      <w:r w:rsidRPr="00E37623">
        <w:rPr>
          <w:color w:val="000000"/>
          <w:sz w:val="28"/>
          <w:szCs w:val="28"/>
        </w:rPr>
        <w:tab/>
      </w:r>
      <w:r w:rsidRPr="00E37623">
        <w:rPr>
          <w:color w:val="000000"/>
          <w:sz w:val="28"/>
          <w:szCs w:val="28"/>
          <w:lang w:val="en-US"/>
        </w:rPr>
        <w:t>n</w:t>
      </w:r>
      <w:r w:rsidRPr="00E37623">
        <w:rPr>
          <w:color w:val="000000"/>
          <w:sz w:val="28"/>
          <w:szCs w:val="28"/>
        </w:rPr>
        <w:t xml:space="preserve"> – </w:t>
      </w:r>
      <w:proofErr w:type="gramStart"/>
      <w:r w:rsidRPr="00E37623">
        <w:rPr>
          <w:color w:val="000000"/>
          <w:sz w:val="28"/>
          <w:szCs w:val="28"/>
        </w:rPr>
        <w:t>количество</w:t>
      </w:r>
      <w:proofErr w:type="gramEnd"/>
      <w:r w:rsidRPr="00E37623">
        <w:rPr>
          <w:color w:val="000000"/>
          <w:sz w:val="28"/>
          <w:szCs w:val="28"/>
        </w:rPr>
        <w:t xml:space="preserve"> оставшихся  месяцев использования (списания) расходов будущих периодов*,</w:t>
      </w:r>
    </w:p>
    <w:p w:rsidR="00595906" w:rsidRPr="00E37623" w:rsidRDefault="00595906" w:rsidP="00595906">
      <w:pPr>
        <w:tabs>
          <w:tab w:val="left" w:pos="540"/>
        </w:tabs>
        <w:jc w:val="both"/>
        <w:rPr>
          <w:color w:val="000000"/>
          <w:sz w:val="28"/>
          <w:szCs w:val="28"/>
        </w:rPr>
      </w:pPr>
      <w:r w:rsidRPr="00E37623">
        <w:rPr>
          <w:color w:val="000000"/>
          <w:sz w:val="28"/>
          <w:szCs w:val="28"/>
        </w:rPr>
        <w:tab/>
      </w:r>
      <w:proofErr w:type="spellStart"/>
      <w:r w:rsidRPr="00E37623">
        <w:rPr>
          <w:color w:val="000000"/>
          <w:sz w:val="28"/>
          <w:szCs w:val="28"/>
        </w:rPr>
        <w:t>КДМ</w:t>
      </w:r>
      <w:r w:rsidRPr="00E37623">
        <w:rPr>
          <w:color w:val="000000"/>
          <w:sz w:val="28"/>
          <w:szCs w:val="28"/>
          <w:vertAlign w:val="subscript"/>
        </w:rPr>
        <w:t>пл</w:t>
      </w:r>
      <w:proofErr w:type="spellEnd"/>
      <w:r w:rsidRPr="00E37623">
        <w:rPr>
          <w:color w:val="000000"/>
          <w:sz w:val="28"/>
          <w:szCs w:val="28"/>
        </w:rPr>
        <w:t>- календарные дни действия договора в расчетном месяце,</w:t>
      </w:r>
    </w:p>
    <w:p w:rsidR="00595906" w:rsidRPr="00E37623" w:rsidRDefault="00595906" w:rsidP="00595906">
      <w:pPr>
        <w:tabs>
          <w:tab w:val="left" w:pos="540"/>
        </w:tabs>
        <w:jc w:val="both"/>
        <w:rPr>
          <w:color w:val="000000"/>
          <w:sz w:val="28"/>
          <w:szCs w:val="28"/>
        </w:rPr>
      </w:pPr>
      <w:r w:rsidRPr="00E37623">
        <w:rPr>
          <w:color w:val="000000"/>
          <w:sz w:val="28"/>
          <w:szCs w:val="28"/>
        </w:rPr>
        <w:tab/>
      </w:r>
      <w:proofErr w:type="spellStart"/>
      <w:r w:rsidRPr="00E37623">
        <w:rPr>
          <w:color w:val="000000"/>
          <w:sz w:val="28"/>
          <w:szCs w:val="28"/>
        </w:rPr>
        <w:t>КДМ</w:t>
      </w:r>
      <w:r w:rsidRPr="00E37623">
        <w:rPr>
          <w:color w:val="000000"/>
          <w:sz w:val="28"/>
          <w:szCs w:val="28"/>
          <w:vertAlign w:val="subscript"/>
        </w:rPr>
        <w:t>ф</w:t>
      </w:r>
      <w:proofErr w:type="spellEnd"/>
      <w:r w:rsidRPr="00E37623">
        <w:rPr>
          <w:color w:val="000000"/>
          <w:sz w:val="28"/>
          <w:szCs w:val="28"/>
          <w:vertAlign w:val="subscript"/>
        </w:rPr>
        <w:t xml:space="preserve"> </w:t>
      </w:r>
      <w:r w:rsidRPr="00E37623">
        <w:rPr>
          <w:color w:val="000000"/>
          <w:sz w:val="28"/>
          <w:szCs w:val="28"/>
        </w:rPr>
        <w:t>– фактическое количество дней пользования расходами будущих периодов в расчетном месяце.</w:t>
      </w:r>
    </w:p>
    <w:p w:rsidR="00595906" w:rsidRPr="00E37623" w:rsidRDefault="00595906" w:rsidP="00595906">
      <w:pPr>
        <w:tabs>
          <w:tab w:val="left" w:pos="540"/>
        </w:tabs>
        <w:jc w:val="both"/>
        <w:rPr>
          <w:color w:val="000000"/>
          <w:sz w:val="28"/>
          <w:szCs w:val="28"/>
        </w:rPr>
      </w:pPr>
      <w:r w:rsidRPr="00E37623">
        <w:rPr>
          <w:color w:val="000000"/>
          <w:sz w:val="28"/>
          <w:szCs w:val="28"/>
        </w:rPr>
        <w:t>_____________________________________________________________________</w:t>
      </w:r>
      <w:r w:rsidRPr="00E37623">
        <w:rPr>
          <w:color w:val="000000"/>
          <w:sz w:val="28"/>
          <w:szCs w:val="28"/>
        </w:rPr>
        <w:tab/>
        <w:t xml:space="preserve">  </w:t>
      </w:r>
    </w:p>
    <w:p w:rsidR="00595906" w:rsidRPr="00E37623" w:rsidRDefault="00595906" w:rsidP="00595906">
      <w:pPr>
        <w:tabs>
          <w:tab w:val="left" w:pos="540"/>
        </w:tabs>
        <w:jc w:val="both"/>
        <w:rPr>
          <w:color w:val="000000"/>
          <w:sz w:val="22"/>
          <w:szCs w:val="22"/>
        </w:rPr>
      </w:pPr>
      <w:r w:rsidRPr="00E37623">
        <w:rPr>
          <w:color w:val="000000"/>
          <w:sz w:val="28"/>
          <w:szCs w:val="28"/>
        </w:rPr>
        <w:t>*</w:t>
      </w:r>
      <w:r w:rsidRPr="00E37623">
        <w:rPr>
          <w:color w:val="000000"/>
          <w:sz w:val="28"/>
          <w:szCs w:val="28"/>
          <w:lang w:val="en-US"/>
        </w:rPr>
        <w:t>n</w:t>
      </w:r>
      <w:r w:rsidRPr="00E37623">
        <w:rPr>
          <w:color w:val="000000"/>
          <w:sz w:val="28"/>
          <w:szCs w:val="28"/>
        </w:rPr>
        <w:t xml:space="preserve">= </w:t>
      </w:r>
      <w:r w:rsidRPr="00E37623">
        <w:rPr>
          <w:color w:val="000000"/>
          <w:sz w:val="22"/>
          <w:szCs w:val="22"/>
        </w:rPr>
        <w:t xml:space="preserve">∑ </w:t>
      </w:r>
      <w:r w:rsidRPr="00E37623">
        <w:rPr>
          <w:color w:val="000000"/>
          <w:sz w:val="22"/>
          <w:szCs w:val="22"/>
          <w:u w:val="single"/>
        </w:rPr>
        <w:t>количество дней использования (списания) расходов будущих периодов в текущем месяце</w:t>
      </w:r>
    </w:p>
    <w:p w:rsidR="00595906" w:rsidRPr="00E37623" w:rsidRDefault="00595906" w:rsidP="00595906">
      <w:pPr>
        <w:tabs>
          <w:tab w:val="left" w:pos="540"/>
        </w:tabs>
        <w:jc w:val="both"/>
        <w:rPr>
          <w:color w:val="000000"/>
          <w:sz w:val="28"/>
          <w:szCs w:val="28"/>
        </w:rPr>
      </w:pPr>
      <w:r w:rsidRPr="00E37623">
        <w:rPr>
          <w:color w:val="000000"/>
          <w:sz w:val="28"/>
          <w:szCs w:val="28"/>
        </w:rPr>
        <w:t xml:space="preserve">                                       количество календарных дней в месяце.</w:t>
      </w:r>
    </w:p>
    <w:p w:rsidR="00595906" w:rsidRPr="00E37623" w:rsidRDefault="00595906" w:rsidP="00595906">
      <w:pPr>
        <w:autoSpaceDE w:val="0"/>
        <w:autoSpaceDN w:val="0"/>
        <w:adjustRightInd w:val="0"/>
        <w:jc w:val="both"/>
        <w:rPr>
          <w:color w:val="000000"/>
          <w:sz w:val="28"/>
          <w:szCs w:val="28"/>
        </w:rPr>
      </w:pPr>
      <w:r w:rsidRPr="00E37623">
        <w:rPr>
          <w:color w:val="000000"/>
          <w:sz w:val="28"/>
          <w:szCs w:val="28"/>
        </w:rPr>
        <w:tab/>
      </w:r>
    </w:p>
    <w:p w:rsidR="00595906" w:rsidRPr="00E37623" w:rsidRDefault="00595906" w:rsidP="00595906">
      <w:pPr>
        <w:autoSpaceDE w:val="0"/>
        <w:autoSpaceDN w:val="0"/>
        <w:adjustRightInd w:val="0"/>
        <w:jc w:val="both"/>
        <w:textAlignment w:val="baseline"/>
        <w:rPr>
          <w:color w:val="000000"/>
          <w:sz w:val="28"/>
          <w:szCs w:val="28"/>
        </w:rPr>
      </w:pPr>
      <w:r w:rsidRPr="00E37623">
        <w:rPr>
          <w:color w:val="000000"/>
          <w:sz w:val="28"/>
          <w:szCs w:val="28"/>
        </w:rPr>
        <w:t>Перерасчет расходов будущих периодов за предыдущие месяцы не производится.</w:t>
      </w:r>
    </w:p>
    <w:p w:rsidR="00595906" w:rsidRPr="00E37623" w:rsidRDefault="00595906" w:rsidP="00F85D45">
      <w:pPr>
        <w:jc w:val="both"/>
        <w:rPr>
          <w:strike/>
          <w:sz w:val="28"/>
          <w:szCs w:val="28"/>
        </w:rPr>
      </w:pPr>
    </w:p>
    <w:p w:rsidR="00595906" w:rsidRPr="00E37623" w:rsidRDefault="00595906" w:rsidP="00F85D45">
      <w:pPr>
        <w:jc w:val="center"/>
        <w:rPr>
          <w:sz w:val="28"/>
          <w:szCs w:val="28"/>
        </w:rPr>
      </w:pPr>
    </w:p>
    <w:p w:rsidR="00F85D45" w:rsidRPr="00E37623" w:rsidRDefault="00F85D45" w:rsidP="00F85D45">
      <w:pPr>
        <w:jc w:val="center"/>
        <w:rPr>
          <w:b/>
          <w:sz w:val="28"/>
          <w:szCs w:val="28"/>
        </w:rPr>
      </w:pPr>
      <w:r w:rsidRPr="00E37623">
        <w:rPr>
          <w:b/>
          <w:sz w:val="28"/>
          <w:szCs w:val="28"/>
        </w:rPr>
        <w:t xml:space="preserve">10.3. </w:t>
      </w:r>
      <w:r w:rsidR="00CE6453" w:rsidRPr="00E37623">
        <w:rPr>
          <w:b/>
          <w:sz w:val="28"/>
          <w:szCs w:val="28"/>
        </w:rPr>
        <w:t>Учет резервов</w:t>
      </w:r>
      <w:r w:rsidR="006657B9" w:rsidRPr="00E37623">
        <w:rPr>
          <w:b/>
          <w:sz w:val="28"/>
          <w:szCs w:val="28"/>
        </w:rPr>
        <w:t>.</w:t>
      </w:r>
    </w:p>
    <w:p w:rsidR="00F85D45" w:rsidRPr="00E37623" w:rsidRDefault="00F85D45" w:rsidP="00F85D45">
      <w:pPr>
        <w:jc w:val="center"/>
        <w:rPr>
          <w:sz w:val="28"/>
          <w:szCs w:val="28"/>
        </w:rPr>
      </w:pPr>
    </w:p>
    <w:p w:rsidR="007826CB" w:rsidRPr="00E37623" w:rsidRDefault="007826CB" w:rsidP="00EC6F95">
      <w:pPr>
        <w:autoSpaceDE w:val="0"/>
        <w:autoSpaceDN w:val="0"/>
        <w:adjustRightInd w:val="0"/>
        <w:jc w:val="both"/>
        <w:rPr>
          <w:color w:val="000000"/>
          <w:sz w:val="28"/>
          <w:szCs w:val="28"/>
        </w:rPr>
      </w:pPr>
      <w:r w:rsidRPr="00E37623">
        <w:rPr>
          <w:color w:val="000000"/>
          <w:sz w:val="28"/>
          <w:szCs w:val="28"/>
        </w:rPr>
        <w:tab/>
      </w:r>
      <w:r w:rsidR="00690973" w:rsidRPr="00E37623">
        <w:rPr>
          <w:color w:val="000000"/>
          <w:sz w:val="28"/>
          <w:szCs w:val="28"/>
        </w:rPr>
        <w:t xml:space="preserve">10.3.1. </w:t>
      </w:r>
      <w:r w:rsidRPr="00E37623">
        <w:rPr>
          <w:color w:val="000000"/>
          <w:sz w:val="28"/>
          <w:szCs w:val="28"/>
        </w:rPr>
        <w:t xml:space="preserve">При признании (принятии к бухгалтерскому </w:t>
      </w:r>
      <w:r w:rsidR="005D24BB" w:rsidRPr="00E37623">
        <w:rPr>
          <w:color w:val="000000"/>
          <w:sz w:val="28"/>
          <w:szCs w:val="28"/>
        </w:rPr>
        <w:t xml:space="preserve">(бюджетному) </w:t>
      </w:r>
      <w:r w:rsidRPr="00E37623">
        <w:rPr>
          <w:color w:val="000000"/>
          <w:sz w:val="28"/>
          <w:szCs w:val="28"/>
        </w:rPr>
        <w:t xml:space="preserve">учету и оценке резервов, а также при раскрытии информации о резервах в бухгалтерской </w:t>
      </w:r>
      <w:r w:rsidR="00CE6453" w:rsidRPr="00E37623">
        <w:rPr>
          <w:color w:val="000000"/>
          <w:sz w:val="28"/>
          <w:szCs w:val="28"/>
        </w:rPr>
        <w:t>(бюджетной)</w:t>
      </w:r>
      <w:r w:rsidR="00042E98" w:rsidRPr="00E37623">
        <w:rPr>
          <w:color w:val="000000"/>
          <w:sz w:val="28"/>
          <w:szCs w:val="28"/>
        </w:rPr>
        <w:t xml:space="preserve"> </w:t>
      </w:r>
      <w:r w:rsidRPr="00E37623">
        <w:rPr>
          <w:color w:val="000000"/>
          <w:sz w:val="28"/>
          <w:szCs w:val="28"/>
        </w:rPr>
        <w:t xml:space="preserve">(финансовой) отчетности МКУ «ЦБУ» руководствуется положениями </w:t>
      </w:r>
      <w:hyperlink r:id="rId392" w:history="1">
        <w:r w:rsidRPr="00E37623">
          <w:rPr>
            <w:color w:val="000000"/>
            <w:sz w:val="28"/>
            <w:szCs w:val="28"/>
          </w:rPr>
          <w:t>ФСГС</w:t>
        </w:r>
      </w:hyperlink>
      <w:r w:rsidRPr="00E37623">
        <w:rPr>
          <w:color w:val="000000"/>
          <w:sz w:val="28"/>
          <w:szCs w:val="28"/>
        </w:rPr>
        <w:t xml:space="preserve"> «Резервы», </w:t>
      </w:r>
      <w:r w:rsidRPr="00E37623">
        <w:rPr>
          <w:sz w:val="28"/>
          <w:szCs w:val="28"/>
        </w:rPr>
        <w:t>письмом Министерства финансов Российской Федерации от 05.08.2019 № 02-07-07/58716 «О направлении Методических рекомендаций по применению положений СГС «Резервы. Раскрытие информации об условных обязательствах и условных активах» (вместе с «Методическими рекомендациями по применению федерального стандарта бухгалтерского учета для организаций государственного сектора «Резервы. Раскрытие информации об условных обязательствах и условных активах»</w:t>
      </w:r>
      <w:r w:rsidR="00EC6F95" w:rsidRPr="00E37623">
        <w:rPr>
          <w:sz w:val="28"/>
          <w:szCs w:val="28"/>
        </w:rPr>
        <w:t>)</w:t>
      </w:r>
      <w:r w:rsidRPr="00E37623">
        <w:rPr>
          <w:color w:val="000000"/>
          <w:sz w:val="28"/>
          <w:szCs w:val="28"/>
        </w:rPr>
        <w:t xml:space="preserve">, единой методологией бюджетного учета и бюджетной отчетности, установленной в соответствии с бюджетным законодательством Российской Федерации, и </w:t>
      </w:r>
      <w:hyperlink r:id="rId393" w:history="1">
        <w:r w:rsidRPr="00E37623">
          <w:rPr>
            <w:color w:val="000000"/>
            <w:sz w:val="28"/>
            <w:szCs w:val="28"/>
          </w:rPr>
          <w:t>Инструкци</w:t>
        </w:r>
      </w:hyperlink>
      <w:r w:rsidR="009C4063" w:rsidRPr="00E37623">
        <w:rPr>
          <w:color w:val="000000"/>
          <w:sz w:val="28"/>
          <w:szCs w:val="28"/>
        </w:rPr>
        <w:t>ями № 191н, № 33н.</w:t>
      </w:r>
    </w:p>
    <w:p w:rsidR="00AD47EC" w:rsidRPr="00E37623" w:rsidRDefault="00AD47EC" w:rsidP="00AD47EC">
      <w:pPr>
        <w:autoSpaceDE w:val="0"/>
        <w:autoSpaceDN w:val="0"/>
        <w:adjustRightInd w:val="0"/>
        <w:jc w:val="both"/>
        <w:rPr>
          <w:sz w:val="28"/>
          <w:szCs w:val="28"/>
        </w:rPr>
      </w:pPr>
      <w:r w:rsidRPr="00E37623">
        <w:rPr>
          <w:color w:val="000000"/>
          <w:sz w:val="28"/>
          <w:szCs w:val="28"/>
        </w:rPr>
        <w:tab/>
      </w:r>
      <w:r w:rsidR="00690973" w:rsidRPr="00E37623">
        <w:rPr>
          <w:color w:val="000000"/>
          <w:sz w:val="28"/>
          <w:szCs w:val="28"/>
        </w:rPr>
        <w:t xml:space="preserve">10.3.2. </w:t>
      </w:r>
      <w:r w:rsidRPr="00E37623">
        <w:rPr>
          <w:sz w:val="28"/>
          <w:szCs w:val="28"/>
        </w:rPr>
        <w:t xml:space="preserve">Стоимостная оценка условных обязательств и условных активов не производится. Их учет ведется простой реестровой записью на основании управленческой информации, представленной в МКУ «ЦБУ» Заказчиками </w:t>
      </w:r>
      <w:r w:rsidRPr="00E37623">
        <w:rPr>
          <w:color w:val="000000"/>
          <w:sz w:val="28"/>
          <w:szCs w:val="28"/>
        </w:rPr>
        <w:t>(</w:t>
      </w:r>
      <w:hyperlink r:id="rId394" w:history="1">
        <w:r w:rsidRPr="00E37623">
          <w:rPr>
            <w:color w:val="000000"/>
            <w:sz w:val="28"/>
            <w:szCs w:val="28"/>
          </w:rPr>
          <w:t>разд. 8</w:t>
        </w:r>
      </w:hyperlink>
      <w:r w:rsidRPr="00E37623">
        <w:rPr>
          <w:sz w:val="28"/>
          <w:szCs w:val="28"/>
        </w:rPr>
        <w:t xml:space="preserve"> Методических рекомендаций по применению </w:t>
      </w:r>
      <w:r w:rsidR="00E42007" w:rsidRPr="00E37623">
        <w:rPr>
          <w:sz w:val="28"/>
          <w:szCs w:val="28"/>
        </w:rPr>
        <w:t>Ф</w:t>
      </w:r>
      <w:r w:rsidRPr="00E37623">
        <w:rPr>
          <w:sz w:val="28"/>
          <w:szCs w:val="28"/>
        </w:rPr>
        <w:t>СГС «Резервы»).</w:t>
      </w:r>
    </w:p>
    <w:p w:rsidR="00AD47EC" w:rsidRPr="00E37623" w:rsidRDefault="005D24BB" w:rsidP="00AD47EC">
      <w:pPr>
        <w:tabs>
          <w:tab w:val="left" w:pos="540"/>
        </w:tabs>
        <w:autoSpaceDE w:val="0"/>
        <w:autoSpaceDN w:val="0"/>
        <w:adjustRightInd w:val="0"/>
        <w:jc w:val="both"/>
        <w:rPr>
          <w:sz w:val="28"/>
          <w:szCs w:val="28"/>
        </w:rPr>
      </w:pPr>
      <w:r w:rsidRPr="00E37623">
        <w:rPr>
          <w:sz w:val="28"/>
          <w:szCs w:val="28"/>
        </w:rPr>
        <w:tab/>
      </w:r>
      <w:r w:rsidR="00AD47EC" w:rsidRPr="00E37623">
        <w:rPr>
          <w:sz w:val="28"/>
          <w:szCs w:val="28"/>
        </w:rPr>
        <w:t>Данные об условных обязательствах и условных активах, которые формируют существенную информацию, подлежат раскрытию в бухгалтерской (финансовой) отчетности в</w:t>
      </w:r>
      <w:r w:rsidR="00CE6453" w:rsidRPr="00E37623">
        <w:rPr>
          <w:sz w:val="28"/>
          <w:szCs w:val="28"/>
        </w:rPr>
        <w:t xml:space="preserve"> 5 разделе</w:t>
      </w:r>
      <w:r w:rsidR="00AD47EC" w:rsidRPr="00E37623">
        <w:rPr>
          <w:sz w:val="28"/>
          <w:szCs w:val="28"/>
        </w:rPr>
        <w:t xml:space="preserve"> тексто</w:t>
      </w:r>
      <w:r w:rsidR="00CE6453" w:rsidRPr="00E37623">
        <w:rPr>
          <w:sz w:val="28"/>
          <w:szCs w:val="28"/>
        </w:rPr>
        <w:t>вой части пояснительной записки:</w:t>
      </w:r>
    </w:p>
    <w:p w:rsidR="00AD47EC" w:rsidRPr="00E37623" w:rsidRDefault="00B22EFC" w:rsidP="00CE6453">
      <w:pPr>
        <w:tabs>
          <w:tab w:val="left" w:pos="540"/>
        </w:tabs>
        <w:autoSpaceDE w:val="0"/>
        <w:autoSpaceDN w:val="0"/>
        <w:adjustRightInd w:val="0"/>
        <w:jc w:val="both"/>
        <w:rPr>
          <w:color w:val="000000"/>
          <w:sz w:val="28"/>
          <w:szCs w:val="28"/>
        </w:rPr>
      </w:pPr>
      <w:r w:rsidRPr="00E37623">
        <w:rPr>
          <w:sz w:val="28"/>
          <w:szCs w:val="28"/>
        </w:rPr>
        <w:tab/>
        <w:t xml:space="preserve">представляется </w:t>
      </w:r>
      <w:r w:rsidR="00AD47EC" w:rsidRPr="00E37623">
        <w:rPr>
          <w:sz w:val="28"/>
          <w:szCs w:val="28"/>
        </w:rPr>
        <w:t>краткое описание условных обязательств и условных активов</w:t>
      </w:r>
      <w:r w:rsidR="00CE6453" w:rsidRPr="00E37623">
        <w:rPr>
          <w:sz w:val="28"/>
          <w:szCs w:val="28"/>
        </w:rPr>
        <w:t xml:space="preserve"> и </w:t>
      </w:r>
      <w:r w:rsidRPr="00E37623">
        <w:rPr>
          <w:sz w:val="28"/>
          <w:szCs w:val="28"/>
        </w:rPr>
        <w:t xml:space="preserve">дается </w:t>
      </w:r>
      <w:r w:rsidR="005D24BB" w:rsidRPr="00E37623">
        <w:rPr>
          <w:sz w:val="28"/>
          <w:szCs w:val="28"/>
        </w:rPr>
        <w:t>оценка</w:t>
      </w:r>
      <w:r w:rsidRPr="00E37623">
        <w:rPr>
          <w:sz w:val="28"/>
          <w:szCs w:val="28"/>
        </w:rPr>
        <w:t xml:space="preserve"> тому</w:t>
      </w:r>
      <w:r w:rsidR="00AD47EC" w:rsidRPr="00E37623">
        <w:rPr>
          <w:sz w:val="28"/>
          <w:szCs w:val="28"/>
        </w:rPr>
        <w:t xml:space="preserve">, как данные обязательства и активы влияют на финансовые показатели </w:t>
      </w:r>
      <w:r w:rsidRPr="00E37623">
        <w:rPr>
          <w:sz w:val="28"/>
          <w:szCs w:val="28"/>
        </w:rPr>
        <w:t>Заказчиков</w:t>
      </w:r>
      <w:r w:rsidR="00AD47EC" w:rsidRPr="00E37623">
        <w:rPr>
          <w:sz w:val="28"/>
          <w:szCs w:val="28"/>
        </w:rPr>
        <w:t xml:space="preserve"> (</w:t>
      </w:r>
      <w:hyperlink r:id="rId395" w:history="1">
        <w:r w:rsidR="00AD47EC" w:rsidRPr="00E37623">
          <w:rPr>
            <w:color w:val="000000"/>
            <w:sz w:val="28"/>
            <w:szCs w:val="28"/>
          </w:rPr>
          <w:t>п. п. 35</w:t>
        </w:r>
      </w:hyperlink>
      <w:r w:rsidR="00AD47EC" w:rsidRPr="00E37623">
        <w:rPr>
          <w:color w:val="000000"/>
          <w:sz w:val="28"/>
          <w:szCs w:val="28"/>
        </w:rPr>
        <w:t xml:space="preserve">, </w:t>
      </w:r>
      <w:hyperlink r:id="rId396" w:history="1">
        <w:r w:rsidR="00AD47EC" w:rsidRPr="00E37623">
          <w:rPr>
            <w:color w:val="000000"/>
            <w:sz w:val="28"/>
            <w:szCs w:val="28"/>
          </w:rPr>
          <w:t>37</w:t>
        </w:r>
      </w:hyperlink>
      <w:r w:rsidR="00AD47EC" w:rsidRPr="00E37623">
        <w:rPr>
          <w:color w:val="000000"/>
          <w:sz w:val="28"/>
          <w:szCs w:val="28"/>
        </w:rPr>
        <w:t xml:space="preserve"> </w:t>
      </w:r>
      <w:r w:rsidR="00E42007" w:rsidRPr="00E37623">
        <w:rPr>
          <w:color w:val="000000"/>
          <w:sz w:val="28"/>
          <w:szCs w:val="28"/>
        </w:rPr>
        <w:t>Ф</w:t>
      </w:r>
      <w:r w:rsidR="00AD47EC" w:rsidRPr="00E37623">
        <w:rPr>
          <w:color w:val="000000"/>
          <w:sz w:val="28"/>
          <w:szCs w:val="28"/>
        </w:rPr>
        <w:t xml:space="preserve">СГС </w:t>
      </w:r>
      <w:r w:rsidR="005D24BB" w:rsidRPr="00E37623">
        <w:rPr>
          <w:color w:val="000000"/>
          <w:sz w:val="28"/>
          <w:szCs w:val="28"/>
        </w:rPr>
        <w:t>«Резервы»</w:t>
      </w:r>
      <w:r w:rsidR="00AD47EC" w:rsidRPr="00E37623">
        <w:rPr>
          <w:color w:val="000000"/>
          <w:sz w:val="28"/>
          <w:szCs w:val="28"/>
        </w:rPr>
        <w:t xml:space="preserve">, </w:t>
      </w:r>
      <w:hyperlink r:id="rId397" w:history="1">
        <w:r w:rsidR="00AD47EC" w:rsidRPr="00E37623">
          <w:rPr>
            <w:color w:val="000000"/>
            <w:sz w:val="28"/>
            <w:szCs w:val="28"/>
          </w:rPr>
          <w:t>разд</w:t>
        </w:r>
        <w:r w:rsidR="00E42007" w:rsidRPr="00E37623">
          <w:rPr>
            <w:color w:val="000000"/>
            <w:sz w:val="28"/>
            <w:szCs w:val="28"/>
          </w:rPr>
          <w:t>ел</w:t>
        </w:r>
        <w:r w:rsidR="00AD47EC" w:rsidRPr="00E37623">
          <w:rPr>
            <w:color w:val="000000"/>
            <w:sz w:val="28"/>
            <w:szCs w:val="28"/>
          </w:rPr>
          <w:t xml:space="preserve"> 8</w:t>
        </w:r>
      </w:hyperlink>
      <w:r w:rsidR="00AD47EC" w:rsidRPr="00E37623">
        <w:rPr>
          <w:color w:val="000000"/>
          <w:sz w:val="28"/>
          <w:szCs w:val="28"/>
        </w:rPr>
        <w:t xml:space="preserve"> Методических рекомендаций по применению </w:t>
      </w:r>
      <w:r w:rsidR="00E42007" w:rsidRPr="00E37623">
        <w:rPr>
          <w:color w:val="000000"/>
          <w:sz w:val="28"/>
          <w:szCs w:val="28"/>
        </w:rPr>
        <w:t>Ф</w:t>
      </w:r>
      <w:r w:rsidR="00AD47EC" w:rsidRPr="00E37623">
        <w:rPr>
          <w:color w:val="000000"/>
          <w:sz w:val="28"/>
          <w:szCs w:val="28"/>
        </w:rPr>
        <w:t xml:space="preserve">СГС </w:t>
      </w:r>
      <w:r w:rsidR="005D24BB" w:rsidRPr="00E37623">
        <w:rPr>
          <w:color w:val="000000"/>
          <w:sz w:val="28"/>
          <w:szCs w:val="28"/>
        </w:rPr>
        <w:t>«Резервы»).</w:t>
      </w:r>
    </w:p>
    <w:p w:rsidR="007826CB" w:rsidRPr="00E37623" w:rsidRDefault="00690973" w:rsidP="000F248A">
      <w:pPr>
        <w:autoSpaceDE w:val="0"/>
        <w:autoSpaceDN w:val="0"/>
        <w:adjustRightInd w:val="0"/>
        <w:ind w:firstLine="540"/>
        <w:jc w:val="both"/>
        <w:rPr>
          <w:color w:val="000000"/>
          <w:sz w:val="28"/>
          <w:szCs w:val="28"/>
        </w:rPr>
      </w:pPr>
      <w:r w:rsidRPr="00E37623">
        <w:rPr>
          <w:color w:val="000000"/>
          <w:sz w:val="28"/>
          <w:szCs w:val="28"/>
        </w:rPr>
        <w:lastRenderedPageBreak/>
        <w:t>10.3.3.</w:t>
      </w:r>
      <w:r w:rsidR="00E42007" w:rsidRPr="00E37623">
        <w:rPr>
          <w:color w:val="000000"/>
          <w:sz w:val="28"/>
          <w:szCs w:val="28"/>
        </w:rPr>
        <w:t xml:space="preserve"> </w:t>
      </w:r>
      <w:r w:rsidR="005D24BB" w:rsidRPr="00E37623">
        <w:rPr>
          <w:color w:val="000000"/>
          <w:sz w:val="28"/>
          <w:szCs w:val="28"/>
        </w:rPr>
        <w:t>Р</w:t>
      </w:r>
      <w:r w:rsidR="007826CB" w:rsidRPr="00E37623">
        <w:rPr>
          <w:color w:val="000000"/>
          <w:sz w:val="28"/>
          <w:szCs w:val="28"/>
        </w:rPr>
        <w:t xml:space="preserve">езерв признается в сумме расчетно-документальной обоснованной оценки субъекта учета, проведенной на отчетную дату либо на иную дату признания резерва, установленную в соответствии </w:t>
      </w:r>
      <w:r w:rsidR="009C4063" w:rsidRPr="00E37623">
        <w:rPr>
          <w:color w:val="000000"/>
          <w:sz w:val="28"/>
          <w:szCs w:val="28"/>
        </w:rPr>
        <w:t>с ФСГС «Резервы»</w:t>
      </w:r>
      <w:r w:rsidR="00EC6F95" w:rsidRPr="00E37623">
        <w:rPr>
          <w:color w:val="000000"/>
          <w:sz w:val="28"/>
          <w:szCs w:val="28"/>
        </w:rPr>
        <w:t>.</w:t>
      </w:r>
    </w:p>
    <w:p w:rsidR="006D5D1F" w:rsidRPr="00E37623" w:rsidRDefault="00CE6453" w:rsidP="006D5D1F">
      <w:pPr>
        <w:autoSpaceDE w:val="0"/>
        <w:autoSpaceDN w:val="0"/>
        <w:adjustRightInd w:val="0"/>
        <w:ind w:firstLine="540"/>
        <w:jc w:val="both"/>
        <w:rPr>
          <w:sz w:val="28"/>
          <w:szCs w:val="28"/>
        </w:rPr>
      </w:pPr>
      <w:r w:rsidRPr="00E37623">
        <w:rPr>
          <w:sz w:val="28"/>
          <w:szCs w:val="28"/>
        </w:rPr>
        <w:t>В случаях, когда обязательство частично квалифицируется как резерв, а частично как условное обязательство, информация об условном обязательстве раскрывается в увязке с информацией о соответствующем резерве.</w:t>
      </w:r>
    </w:p>
    <w:p w:rsidR="005D24BB" w:rsidRPr="00E37623" w:rsidRDefault="000F248A" w:rsidP="006D5D1F">
      <w:pPr>
        <w:autoSpaceDE w:val="0"/>
        <w:autoSpaceDN w:val="0"/>
        <w:adjustRightInd w:val="0"/>
        <w:ind w:firstLine="540"/>
        <w:jc w:val="both"/>
        <w:rPr>
          <w:sz w:val="28"/>
          <w:szCs w:val="28"/>
        </w:rPr>
      </w:pPr>
      <w:r w:rsidRPr="00E37623">
        <w:rPr>
          <w:sz w:val="28"/>
          <w:szCs w:val="28"/>
        </w:rPr>
        <w:t xml:space="preserve">  </w:t>
      </w:r>
      <w:r w:rsidR="00690973" w:rsidRPr="00E37623">
        <w:rPr>
          <w:sz w:val="28"/>
          <w:szCs w:val="28"/>
        </w:rPr>
        <w:t>10.3.4.</w:t>
      </w:r>
      <w:r w:rsidRPr="00E37623">
        <w:rPr>
          <w:sz w:val="28"/>
          <w:szCs w:val="28"/>
        </w:rPr>
        <w:t xml:space="preserve"> </w:t>
      </w:r>
      <w:r w:rsidR="00CE6453" w:rsidRPr="00E37623">
        <w:rPr>
          <w:sz w:val="28"/>
          <w:szCs w:val="28"/>
        </w:rPr>
        <w:t>Стоимостная оценка резервов подлежит ежегодному пересмотру и, при необходимости, корректировке до текущей обоснованной оценки на годовую отчетную дату.</w:t>
      </w:r>
    </w:p>
    <w:p w:rsidR="00537C94" w:rsidRPr="00E37623" w:rsidRDefault="008D6409" w:rsidP="00537C94">
      <w:pPr>
        <w:autoSpaceDE w:val="0"/>
        <w:autoSpaceDN w:val="0"/>
        <w:adjustRightInd w:val="0"/>
        <w:jc w:val="both"/>
        <w:rPr>
          <w:sz w:val="28"/>
          <w:szCs w:val="28"/>
        </w:rPr>
      </w:pPr>
      <w:r w:rsidRPr="00E37623">
        <w:rPr>
          <w:color w:val="000000"/>
          <w:sz w:val="28"/>
          <w:szCs w:val="28"/>
        </w:rPr>
        <w:tab/>
      </w:r>
      <w:r w:rsidR="00537C94" w:rsidRPr="00E37623">
        <w:rPr>
          <w:sz w:val="28"/>
          <w:szCs w:val="28"/>
        </w:rPr>
        <w:t>10.3.</w:t>
      </w:r>
      <w:r w:rsidR="000F248A" w:rsidRPr="00E37623">
        <w:rPr>
          <w:sz w:val="28"/>
          <w:szCs w:val="28"/>
        </w:rPr>
        <w:t>5</w:t>
      </w:r>
      <w:r w:rsidR="00537C94" w:rsidRPr="00E37623">
        <w:rPr>
          <w:sz w:val="28"/>
          <w:szCs w:val="28"/>
        </w:rPr>
        <w:t>.</w:t>
      </w:r>
      <w:r w:rsidR="00042E98" w:rsidRPr="00E37623">
        <w:rPr>
          <w:sz w:val="28"/>
          <w:szCs w:val="28"/>
        </w:rPr>
        <w:t xml:space="preserve"> </w:t>
      </w:r>
      <w:r w:rsidR="00537C94" w:rsidRPr="00E37623">
        <w:rPr>
          <w:sz w:val="28"/>
          <w:szCs w:val="28"/>
        </w:rPr>
        <w:t>В составе расходов на счете 0 401 60 000 «Резервы предстоящих расходов» учитываются:</w:t>
      </w:r>
    </w:p>
    <w:p w:rsidR="00537C94" w:rsidRPr="00E37623" w:rsidRDefault="00561808" w:rsidP="00537C94">
      <w:pPr>
        <w:ind w:firstLineChars="183" w:firstLine="512"/>
        <w:jc w:val="both"/>
        <w:rPr>
          <w:sz w:val="28"/>
          <w:szCs w:val="28"/>
        </w:rPr>
      </w:pPr>
      <w:r w:rsidRPr="00E37623">
        <w:rPr>
          <w:sz w:val="28"/>
          <w:szCs w:val="28"/>
        </w:rPr>
        <w:t xml:space="preserve">- </w:t>
      </w:r>
      <w:r w:rsidR="0004625C" w:rsidRPr="00E37623">
        <w:rPr>
          <w:sz w:val="28"/>
          <w:szCs w:val="28"/>
        </w:rPr>
        <w:t>р</w:t>
      </w:r>
      <w:r w:rsidR="00537C94" w:rsidRPr="00E37623">
        <w:rPr>
          <w:sz w:val="28"/>
          <w:szCs w:val="28"/>
        </w:rPr>
        <w:t>езервы предстоящих расходов на оплату отпусков, связанные с предстоящей оплатой отпусков за фактически отработанное время или компенсаций за неиспользованный отпуск, в том числе при увольнении, включая платежи на обязательное социальное страхование;</w:t>
      </w:r>
    </w:p>
    <w:p w:rsidR="00537C94" w:rsidRPr="00E37623" w:rsidRDefault="00561808" w:rsidP="00537C94">
      <w:pPr>
        <w:autoSpaceDE w:val="0"/>
        <w:autoSpaceDN w:val="0"/>
        <w:adjustRightInd w:val="0"/>
        <w:ind w:firstLine="539"/>
        <w:jc w:val="both"/>
        <w:rPr>
          <w:b/>
          <w:bCs/>
          <w:sz w:val="28"/>
          <w:szCs w:val="28"/>
        </w:rPr>
      </w:pPr>
      <w:r w:rsidRPr="00E37623">
        <w:rPr>
          <w:sz w:val="28"/>
          <w:szCs w:val="28"/>
        </w:rPr>
        <w:t xml:space="preserve">- </w:t>
      </w:r>
      <w:r w:rsidR="0004625C" w:rsidRPr="00E37623">
        <w:rPr>
          <w:sz w:val="28"/>
          <w:szCs w:val="28"/>
        </w:rPr>
        <w:t>р</w:t>
      </w:r>
      <w:r w:rsidR="00537C94" w:rsidRPr="00E37623">
        <w:rPr>
          <w:sz w:val="28"/>
          <w:szCs w:val="28"/>
        </w:rPr>
        <w:t>езервы по претензиям, искам, предъявленным к публично правовому образованию и удовлетворяемым за счет соответствующей казны</w:t>
      </w:r>
      <w:r w:rsidR="005156B5" w:rsidRPr="00E37623">
        <w:rPr>
          <w:sz w:val="28"/>
          <w:szCs w:val="28"/>
        </w:rPr>
        <w:t xml:space="preserve"> -</w:t>
      </w:r>
      <w:r w:rsidR="00537C94" w:rsidRPr="00E37623">
        <w:rPr>
          <w:sz w:val="28"/>
          <w:szCs w:val="28"/>
        </w:rPr>
        <w:t xml:space="preserve"> призна</w:t>
      </w:r>
      <w:r w:rsidR="005156B5" w:rsidRPr="00E37623">
        <w:rPr>
          <w:sz w:val="28"/>
          <w:szCs w:val="28"/>
        </w:rPr>
        <w:t>ю</w:t>
      </w:r>
      <w:r w:rsidR="00537C94" w:rsidRPr="00E37623">
        <w:rPr>
          <w:sz w:val="28"/>
          <w:szCs w:val="28"/>
        </w:rPr>
        <w:t xml:space="preserve">тся в бухгалтерском (бюджетном) учете в случае претензионного (досудебного) урегулирования предъявленных требований и (или) при наличии оснований для обжалования судебного акта </w:t>
      </w:r>
      <w:r w:rsidR="00537C94" w:rsidRPr="00E37623">
        <w:rPr>
          <w:bCs/>
          <w:sz w:val="28"/>
          <w:szCs w:val="28"/>
        </w:rPr>
        <w:t>в полной сумме претензионных требований и исков.</w:t>
      </w:r>
    </w:p>
    <w:p w:rsidR="00537C94" w:rsidRPr="00E37623" w:rsidRDefault="00537C94" w:rsidP="00537C94">
      <w:pPr>
        <w:jc w:val="both"/>
        <w:rPr>
          <w:sz w:val="28"/>
          <w:szCs w:val="28"/>
        </w:rPr>
      </w:pPr>
      <w:r w:rsidRPr="00E37623">
        <w:rPr>
          <w:sz w:val="28"/>
          <w:szCs w:val="28"/>
        </w:rPr>
        <w:t xml:space="preserve"> </w:t>
      </w:r>
      <w:r w:rsidRPr="00E37623">
        <w:rPr>
          <w:sz w:val="28"/>
          <w:szCs w:val="28"/>
        </w:rPr>
        <w:tab/>
        <w:t>В ином случае, резерв не формируется, и обязательство признается по судебному акту (исполнительному документу).</w:t>
      </w:r>
    </w:p>
    <w:p w:rsidR="000F248A" w:rsidRPr="00E37623" w:rsidRDefault="000F248A" w:rsidP="00537C94">
      <w:pPr>
        <w:jc w:val="both"/>
        <w:rPr>
          <w:sz w:val="28"/>
          <w:szCs w:val="28"/>
        </w:rPr>
      </w:pPr>
      <w:r w:rsidRPr="00E37623">
        <w:rPr>
          <w:sz w:val="28"/>
          <w:szCs w:val="28"/>
        </w:rPr>
        <w:tab/>
        <w:t>Резерв по претензиям, искам признается с учетом экспертного мнения юридической службы Заказчика. При большом количестве исков</w:t>
      </w:r>
      <w:r w:rsidR="00CF2183" w:rsidRPr="00E37623">
        <w:rPr>
          <w:sz w:val="28"/>
          <w:szCs w:val="28"/>
        </w:rPr>
        <w:t xml:space="preserve"> в учете Заказчиков </w:t>
      </w:r>
      <w:r w:rsidRPr="00E37623">
        <w:rPr>
          <w:sz w:val="28"/>
          <w:szCs w:val="28"/>
        </w:rPr>
        <w:t xml:space="preserve">возможна организация ведения группового учета резерва по претензионным требованиям и искам в разрезе юридических и физических лиц на основании </w:t>
      </w:r>
      <w:r w:rsidR="00BE0920" w:rsidRPr="00E37623">
        <w:rPr>
          <w:sz w:val="28"/>
          <w:szCs w:val="28"/>
        </w:rPr>
        <w:t>данных, накопленных</w:t>
      </w:r>
      <w:r w:rsidRPr="00E37623">
        <w:rPr>
          <w:sz w:val="28"/>
          <w:szCs w:val="28"/>
        </w:rPr>
        <w:t xml:space="preserve"> в </w:t>
      </w:r>
      <w:r w:rsidR="00CF2183" w:rsidRPr="00E37623">
        <w:rPr>
          <w:sz w:val="28"/>
          <w:szCs w:val="28"/>
        </w:rPr>
        <w:t>информационн</w:t>
      </w:r>
      <w:r w:rsidR="00BE0920" w:rsidRPr="00E37623">
        <w:rPr>
          <w:sz w:val="28"/>
          <w:szCs w:val="28"/>
        </w:rPr>
        <w:t xml:space="preserve">ой </w:t>
      </w:r>
      <w:r w:rsidR="00CF2183" w:rsidRPr="00E37623">
        <w:rPr>
          <w:sz w:val="28"/>
          <w:szCs w:val="28"/>
        </w:rPr>
        <w:t>систем</w:t>
      </w:r>
      <w:r w:rsidR="00BE0920" w:rsidRPr="00E37623">
        <w:rPr>
          <w:sz w:val="28"/>
          <w:szCs w:val="28"/>
        </w:rPr>
        <w:t>е</w:t>
      </w:r>
      <w:r w:rsidR="00CF2183" w:rsidRPr="00E37623">
        <w:rPr>
          <w:sz w:val="28"/>
          <w:szCs w:val="28"/>
        </w:rPr>
        <w:t xml:space="preserve"> администрации города Перми «Картотека судебных дел», информационной системе Пермского </w:t>
      </w:r>
      <w:r w:rsidR="00BE0920" w:rsidRPr="00E37623">
        <w:rPr>
          <w:sz w:val="28"/>
          <w:szCs w:val="28"/>
        </w:rPr>
        <w:t>края «Мониторинг судебных дел», пользователями которых являются</w:t>
      </w:r>
      <w:r w:rsidR="00CF2183" w:rsidRPr="00E37623">
        <w:rPr>
          <w:sz w:val="28"/>
          <w:szCs w:val="28"/>
        </w:rPr>
        <w:t xml:space="preserve"> администраци</w:t>
      </w:r>
      <w:r w:rsidR="00BE0920" w:rsidRPr="00E37623">
        <w:rPr>
          <w:sz w:val="28"/>
          <w:szCs w:val="28"/>
        </w:rPr>
        <w:t>я</w:t>
      </w:r>
      <w:r w:rsidR="00CF2183" w:rsidRPr="00E37623">
        <w:rPr>
          <w:sz w:val="28"/>
          <w:szCs w:val="28"/>
        </w:rPr>
        <w:t xml:space="preserve"> города Перми, функциональны</w:t>
      </w:r>
      <w:r w:rsidR="00BE0920" w:rsidRPr="00E37623">
        <w:rPr>
          <w:sz w:val="28"/>
          <w:szCs w:val="28"/>
        </w:rPr>
        <w:t>е</w:t>
      </w:r>
      <w:r w:rsidR="00CF2183" w:rsidRPr="00E37623">
        <w:rPr>
          <w:sz w:val="28"/>
          <w:szCs w:val="28"/>
        </w:rPr>
        <w:t>, территориальны</w:t>
      </w:r>
      <w:r w:rsidR="00BE0920" w:rsidRPr="00E37623">
        <w:rPr>
          <w:sz w:val="28"/>
          <w:szCs w:val="28"/>
        </w:rPr>
        <w:t>е</w:t>
      </w:r>
      <w:r w:rsidR="00CF2183" w:rsidRPr="00E37623">
        <w:rPr>
          <w:sz w:val="28"/>
          <w:szCs w:val="28"/>
        </w:rPr>
        <w:t xml:space="preserve"> орган</w:t>
      </w:r>
      <w:r w:rsidR="00BE0920" w:rsidRPr="00E37623">
        <w:rPr>
          <w:sz w:val="28"/>
          <w:szCs w:val="28"/>
        </w:rPr>
        <w:t>ы</w:t>
      </w:r>
      <w:r w:rsidR="00CF2183" w:rsidRPr="00E37623">
        <w:rPr>
          <w:sz w:val="28"/>
          <w:szCs w:val="28"/>
        </w:rPr>
        <w:t xml:space="preserve"> администрации города Перми</w:t>
      </w:r>
      <w:r w:rsidR="00BE0920" w:rsidRPr="00E37623">
        <w:rPr>
          <w:sz w:val="28"/>
          <w:szCs w:val="28"/>
        </w:rPr>
        <w:t>.</w:t>
      </w:r>
      <w:r w:rsidR="00CF2183" w:rsidRPr="00E37623">
        <w:rPr>
          <w:sz w:val="28"/>
          <w:szCs w:val="28"/>
        </w:rPr>
        <w:t xml:space="preserve"> </w:t>
      </w:r>
    </w:p>
    <w:p w:rsidR="007F3A32" w:rsidRPr="00E37623" w:rsidRDefault="007F3A32" w:rsidP="00136562">
      <w:pPr>
        <w:autoSpaceDE w:val="0"/>
        <w:autoSpaceDN w:val="0"/>
        <w:adjustRightInd w:val="0"/>
        <w:jc w:val="both"/>
        <w:rPr>
          <w:sz w:val="28"/>
          <w:szCs w:val="28"/>
        </w:rPr>
      </w:pPr>
      <w:r w:rsidRPr="00E37623">
        <w:rPr>
          <w:sz w:val="28"/>
          <w:szCs w:val="28"/>
        </w:rPr>
        <w:tab/>
        <w:t xml:space="preserve">Статьями 209, 210 Гражданского процессуального кодекса Российской Федерации </w:t>
      </w:r>
      <w:r w:rsidR="00136562" w:rsidRPr="00E37623">
        <w:rPr>
          <w:sz w:val="28"/>
          <w:szCs w:val="28"/>
        </w:rPr>
        <w:t xml:space="preserve">от 14.11.2002 № 138-ФЗ </w:t>
      </w:r>
      <w:r w:rsidRPr="00E37623">
        <w:rPr>
          <w:sz w:val="28"/>
          <w:szCs w:val="28"/>
        </w:rPr>
        <w:t>установлено, что решение суда вступает в законную силу по истечении срока на аппеляционное обжалование, если они не были обжалованы, и приводится в исполнение после вступления его в законную силу</w:t>
      </w:r>
      <w:r w:rsidR="00557256" w:rsidRPr="00E37623">
        <w:rPr>
          <w:sz w:val="28"/>
          <w:szCs w:val="28"/>
        </w:rPr>
        <w:t xml:space="preserve">, за исключением случаев немедленного исполнения, в порядке, установленном федеральным законом. Таким образом, при отражении в бухгалтерском учете бюджетного учреждения методом начисления принятых денежных обязательств по ранее предъявленным к субъекту учета – бюджетному учреждению исковым требованиям следует учитывать юридические обстоятельства возникновения обязанности субъекта учета уплатить денежные средства кредитору – вступившие в законную силу судебные решения, следовательно, признание денежного обязательства в бухгалтерском учете бюджетных учреждений </w:t>
      </w:r>
      <w:r w:rsidR="006577E2" w:rsidRPr="00E37623">
        <w:rPr>
          <w:sz w:val="28"/>
          <w:szCs w:val="28"/>
        </w:rPr>
        <w:t>как объекта бухгалтерского учета возникает с момента вступления в законную силу решения суда (письмо Министерства финансов Российской Федерации от 28.01.2021 № 02-06-10/5366).</w:t>
      </w:r>
    </w:p>
    <w:p w:rsidR="00541C03" w:rsidRPr="00E37623" w:rsidRDefault="00042E98" w:rsidP="00541C03">
      <w:pPr>
        <w:jc w:val="both"/>
        <w:rPr>
          <w:color w:val="000000"/>
          <w:sz w:val="28"/>
          <w:szCs w:val="28"/>
        </w:rPr>
      </w:pPr>
      <w:r w:rsidRPr="00E37623">
        <w:rPr>
          <w:sz w:val="28"/>
          <w:szCs w:val="28"/>
        </w:rPr>
        <w:lastRenderedPageBreak/>
        <w:tab/>
        <w:t xml:space="preserve"> «</w:t>
      </w:r>
      <w:r w:rsidRPr="00E37623">
        <w:rPr>
          <w:color w:val="000000"/>
          <w:sz w:val="28"/>
          <w:szCs w:val="28"/>
        </w:rPr>
        <w:t>Список исковых требований оспоримых, по которым субъектом учета не предполагается досудебное урегулирование, на дату уведомления субъекта учета о принятии иска к судебному производству» и «</w:t>
      </w:r>
      <w:r w:rsidRPr="00E37623">
        <w:rPr>
          <w:sz w:val="28"/>
          <w:szCs w:val="28"/>
        </w:rPr>
        <w:t>Список исковых требований оспоримых, по которым субъектом учета предполагается досудебное урегулирование, на дату получения претензионного требования» представля</w:t>
      </w:r>
      <w:r w:rsidR="004519BE" w:rsidRPr="00E37623">
        <w:rPr>
          <w:sz w:val="28"/>
          <w:szCs w:val="28"/>
        </w:rPr>
        <w:t>ю</w:t>
      </w:r>
      <w:r w:rsidRPr="00E37623">
        <w:rPr>
          <w:sz w:val="28"/>
          <w:szCs w:val="28"/>
        </w:rPr>
        <w:t xml:space="preserve">тся в МКУ «ЦБУ» Заказчиками по форме согласно приложению </w:t>
      </w:r>
      <w:r w:rsidR="004D0F76" w:rsidRPr="00E37623">
        <w:rPr>
          <w:sz w:val="28"/>
          <w:szCs w:val="28"/>
        </w:rPr>
        <w:t>9</w:t>
      </w:r>
      <w:r w:rsidRPr="00E37623">
        <w:rPr>
          <w:sz w:val="28"/>
          <w:szCs w:val="28"/>
        </w:rPr>
        <w:t xml:space="preserve"> к Положению о единой учетной политике ежемесячно</w:t>
      </w:r>
      <w:r w:rsidR="008542B0" w:rsidRPr="00E37623">
        <w:rPr>
          <w:sz w:val="28"/>
          <w:szCs w:val="28"/>
        </w:rPr>
        <w:t xml:space="preserve"> за текущий месяц</w:t>
      </w:r>
      <w:r w:rsidR="00AC0DFC" w:rsidRPr="00E37623">
        <w:rPr>
          <w:sz w:val="28"/>
          <w:szCs w:val="28"/>
        </w:rPr>
        <w:t xml:space="preserve"> по исковым требованиям, принятым судебным органом к производству</w:t>
      </w:r>
      <w:r w:rsidR="008542B0" w:rsidRPr="00E37623">
        <w:rPr>
          <w:sz w:val="28"/>
          <w:szCs w:val="28"/>
        </w:rPr>
        <w:t xml:space="preserve"> (приложение </w:t>
      </w:r>
      <w:r w:rsidR="004D0F76" w:rsidRPr="00E37623">
        <w:rPr>
          <w:sz w:val="28"/>
          <w:szCs w:val="28"/>
        </w:rPr>
        <w:t>9</w:t>
      </w:r>
      <w:r w:rsidR="008542B0" w:rsidRPr="00E37623">
        <w:rPr>
          <w:sz w:val="28"/>
          <w:szCs w:val="28"/>
        </w:rPr>
        <w:t xml:space="preserve"> «нарастающим итогом» с начала года не формируется)</w:t>
      </w:r>
      <w:r w:rsidR="00541C03" w:rsidRPr="00E37623">
        <w:rPr>
          <w:sz w:val="28"/>
          <w:szCs w:val="28"/>
        </w:rPr>
        <w:t xml:space="preserve"> </w:t>
      </w:r>
      <w:r w:rsidR="00541C03" w:rsidRPr="00E37623">
        <w:rPr>
          <w:color w:val="000000"/>
          <w:sz w:val="28"/>
          <w:szCs w:val="28"/>
        </w:rPr>
        <w:t>и служит основанием для начисления резерва</w:t>
      </w:r>
      <w:r w:rsidR="004519BE" w:rsidRPr="00E37623">
        <w:rPr>
          <w:color w:val="000000"/>
          <w:sz w:val="28"/>
          <w:szCs w:val="28"/>
        </w:rPr>
        <w:t xml:space="preserve"> по исковым требованиям</w:t>
      </w:r>
      <w:r w:rsidR="00541C03" w:rsidRPr="00E37623">
        <w:rPr>
          <w:color w:val="000000"/>
          <w:sz w:val="28"/>
          <w:szCs w:val="28"/>
        </w:rPr>
        <w:t>.</w:t>
      </w:r>
    </w:p>
    <w:p w:rsidR="00F32E7A" w:rsidRPr="00E37623" w:rsidRDefault="00F32E7A" w:rsidP="00042E98">
      <w:pPr>
        <w:jc w:val="both"/>
        <w:rPr>
          <w:sz w:val="28"/>
          <w:szCs w:val="28"/>
        </w:rPr>
      </w:pPr>
      <w:r w:rsidRPr="00E37623">
        <w:rPr>
          <w:sz w:val="28"/>
          <w:szCs w:val="28"/>
        </w:rPr>
        <w:tab/>
      </w:r>
      <w:r w:rsidR="00541C03" w:rsidRPr="00E37623">
        <w:rPr>
          <w:sz w:val="28"/>
          <w:szCs w:val="28"/>
        </w:rPr>
        <w:t>В целях</w:t>
      </w:r>
      <w:r w:rsidR="008542B0" w:rsidRPr="00E37623">
        <w:rPr>
          <w:sz w:val="28"/>
          <w:szCs w:val="28"/>
        </w:rPr>
        <w:t xml:space="preserve"> списания сумм начисленного резерва по </w:t>
      </w:r>
      <w:r w:rsidR="008542B0" w:rsidRPr="00E37623">
        <w:rPr>
          <w:color w:val="000000"/>
          <w:sz w:val="28"/>
          <w:szCs w:val="28"/>
        </w:rPr>
        <w:t xml:space="preserve">исковым требованиям, необходимо </w:t>
      </w:r>
      <w:r w:rsidR="00AC0DFC" w:rsidRPr="00E37623">
        <w:rPr>
          <w:color w:val="000000"/>
          <w:sz w:val="28"/>
          <w:szCs w:val="28"/>
        </w:rPr>
        <w:t>своевременно направлять</w:t>
      </w:r>
      <w:r w:rsidR="008542B0" w:rsidRPr="00E37623">
        <w:rPr>
          <w:sz w:val="28"/>
          <w:szCs w:val="28"/>
        </w:rPr>
        <w:t xml:space="preserve"> </w:t>
      </w:r>
      <w:r w:rsidR="00AC0DFC" w:rsidRPr="00E37623">
        <w:rPr>
          <w:sz w:val="28"/>
          <w:szCs w:val="28"/>
        </w:rPr>
        <w:t>в МКУ «ЦБУ» р</w:t>
      </w:r>
      <w:r w:rsidRPr="00E37623">
        <w:rPr>
          <w:sz w:val="28"/>
          <w:szCs w:val="28"/>
        </w:rPr>
        <w:t>ешени</w:t>
      </w:r>
      <w:r w:rsidR="00195ACE" w:rsidRPr="00E37623">
        <w:rPr>
          <w:sz w:val="28"/>
          <w:szCs w:val="28"/>
        </w:rPr>
        <w:t>я</w:t>
      </w:r>
      <w:r w:rsidRPr="00E37623">
        <w:rPr>
          <w:sz w:val="28"/>
          <w:szCs w:val="28"/>
        </w:rPr>
        <w:t xml:space="preserve"> судов, вступивших в законную силу</w:t>
      </w:r>
      <w:r w:rsidR="00541C03" w:rsidRPr="00E37623">
        <w:rPr>
          <w:sz w:val="28"/>
          <w:szCs w:val="28"/>
        </w:rPr>
        <w:t>, в сроки, установленные Графиком документооборота</w:t>
      </w:r>
      <w:r w:rsidR="00AC0DFC" w:rsidRPr="00E37623">
        <w:rPr>
          <w:sz w:val="28"/>
          <w:szCs w:val="28"/>
        </w:rPr>
        <w:t>.</w:t>
      </w:r>
    </w:p>
    <w:p w:rsidR="008D6409" w:rsidRPr="00E37623" w:rsidRDefault="00042E98" w:rsidP="000F248A">
      <w:pPr>
        <w:jc w:val="both"/>
        <w:rPr>
          <w:color w:val="000000"/>
          <w:sz w:val="28"/>
          <w:szCs w:val="28"/>
        </w:rPr>
      </w:pPr>
      <w:r w:rsidRPr="00E37623">
        <w:rPr>
          <w:sz w:val="28"/>
          <w:szCs w:val="28"/>
        </w:rPr>
        <w:tab/>
      </w:r>
      <w:r w:rsidR="00561808" w:rsidRPr="00E37623">
        <w:rPr>
          <w:color w:val="000000"/>
          <w:sz w:val="28"/>
          <w:szCs w:val="28"/>
        </w:rPr>
        <w:t>Р</w:t>
      </w:r>
      <w:hyperlink r:id="rId398" w:history="1">
        <w:r w:rsidR="00561808" w:rsidRPr="00E37623">
          <w:rPr>
            <w:color w:val="000000"/>
            <w:sz w:val="28"/>
            <w:szCs w:val="28"/>
          </w:rPr>
          <w:t>езерв</w:t>
        </w:r>
        <w:r w:rsidR="008D6409" w:rsidRPr="00E37623">
          <w:rPr>
            <w:color w:val="000000"/>
            <w:sz w:val="28"/>
            <w:szCs w:val="28"/>
          </w:rPr>
          <w:t xml:space="preserve"> на демонтаж и вывод основных средств из эксплуатации</w:t>
        </w:r>
      </w:hyperlink>
      <w:r w:rsidR="005156B5" w:rsidRPr="00E37623">
        <w:rPr>
          <w:color w:val="000000"/>
          <w:sz w:val="28"/>
          <w:szCs w:val="28"/>
        </w:rPr>
        <w:t xml:space="preserve"> -</w:t>
      </w:r>
      <w:r w:rsidR="008D6409" w:rsidRPr="00E37623">
        <w:rPr>
          <w:color w:val="000000"/>
          <w:sz w:val="28"/>
          <w:szCs w:val="28"/>
        </w:rPr>
        <w:t xml:space="preserve"> возникает по договору купли-продажи, пользования, иному договору (соглашению), который устанавливает условия использования объекта имущества (</w:t>
      </w:r>
      <w:hyperlink r:id="rId399" w:history="1">
        <w:r w:rsidR="008D6409" w:rsidRPr="00E37623">
          <w:rPr>
            <w:color w:val="000000"/>
            <w:sz w:val="28"/>
            <w:szCs w:val="28"/>
          </w:rPr>
          <w:t>п. 6</w:t>
        </w:r>
      </w:hyperlink>
      <w:r w:rsidR="008D6409" w:rsidRPr="00E37623">
        <w:rPr>
          <w:color w:val="000000"/>
          <w:sz w:val="28"/>
          <w:szCs w:val="28"/>
        </w:rPr>
        <w:t xml:space="preserve"> </w:t>
      </w:r>
      <w:r w:rsidR="005156B5" w:rsidRPr="00E37623">
        <w:rPr>
          <w:color w:val="000000"/>
          <w:sz w:val="28"/>
          <w:szCs w:val="28"/>
        </w:rPr>
        <w:t>Ф</w:t>
      </w:r>
      <w:r w:rsidR="008D6409" w:rsidRPr="00E37623">
        <w:rPr>
          <w:color w:val="000000"/>
          <w:sz w:val="28"/>
          <w:szCs w:val="28"/>
        </w:rPr>
        <w:t xml:space="preserve">СГС «Резервы», </w:t>
      </w:r>
      <w:hyperlink r:id="rId400" w:history="1">
        <w:r w:rsidR="008D6409" w:rsidRPr="00E37623">
          <w:rPr>
            <w:color w:val="000000"/>
            <w:sz w:val="28"/>
            <w:szCs w:val="28"/>
          </w:rPr>
          <w:t>раздел 2</w:t>
        </w:r>
      </w:hyperlink>
      <w:r w:rsidR="008D6409" w:rsidRPr="00E37623">
        <w:rPr>
          <w:color w:val="000000"/>
          <w:sz w:val="28"/>
          <w:szCs w:val="28"/>
        </w:rPr>
        <w:t xml:space="preserve"> Методических рекомендаций по применению ФСГС «Резервы»), и относится к операциям:</w:t>
      </w:r>
    </w:p>
    <w:p w:rsidR="008D6409" w:rsidRPr="00E37623" w:rsidRDefault="008D6409" w:rsidP="008D6409">
      <w:pPr>
        <w:autoSpaceDE w:val="0"/>
        <w:autoSpaceDN w:val="0"/>
        <w:adjustRightInd w:val="0"/>
        <w:jc w:val="both"/>
        <w:rPr>
          <w:color w:val="000000"/>
          <w:sz w:val="28"/>
          <w:szCs w:val="28"/>
        </w:rPr>
      </w:pPr>
      <w:r w:rsidRPr="00E37623">
        <w:rPr>
          <w:color w:val="000000"/>
          <w:sz w:val="28"/>
          <w:szCs w:val="28"/>
        </w:rPr>
        <w:tab/>
        <w:t>по демонтажу и выводу объектов основных средств из эксплуатации;</w:t>
      </w:r>
    </w:p>
    <w:p w:rsidR="00E9121E" w:rsidRPr="00E37623" w:rsidRDefault="008D6409" w:rsidP="00042E98">
      <w:pPr>
        <w:autoSpaceDE w:val="0"/>
        <w:autoSpaceDN w:val="0"/>
        <w:adjustRightInd w:val="0"/>
        <w:ind w:firstLine="539"/>
        <w:jc w:val="both"/>
        <w:rPr>
          <w:color w:val="000000"/>
          <w:sz w:val="28"/>
          <w:szCs w:val="28"/>
        </w:rPr>
      </w:pPr>
      <w:r w:rsidRPr="00E37623">
        <w:rPr>
          <w:color w:val="000000"/>
          <w:sz w:val="28"/>
          <w:szCs w:val="28"/>
        </w:rPr>
        <w:tab/>
        <w:t>восстановлению участка, на котором объект расположен.</w:t>
      </w:r>
    </w:p>
    <w:p w:rsidR="00042E98" w:rsidRPr="00E37623" w:rsidRDefault="00E9121E" w:rsidP="00042E98">
      <w:pPr>
        <w:autoSpaceDE w:val="0"/>
        <w:autoSpaceDN w:val="0"/>
        <w:adjustRightInd w:val="0"/>
        <w:ind w:firstLine="539"/>
        <w:jc w:val="both"/>
        <w:rPr>
          <w:bCs/>
          <w:sz w:val="28"/>
          <w:szCs w:val="28"/>
        </w:rPr>
      </w:pPr>
      <w:r w:rsidRPr="00E37623">
        <w:rPr>
          <w:color w:val="000000"/>
          <w:sz w:val="28"/>
          <w:szCs w:val="28"/>
        </w:rPr>
        <w:tab/>
      </w:r>
      <w:r w:rsidR="00042E98" w:rsidRPr="00E37623">
        <w:rPr>
          <w:bCs/>
          <w:sz w:val="28"/>
          <w:szCs w:val="28"/>
        </w:rPr>
        <w:t>Резерв по гарантийному ремонту, резерв по убыточным договорным обязательствам не создаются.</w:t>
      </w:r>
    </w:p>
    <w:p w:rsidR="00E47749" w:rsidRPr="00E37623" w:rsidRDefault="00195ACE" w:rsidP="00E47749">
      <w:pPr>
        <w:autoSpaceDE w:val="0"/>
        <w:autoSpaceDN w:val="0"/>
        <w:adjustRightInd w:val="0"/>
        <w:ind w:firstLine="540"/>
        <w:jc w:val="both"/>
        <w:rPr>
          <w:sz w:val="28"/>
          <w:szCs w:val="28"/>
        </w:rPr>
      </w:pPr>
      <w:r w:rsidRPr="00E37623">
        <w:rPr>
          <w:bCs/>
          <w:sz w:val="28"/>
          <w:szCs w:val="28"/>
        </w:rPr>
        <w:t xml:space="preserve">  </w:t>
      </w:r>
      <w:r w:rsidR="00E47749" w:rsidRPr="00E37623">
        <w:rPr>
          <w:sz w:val="28"/>
          <w:szCs w:val="28"/>
        </w:rPr>
        <w:t>Резерв предстоящих расходов по оплате обязательств, по которым не поступили расчетные документ</w:t>
      </w:r>
      <w:r w:rsidR="005156B5" w:rsidRPr="00E37623">
        <w:rPr>
          <w:sz w:val="28"/>
          <w:szCs w:val="28"/>
        </w:rPr>
        <w:t>ы</w:t>
      </w:r>
      <w:r w:rsidR="00E47749" w:rsidRPr="00E37623">
        <w:rPr>
          <w:sz w:val="28"/>
          <w:szCs w:val="28"/>
        </w:rPr>
        <w:t xml:space="preserve"> -  формируется ежегодно последним днем текущего финансового года в случае, если по состоянию на </w:t>
      </w:r>
      <w:r w:rsidR="005156B5" w:rsidRPr="00E37623">
        <w:rPr>
          <w:sz w:val="28"/>
          <w:szCs w:val="28"/>
        </w:rPr>
        <w:t xml:space="preserve">годовую </w:t>
      </w:r>
      <w:r w:rsidR="00E47749" w:rsidRPr="00E37623">
        <w:rPr>
          <w:sz w:val="28"/>
          <w:szCs w:val="28"/>
        </w:rPr>
        <w:t xml:space="preserve">отчетную дату учреждением-Заказчиком были приняты работы, услуги, заведомо подлежащие оплате, однако в связи с отсутствием первичных учетных документов на момент составления годовой отчетности расходы в учете не отражены. </w:t>
      </w:r>
    </w:p>
    <w:p w:rsidR="00F85D45" w:rsidRPr="00E37623" w:rsidRDefault="00E9121E" w:rsidP="00F85D45">
      <w:pPr>
        <w:jc w:val="both"/>
        <w:rPr>
          <w:sz w:val="28"/>
          <w:szCs w:val="28"/>
        </w:rPr>
      </w:pPr>
      <w:r w:rsidRPr="00E37623">
        <w:rPr>
          <w:sz w:val="28"/>
          <w:szCs w:val="28"/>
        </w:rPr>
        <w:tab/>
      </w:r>
      <w:r w:rsidR="00690973" w:rsidRPr="00E37623">
        <w:rPr>
          <w:sz w:val="28"/>
          <w:szCs w:val="28"/>
        </w:rPr>
        <w:t>10.3.</w:t>
      </w:r>
      <w:r w:rsidR="000F248A" w:rsidRPr="00E37623">
        <w:rPr>
          <w:sz w:val="28"/>
          <w:szCs w:val="28"/>
        </w:rPr>
        <w:t>6</w:t>
      </w:r>
      <w:r w:rsidR="00690973" w:rsidRPr="00E37623">
        <w:rPr>
          <w:sz w:val="28"/>
          <w:szCs w:val="28"/>
        </w:rPr>
        <w:t>.</w:t>
      </w:r>
      <w:r w:rsidR="00042E98" w:rsidRPr="00E37623">
        <w:rPr>
          <w:sz w:val="28"/>
          <w:szCs w:val="28"/>
        </w:rPr>
        <w:t xml:space="preserve"> </w:t>
      </w:r>
      <w:r w:rsidR="00F85D45" w:rsidRPr="00E37623">
        <w:rPr>
          <w:sz w:val="28"/>
          <w:szCs w:val="28"/>
        </w:rPr>
        <w:t xml:space="preserve">Порядок формирования и использования резервов предстоящих расходов приведен в Приложении 9 к Положению о </w:t>
      </w:r>
      <w:r w:rsidR="00F85D45" w:rsidRPr="00E37623">
        <w:rPr>
          <w:bCs/>
          <w:sz w:val="28"/>
          <w:szCs w:val="28"/>
        </w:rPr>
        <w:t>единой учетной политике</w:t>
      </w:r>
      <w:r w:rsidR="00F85D45" w:rsidRPr="00E37623">
        <w:rPr>
          <w:sz w:val="28"/>
          <w:szCs w:val="28"/>
        </w:rPr>
        <w:t>.</w:t>
      </w:r>
    </w:p>
    <w:p w:rsidR="00F85D45" w:rsidRPr="00E37623" w:rsidRDefault="00F85D45" w:rsidP="00042E98">
      <w:pPr>
        <w:jc w:val="both"/>
        <w:rPr>
          <w:sz w:val="28"/>
          <w:szCs w:val="28"/>
        </w:rPr>
      </w:pPr>
      <w:r w:rsidRPr="00E37623">
        <w:rPr>
          <w:sz w:val="28"/>
          <w:szCs w:val="28"/>
        </w:rPr>
        <w:tab/>
      </w:r>
    </w:p>
    <w:p w:rsidR="0081788D" w:rsidRPr="00E37623" w:rsidRDefault="0081788D" w:rsidP="00042E98">
      <w:pPr>
        <w:jc w:val="both"/>
        <w:rPr>
          <w:color w:val="000000"/>
          <w:sz w:val="28"/>
          <w:szCs w:val="28"/>
        </w:rPr>
      </w:pPr>
    </w:p>
    <w:p w:rsidR="00F85D45" w:rsidRPr="00E37623" w:rsidRDefault="00F85D45" w:rsidP="007E239D">
      <w:pPr>
        <w:jc w:val="center"/>
        <w:rPr>
          <w:b/>
          <w:sz w:val="28"/>
          <w:szCs w:val="28"/>
        </w:rPr>
      </w:pPr>
      <w:r w:rsidRPr="00E37623">
        <w:rPr>
          <w:b/>
          <w:sz w:val="28"/>
          <w:szCs w:val="28"/>
        </w:rPr>
        <w:t>11. Учет санкционирования расходов</w:t>
      </w:r>
      <w:r w:rsidR="00E9121E" w:rsidRPr="00E37623">
        <w:rPr>
          <w:b/>
          <w:sz w:val="28"/>
          <w:szCs w:val="28"/>
        </w:rPr>
        <w:t>.</w:t>
      </w:r>
    </w:p>
    <w:p w:rsidR="00F85D45" w:rsidRPr="00E37623" w:rsidRDefault="00F85D45" w:rsidP="00F85D45">
      <w:pPr>
        <w:jc w:val="both"/>
        <w:rPr>
          <w:sz w:val="28"/>
          <w:szCs w:val="28"/>
        </w:rPr>
      </w:pPr>
    </w:p>
    <w:p w:rsidR="00AB5F1B" w:rsidRPr="00E37623" w:rsidRDefault="00F85D45" w:rsidP="00AB5F1B">
      <w:pPr>
        <w:jc w:val="both"/>
        <w:rPr>
          <w:sz w:val="28"/>
          <w:szCs w:val="28"/>
        </w:rPr>
      </w:pPr>
      <w:r w:rsidRPr="00E37623">
        <w:rPr>
          <w:sz w:val="28"/>
          <w:szCs w:val="28"/>
        </w:rPr>
        <w:tab/>
      </w:r>
      <w:r w:rsidR="00AB5F1B" w:rsidRPr="00E37623">
        <w:rPr>
          <w:sz w:val="28"/>
          <w:szCs w:val="28"/>
        </w:rPr>
        <w:t xml:space="preserve">11.1. Порядок учета принятых (принимаемых, отложенных) обязательств, а также документы, на основании которых возникает бюджетное обязательство отражены в Приложении </w:t>
      </w:r>
      <w:r w:rsidR="004D0F76" w:rsidRPr="00E37623">
        <w:rPr>
          <w:sz w:val="28"/>
          <w:szCs w:val="28"/>
        </w:rPr>
        <w:t>10</w:t>
      </w:r>
      <w:r w:rsidR="00AB5F1B" w:rsidRPr="00E37623">
        <w:rPr>
          <w:sz w:val="28"/>
          <w:szCs w:val="28"/>
        </w:rPr>
        <w:t xml:space="preserve"> к Положению о </w:t>
      </w:r>
      <w:r w:rsidR="00AB5F1B" w:rsidRPr="00E37623">
        <w:rPr>
          <w:bCs/>
          <w:sz w:val="28"/>
          <w:szCs w:val="28"/>
        </w:rPr>
        <w:t>единой учетной политике</w:t>
      </w:r>
      <w:r w:rsidR="00AB5F1B" w:rsidRPr="00E37623">
        <w:rPr>
          <w:sz w:val="28"/>
          <w:szCs w:val="28"/>
        </w:rPr>
        <w:t>.</w:t>
      </w:r>
    </w:p>
    <w:p w:rsidR="00AB5F1B" w:rsidRPr="00E37623" w:rsidRDefault="00AB5F1B" w:rsidP="00AB5F1B">
      <w:pPr>
        <w:jc w:val="both"/>
        <w:rPr>
          <w:sz w:val="28"/>
          <w:szCs w:val="28"/>
        </w:rPr>
      </w:pPr>
      <w:r w:rsidRPr="00E37623">
        <w:rPr>
          <w:sz w:val="28"/>
          <w:szCs w:val="28"/>
        </w:rPr>
        <w:tab/>
        <w:t>11.2. Учет бюджетных и денежных обязательств осуществляется на основании следующих документов, подтверждающих их принятие:</w:t>
      </w:r>
    </w:p>
    <w:p w:rsidR="0081788D" w:rsidRPr="00E37623" w:rsidRDefault="0081788D" w:rsidP="00AB5F1B">
      <w:pPr>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4480"/>
        <w:gridCol w:w="4760"/>
      </w:tblGrid>
      <w:tr w:rsidR="00AB5F1B" w:rsidRPr="00E37623" w:rsidTr="00E62F03">
        <w:tc>
          <w:tcPr>
            <w:tcW w:w="560" w:type="dxa"/>
            <w:tcBorders>
              <w:top w:val="single" w:sz="4" w:space="0" w:color="auto"/>
              <w:bottom w:val="nil"/>
              <w:right w:val="nil"/>
            </w:tcBorders>
          </w:tcPr>
          <w:p w:rsidR="00AB5F1B" w:rsidRPr="00E37623" w:rsidRDefault="00AB5F1B" w:rsidP="00E62F03">
            <w:pPr>
              <w:widowControl w:val="0"/>
              <w:autoSpaceDE w:val="0"/>
              <w:autoSpaceDN w:val="0"/>
              <w:adjustRightInd w:val="0"/>
              <w:jc w:val="center"/>
              <w:rPr>
                <w:sz w:val="28"/>
                <w:szCs w:val="28"/>
              </w:rPr>
            </w:pPr>
            <w:r w:rsidRPr="00E37623">
              <w:rPr>
                <w:sz w:val="28"/>
                <w:szCs w:val="28"/>
              </w:rPr>
              <w:t>№ </w:t>
            </w:r>
          </w:p>
          <w:p w:rsidR="00AB5F1B" w:rsidRPr="00E37623" w:rsidRDefault="00AB5F1B" w:rsidP="00E62F03">
            <w:pPr>
              <w:widowControl w:val="0"/>
              <w:autoSpaceDE w:val="0"/>
              <w:autoSpaceDN w:val="0"/>
              <w:adjustRightInd w:val="0"/>
              <w:jc w:val="center"/>
              <w:rPr>
                <w:sz w:val="28"/>
                <w:szCs w:val="28"/>
              </w:rPr>
            </w:pPr>
            <w:r w:rsidRPr="00E37623">
              <w:rPr>
                <w:sz w:val="28"/>
                <w:szCs w:val="28"/>
              </w:rPr>
              <w:t>п/п</w:t>
            </w:r>
          </w:p>
        </w:tc>
        <w:tc>
          <w:tcPr>
            <w:tcW w:w="4480" w:type="dxa"/>
            <w:tcBorders>
              <w:top w:val="single" w:sz="4" w:space="0" w:color="auto"/>
              <w:left w:val="single" w:sz="4" w:space="0" w:color="auto"/>
              <w:bottom w:val="nil"/>
              <w:right w:val="nil"/>
            </w:tcBorders>
          </w:tcPr>
          <w:p w:rsidR="00AB5F1B" w:rsidRPr="00E37623" w:rsidRDefault="00AB5F1B" w:rsidP="00E62F03">
            <w:pPr>
              <w:widowControl w:val="0"/>
              <w:autoSpaceDE w:val="0"/>
              <w:autoSpaceDN w:val="0"/>
              <w:adjustRightInd w:val="0"/>
              <w:jc w:val="center"/>
              <w:rPr>
                <w:sz w:val="28"/>
                <w:szCs w:val="28"/>
              </w:rPr>
            </w:pPr>
            <w:r w:rsidRPr="00E37623">
              <w:rPr>
                <w:sz w:val="28"/>
                <w:szCs w:val="28"/>
              </w:rPr>
              <w:t xml:space="preserve">Документ, на основании которого возникает бюджетное </w:t>
            </w:r>
          </w:p>
          <w:p w:rsidR="00AB5F1B" w:rsidRPr="00E37623" w:rsidRDefault="00AB5F1B" w:rsidP="00E62F03">
            <w:pPr>
              <w:widowControl w:val="0"/>
              <w:autoSpaceDE w:val="0"/>
              <w:autoSpaceDN w:val="0"/>
              <w:adjustRightInd w:val="0"/>
              <w:jc w:val="center"/>
              <w:rPr>
                <w:sz w:val="28"/>
                <w:szCs w:val="28"/>
              </w:rPr>
            </w:pPr>
            <w:r w:rsidRPr="00E37623">
              <w:rPr>
                <w:sz w:val="28"/>
                <w:szCs w:val="28"/>
              </w:rPr>
              <w:t>обязательство</w:t>
            </w:r>
          </w:p>
        </w:tc>
        <w:tc>
          <w:tcPr>
            <w:tcW w:w="4760" w:type="dxa"/>
            <w:tcBorders>
              <w:top w:val="single" w:sz="4" w:space="0" w:color="auto"/>
              <w:left w:val="single" w:sz="4" w:space="0" w:color="auto"/>
              <w:bottom w:val="nil"/>
            </w:tcBorders>
          </w:tcPr>
          <w:p w:rsidR="00AB5F1B" w:rsidRPr="00E37623" w:rsidRDefault="00AB5F1B" w:rsidP="00E62F03">
            <w:pPr>
              <w:widowControl w:val="0"/>
              <w:autoSpaceDE w:val="0"/>
              <w:autoSpaceDN w:val="0"/>
              <w:adjustRightInd w:val="0"/>
              <w:jc w:val="center"/>
              <w:rPr>
                <w:sz w:val="28"/>
                <w:szCs w:val="28"/>
              </w:rPr>
            </w:pPr>
            <w:r w:rsidRPr="00E37623">
              <w:rPr>
                <w:sz w:val="28"/>
                <w:szCs w:val="28"/>
              </w:rPr>
              <w:t>Документ, подтверждающий</w:t>
            </w:r>
          </w:p>
          <w:p w:rsidR="00AB5F1B" w:rsidRPr="00E37623" w:rsidRDefault="00AB5F1B" w:rsidP="00E62F03">
            <w:pPr>
              <w:widowControl w:val="0"/>
              <w:autoSpaceDE w:val="0"/>
              <w:autoSpaceDN w:val="0"/>
              <w:adjustRightInd w:val="0"/>
              <w:jc w:val="center"/>
              <w:rPr>
                <w:sz w:val="28"/>
                <w:szCs w:val="28"/>
              </w:rPr>
            </w:pPr>
            <w:r w:rsidRPr="00E37623">
              <w:rPr>
                <w:sz w:val="28"/>
                <w:szCs w:val="28"/>
              </w:rPr>
              <w:t xml:space="preserve"> возникновение денежного </w:t>
            </w:r>
          </w:p>
          <w:p w:rsidR="00AB5F1B" w:rsidRPr="00E37623" w:rsidRDefault="00AB5F1B" w:rsidP="00E62F03">
            <w:pPr>
              <w:widowControl w:val="0"/>
              <w:autoSpaceDE w:val="0"/>
              <w:autoSpaceDN w:val="0"/>
              <w:adjustRightInd w:val="0"/>
              <w:jc w:val="center"/>
              <w:rPr>
                <w:sz w:val="28"/>
                <w:szCs w:val="28"/>
              </w:rPr>
            </w:pPr>
            <w:r w:rsidRPr="00E37623">
              <w:rPr>
                <w:sz w:val="28"/>
                <w:szCs w:val="28"/>
              </w:rPr>
              <w:t>обязательства</w:t>
            </w:r>
          </w:p>
        </w:tc>
      </w:tr>
      <w:tr w:rsidR="00AB5F1B" w:rsidRPr="00E37623" w:rsidTr="00E62F03">
        <w:tc>
          <w:tcPr>
            <w:tcW w:w="560" w:type="dxa"/>
            <w:tcBorders>
              <w:top w:val="single" w:sz="4" w:space="0" w:color="auto"/>
              <w:bottom w:val="nil"/>
              <w:right w:val="nil"/>
            </w:tcBorders>
          </w:tcPr>
          <w:p w:rsidR="00AB5F1B" w:rsidRPr="00E37623" w:rsidRDefault="00AB5F1B" w:rsidP="00E62F03">
            <w:pPr>
              <w:widowControl w:val="0"/>
              <w:suppressAutoHyphens/>
              <w:autoSpaceDE w:val="0"/>
              <w:autoSpaceDN w:val="0"/>
              <w:adjustRightInd w:val="0"/>
              <w:jc w:val="center"/>
              <w:rPr>
                <w:sz w:val="28"/>
                <w:szCs w:val="28"/>
              </w:rPr>
            </w:pPr>
            <w:r w:rsidRPr="00E37623">
              <w:rPr>
                <w:sz w:val="28"/>
                <w:szCs w:val="28"/>
              </w:rPr>
              <w:t>1.</w:t>
            </w:r>
          </w:p>
        </w:tc>
        <w:tc>
          <w:tcPr>
            <w:tcW w:w="4480" w:type="dxa"/>
            <w:tcBorders>
              <w:top w:val="single" w:sz="4" w:space="0" w:color="auto"/>
              <w:left w:val="single" w:sz="4" w:space="0" w:color="auto"/>
              <w:bottom w:val="nil"/>
              <w:right w:val="nil"/>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Извещение об осуществлении закупки</w:t>
            </w:r>
            <w:r w:rsidRPr="00E37623">
              <w:rPr>
                <w:sz w:val="28"/>
                <w:szCs w:val="28"/>
              </w:rPr>
              <w:tab/>
            </w:r>
          </w:p>
        </w:tc>
        <w:tc>
          <w:tcPr>
            <w:tcW w:w="4760" w:type="dxa"/>
            <w:tcBorders>
              <w:top w:val="single" w:sz="4" w:space="0" w:color="auto"/>
              <w:left w:val="single" w:sz="4" w:space="0" w:color="auto"/>
              <w:bottom w:val="nil"/>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Формирование денежного обязательства не предусматривается</w:t>
            </w:r>
          </w:p>
        </w:tc>
      </w:tr>
      <w:tr w:rsidR="00AB5F1B" w:rsidRPr="00E37623" w:rsidTr="00E62F03">
        <w:tc>
          <w:tcPr>
            <w:tcW w:w="560" w:type="dxa"/>
            <w:tcBorders>
              <w:top w:val="single" w:sz="4" w:space="0" w:color="auto"/>
              <w:bottom w:val="nil"/>
              <w:right w:val="nil"/>
            </w:tcBorders>
          </w:tcPr>
          <w:p w:rsidR="00AB5F1B" w:rsidRPr="00E37623" w:rsidRDefault="00AB5F1B" w:rsidP="00E62F03">
            <w:pPr>
              <w:widowControl w:val="0"/>
              <w:suppressAutoHyphens/>
              <w:autoSpaceDE w:val="0"/>
              <w:autoSpaceDN w:val="0"/>
              <w:adjustRightInd w:val="0"/>
              <w:jc w:val="center"/>
              <w:rPr>
                <w:sz w:val="28"/>
                <w:szCs w:val="28"/>
              </w:rPr>
            </w:pPr>
            <w:r w:rsidRPr="00E37623">
              <w:rPr>
                <w:sz w:val="28"/>
                <w:szCs w:val="28"/>
              </w:rPr>
              <w:t>2.</w:t>
            </w:r>
          </w:p>
        </w:tc>
        <w:tc>
          <w:tcPr>
            <w:tcW w:w="4480" w:type="dxa"/>
            <w:tcBorders>
              <w:top w:val="single" w:sz="4" w:space="0" w:color="auto"/>
              <w:left w:val="single" w:sz="4" w:space="0" w:color="auto"/>
              <w:bottom w:val="nil"/>
              <w:right w:val="nil"/>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 xml:space="preserve">Приглашение принять участие в </w:t>
            </w:r>
            <w:r w:rsidRPr="00E37623">
              <w:rPr>
                <w:sz w:val="28"/>
                <w:szCs w:val="28"/>
              </w:rPr>
              <w:lastRenderedPageBreak/>
              <w:t>определении поставщика (подрядчика, исполнителя)</w:t>
            </w:r>
          </w:p>
        </w:tc>
        <w:tc>
          <w:tcPr>
            <w:tcW w:w="4760" w:type="dxa"/>
            <w:tcBorders>
              <w:top w:val="single" w:sz="4" w:space="0" w:color="auto"/>
              <w:left w:val="single" w:sz="4" w:space="0" w:color="auto"/>
              <w:bottom w:val="nil"/>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lastRenderedPageBreak/>
              <w:t xml:space="preserve">Формирование денежного </w:t>
            </w:r>
            <w:r w:rsidRPr="00E37623">
              <w:rPr>
                <w:sz w:val="28"/>
                <w:szCs w:val="28"/>
              </w:rPr>
              <w:lastRenderedPageBreak/>
              <w:t>обязательства не предусматривается</w:t>
            </w:r>
          </w:p>
        </w:tc>
      </w:tr>
      <w:tr w:rsidR="00AB5F1B" w:rsidRPr="00E37623" w:rsidTr="00E62F03">
        <w:tc>
          <w:tcPr>
            <w:tcW w:w="560" w:type="dxa"/>
            <w:vMerge w:val="restart"/>
            <w:tcBorders>
              <w:top w:val="single" w:sz="4" w:space="0" w:color="auto"/>
              <w:right w:val="single" w:sz="4" w:space="0" w:color="auto"/>
            </w:tcBorders>
          </w:tcPr>
          <w:p w:rsidR="00AB5F1B" w:rsidRPr="00E37623" w:rsidRDefault="00AB5F1B" w:rsidP="00E62F03">
            <w:pPr>
              <w:widowControl w:val="0"/>
              <w:suppressAutoHyphens/>
              <w:autoSpaceDE w:val="0"/>
              <w:autoSpaceDN w:val="0"/>
              <w:adjustRightInd w:val="0"/>
              <w:jc w:val="both"/>
              <w:rPr>
                <w:sz w:val="28"/>
                <w:szCs w:val="28"/>
              </w:rPr>
            </w:pPr>
            <w:r w:rsidRPr="00E37623">
              <w:rPr>
                <w:sz w:val="28"/>
                <w:szCs w:val="28"/>
              </w:rPr>
              <w:lastRenderedPageBreak/>
              <w:t>3.</w:t>
            </w:r>
          </w:p>
        </w:tc>
        <w:tc>
          <w:tcPr>
            <w:tcW w:w="4480" w:type="dxa"/>
            <w:vMerge w:val="restart"/>
            <w:tcBorders>
              <w:top w:val="single" w:sz="4" w:space="0" w:color="auto"/>
              <w:left w:val="single" w:sz="4" w:space="0" w:color="auto"/>
              <w:right w:val="single" w:sz="4" w:space="0" w:color="auto"/>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Муниципальный контракт (договор) на поставку товаров, выполнение работ, оказание услуг для обеспечения муниципальных нужд, сведения о котором подлежат включению в определенный законодательством о контрактной системе Российской Федерации в сфере закупок товаров, работ, услуг для обеспечения государственных и муниципальных нужд реестр контрактов, заключенных заказчиками (далее соответственно - муниципальный контракт, реестр контрактов)</w:t>
            </w:r>
          </w:p>
        </w:tc>
        <w:tc>
          <w:tcPr>
            <w:tcW w:w="4760" w:type="dxa"/>
            <w:tcBorders>
              <w:top w:val="single" w:sz="4" w:space="0" w:color="auto"/>
              <w:left w:val="single" w:sz="4" w:space="0" w:color="auto"/>
              <w:bottom w:val="nil"/>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Акт выполненных работ</w:t>
            </w:r>
          </w:p>
        </w:tc>
      </w:tr>
      <w:tr w:rsidR="00AB5F1B" w:rsidRPr="00E37623" w:rsidTr="00E62F03">
        <w:tc>
          <w:tcPr>
            <w:tcW w:w="560" w:type="dxa"/>
            <w:vMerge/>
            <w:tcBorders>
              <w:right w:val="single" w:sz="4" w:space="0" w:color="auto"/>
            </w:tcBorders>
          </w:tcPr>
          <w:p w:rsidR="00AB5F1B" w:rsidRPr="00E37623" w:rsidRDefault="00AB5F1B" w:rsidP="00E62F03">
            <w:pPr>
              <w:widowControl w:val="0"/>
              <w:suppressAutoHyphens/>
              <w:autoSpaceDE w:val="0"/>
              <w:autoSpaceDN w:val="0"/>
              <w:adjustRightInd w:val="0"/>
              <w:jc w:val="both"/>
              <w:rPr>
                <w:sz w:val="28"/>
                <w:szCs w:val="28"/>
              </w:rPr>
            </w:pPr>
          </w:p>
        </w:tc>
        <w:tc>
          <w:tcPr>
            <w:tcW w:w="4480" w:type="dxa"/>
            <w:vMerge/>
            <w:tcBorders>
              <w:left w:val="single" w:sz="4" w:space="0" w:color="auto"/>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760" w:type="dxa"/>
            <w:tcBorders>
              <w:top w:val="single" w:sz="4" w:space="0" w:color="auto"/>
              <w:left w:val="single" w:sz="4" w:space="0" w:color="auto"/>
              <w:bottom w:val="nil"/>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Акт об оказании услуг</w:t>
            </w:r>
          </w:p>
        </w:tc>
      </w:tr>
      <w:tr w:rsidR="00AB5F1B" w:rsidRPr="00E37623" w:rsidTr="00E62F03">
        <w:tc>
          <w:tcPr>
            <w:tcW w:w="560" w:type="dxa"/>
            <w:vMerge/>
            <w:tcBorders>
              <w:right w:val="single" w:sz="4" w:space="0" w:color="auto"/>
            </w:tcBorders>
          </w:tcPr>
          <w:p w:rsidR="00AB5F1B" w:rsidRPr="00E37623" w:rsidRDefault="00AB5F1B" w:rsidP="00E62F03">
            <w:pPr>
              <w:widowControl w:val="0"/>
              <w:suppressAutoHyphens/>
              <w:autoSpaceDE w:val="0"/>
              <w:autoSpaceDN w:val="0"/>
              <w:adjustRightInd w:val="0"/>
              <w:jc w:val="both"/>
              <w:rPr>
                <w:sz w:val="28"/>
                <w:szCs w:val="28"/>
              </w:rPr>
            </w:pPr>
          </w:p>
        </w:tc>
        <w:tc>
          <w:tcPr>
            <w:tcW w:w="4480" w:type="dxa"/>
            <w:vMerge/>
            <w:tcBorders>
              <w:left w:val="single" w:sz="4" w:space="0" w:color="auto"/>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760" w:type="dxa"/>
            <w:tcBorders>
              <w:top w:val="single" w:sz="4" w:space="0" w:color="auto"/>
              <w:left w:val="single" w:sz="4" w:space="0" w:color="auto"/>
              <w:bottom w:val="nil"/>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Акт приема-передачи</w:t>
            </w:r>
          </w:p>
        </w:tc>
      </w:tr>
      <w:tr w:rsidR="00AB5F1B" w:rsidRPr="00E37623" w:rsidTr="00E62F03">
        <w:tc>
          <w:tcPr>
            <w:tcW w:w="560" w:type="dxa"/>
            <w:vMerge/>
            <w:tcBorders>
              <w:right w:val="single" w:sz="4" w:space="0" w:color="auto"/>
            </w:tcBorders>
          </w:tcPr>
          <w:p w:rsidR="00AB5F1B" w:rsidRPr="00E37623" w:rsidRDefault="00AB5F1B" w:rsidP="00E62F03">
            <w:pPr>
              <w:widowControl w:val="0"/>
              <w:suppressAutoHyphens/>
              <w:autoSpaceDE w:val="0"/>
              <w:autoSpaceDN w:val="0"/>
              <w:adjustRightInd w:val="0"/>
              <w:jc w:val="both"/>
              <w:rPr>
                <w:sz w:val="28"/>
                <w:szCs w:val="28"/>
              </w:rPr>
            </w:pPr>
          </w:p>
        </w:tc>
        <w:tc>
          <w:tcPr>
            <w:tcW w:w="4480" w:type="dxa"/>
            <w:vMerge/>
            <w:tcBorders>
              <w:left w:val="single" w:sz="4" w:space="0" w:color="auto"/>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760" w:type="dxa"/>
            <w:tcBorders>
              <w:top w:val="single" w:sz="4" w:space="0" w:color="auto"/>
              <w:left w:val="single" w:sz="4" w:space="0" w:color="auto"/>
              <w:bottom w:val="nil"/>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Муниципальный контракт (в случае осуществления авансовых платежей в соответствии с условиями муниципального контракта, внесение арендной платы по муниципальному контракту)</w:t>
            </w:r>
          </w:p>
        </w:tc>
      </w:tr>
      <w:tr w:rsidR="00AB5F1B" w:rsidRPr="00E37623" w:rsidTr="00E62F03">
        <w:tc>
          <w:tcPr>
            <w:tcW w:w="560" w:type="dxa"/>
            <w:vMerge/>
            <w:tcBorders>
              <w:right w:val="single" w:sz="4" w:space="0" w:color="auto"/>
            </w:tcBorders>
          </w:tcPr>
          <w:p w:rsidR="00AB5F1B" w:rsidRPr="00E37623" w:rsidRDefault="00AB5F1B" w:rsidP="00E62F03">
            <w:pPr>
              <w:widowControl w:val="0"/>
              <w:suppressAutoHyphens/>
              <w:autoSpaceDE w:val="0"/>
              <w:autoSpaceDN w:val="0"/>
              <w:adjustRightInd w:val="0"/>
              <w:jc w:val="both"/>
              <w:rPr>
                <w:sz w:val="28"/>
                <w:szCs w:val="28"/>
              </w:rPr>
            </w:pPr>
          </w:p>
        </w:tc>
        <w:tc>
          <w:tcPr>
            <w:tcW w:w="4480" w:type="dxa"/>
            <w:vMerge/>
            <w:tcBorders>
              <w:left w:val="single" w:sz="4" w:space="0" w:color="auto"/>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760" w:type="dxa"/>
            <w:tcBorders>
              <w:top w:val="single" w:sz="4" w:space="0" w:color="auto"/>
              <w:left w:val="single" w:sz="4" w:space="0" w:color="auto"/>
              <w:bottom w:val="nil"/>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Справка-расчет или иной документ, являющийся основанием для оплаты неустойки</w:t>
            </w:r>
          </w:p>
        </w:tc>
      </w:tr>
      <w:tr w:rsidR="00AB5F1B" w:rsidRPr="00E37623" w:rsidTr="00E62F03">
        <w:tc>
          <w:tcPr>
            <w:tcW w:w="560" w:type="dxa"/>
            <w:vMerge/>
            <w:tcBorders>
              <w:right w:val="single" w:sz="4" w:space="0" w:color="auto"/>
            </w:tcBorders>
          </w:tcPr>
          <w:p w:rsidR="00AB5F1B" w:rsidRPr="00E37623" w:rsidRDefault="00AB5F1B" w:rsidP="00E62F03">
            <w:pPr>
              <w:widowControl w:val="0"/>
              <w:suppressAutoHyphens/>
              <w:autoSpaceDE w:val="0"/>
              <w:autoSpaceDN w:val="0"/>
              <w:adjustRightInd w:val="0"/>
              <w:jc w:val="both"/>
              <w:rPr>
                <w:sz w:val="28"/>
                <w:szCs w:val="28"/>
              </w:rPr>
            </w:pPr>
          </w:p>
        </w:tc>
        <w:tc>
          <w:tcPr>
            <w:tcW w:w="4480" w:type="dxa"/>
            <w:vMerge/>
            <w:tcBorders>
              <w:left w:val="single" w:sz="4" w:space="0" w:color="auto"/>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760" w:type="dxa"/>
            <w:tcBorders>
              <w:top w:val="single" w:sz="4" w:space="0" w:color="auto"/>
              <w:left w:val="single" w:sz="4" w:space="0" w:color="auto"/>
              <w:bottom w:val="single" w:sz="4" w:space="0" w:color="auto"/>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Счет</w:t>
            </w:r>
          </w:p>
        </w:tc>
      </w:tr>
      <w:tr w:rsidR="00AB5F1B" w:rsidRPr="00E37623" w:rsidTr="00E62F03">
        <w:tc>
          <w:tcPr>
            <w:tcW w:w="560" w:type="dxa"/>
            <w:vMerge/>
            <w:tcBorders>
              <w:right w:val="single" w:sz="4" w:space="0" w:color="auto"/>
            </w:tcBorders>
          </w:tcPr>
          <w:p w:rsidR="00AB5F1B" w:rsidRPr="00E37623" w:rsidRDefault="00AB5F1B" w:rsidP="00E62F03">
            <w:pPr>
              <w:widowControl w:val="0"/>
              <w:suppressAutoHyphens/>
              <w:autoSpaceDE w:val="0"/>
              <w:autoSpaceDN w:val="0"/>
              <w:adjustRightInd w:val="0"/>
              <w:jc w:val="both"/>
              <w:rPr>
                <w:sz w:val="28"/>
                <w:szCs w:val="28"/>
              </w:rPr>
            </w:pPr>
          </w:p>
        </w:tc>
        <w:tc>
          <w:tcPr>
            <w:tcW w:w="4480" w:type="dxa"/>
            <w:vMerge/>
            <w:tcBorders>
              <w:left w:val="single" w:sz="4" w:space="0" w:color="auto"/>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760" w:type="dxa"/>
            <w:tcBorders>
              <w:top w:val="single" w:sz="4" w:space="0" w:color="auto"/>
              <w:left w:val="single" w:sz="4" w:space="0" w:color="auto"/>
              <w:bottom w:val="nil"/>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Счет-фактура</w:t>
            </w:r>
          </w:p>
        </w:tc>
      </w:tr>
      <w:tr w:rsidR="00AB5F1B" w:rsidRPr="00E37623" w:rsidTr="00E62F03">
        <w:tc>
          <w:tcPr>
            <w:tcW w:w="560" w:type="dxa"/>
            <w:vMerge/>
            <w:tcBorders>
              <w:right w:val="single" w:sz="4" w:space="0" w:color="auto"/>
            </w:tcBorders>
          </w:tcPr>
          <w:p w:rsidR="00AB5F1B" w:rsidRPr="00E37623" w:rsidRDefault="00AB5F1B" w:rsidP="00E62F03">
            <w:pPr>
              <w:widowControl w:val="0"/>
              <w:suppressAutoHyphens/>
              <w:autoSpaceDE w:val="0"/>
              <w:autoSpaceDN w:val="0"/>
              <w:adjustRightInd w:val="0"/>
              <w:jc w:val="both"/>
              <w:rPr>
                <w:sz w:val="28"/>
                <w:szCs w:val="28"/>
              </w:rPr>
            </w:pPr>
          </w:p>
        </w:tc>
        <w:tc>
          <w:tcPr>
            <w:tcW w:w="4480" w:type="dxa"/>
            <w:vMerge/>
            <w:tcBorders>
              <w:left w:val="single" w:sz="4" w:space="0" w:color="auto"/>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760" w:type="dxa"/>
            <w:tcBorders>
              <w:top w:val="single" w:sz="4" w:space="0" w:color="auto"/>
              <w:left w:val="single" w:sz="4" w:space="0" w:color="auto"/>
              <w:bottom w:val="nil"/>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Товарная накладная (ф. 0330212)</w:t>
            </w:r>
          </w:p>
        </w:tc>
      </w:tr>
      <w:tr w:rsidR="00AB5F1B" w:rsidRPr="00E37623" w:rsidTr="00E62F03">
        <w:trPr>
          <w:trHeight w:val="488"/>
        </w:trPr>
        <w:tc>
          <w:tcPr>
            <w:tcW w:w="560" w:type="dxa"/>
            <w:vMerge/>
            <w:tcBorders>
              <w:right w:val="single" w:sz="4" w:space="0" w:color="auto"/>
            </w:tcBorders>
          </w:tcPr>
          <w:p w:rsidR="00AB5F1B" w:rsidRPr="00E37623" w:rsidRDefault="00AB5F1B" w:rsidP="00E62F03">
            <w:pPr>
              <w:widowControl w:val="0"/>
              <w:suppressAutoHyphens/>
              <w:autoSpaceDE w:val="0"/>
              <w:autoSpaceDN w:val="0"/>
              <w:adjustRightInd w:val="0"/>
              <w:jc w:val="both"/>
              <w:rPr>
                <w:sz w:val="28"/>
                <w:szCs w:val="28"/>
              </w:rPr>
            </w:pPr>
          </w:p>
        </w:tc>
        <w:tc>
          <w:tcPr>
            <w:tcW w:w="4480" w:type="dxa"/>
            <w:vMerge/>
            <w:tcBorders>
              <w:left w:val="single" w:sz="4" w:space="0" w:color="auto"/>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760" w:type="dxa"/>
            <w:tcBorders>
              <w:top w:val="single" w:sz="4" w:space="0" w:color="auto"/>
              <w:left w:val="single" w:sz="4" w:space="0" w:color="auto"/>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Универсальный передаточный документ</w:t>
            </w:r>
          </w:p>
        </w:tc>
      </w:tr>
      <w:tr w:rsidR="00AB5F1B" w:rsidRPr="00E37623" w:rsidTr="00E62F03">
        <w:trPr>
          <w:trHeight w:val="487"/>
        </w:trPr>
        <w:tc>
          <w:tcPr>
            <w:tcW w:w="560" w:type="dxa"/>
            <w:vMerge/>
            <w:tcBorders>
              <w:bottom w:val="nil"/>
              <w:right w:val="single" w:sz="4" w:space="0" w:color="auto"/>
            </w:tcBorders>
          </w:tcPr>
          <w:p w:rsidR="00AB5F1B" w:rsidRPr="00E37623" w:rsidRDefault="00AB5F1B" w:rsidP="00E62F03">
            <w:pPr>
              <w:widowControl w:val="0"/>
              <w:suppressAutoHyphens/>
              <w:autoSpaceDE w:val="0"/>
              <w:autoSpaceDN w:val="0"/>
              <w:adjustRightInd w:val="0"/>
              <w:jc w:val="both"/>
              <w:rPr>
                <w:sz w:val="28"/>
                <w:szCs w:val="28"/>
              </w:rPr>
            </w:pPr>
          </w:p>
        </w:tc>
        <w:tc>
          <w:tcPr>
            <w:tcW w:w="4480" w:type="dxa"/>
            <w:vMerge/>
            <w:tcBorders>
              <w:left w:val="single" w:sz="4" w:space="0" w:color="auto"/>
              <w:bottom w:val="nil"/>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760" w:type="dxa"/>
            <w:tcBorders>
              <w:top w:val="single" w:sz="4" w:space="0" w:color="auto"/>
              <w:left w:val="single" w:sz="4" w:space="0" w:color="auto"/>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Иной документ, подтверждающий возникновение денежного обязательства (далее - иной документ, подтверждающий возникновение денежного обязательства) по бюджетному обязательству получателя средств, возникшему на основании муниципального контракта</w:t>
            </w:r>
          </w:p>
        </w:tc>
      </w:tr>
      <w:tr w:rsidR="00AB5F1B" w:rsidRPr="00E37623" w:rsidTr="00E62F03">
        <w:tc>
          <w:tcPr>
            <w:tcW w:w="560" w:type="dxa"/>
            <w:vMerge w:val="restart"/>
            <w:tcBorders>
              <w:top w:val="single" w:sz="4" w:space="0" w:color="auto"/>
              <w:bottom w:val="nil"/>
              <w:right w:val="single" w:sz="4" w:space="0" w:color="auto"/>
            </w:tcBorders>
          </w:tcPr>
          <w:p w:rsidR="00AB5F1B" w:rsidRPr="00E37623" w:rsidRDefault="00AB5F1B" w:rsidP="00E62F03">
            <w:pPr>
              <w:widowControl w:val="0"/>
              <w:suppressAutoHyphens/>
              <w:autoSpaceDE w:val="0"/>
              <w:autoSpaceDN w:val="0"/>
              <w:adjustRightInd w:val="0"/>
              <w:jc w:val="both"/>
              <w:rPr>
                <w:sz w:val="28"/>
                <w:szCs w:val="28"/>
              </w:rPr>
            </w:pPr>
            <w:r w:rsidRPr="00E37623">
              <w:rPr>
                <w:sz w:val="28"/>
                <w:szCs w:val="28"/>
              </w:rPr>
              <w:t>4.</w:t>
            </w:r>
          </w:p>
        </w:tc>
        <w:tc>
          <w:tcPr>
            <w:tcW w:w="4480" w:type="dxa"/>
            <w:vMerge w:val="restart"/>
            <w:tcBorders>
              <w:top w:val="single" w:sz="4" w:space="0" w:color="auto"/>
              <w:left w:val="single" w:sz="4" w:space="0" w:color="auto"/>
              <w:bottom w:val="nil"/>
              <w:right w:val="single" w:sz="4" w:space="0" w:color="auto"/>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Муниципальный контракт (договор) на поставку товаров, выполнение работ, оказание услуг (далее договор), сведения о котором не подлежат включению в реестр контрактов в соответствии с законодательством Российской Федерации о контрактной системе в сфере закупок товаров, работ, услуг</w:t>
            </w:r>
          </w:p>
        </w:tc>
        <w:tc>
          <w:tcPr>
            <w:tcW w:w="4760" w:type="dxa"/>
            <w:tcBorders>
              <w:top w:val="single" w:sz="4" w:space="0" w:color="auto"/>
              <w:left w:val="single" w:sz="4" w:space="0" w:color="auto"/>
              <w:bottom w:val="nil"/>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Акт выполненных работ</w:t>
            </w:r>
          </w:p>
        </w:tc>
      </w:tr>
      <w:tr w:rsidR="00AB5F1B" w:rsidRPr="00E37623" w:rsidTr="00E62F03">
        <w:tc>
          <w:tcPr>
            <w:tcW w:w="560" w:type="dxa"/>
            <w:vMerge/>
            <w:tcBorders>
              <w:top w:val="single" w:sz="4" w:space="0" w:color="auto"/>
              <w:bottom w:val="nil"/>
              <w:right w:val="single" w:sz="4" w:space="0" w:color="auto"/>
            </w:tcBorders>
          </w:tcPr>
          <w:p w:rsidR="00AB5F1B" w:rsidRPr="00E37623" w:rsidRDefault="00AB5F1B" w:rsidP="00E62F03">
            <w:pPr>
              <w:widowControl w:val="0"/>
              <w:suppressAutoHyphens/>
              <w:autoSpaceDE w:val="0"/>
              <w:autoSpaceDN w:val="0"/>
              <w:adjustRightInd w:val="0"/>
              <w:jc w:val="both"/>
              <w:rPr>
                <w:sz w:val="28"/>
                <w:szCs w:val="28"/>
              </w:rPr>
            </w:pPr>
          </w:p>
        </w:tc>
        <w:tc>
          <w:tcPr>
            <w:tcW w:w="4480" w:type="dxa"/>
            <w:vMerge/>
            <w:tcBorders>
              <w:top w:val="single" w:sz="4" w:space="0" w:color="auto"/>
              <w:left w:val="single" w:sz="4" w:space="0" w:color="auto"/>
              <w:bottom w:val="nil"/>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760" w:type="dxa"/>
            <w:tcBorders>
              <w:top w:val="single" w:sz="4" w:space="0" w:color="auto"/>
              <w:left w:val="single" w:sz="4" w:space="0" w:color="auto"/>
              <w:bottom w:val="nil"/>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Акт об оказании услуг</w:t>
            </w:r>
          </w:p>
        </w:tc>
      </w:tr>
      <w:tr w:rsidR="00AB5F1B" w:rsidRPr="00E37623" w:rsidTr="00E62F03">
        <w:tc>
          <w:tcPr>
            <w:tcW w:w="560" w:type="dxa"/>
            <w:vMerge/>
            <w:tcBorders>
              <w:top w:val="single" w:sz="4" w:space="0" w:color="auto"/>
              <w:bottom w:val="nil"/>
              <w:right w:val="single" w:sz="4" w:space="0" w:color="auto"/>
            </w:tcBorders>
          </w:tcPr>
          <w:p w:rsidR="00AB5F1B" w:rsidRPr="00E37623" w:rsidRDefault="00AB5F1B" w:rsidP="00E62F03">
            <w:pPr>
              <w:widowControl w:val="0"/>
              <w:suppressAutoHyphens/>
              <w:autoSpaceDE w:val="0"/>
              <w:autoSpaceDN w:val="0"/>
              <w:adjustRightInd w:val="0"/>
              <w:jc w:val="both"/>
              <w:rPr>
                <w:sz w:val="28"/>
                <w:szCs w:val="28"/>
              </w:rPr>
            </w:pPr>
          </w:p>
        </w:tc>
        <w:tc>
          <w:tcPr>
            <w:tcW w:w="4480" w:type="dxa"/>
            <w:vMerge/>
            <w:tcBorders>
              <w:top w:val="single" w:sz="4" w:space="0" w:color="auto"/>
              <w:left w:val="single" w:sz="4" w:space="0" w:color="auto"/>
              <w:bottom w:val="nil"/>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760" w:type="dxa"/>
            <w:tcBorders>
              <w:top w:val="single" w:sz="4" w:space="0" w:color="auto"/>
              <w:left w:val="single" w:sz="4" w:space="0" w:color="auto"/>
              <w:bottom w:val="nil"/>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Акт приема-передачи</w:t>
            </w:r>
          </w:p>
        </w:tc>
      </w:tr>
      <w:tr w:rsidR="00AB5F1B" w:rsidRPr="00E37623" w:rsidTr="00E62F03">
        <w:tc>
          <w:tcPr>
            <w:tcW w:w="560" w:type="dxa"/>
            <w:vMerge/>
            <w:tcBorders>
              <w:top w:val="single" w:sz="4" w:space="0" w:color="auto"/>
              <w:bottom w:val="nil"/>
              <w:right w:val="single" w:sz="4" w:space="0" w:color="auto"/>
            </w:tcBorders>
          </w:tcPr>
          <w:p w:rsidR="00AB5F1B" w:rsidRPr="00E37623" w:rsidRDefault="00AB5F1B" w:rsidP="00E62F03">
            <w:pPr>
              <w:widowControl w:val="0"/>
              <w:suppressAutoHyphens/>
              <w:autoSpaceDE w:val="0"/>
              <w:autoSpaceDN w:val="0"/>
              <w:adjustRightInd w:val="0"/>
              <w:jc w:val="both"/>
              <w:rPr>
                <w:sz w:val="28"/>
                <w:szCs w:val="28"/>
              </w:rPr>
            </w:pPr>
          </w:p>
        </w:tc>
        <w:tc>
          <w:tcPr>
            <w:tcW w:w="4480" w:type="dxa"/>
            <w:vMerge/>
            <w:tcBorders>
              <w:top w:val="single" w:sz="4" w:space="0" w:color="auto"/>
              <w:left w:val="single" w:sz="4" w:space="0" w:color="auto"/>
              <w:bottom w:val="nil"/>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760" w:type="dxa"/>
            <w:tcBorders>
              <w:top w:val="single" w:sz="4" w:space="0" w:color="auto"/>
              <w:left w:val="single" w:sz="4" w:space="0" w:color="auto"/>
              <w:bottom w:val="nil"/>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Договор (в случае осуществления авансовых платежей в соответствии с условиями договора, внесения арендной платы по договору)</w:t>
            </w:r>
          </w:p>
        </w:tc>
      </w:tr>
      <w:tr w:rsidR="00AB5F1B" w:rsidRPr="00E37623" w:rsidTr="00E62F03">
        <w:tc>
          <w:tcPr>
            <w:tcW w:w="560" w:type="dxa"/>
            <w:vMerge/>
            <w:tcBorders>
              <w:top w:val="single" w:sz="4" w:space="0" w:color="auto"/>
              <w:bottom w:val="nil"/>
              <w:right w:val="single" w:sz="4" w:space="0" w:color="auto"/>
            </w:tcBorders>
          </w:tcPr>
          <w:p w:rsidR="00AB5F1B" w:rsidRPr="00E37623" w:rsidRDefault="00AB5F1B" w:rsidP="00E62F03">
            <w:pPr>
              <w:widowControl w:val="0"/>
              <w:suppressAutoHyphens/>
              <w:autoSpaceDE w:val="0"/>
              <w:autoSpaceDN w:val="0"/>
              <w:adjustRightInd w:val="0"/>
              <w:jc w:val="both"/>
              <w:rPr>
                <w:sz w:val="28"/>
                <w:szCs w:val="28"/>
              </w:rPr>
            </w:pPr>
          </w:p>
        </w:tc>
        <w:tc>
          <w:tcPr>
            <w:tcW w:w="4480" w:type="dxa"/>
            <w:vMerge/>
            <w:tcBorders>
              <w:top w:val="single" w:sz="4" w:space="0" w:color="auto"/>
              <w:left w:val="single" w:sz="4" w:space="0" w:color="auto"/>
              <w:bottom w:val="nil"/>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760" w:type="dxa"/>
            <w:tcBorders>
              <w:top w:val="single" w:sz="4" w:space="0" w:color="auto"/>
              <w:left w:val="single" w:sz="4" w:space="0" w:color="auto"/>
              <w:bottom w:val="nil"/>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Справка-расчет или иной документ, являющийся основанием для оплаты неустойки</w:t>
            </w:r>
          </w:p>
        </w:tc>
      </w:tr>
      <w:tr w:rsidR="00AB5F1B" w:rsidRPr="00E37623" w:rsidTr="00E62F03">
        <w:tc>
          <w:tcPr>
            <w:tcW w:w="560" w:type="dxa"/>
            <w:vMerge/>
            <w:tcBorders>
              <w:top w:val="single" w:sz="4" w:space="0" w:color="auto"/>
              <w:bottom w:val="nil"/>
              <w:right w:val="single" w:sz="4" w:space="0" w:color="auto"/>
            </w:tcBorders>
          </w:tcPr>
          <w:p w:rsidR="00AB5F1B" w:rsidRPr="00E37623" w:rsidRDefault="00AB5F1B" w:rsidP="00E62F03">
            <w:pPr>
              <w:widowControl w:val="0"/>
              <w:suppressAutoHyphens/>
              <w:autoSpaceDE w:val="0"/>
              <w:autoSpaceDN w:val="0"/>
              <w:adjustRightInd w:val="0"/>
              <w:jc w:val="both"/>
              <w:rPr>
                <w:sz w:val="28"/>
                <w:szCs w:val="28"/>
              </w:rPr>
            </w:pPr>
          </w:p>
        </w:tc>
        <w:tc>
          <w:tcPr>
            <w:tcW w:w="4480" w:type="dxa"/>
            <w:vMerge/>
            <w:tcBorders>
              <w:top w:val="single" w:sz="4" w:space="0" w:color="auto"/>
              <w:left w:val="single" w:sz="4" w:space="0" w:color="auto"/>
              <w:bottom w:val="nil"/>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760" w:type="dxa"/>
            <w:tcBorders>
              <w:top w:val="single" w:sz="4" w:space="0" w:color="auto"/>
              <w:left w:val="single" w:sz="4" w:space="0" w:color="auto"/>
              <w:bottom w:val="nil"/>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Счет</w:t>
            </w:r>
          </w:p>
        </w:tc>
      </w:tr>
      <w:tr w:rsidR="00AB5F1B" w:rsidRPr="00E37623" w:rsidTr="00E62F03">
        <w:tc>
          <w:tcPr>
            <w:tcW w:w="560" w:type="dxa"/>
            <w:vMerge/>
            <w:tcBorders>
              <w:top w:val="single" w:sz="4" w:space="0" w:color="auto"/>
              <w:bottom w:val="nil"/>
              <w:right w:val="single" w:sz="4" w:space="0" w:color="auto"/>
            </w:tcBorders>
          </w:tcPr>
          <w:p w:rsidR="00AB5F1B" w:rsidRPr="00E37623" w:rsidRDefault="00AB5F1B" w:rsidP="00E62F03">
            <w:pPr>
              <w:widowControl w:val="0"/>
              <w:suppressAutoHyphens/>
              <w:autoSpaceDE w:val="0"/>
              <w:autoSpaceDN w:val="0"/>
              <w:adjustRightInd w:val="0"/>
              <w:jc w:val="both"/>
              <w:rPr>
                <w:sz w:val="28"/>
                <w:szCs w:val="28"/>
              </w:rPr>
            </w:pPr>
          </w:p>
        </w:tc>
        <w:tc>
          <w:tcPr>
            <w:tcW w:w="4480" w:type="dxa"/>
            <w:vMerge/>
            <w:tcBorders>
              <w:top w:val="single" w:sz="4" w:space="0" w:color="auto"/>
              <w:left w:val="single" w:sz="4" w:space="0" w:color="auto"/>
              <w:bottom w:val="nil"/>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760" w:type="dxa"/>
            <w:tcBorders>
              <w:top w:val="single" w:sz="4" w:space="0" w:color="auto"/>
              <w:left w:val="single" w:sz="4" w:space="0" w:color="auto"/>
              <w:bottom w:val="nil"/>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Счет-фактура</w:t>
            </w:r>
          </w:p>
        </w:tc>
      </w:tr>
      <w:tr w:rsidR="00AB5F1B" w:rsidRPr="00E37623" w:rsidTr="00E62F03">
        <w:tc>
          <w:tcPr>
            <w:tcW w:w="560" w:type="dxa"/>
            <w:vMerge/>
            <w:tcBorders>
              <w:top w:val="single" w:sz="4" w:space="0" w:color="auto"/>
              <w:bottom w:val="nil"/>
              <w:right w:val="single" w:sz="4" w:space="0" w:color="auto"/>
            </w:tcBorders>
          </w:tcPr>
          <w:p w:rsidR="00AB5F1B" w:rsidRPr="00E37623" w:rsidRDefault="00AB5F1B" w:rsidP="00E62F03">
            <w:pPr>
              <w:widowControl w:val="0"/>
              <w:suppressAutoHyphens/>
              <w:autoSpaceDE w:val="0"/>
              <w:autoSpaceDN w:val="0"/>
              <w:adjustRightInd w:val="0"/>
              <w:jc w:val="both"/>
              <w:rPr>
                <w:sz w:val="28"/>
                <w:szCs w:val="28"/>
              </w:rPr>
            </w:pPr>
          </w:p>
        </w:tc>
        <w:tc>
          <w:tcPr>
            <w:tcW w:w="4480" w:type="dxa"/>
            <w:vMerge/>
            <w:tcBorders>
              <w:top w:val="single" w:sz="4" w:space="0" w:color="auto"/>
              <w:left w:val="single" w:sz="4" w:space="0" w:color="auto"/>
              <w:bottom w:val="nil"/>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760" w:type="dxa"/>
            <w:tcBorders>
              <w:top w:val="single" w:sz="4" w:space="0" w:color="auto"/>
              <w:left w:val="single" w:sz="4" w:space="0" w:color="auto"/>
              <w:bottom w:val="nil"/>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Товарная накладная (ф. 0330212)</w:t>
            </w:r>
          </w:p>
        </w:tc>
      </w:tr>
      <w:tr w:rsidR="00AB5F1B" w:rsidRPr="00E37623" w:rsidTr="00E62F03">
        <w:tc>
          <w:tcPr>
            <w:tcW w:w="560" w:type="dxa"/>
            <w:vMerge/>
            <w:tcBorders>
              <w:top w:val="single" w:sz="4" w:space="0" w:color="auto"/>
              <w:bottom w:val="nil"/>
              <w:right w:val="single" w:sz="4" w:space="0" w:color="auto"/>
            </w:tcBorders>
          </w:tcPr>
          <w:p w:rsidR="00AB5F1B" w:rsidRPr="00E37623" w:rsidRDefault="00AB5F1B" w:rsidP="00E62F03">
            <w:pPr>
              <w:widowControl w:val="0"/>
              <w:suppressAutoHyphens/>
              <w:autoSpaceDE w:val="0"/>
              <w:autoSpaceDN w:val="0"/>
              <w:adjustRightInd w:val="0"/>
              <w:jc w:val="both"/>
              <w:rPr>
                <w:sz w:val="28"/>
                <w:szCs w:val="28"/>
              </w:rPr>
            </w:pPr>
          </w:p>
        </w:tc>
        <w:tc>
          <w:tcPr>
            <w:tcW w:w="4480" w:type="dxa"/>
            <w:vMerge/>
            <w:tcBorders>
              <w:top w:val="single" w:sz="4" w:space="0" w:color="auto"/>
              <w:left w:val="single" w:sz="4" w:space="0" w:color="auto"/>
              <w:bottom w:val="nil"/>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760" w:type="dxa"/>
            <w:tcBorders>
              <w:top w:val="single" w:sz="4" w:space="0" w:color="auto"/>
              <w:left w:val="single" w:sz="4" w:space="0" w:color="auto"/>
              <w:bottom w:val="nil"/>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Универсальный передаточный документ</w:t>
            </w:r>
          </w:p>
        </w:tc>
      </w:tr>
      <w:tr w:rsidR="00AB5F1B" w:rsidRPr="00E37623" w:rsidTr="00E62F03">
        <w:trPr>
          <w:trHeight w:val="976"/>
        </w:trPr>
        <w:tc>
          <w:tcPr>
            <w:tcW w:w="560" w:type="dxa"/>
            <w:vMerge/>
            <w:tcBorders>
              <w:top w:val="single" w:sz="4" w:space="0" w:color="auto"/>
              <w:bottom w:val="nil"/>
              <w:right w:val="single" w:sz="4" w:space="0" w:color="auto"/>
            </w:tcBorders>
          </w:tcPr>
          <w:p w:rsidR="00AB5F1B" w:rsidRPr="00E37623" w:rsidRDefault="00AB5F1B" w:rsidP="00E62F03">
            <w:pPr>
              <w:widowControl w:val="0"/>
              <w:suppressAutoHyphens/>
              <w:autoSpaceDE w:val="0"/>
              <w:autoSpaceDN w:val="0"/>
              <w:adjustRightInd w:val="0"/>
              <w:jc w:val="both"/>
              <w:rPr>
                <w:sz w:val="28"/>
                <w:szCs w:val="28"/>
              </w:rPr>
            </w:pPr>
          </w:p>
        </w:tc>
        <w:tc>
          <w:tcPr>
            <w:tcW w:w="4480" w:type="dxa"/>
            <w:vMerge/>
            <w:tcBorders>
              <w:top w:val="single" w:sz="4" w:space="0" w:color="auto"/>
              <w:left w:val="single" w:sz="4" w:space="0" w:color="auto"/>
              <w:bottom w:val="nil"/>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760" w:type="dxa"/>
            <w:tcBorders>
              <w:top w:val="single" w:sz="4" w:space="0" w:color="auto"/>
              <w:left w:val="single" w:sz="4" w:space="0" w:color="auto"/>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 xml:space="preserve">Иной документ, подтверждающий возникновение денежного обязательства по бюджетному </w:t>
            </w:r>
            <w:r w:rsidRPr="00E37623">
              <w:rPr>
                <w:sz w:val="28"/>
                <w:szCs w:val="28"/>
              </w:rPr>
              <w:lastRenderedPageBreak/>
              <w:t>обязательству получателя бюджетных средств, возникшему на основании договора</w:t>
            </w:r>
          </w:p>
        </w:tc>
      </w:tr>
      <w:tr w:rsidR="00AB5F1B" w:rsidRPr="00E37623" w:rsidTr="00E62F03">
        <w:trPr>
          <w:trHeight w:val="636"/>
        </w:trPr>
        <w:tc>
          <w:tcPr>
            <w:tcW w:w="560" w:type="dxa"/>
            <w:vMerge w:val="restart"/>
            <w:tcBorders>
              <w:top w:val="single" w:sz="4" w:space="0" w:color="auto"/>
              <w:right w:val="single" w:sz="4" w:space="0" w:color="auto"/>
            </w:tcBorders>
          </w:tcPr>
          <w:p w:rsidR="00AB5F1B" w:rsidRPr="00E37623" w:rsidRDefault="00AB5F1B" w:rsidP="00E62F03">
            <w:pPr>
              <w:widowControl w:val="0"/>
              <w:suppressAutoHyphens/>
              <w:autoSpaceDE w:val="0"/>
              <w:autoSpaceDN w:val="0"/>
              <w:adjustRightInd w:val="0"/>
              <w:jc w:val="both"/>
              <w:rPr>
                <w:sz w:val="28"/>
                <w:szCs w:val="28"/>
              </w:rPr>
            </w:pPr>
            <w:r w:rsidRPr="00E37623">
              <w:rPr>
                <w:sz w:val="28"/>
                <w:szCs w:val="28"/>
              </w:rPr>
              <w:lastRenderedPageBreak/>
              <w:t>5.</w:t>
            </w:r>
          </w:p>
        </w:tc>
        <w:tc>
          <w:tcPr>
            <w:tcW w:w="4480" w:type="dxa"/>
            <w:vMerge w:val="restart"/>
            <w:tcBorders>
              <w:top w:val="single" w:sz="4" w:space="0" w:color="auto"/>
              <w:left w:val="single" w:sz="4" w:space="0" w:color="auto"/>
              <w:right w:val="single" w:sz="4" w:space="0" w:color="auto"/>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Соглашение о предоставлении субсидии муниципальному бюджетному или автономному учреждению, унитарному предприятию:</w:t>
            </w:r>
          </w:p>
          <w:p w:rsidR="00AB5F1B" w:rsidRPr="00E37623" w:rsidRDefault="00AB5F1B" w:rsidP="00E62F03">
            <w:pPr>
              <w:widowControl w:val="0"/>
              <w:suppressAutoHyphens/>
              <w:autoSpaceDE w:val="0"/>
              <w:autoSpaceDN w:val="0"/>
              <w:adjustRightInd w:val="0"/>
              <w:rPr>
                <w:sz w:val="28"/>
                <w:szCs w:val="28"/>
              </w:rPr>
            </w:pPr>
            <w:r w:rsidRPr="00E37623">
              <w:rPr>
                <w:sz w:val="28"/>
                <w:szCs w:val="28"/>
              </w:rPr>
              <w:t>соглашение о предоставлении муниципальному бюджетному или автономному учреждению субсидии на финансовое обеспечение выполнения им муниципального задания из бюджета города Перми;</w:t>
            </w:r>
          </w:p>
          <w:p w:rsidR="00AB5F1B" w:rsidRPr="00E37623" w:rsidRDefault="00AB5F1B" w:rsidP="00E62F03">
            <w:pPr>
              <w:widowControl w:val="0"/>
              <w:suppressAutoHyphens/>
              <w:autoSpaceDE w:val="0"/>
              <w:autoSpaceDN w:val="0"/>
              <w:adjustRightInd w:val="0"/>
              <w:rPr>
                <w:sz w:val="28"/>
                <w:szCs w:val="28"/>
              </w:rPr>
            </w:pPr>
            <w:r w:rsidRPr="00E37623">
              <w:rPr>
                <w:sz w:val="28"/>
                <w:szCs w:val="28"/>
              </w:rPr>
              <w:t>соглашение о предоставлении муниципальному бюджетному или автономному учреждению субсидии на иные цели из бюджета города Перми;</w:t>
            </w:r>
          </w:p>
          <w:p w:rsidR="00AB5F1B" w:rsidRPr="00E37623" w:rsidRDefault="00AB5F1B" w:rsidP="00E62F03">
            <w:pPr>
              <w:widowControl w:val="0"/>
              <w:suppressAutoHyphens/>
              <w:autoSpaceDE w:val="0"/>
              <w:autoSpaceDN w:val="0"/>
              <w:adjustRightInd w:val="0"/>
              <w:rPr>
                <w:sz w:val="28"/>
                <w:szCs w:val="28"/>
              </w:rPr>
            </w:pPr>
            <w:r w:rsidRPr="00E37623">
              <w:rPr>
                <w:sz w:val="28"/>
                <w:szCs w:val="28"/>
              </w:rPr>
              <w:t>соглашение о предоставлении муниципальному бюджетному или автономному учреждению, муниципальному унитарному предприятию города Перми субсидий на осуществление капитальных вложений в объекты капитального строительства муниципальной собственности города Перми или приобретение объектов недвижимого имущества в муниципальную собственность города Перми за счет средств бюджета города Перми (далее - Соглашение)</w:t>
            </w:r>
          </w:p>
        </w:tc>
        <w:tc>
          <w:tcPr>
            <w:tcW w:w="4760" w:type="dxa"/>
            <w:tcBorders>
              <w:top w:val="single" w:sz="4" w:space="0" w:color="auto"/>
              <w:left w:val="single" w:sz="4" w:space="0" w:color="auto"/>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График перечисления субсидии, предусмотренный договором (соглашением) о предоставлении субсидии муниципальному бюджетному или автономному учреждению</w:t>
            </w:r>
          </w:p>
        </w:tc>
      </w:tr>
      <w:tr w:rsidR="00AB5F1B" w:rsidRPr="00E37623" w:rsidTr="00E62F03">
        <w:trPr>
          <w:trHeight w:val="635"/>
        </w:trPr>
        <w:tc>
          <w:tcPr>
            <w:tcW w:w="560" w:type="dxa"/>
            <w:vMerge/>
            <w:tcBorders>
              <w:right w:val="single" w:sz="4" w:space="0" w:color="auto"/>
            </w:tcBorders>
          </w:tcPr>
          <w:p w:rsidR="00AB5F1B" w:rsidRPr="00E37623" w:rsidRDefault="00AB5F1B" w:rsidP="00E62F03">
            <w:pPr>
              <w:widowControl w:val="0"/>
              <w:suppressAutoHyphens/>
              <w:autoSpaceDE w:val="0"/>
              <w:autoSpaceDN w:val="0"/>
              <w:adjustRightInd w:val="0"/>
              <w:jc w:val="both"/>
              <w:rPr>
                <w:sz w:val="28"/>
                <w:szCs w:val="28"/>
              </w:rPr>
            </w:pPr>
          </w:p>
        </w:tc>
        <w:tc>
          <w:tcPr>
            <w:tcW w:w="4480" w:type="dxa"/>
            <w:vMerge/>
            <w:tcBorders>
              <w:left w:val="single" w:sz="4" w:space="0" w:color="auto"/>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760" w:type="dxa"/>
            <w:tcBorders>
              <w:top w:val="single" w:sz="4" w:space="0" w:color="auto"/>
              <w:left w:val="single" w:sz="4" w:space="0" w:color="auto"/>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Отчет о выполнении муниципального задания</w:t>
            </w:r>
          </w:p>
        </w:tc>
      </w:tr>
      <w:tr w:rsidR="00AB5F1B" w:rsidRPr="00E37623" w:rsidTr="00E62F03">
        <w:trPr>
          <w:trHeight w:val="635"/>
        </w:trPr>
        <w:tc>
          <w:tcPr>
            <w:tcW w:w="560" w:type="dxa"/>
            <w:vMerge/>
            <w:tcBorders>
              <w:right w:val="single" w:sz="4" w:space="0" w:color="auto"/>
            </w:tcBorders>
          </w:tcPr>
          <w:p w:rsidR="00AB5F1B" w:rsidRPr="00E37623" w:rsidRDefault="00AB5F1B" w:rsidP="00E62F03">
            <w:pPr>
              <w:widowControl w:val="0"/>
              <w:suppressAutoHyphens/>
              <w:autoSpaceDE w:val="0"/>
              <w:autoSpaceDN w:val="0"/>
              <w:adjustRightInd w:val="0"/>
              <w:jc w:val="both"/>
              <w:rPr>
                <w:sz w:val="28"/>
                <w:szCs w:val="28"/>
              </w:rPr>
            </w:pPr>
          </w:p>
        </w:tc>
        <w:tc>
          <w:tcPr>
            <w:tcW w:w="4480" w:type="dxa"/>
            <w:vMerge/>
            <w:tcBorders>
              <w:left w:val="single" w:sz="4" w:space="0" w:color="auto"/>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760" w:type="dxa"/>
            <w:tcBorders>
              <w:top w:val="single" w:sz="4" w:space="0" w:color="auto"/>
              <w:left w:val="single" w:sz="4" w:space="0" w:color="auto"/>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Договор, заключаемый в рамках исполнения договоров (соглашений) о предоставлении целевых субсидий и бюджетных инвестиций юридическому лицу, иные документы, предусмотренные условиями соглашения</w:t>
            </w:r>
          </w:p>
        </w:tc>
      </w:tr>
      <w:tr w:rsidR="00AB5F1B" w:rsidRPr="00E37623" w:rsidTr="00E62F03">
        <w:trPr>
          <w:trHeight w:val="635"/>
        </w:trPr>
        <w:tc>
          <w:tcPr>
            <w:tcW w:w="560" w:type="dxa"/>
            <w:vMerge/>
            <w:tcBorders>
              <w:bottom w:val="nil"/>
              <w:right w:val="single" w:sz="4" w:space="0" w:color="auto"/>
            </w:tcBorders>
          </w:tcPr>
          <w:p w:rsidR="00AB5F1B" w:rsidRPr="00E37623" w:rsidRDefault="00AB5F1B" w:rsidP="00E62F03">
            <w:pPr>
              <w:widowControl w:val="0"/>
              <w:suppressAutoHyphens/>
              <w:autoSpaceDE w:val="0"/>
              <w:autoSpaceDN w:val="0"/>
              <w:adjustRightInd w:val="0"/>
              <w:jc w:val="both"/>
              <w:rPr>
                <w:sz w:val="28"/>
                <w:szCs w:val="28"/>
              </w:rPr>
            </w:pPr>
          </w:p>
        </w:tc>
        <w:tc>
          <w:tcPr>
            <w:tcW w:w="4480" w:type="dxa"/>
            <w:vMerge/>
            <w:tcBorders>
              <w:left w:val="single" w:sz="4" w:space="0" w:color="auto"/>
              <w:bottom w:val="nil"/>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760" w:type="dxa"/>
            <w:tcBorders>
              <w:top w:val="single" w:sz="4" w:space="0" w:color="auto"/>
              <w:left w:val="single" w:sz="4" w:space="0" w:color="auto"/>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Иные документы, подтверждающий возникновение денежного обязательства по бюджетному обязательству получателя средств, возникшему на основании договора (соглашения) о предоставлении субсидии бюджетному или автономному учреждению, унитарному предприятию</w:t>
            </w:r>
          </w:p>
          <w:p w:rsidR="00AB5F1B" w:rsidRPr="00E37623" w:rsidRDefault="00AB5F1B" w:rsidP="00E62F03">
            <w:pPr>
              <w:widowControl w:val="0"/>
              <w:suppressAutoHyphens/>
              <w:autoSpaceDE w:val="0"/>
              <w:autoSpaceDN w:val="0"/>
              <w:adjustRightInd w:val="0"/>
              <w:rPr>
                <w:sz w:val="28"/>
                <w:szCs w:val="28"/>
              </w:rPr>
            </w:pPr>
            <w:r w:rsidRPr="00E37623">
              <w:rPr>
                <w:sz w:val="28"/>
                <w:szCs w:val="28"/>
              </w:rPr>
              <w:t>В случае предоставления субсидии юридическому лицу на возмещение фактически произведенных расходов (недополученных доходов):</w:t>
            </w:r>
          </w:p>
          <w:p w:rsidR="00AB5F1B" w:rsidRPr="00E37623" w:rsidRDefault="00AB5F1B" w:rsidP="00E62F03">
            <w:pPr>
              <w:widowControl w:val="0"/>
              <w:suppressAutoHyphens/>
              <w:autoSpaceDE w:val="0"/>
              <w:autoSpaceDN w:val="0"/>
              <w:adjustRightInd w:val="0"/>
              <w:rPr>
                <w:sz w:val="28"/>
                <w:szCs w:val="28"/>
              </w:rPr>
            </w:pPr>
            <w:r w:rsidRPr="00E37623">
              <w:rPr>
                <w:sz w:val="28"/>
                <w:szCs w:val="28"/>
              </w:rP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AB5F1B" w:rsidRPr="00E37623" w:rsidRDefault="00AB5F1B" w:rsidP="00E62F03">
            <w:pPr>
              <w:widowControl w:val="0"/>
              <w:suppressAutoHyphens/>
              <w:autoSpaceDE w:val="0"/>
              <w:autoSpaceDN w:val="0"/>
              <w:adjustRightInd w:val="0"/>
              <w:rPr>
                <w:sz w:val="28"/>
                <w:szCs w:val="28"/>
              </w:rPr>
            </w:pPr>
            <w:r w:rsidRPr="00E37623">
              <w:rPr>
                <w:sz w:val="28"/>
                <w:szCs w:val="28"/>
              </w:rP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AB5F1B" w:rsidRPr="00E37623" w:rsidRDefault="00AB5F1B" w:rsidP="00E62F03">
            <w:pPr>
              <w:widowControl w:val="0"/>
              <w:suppressAutoHyphens/>
              <w:autoSpaceDE w:val="0"/>
              <w:autoSpaceDN w:val="0"/>
              <w:adjustRightInd w:val="0"/>
              <w:rPr>
                <w:sz w:val="28"/>
                <w:szCs w:val="28"/>
              </w:rPr>
            </w:pPr>
            <w:r w:rsidRPr="00E37623">
              <w:rPr>
                <w:sz w:val="28"/>
                <w:szCs w:val="28"/>
              </w:rPr>
              <w:t>Заявка на перечисление субсидии юридическому лицу (при наличии)</w:t>
            </w:r>
          </w:p>
        </w:tc>
      </w:tr>
      <w:tr w:rsidR="00AB5F1B" w:rsidRPr="00E37623" w:rsidTr="00E62F03">
        <w:tc>
          <w:tcPr>
            <w:tcW w:w="560" w:type="dxa"/>
            <w:vMerge/>
            <w:tcBorders>
              <w:top w:val="single" w:sz="4" w:space="0" w:color="auto"/>
              <w:bottom w:val="nil"/>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480" w:type="dxa"/>
            <w:vMerge/>
            <w:tcBorders>
              <w:top w:val="single" w:sz="4" w:space="0" w:color="auto"/>
              <w:left w:val="single" w:sz="4" w:space="0" w:color="auto"/>
              <w:bottom w:val="nil"/>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760" w:type="dxa"/>
            <w:tcBorders>
              <w:top w:val="single" w:sz="4" w:space="0" w:color="auto"/>
              <w:left w:val="single" w:sz="4" w:space="0" w:color="auto"/>
              <w:bottom w:val="nil"/>
            </w:tcBorders>
          </w:tcPr>
          <w:p w:rsidR="00AB5F1B" w:rsidRPr="00E37623" w:rsidRDefault="00AB5F1B" w:rsidP="00E62F03">
            <w:pPr>
              <w:suppressAutoHyphens/>
              <w:rPr>
                <w:i/>
                <w:sz w:val="28"/>
                <w:szCs w:val="28"/>
              </w:rPr>
            </w:pPr>
            <w:r w:rsidRPr="00E37623">
              <w:rPr>
                <w:sz w:val="28"/>
                <w:szCs w:val="28"/>
              </w:rPr>
              <w:t>Документы, предусмотренные нормативными правовыми актами</w:t>
            </w:r>
          </w:p>
        </w:tc>
      </w:tr>
      <w:tr w:rsidR="00AB5F1B" w:rsidRPr="00E37623" w:rsidTr="00E62F03">
        <w:trPr>
          <w:trHeight w:val="550"/>
        </w:trPr>
        <w:tc>
          <w:tcPr>
            <w:tcW w:w="560" w:type="dxa"/>
            <w:vMerge w:val="restart"/>
            <w:tcBorders>
              <w:top w:val="single" w:sz="4" w:space="0" w:color="auto"/>
              <w:right w:val="single" w:sz="4" w:space="0" w:color="auto"/>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6.</w:t>
            </w:r>
          </w:p>
        </w:tc>
        <w:tc>
          <w:tcPr>
            <w:tcW w:w="4480" w:type="dxa"/>
            <w:vMerge w:val="restart"/>
            <w:tcBorders>
              <w:top w:val="single" w:sz="4" w:space="0" w:color="auto"/>
              <w:left w:val="single" w:sz="4" w:space="0" w:color="auto"/>
              <w:right w:val="single" w:sz="4" w:space="0" w:color="auto"/>
            </w:tcBorders>
          </w:tcPr>
          <w:p w:rsidR="00AB5F1B" w:rsidRPr="00E37623" w:rsidRDefault="00AB5F1B" w:rsidP="00E62F03">
            <w:pPr>
              <w:widowControl w:val="0"/>
              <w:tabs>
                <w:tab w:val="left" w:pos="1254"/>
              </w:tabs>
              <w:suppressAutoHyphens/>
              <w:autoSpaceDE w:val="0"/>
              <w:autoSpaceDN w:val="0"/>
              <w:adjustRightInd w:val="0"/>
              <w:rPr>
                <w:sz w:val="28"/>
                <w:szCs w:val="28"/>
              </w:rPr>
            </w:pPr>
            <w:r w:rsidRPr="00E37623">
              <w:rPr>
                <w:sz w:val="28"/>
                <w:szCs w:val="28"/>
              </w:rPr>
              <w:t>Договор (соглашение) о предоставлении из бюджета города Перми субсидий:</w:t>
            </w:r>
          </w:p>
          <w:p w:rsidR="00AB5F1B" w:rsidRPr="00E37623" w:rsidRDefault="00AB5F1B" w:rsidP="00E62F03">
            <w:pPr>
              <w:widowControl w:val="0"/>
              <w:tabs>
                <w:tab w:val="left" w:pos="1254"/>
              </w:tabs>
              <w:suppressAutoHyphens/>
              <w:autoSpaceDE w:val="0"/>
              <w:autoSpaceDN w:val="0"/>
              <w:adjustRightInd w:val="0"/>
              <w:rPr>
                <w:sz w:val="28"/>
                <w:szCs w:val="28"/>
              </w:rPr>
            </w:pPr>
            <w:r w:rsidRPr="00E37623">
              <w:rPr>
                <w:sz w:val="28"/>
                <w:szCs w:val="28"/>
              </w:rPr>
              <w:t>юридическим лицам (за исключением муниципальных учреждений), индивидуальным предпринимателям, физическим лицам - производителям товаров, работ, услуг;</w:t>
            </w:r>
          </w:p>
          <w:p w:rsidR="00AB5F1B" w:rsidRPr="00E37623" w:rsidRDefault="00AB5F1B" w:rsidP="00E62F03">
            <w:pPr>
              <w:widowControl w:val="0"/>
              <w:tabs>
                <w:tab w:val="left" w:pos="1254"/>
              </w:tabs>
              <w:suppressAutoHyphens/>
              <w:autoSpaceDE w:val="0"/>
              <w:autoSpaceDN w:val="0"/>
              <w:adjustRightInd w:val="0"/>
              <w:rPr>
                <w:sz w:val="28"/>
                <w:szCs w:val="28"/>
              </w:rPr>
            </w:pPr>
            <w:r w:rsidRPr="00E37623">
              <w:rPr>
                <w:sz w:val="28"/>
                <w:szCs w:val="28"/>
              </w:rPr>
              <w:t>некоммерческим организациям, не являющимся государственными (муниципальными) учреждениями (далее - Договор (соглашение) о предоставлении субсидии юридическому лицу)</w:t>
            </w:r>
          </w:p>
        </w:tc>
        <w:tc>
          <w:tcPr>
            <w:tcW w:w="4760" w:type="dxa"/>
            <w:tcBorders>
              <w:top w:val="single" w:sz="4" w:space="0" w:color="auto"/>
              <w:left w:val="single" w:sz="4" w:space="0" w:color="auto"/>
              <w:bottom w:val="nil"/>
            </w:tcBorders>
          </w:tcPr>
          <w:p w:rsidR="00AB5F1B" w:rsidRPr="00E37623" w:rsidRDefault="00AB5F1B" w:rsidP="00E62F03">
            <w:pPr>
              <w:suppressAutoHyphens/>
              <w:rPr>
                <w:sz w:val="28"/>
                <w:szCs w:val="28"/>
              </w:rPr>
            </w:pPr>
            <w:r w:rsidRPr="00E37623">
              <w:rPr>
                <w:sz w:val="28"/>
                <w:szCs w:val="28"/>
              </w:rPr>
              <w:t>Акт выполненных работ</w:t>
            </w:r>
          </w:p>
        </w:tc>
      </w:tr>
      <w:tr w:rsidR="00AB5F1B" w:rsidRPr="00E37623" w:rsidTr="00E62F03">
        <w:trPr>
          <w:trHeight w:val="545"/>
        </w:trPr>
        <w:tc>
          <w:tcPr>
            <w:tcW w:w="560" w:type="dxa"/>
            <w:vMerge/>
            <w:tcBorders>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480" w:type="dxa"/>
            <w:vMerge/>
            <w:tcBorders>
              <w:left w:val="single" w:sz="4" w:space="0" w:color="auto"/>
              <w:right w:val="single" w:sz="4" w:space="0" w:color="auto"/>
            </w:tcBorders>
          </w:tcPr>
          <w:p w:rsidR="00AB5F1B" w:rsidRPr="00E37623" w:rsidRDefault="00AB5F1B" w:rsidP="00E62F03">
            <w:pPr>
              <w:widowControl w:val="0"/>
              <w:tabs>
                <w:tab w:val="left" w:pos="1254"/>
              </w:tabs>
              <w:suppressAutoHyphens/>
              <w:autoSpaceDE w:val="0"/>
              <w:autoSpaceDN w:val="0"/>
              <w:adjustRightInd w:val="0"/>
              <w:rPr>
                <w:sz w:val="28"/>
                <w:szCs w:val="28"/>
              </w:rPr>
            </w:pPr>
          </w:p>
        </w:tc>
        <w:tc>
          <w:tcPr>
            <w:tcW w:w="4760" w:type="dxa"/>
            <w:tcBorders>
              <w:top w:val="single" w:sz="4" w:space="0" w:color="auto"/>
              <w:left w:val="single" w:sz="4" w:space="0" w:color="auto"/>
              <w:bottom w:val="nil"/>
            </w:tcBorders>
          </w:tcPr>
          <w:p w:rsidR="00AB5F1B" w:rsidRPr="00E37623" w:rsidRDefault="00AB5F1B" w:rsidP="00E62F03">
            <w:pPr>
              <w:suppressAutoHyphens/>
              <w:rPr>
                <w:sz w:val="28"/>
                <w:szCs w:val="28"/>
              </w:rPr>
            </w:pPr>
            <w:r w:rsidRPr="00E37623">
              <w:rPr>
                <w:sz w:val="28"/>
                <w:szCs w:val="28"/>
              </w:rPr>
              <w:t>Акт об оказании услуг</w:t>
            </w:r>
          </w:p>
        </w:tc>
      </w:tr>
      <w:tr w:rsidR="00AB5F1B" w:rsidRPr="00E37623" w:rsidTr="00E62F03">
        <w:trPr>
          <w:trHeight w:val="545"/>
        </w:trPr>
        <w:tc>
          <w:tcPr>
            <w:tcW w:w="560" w:type="dxa"/>
            <w:vMerge/>
            <w:tcBorders>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480" w:type="dxa"/>
            <w:vMerge/>
            <w:tcBorders>
              <w:left w:val="single" w:sz="4" w:space="0" w:color="auto"/>
              <w:right w:val="single" w:sz="4" w:space="0" w:color="auto"/>
            </w:tcBorders>
          </w:tcPr>
          <w:p w:rsidR="00AB5F1B" w:rsidRPr="00E37623" w:rsidRDefault="00AB5F1B" w:rsidP="00E62F03">
            <w:pPr>
              <w:widowControl w:val="0"/>
              <w:tabs>
                <w:tab w:val="left" w:pos="1254"/>
              </w:tabs>
              <w:suppressAutoHyphens/>
              <w:autoSpaceDE w:val="0"/>
              <w:autoSpaceDN w:val="0"/>
              <w:adjustRightInd w:val="0"/>
              <w:rPr>
                <w:sz w:val="28"/>
                <w:szCs w:val="28"/>
              </w:rPr>
            </w:pPr>
          </w:p>
        </w:tc>
        <w:tc>
          <w:tcPr>
            <w:tcW w:w="4760" w:type="dxa"/>
            <w:tcBorders>
              <w:top w:val="single" w:sz="4" w:space="0" w:color="auto"/>
              <w:left w:val="single" w:sz="4" w:space="0" w:color="auto"/>
              <w:bottom w:val="nil"/>
            </w:tcBorders>
          </w:tcPr>
          <w:p w:rsidR="00AB5F1B" w:rsidRPr="00E37623" w:rsidRDefault="00AB5F1B" w:rsidP="00E62F03">
            <w:pPr>
              <w:suppressAutoHyphens/>
              <w:rPr>
                <w:sz w:val="28"/>
                <w:szCs w:val="28"/>
              </w:rPr>
            </w:pPr>
            <w:r w:rsidRPr="00E37623">
              <w:rPr>
                <w:sz w:val="28"/>
                <w:szCs w:val="28"/>
              </w:rPr>
              <w:t>Договор, заключаемый в рамках исполнения Договоров (соглашений) о предоставлении субсидий юридическому лицу</w:t>
            </w:r>
          </w:p>
        </w:tc>
      </w:tr>
      <w:tr w:rsidR="00AB5F1B" w:rsidRPr="00E37623" w:rsidTr="00E62F03">
        <w:trPr>
          <w:trHeight w:val="545"/>
        </w:trPr>
        <w:tc>
          <w:tcPr>
            <w:tcW w:w="560" w:type="dxa"/>
            <w:vMerge/>
            <w:tcBorders>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480" w:type="dxa"/>
            <w:vMerge/>
            <w:tcBorders>
              <w:left w:val="single" w:sz="4" w:space="0" w:color="auto"/>
              <w:right w:val="single" w:sz="4" w:space="0" w:color="auto"/>
            </w:tcBorders>
          </w:tcPr>
          <w:p w:rsidR="00AB5F1B" w:rsidRPr="00E37623" w:rsidRDefault="00AB5F1B" w:rsidP="00E62F03">
            <w:pPr>
              <w:widowControl w:val="0"/>
              <w:tabs>
                <w:tab w:val="left" w:pos="1254"/>
              </w:tabs>
              <w:suppressAutoHyphens/>
              <w:autoSpaceDE w:val="0"/>
              <w:autoSpaceDN w:val="0"/>
              <w:adjustRightInd w:val="0"/>
              <w:rPr>
                <w:sz w:val="28"/>
                <w:szCs w:val="28"/>
              </w:rPr>
            </w:pPr>
          </w:p>
        </w:tc>
        <w:tc>
          <w:tcPr>
            <w:tcW w:w="4760" w:type="dxa"/>
            <w:tcBorders>
              <w:top w:val="single" w:sz="4" w:space="0" w:color="auto"/>
              <w:left w:val="single" w:sz="4" w:space="0" w:color="auto"/>
              <w:bottom w:val="nil"/>
            </w:tcBorders>
          </w:tcPr>
          <w:p w:rsidR="00AB5F1B" w:rsidRPr="00E37623" w:rsidRDefault="00AB5F1B" w:rsidP="00E62F03">
            <w:pPr>
              <w:suppressAutoHyphens/>
              <w:rPr>
                <w:sz w:val="28"/>
                <w:szCs w:val="28"/>
              </w:rPr>
            </w:pPr>
            <w:r w:rsidRPr="00E37623">
              <w:rPr>
                <w:sz w:val="28"/>
                <w:szCs w:val="28"/>
              </w:rPr>
              <w:t>Справка-расчет или иной документ, являющийся основанием для оплаты неустойки</w:t>
            </w:r>
          </w:p>
        </w:tc>
      </w:tr>
      <w:tr w:rsidR="00AB5F1B" w:rsidRPr="00E37623" w:rsidTr="00E62F03">
        <w:trPr>
          <w:trHeight w:val="545"/>
        </w:trPr>
        <w:tc>
          <w:tcPr>
            <w:tcW w:w="560" w:type="dxa"/>
            <w:vMerge/>
            <w:tcBorders>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480" w:type="dxa"/>
            <w:vMerge/>
            <w:tcBorders>
              <w:left w:val="single" w:sz="4" w:space="0" w:color="auto"/>
              <w:right w:val="single" w:sz="4" w:space="0" w:color="auto"/>
            </w:tcBorders>
          </w:tcPr>
          <w:p w:rsidR="00AB5F1B" w:rsidRPr="00E37623" w:rsidRDefault="00AB5F1B" w:rsidP="00E62F03">
            <w:pPr>
              <w:widowControl w:val="0"/>
              <w:tabs>
                <w:tab w:val="left" w:pos="1254"/>
              </w:tabs>
              <w:suppressAutoHyphens/>
              <w:autoSpaceDE w:val="0"/>
              <w:autoSpaceDN w:val="0"/>
              <w:adjustRightInd w:val="0"/>
              <w:rPr>
                <w:sz w:val="28"/>
                <w:szCs w:val="28"/>
              </w:rPr>
            </w:pPr>
          </w:p>
        </w:tc>
        <w:tc>
          <w:tcPr>
            <w:tcW w:w="4760" w:type="dxa"/>
            <w:tcBorders>
              <w:top w:val="single" w:sz="4" w:space="0" w:color="auto"/>
              <w:left w:val="single" w:sz="4" w:space="0" w:color="auto"/>
              <w:bottom w:val="nil"/>
            </w:tcBorders>
          </w:tcPr>
          <w:p w:rsidR="00AB5F1B" w:rsidRPr="00E37623" w:rsidRDefault="00AB5F1B" w:rsidP="00E62F03">
            <w:pPr>
              <w:suppressAutoHyphens/>
              <w:rPr>
                <w:sz w:val="28"/>
                <w:szCs w:val="28"/>
              </w:rPr>
            </w:pPr>
            <w:r w:rsidRPr="00E37623">
              <w:rPr>
                <w:sz w:val="28"/>
                <w:szCs w:val="28"/>
              </w:rPr>
              <w:t>Счет</w:t>
            </w:r>
          </w:p>
        </w:tc>
      </w:tr>
      <w:tr w:rsidR="00AB5F1B" w:rsidRPr="00E37623" w:rsidTr="00E62F03">
        <w:trPr>
          <w:trHeight w:val="545"/>
        </w:trPr>
        <w:tc>
          <w:tcPr>
            <w:tcW w:w="560" w:type="dxa"/>
            <w:vMerge/>
            <w:tcBorders>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480" w:type="dxa"/>
            <w:vMerge/>
            <w:tcBorders>
              <w:left w:val="single" w:sz="4" w:space="0" w:color="auto"/>
              <w:right w:val="single" w:sz="4" w:space="0" w:color="auto"/>
            </w:tcBorders>
          </w:tcPr>
          <w:p w:rsidR="00AB5F1B" w:rsidRPr="00E37623" w:rsidRDefault="00AB5F1B" w:rsidP="00E62F03">
            <w:pPr>
              <w:widowControl w:val="0"/>
              <w:tabs>
                <w:tab w:val="left" w:pos="1254"/>
              </w:tabs>
              <w:suppressAutoHyphens/>
              <w:autoSpaceDE w:val="0"/>
              <w:autoSpaceDN w:val="0"/>
              <w:adjustRightInd w:val="0"/>
              <w:rPr>
                <w:sz w:val="28"/>
                <w:szCs w:val="28"/>
              </w:rPr>
            </w:pPr>
          </w:p>
        </w:tc>
        <w:tc>
          <w:tcPr>
            <w:tcW w:w="4760" w:type="dxa"/>
            <w:tcBorders>
              <w:top w:val="single" w:sz="4" w:space="0" w:color="auto"/>
              <w:left w:val="single" w:sz="4" w:space="0" w:color="auto"/>
              <w:bottom w:val="nil"/>
            </w:tcBorders>
          </w:tcPr>
          <w:p w:rsidR="00AB5F1B" w:rsidRPr="00E37623" w:rsidRDefault="00AB5F1B" w:rsidP="00E62F03">
            <w:pPr>
              <w:suppressAutoHyphens/>
              <w:rPr>
                <w:sz w:val="28"/>
                <w:szCs w:val="28"/>
              </w:rPr>
            </w:pPr>
            <w:r w:rsidRPr="00E37623">
              <w:rPr>
                <w:sz w:val="28"/>
                <w:szCs w:val="28"/>
              </w:rPr>
              <w:t>Счет-фактура</w:t>
            </w:r>
          </w:p>
        </w:tc>
      </w:tr>
      <w:tr w:rsidR="00AB5F1B" w:rsidRPr="00E37623" w:rsidTr="00E62F03">
        <w:trPr>
          <w:trHeight w:val="545"/>
        </w:trPr>
        <w:tc>
          <w:tcPr>
            <w:tcW w:w="560" w:type="dxa"/>
            <w:vMerge/>
            <w:tcBorders>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480" w:type="dxa"/>
            <w:vMerge/>
            <w:tcBorders>
              <w:left w:val="single" w:sz="4" w:space="0" w:color="auto"/>
              <w:right w:val="single" w:sz="4" w:space="0" w:color="auto"/>
            </w:tcBorders>
          </w:tcPr>
          <w:p w:rsidR="00AB5F1B" w:rsidRPr="00E37623" w:rsidRDefault="00AB5F1B" w:rsidP="00E62F03">
            <w:pPr>
              <w:widowControl w:val="0"/>
              <w:tabs>
                <w:tab w:val="left" w:pos="1254"/>
              </w:tabs>
              <w:suppressAutoHyphens/>
              <w:autoSpaceDE w:val="0"/>
              <w:autoSpaceDN w:val="0"/>
              <w:adjustRightInd w:val="0"/>
              <w:rPr>
                <w:sz w:val="28"/>
                <w:szCs w:val="28"/>
              </w:rPr>
            </w:pPr>
          </w:p>
        </w:tc>
        <w:tc>
          <w:tcPr>
            <w:tcW w:w="4760" w:type="dxa"/>
            <w:tcBorders>
              <w:top w:val="single" w:sz="4" w:space="0" w:color="auto"/>
              <w:left w:val="single" w:sz="4" w:space="0" w:color="auto"/>
              <w:bottom w:val="nil"/>
            </w:tcBorders>
          </w:tcPr>
          <w:p w:rsidR="00AB5F1B" w:rsidRPr="00E37623" w:rsidRDefault="00AB5F1B" w:rsidP="00E62F03">
            <w:pPr>
              <w:suppressAutoHyphens/>
              <w:rPr>
                <w:sz w:val="28"/>
                <w:szCs w:val="28"/>
              </w:rPr>
            </w:pPr>
            <w:r w:rsidRPr="00E37623">
              <w:rPr>
                <w:sz w:val="28"/>
                <w:szCs w:val="28"/>
              </w:rPr>
              <w:t>Товарная накладная (ф. 0330212)</w:t>
            </w:r>
          </w:p>
        </w:tc>
      </w:tr>
      <w:tr w:rsidR="00AB5F1B" w:rsidRPr="00E37623" w:rsidTr="00E62F03">
        <w:trPr>
          <w:trHeight w:val="545"/>
        </w:trPr>
        <w:tc>
          <w:tcPr>
            <w:tcW w:w="560" w:type="dxa"/>
            <w:vMerge/>
            <w:tcBorders>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480" w:type="dxa"/>
            <w:vMerge/>
            <w:tcBorders>
              <w:left w:val="single" w:sz="4" w:space="0" w:color="auto"/>
              <w:right w:val="single" w:sz="4" w:space="0" w:color="auto"/>
            </w:tcBorders>
          </w:tcPr>
          <w:p w:rsidR="00AB5F1B" w:rsidRPr="00E37623" w:rsidRDefault="00AB5F1B" w:rsidP="00E62F03">
            <w:pPr>
              <w:widowControl w:val="0"/>
              <w:tabs>
                <w:tab w:val="left" w:pos="1254"/>
              </w:tabs>
              <w:suppressAutoHyphens/>
              <w:autoSpaceDE w:val="0"/>
              <w:autoSpaceDN w:val="0"/>
              <w:adjustRightInd w:val="0"/>
              <w:rPr>
                <w:sz w:val="28"/>
                <w:szCs w:val="28"/>
              </w:rPr>
            </w:pPr>
          </w:p>
        </w:tc>
        <w:tc>
          <w:tcPr>
            <w:tcW w:w="4760" w:type="dxa"/>
            <w:tcBorders>
              <w:top w:val="single" w:sz="4" w:space="0" w:color="auto"/>
              <w:left w:val="single" w:sz="4" w:space="0" w:color="auto"/>
              <w:bottom w:val="nil"/>
            </w:tcBorders>
          </w:tcPr>
          <w:p w:rsidR="00AB5F1B" w:rsidRPr="00E37623" w:rsidRDefault="00AB5F1B" w:rsidP="00E62F03">
            <w:pPr>
              <w:suppressAutoHyphens/>
              <w:rPr>
                <w:sz w:val="28"/>
                <w:szCs w:val="28"/>
              </w:rPr>
            </w:pPr>
            <w:r w:rsidRPr="00E37623">
              <w:rPr>
                <w:sz w:val="28"/>
                <w:szCs w:val="28"/>
              </w:rPr>
              <w:t>Иные документы, предусмотренные Договором (соглашением) о предоставлении субсидии юридическому лицу, Порядком предоставления субсидии</w:t>
            </w:r>
          </w:p>
        </w:tc>
      </w:tr>
      <w:tr w:rsidR="00AB5F1B" w:rsidRPr="00E37623" w:rsidTr="00E62F03">
        <w:trPr>
          <w:trHeight w:val="545"/>
        </w:trPr>
        <w:tc>
          <w:tcPr>
            <w:tcW w:w="560" w:type="dxa"/>
            <w:vMerge/>
            <w:tcBorders>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480" w:type="dxa"/>
            <w:vMerge/>
            <w:tcBorders>
              <w:left w:val="single" w:sz="4" w:space="0" w:color="auto"/>
              <w:right w:val="single" w:sz="4" w:space="0" w:color="auto"/>
            </w:tcBorders>
          </w:tcPr>
          <w:p w:rsidR="00AB5F1B" w:rsidRPr="00E37623" w:rsidRDefault="00AB5F1B" w:rsidP="00E62F03">
            <w:pPr>
              <w:widowControl w:val="0"/>
              <w:tabs>
                <w:tab w:val="left" w:pos="1254"/>
              </w:tabs>
              <w:suppressAutoHyphens/>
              <w:autoSpaceDE w:val="0"/>
              <w:autoSpaceDN w:val="0"/>
              <w:adjustRightInd w:val="0"/>
              <w:rPr>
                <w:sz w:val="28"/>
                <w:szCs w:val="28"/>
              </w:rPr>
            </w:pPr>
          </w:p>
        </w:tc>
        <w:tc>
          <w:tcPr>
            <w:tcW w:w="4760" w:type="dxa"/>
            <w:tcBorders>
              <w:top w:val="single" w:sz="4" w:space="0" w:color="auto"/>
              <w:left w:val="single" w:sz="4" w:space="0" w:color="auto"/>
              <w:bottom w:val="nil"/>
            </w:tcBorders>
          </w:tcPr>
          <w:p w:rsidR="00AB5F1B" w:rsidRPr="00E37623" w:rsidRDefault="00AB5F1B" w:rsidP="00E62F03">
            <w:pPr>
              <w:suppressAutoHyphens/>
              <w:rPr>
                <w:sz w:val="28"/>
                <w:szCs w:val="28"/>
              </w:rPr>
            </w:pPr>
            <w:r w:rsidRPr="00E37623">
              <w:rPr>
                <w:sz w:val="28"/>
                <w:szCs w:val="28"/>
              </w:rPr>
              <w:t>В случае предоставления субсидии юридическому лицу на возмещение фактически произведенных расходов (недополученных доходов):</w:t>
            </w:r>
          </w:p>
          <w:p w:rsidR="00AB5F1B" w:rsidRPr="00E37623" w:rsidRDefault="00AB5F1B" w:rsidP="00E62F03">
            <w:pPr>
              <w:suppressAutoHyphens/>
              <w:rPr>
                <w:sz w:val="28"/>
                <w:szCs w:val="28"/>
              </w:rPr>
            </w:pPr>
            <w:r w:rsidRPr="00E37623">
              <w:rPr>
                <w:sz w:val="28"/>
                <w:szCs w:val="28"/>
              </w:rPr>
              <w:t>- 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AB5F1B" w:rsidRPr="00E37623" w:rsidRDefault="00AB5F1B" w:rsidP="00E62F03">
            <w:pPr>
              <w:suppressAutoHyphens/>
              <w:rPr>
                <w:sz w:val="28"/>
                <w:szCs w:val="28"/>
              </w:rPr>
            </w:pPr>
            <w:r w:rsidRPr="00E37623">
              <w:rPr>
                <w:sz w:val="28"/>
                <w:szCs w:val="28"/>
              </w:rPr>
              <w:t>- 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AB5F1B" w:rsidRPr="00E37623" w:rsidRDefault="00AB5F1B" w:rsidP="00E62F03">
            <w:pPr>
              <w:suppressAutoHyphens/>
              <w:rPr>
                <w:sz w:val="28"/>
                <w:szCs w:val="28"/>
              </w:rPr>
            </w:pPr>
            <w:r w:rsidRPr="00E37623">
              <w:rPr>
                <w:sz w:val="28"/>
                <w:szCs w:val="28"/>
              </w:rPr>
              <w:t>- заявка на перечисление субсидии юридическому лицу по форме, установленной в соответствии с порядком (правилами) предоставления указанной субсидии на перечисление субсидии юридическому лицу) (при наличии)</w:t>
            </w:r>
          </w:p>
        </w:tc>
      </w:tr>
      <w:tr w:rsidR="00AB5F1B" w:rsidRPr="00E37623" w:rsidTr="00E62F03">
        <w:trPr>
          <w:trHeight w:val="545"/>
        </w:trPr>
        <w:tc>
          <w:tcPr>
            <w:tcW w:w="560" w:type="dxa"/>
            <w:vMerge/>
            <w:tcBorders>
              <w:bottom w:val="nil"/>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480" w:type="dxa"/>
            <w:vMerge/>
            <w:tcBorders>
              <w:left w:val="single" w:sz="4" w:space="0" w:color="auto"/>
              <w:bottom w:val="nil"/>
              <w:right w:val="single" w:sz="4" w:space="0" w:color="auto"/>
            </w:tcBorders>
          </w:tcPr>
          <w:p w:rsidR="00AB5F1B" w:rsidRPr="00E37623" w:rsidRDefault="00AB5F1B" w:rsidP="00E62F03">
            <w:pPr>
              <w:widowControl w:val="0"/>
              <w:tabs>
                <w:tab w:val="left" w:pos="1254"/>
              </w:tabs>
              <w:suppressAutoHyphens/>
              <w:autoSpaceDE w:val="0"/>
              <w:autoSpaceDN w:val="0"/>
              <w:adjustRightInd w:val="0"/>
              <w:rPr>
                <w:sz w:val="28"/>
                <w:szCs w:val="28"/>
              </w:rPr>
            </w:pPr>
          </w:p>
        </w:tc>
        <w:tc>
          <w:tcPr>
            <w:tcW w:w="4760" w:type="dxa"/>
            <w:tcBorders>
              <w:top w:val="single" w:sz="4" w:space="0" w:color="auto"/>
              <w:left w:val="single" w:sz="4" w:space="0" w:color="auto"/>
              <w:bottom w:val="nil"/>
            </w:tcBorders>
          </w:tcPr>
          <w:p w:rsidR="00AB5F1B" w:rsidRPr="00E37623" w:rsidRDefault="00AB5F1B" w:rsidP="00E62F03">
            <w:pPr>
              <w:suppressAutoHyphens/>
              <w:rPr>
                <w:sz w:val="28"/>
                <w:szCs w:val="28"/>
              </w:rPr>
            </w:pPr>
            <w:r w:rsidRPr="00E37623">
              <w:rPr>
                <w:sz w:val="28"/>
                <w:szCs w:val="28"/>
              </w:rPr>
              <w:t>Документы, предусмотренные нормативными правовыми актами</w:t>
            </w:r>
          </w:p>
        </w:tc>
      </w:tr>
      <w:tr w:rsidR="00AB5F1B" w:rsidRPr="00E37623" w:rsidTr="00E62F03">
        <w:tc>
          <w:tcPr>
            <w:tcW w:w="560" w:type="dxa"/>
            <w:vMerge w:val="restart"/>
            <w:tcBorders>
              <w:top w:val="single" w:sz="4" w:space="0" w:color="auto"/>
              <w:bottom w:val="nil"/>
              <w:right w:val="single" w:sz="4" w:space="0" w:color="auto"/>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7.</w:t>
            </w:r>
          </w:p>
        </w:tc>
        <w:tc>
          <w:tcPr>
            <w:tcW w:w="4480" w:type="dxa"/>
            <w:vMerge w:val="restart"/>
            <w:tcBorders>
              <w:top w:val="single" w:sz="4" w:space="0" w:color="auto"/>
              <w:left w:val="single" w:sz="4" w:space="0" w:color="auto"/>
              <w:bottom w:val="nil"/>
              <w:right w:val="single" w:sz="4" w:space="0" w:color="auto"/>
            </w:tcBorders>
          </w:tcPr>
          <w:p w:rsidR="00AB5F1B" w:rsidRPr="00E37623" w:rsidRDefault="00AB5F1B" w:rsidP="00E62F03">
            <w:pPr>
              <w:widowControl w:val="0"/>
              <w:suppressAutoHyphens/>
              <w:autoSpaceDE w:val="0"/>
              <w:autoSpaceDN w:val="0"/>
              <w:adjustRightInd w:val="0"/>
              <w:rPr>
                <w:i/>
                <w:sz w:val="28"/>
                <w:szCs w:val="28"/>
              </w:rPr>
            </w:pPr>
            <w:r w:rsidRPr="00E37623">
              <w:rPr>
                <w:sz w:val="28"/>
                <w:szCs w:val="28"/>
              </w:rPr>
              <w:t>Обязательства, связанные с оплатой труда: Уведомление о лимитах бюджетных обязательств (бюджетных ассигнованиях), утвержденное финансовым органом по выплате денежного содержания (денежного вознаграждения), либо приказ об утверждении штатного расписания с расчетом годового фонда оплаты труда</w:t>
            </w:r>
          </w:p>
        </w:tc>
        <w:tc>
          <w:tcPr>
            <w:tcW w:w="4760" w:type="dxa"/>
            <w:tcBorders>
              <w:top w:val="single" w:sz="4" w:space="0" w:color="auto"/>
              <w:left w:val="single" w:sz="4" w:space="0" w:color="auto"/>
              <w:bottom w:val="nil"/>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Записка-расчет об исчислении среднего заработка при предоставлении отпуска, увольнении и других случаях (ф. 0504425)</w:t>
            </w:r>
          </w:p>
        </w:tc>
      </w:tr>
      <w:tr w:rsidR="00AB5F1B" w:rsidRPr="00E37623" w:rsidTr="00E62F03">
        <w:tc>
          <w:tcPr>
            <w:tcW w:w="560" w:type="dxa"/>
            <w:vMerge/>
            <w:tcBorders>
              <w:top w:val="single" w:sz="4" w:space="0" w:color="auto"/>
              <w:bottom w:val="single" w:sz="4" w:space="0" w:color="auto"/>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480" w:type="dxa"/>
            <w:vMerge/>
            <w:tcBorders>
              <w:top w:val="single" w:sz="4" w:space="0" w:color="auto"/>
              <w:left w:val="single" w:sz="4" w:space="0" w:color="auto"/>
              <w:bottom w:val="single" w:sz="4" w:space="0" w:color="auto"/>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760" w:type="dxa"/>
            <w:tcBorders>
              <w:top w:val="single" w:sz="4" w:space="0" w:color="auto"/>
              <w:left w:val="single" w:sz="4" w:space="0" w:color="auto"/>
              <w:bottom w:val="single" w:sz="4" w:space="0" w:color="auto"/>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Расчетно-платежная ведомость (ф. 0504401)</w:t>
            </w:r>
          </w:p>
        </w:tc>
      </w:tr>
      <w:tr w:rsidR="00AB5F1B" w:rsidRPr="00E37623" w:rsidTr="00E62F03">
        <w:trPr>
          <w:trHeight w:val="1625"/>
        </w:trPr>
        <w:tc>
          <w:tcPr>
            <w:tcW w:w="560" w:type="dxa"/>
            <w:vMerge/>
            <w:tcBorders>
              <w:top w:val="single" w:sz="4" w:space="0" w:color="auto"/>
              <w:bottom w:val="nil"/>
              <w:right w:val="nil"/>
            </w:tcBorders>
          </w:tcPr>
          <w:p w:rsidR="00AB5F1B" w:rsidRPr="00E37623" w:rsidRDefault="00AB5F1B" w:rsidP="00E62F03">
            <w:pPr>
              <w:widowControl w:val="0"/>
              <w:suppressAutoHyphens/>
              <w:autoSpaceDE w:val="0"/>
              <w:autoSpaceDN w:val="0"/>
              <w:adjustRightInd w:val="0"/>
              <w:rPr>
                <w:sz w:val="28"/>
                <w:szCs w:val="28"/>
              </w:rPr>
            </w:pPr>
          </w:p>
        </w:tc>
        <w:tc>
          <w:tcPr>
            <w:tcW w:w="4480" w:type="dxa"/>
            <w:vMerge/>
            <w:tcBorders>
              <w:top w:val="single" w:sz="4" w:space="0" w:color="auto"/>
              <w:left w:val="single" w:sz="4" w:space="0" w:color="auto"/>
              <w:bottom w:val="nil"/>
              <w:right w:val="nil"/>
            </w:tcBorders>
          </w:tcPr>
          <w:p w:rsidR="00AB5F1B" w:rsidRPr="00E37623" w:rsidRDefault="00AB5F1B" w:rsidP="00E62F03">
            <w:pPr>
              <w:widowControl w:val="0"/>
              <w:suppressAutoHyphens/>
              <w:autoSpaceDE w:val="0"/>
              <w:autoSpaceDN w:val="0"/>
              <w:adjustRightInd w:val="0"/>
              <w:rPr>
                <w:sz w:val="28"/>
                <w:szCs w:val="28"/>
              </w:rPr>
            </w:pPr>
          </w:p>
        </w:tc>
        <w:tc>
          <w:tcPr>
            <w:tcW w:w="4760" w:type="dxa"/>
            <w:tcBorders>
              <w:top w:val="single" w:sz="4" w:space="0" w:color="auto"/>
              <w:left w:val="single" w:sz="4" w:space="0" w:color="auto"/>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 xml:space="preserve">Расчетная ведомость (ф. 0504402), </w:t>
            </w:r>
          </w:p>
          <w:p w:rsidR="00AB5F1B" w:rsidRPr="00E37623" w:rsidRDefault="00AB5F1B" w:rsidP="00E62F03">
            <w:pPr>
              <w:suppressAutoHyphens/>
              <w:rPr>
                <w:sz w:val="28"/>
                <w:szCs w:val="28"/>
              </w:rPr>
            </w:pPr>
            <w:r w:rsidRPr="00E37623">
              <w:rPr>
                <w:sz w:val="28"/>
                <w:szCs w:val="28"/>
              </w:rPr>
              <w:t xml:space="preserve">Бухгалтерская справка </w:t>
            </w:r>
            <w:hyperlink r:id="rId401" w:history="1">
              <w:r w:rsidRPr="00E37623">
                <w:rPr>
                  <w:sz w:val="28"/>
                  <w:szCs w:val="28"/>
                </w:rPr>
                <w:t>(ф. 0504833)</w:t>
              </w:r>
            </w:hyperlink>
          </w:p>
          <w:p w:rsidR="00AB5F1B" w:rsidRPr="00E37623" w:rsidRDefault="00AB5F1B" w:rsidP="00E62F03">
            <w:pPr>
              <w:suppressAutoHyphens/>
              <w:rPr>
                <w:sz w:val="28"/>
                <w:szCs w:val="28"/>
              </w:rPr>
            </w:pPr>
          </w:p>
        </w:tc>
      </w:tr>
      <w:tr w:rsidR="00AB5F1B" w:rsidRPr="00E37623" w:rsidTr="00E62F03">
        <w:trPr>
          <w:trHeight w:val="1477"/>
        </w:trPr>
        <w:tc>
          <w:tcPr>
            <w:tcW w:w="560" w:type="dxa"/>
            <w:tcBorders>
              <w:top w:val="single" w:sz="4" w:space="0" w:color="auto"/>
              <w:bottom w:val="nil"/>
              <w:right w:val="nil"/>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8.</w:t>
            </w:r>
          </w:p>
        </w:tc>
        <w:tc>
          <w:tcPr>
            <w:tcW w:w="4480" w:type="dxa"/>
            <w:tcBorders>
              <w:top w:val="single" w:sz="4" w:space="0" w:color="auto"/>
              <w:left w:val="single" w:sz="4" w:space="0" w:color="auto"/>
              <w:bottom w:val="nil"/>
              <w:right w:val="nil"/>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 xml:space="preserve">Карточки индивидуального учета </w:t>
            </w:r>
          </w:p>
          <w:p w:rsidR="00AB5F1B" w:rsidRPr="00E37623" w:rsidRDefault="00AB5F1B" w:rsidP="00E62F03">
            <w:pPr>
              <w:widowControl w:val="0"/>
              <w:suppressAutoHyphens/>
              <w:autoSpaceDE w:val="0"/>
              <w:autoSpaceDN w:val="0"/>
              <w:adjustRightInd w:val="0"/>
              <w:rPr>
                <w:sz w:val="28"/>
                <w:szCs w:val="28"/>
              </w:rPr>
            </w:pPr>
            <w:r w:rsidRPr="00E37623">
              <w:rPr>
                <w:sz w:val="28"/>
                <w:szCs w:val="28"/>
              </w:rPr>
              <w:t>сумм начисленных выплат и иных вознаграждений и сумм начисленных страховых взносов</w:t>
            </w:r>
          </w:p>
        </w:tc>
        <w:tc>
          <w:tcPr>
            <w:tcW w:w="4760" w:type="dxa"/>
            <w:tcBorders>
              <w:top w:val="single" w:sz="4" w:space="0" w:color="auto"/>
              <w:left w:val="single" w:sz="4" w:space="0" w:color="auto"/>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 xml:space="preserve">Карточки индивидуального учета </w:t>
            </w:r>
          </w:p>
          <w:p w:rsidR="00AB5F1B" w:rsidRPr="00E37623" w:rsidRDefault="00AB5F1B" w:rsidP="00E62F03">
            <w:pPr>
              <w:widowControl w:val="0"/>
              <w:suppressAutoHyphens/>
              <w:autoSpaceDE w:val="0"/>
              <w:autoSpaceDN w:val="0"/>
              <w:adjustRightInd w:val="0"/>
              <w:rPr>
                <w:sz w:val="28"/>
                <w:szCs w:val="28"/>
              </w:rPr>
            </w:pPr>
            <w:r w:rsidRPr="00E37623">
              <w:rPr>
                <w:sz w:val="28"/>
                <w:szCs w:val="28"/>
              </w:rPr>
              <w:t>сумм начисленных выплат и иных вознаграждений и сумм начисленных страховых взносов.</w:t>
            </w:r>
          </w:p>
        </w:tc>
      </w:tr>
      <w:tr w:rsidR="00AB5F1B" w:rsidRPr="00E37623" w:rsidTr="00E62F03">
        <w:tc>
          <w:tcPr>
            <w:tcW w:w="560" w:type="dxa"/>
            <w:vMerge w:val="restart"/>
            <w:tcBorders>
              <w:top w:val="single" w:sz="4" w:space="0" w:color="auto"/>
              <w:bottom w:val="nil"/>
              <w:right w:val="single" w:sz="4" w:space="0" w:color="auto"/>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9.</w:t>
            </w:r>
          </w:p>
        </w:tc>
        <w:tc>
          <w:tcPr>
            <w:tcW w:w="4480" w:type="dxa"/>
            <w:vMerge w:val="restart"/>
            <w:tcBorders>
              <w:top w:val="single" w:sz="4" w:space="0" w:color="auto"/>
              <w:left w:val="single" w:sz="4" w:space="0" w:color="auto"/>
              <w:bottom w:val="nil"/>
              <w:right w:val="single" w:sz="4" w:space="0" w:color="auto"/>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Исполнительный документ (исполнительный лист, судебный приказ)</w:t>
            </w:r>
          </w:p>
        </w:tc>
        <w:tc>
          <w:tcPr>
            <w:tcW w:w="4760" w:type="dxa"/>
            <w:tcBorders>
              <w:top w:val="single" w:sz="4" w:space="0" w:color="auto"/>
              <w:left w:val="single" w:sz="4" w:space="0" w:color="auto"/>
              <w:bottom w:val="nil"/>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Бухгалтерская справка (ф. 0504833)</w:t>
            </w:r>
          </w:p>
        </w:tc>
      </w:tr>
      <w:tr w:rsidR="00AB5F1B" w:rsidRPr="00E37623" w:rsidTr="00E62F03">
        <w:tc>
          <w:tcPr>
            <w:tcW w:w="560" w:type="dxa"/>
            <w:vMerge/>
            <w:tcBorders>
              <w:top w:val="single" w:sz="4" w:space="0" w:color="auto"/>
              <w:bottom w:val="nil"/>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480" w:type="dxa"/>
            <w:vMerge/>
            <w:tcBorders>
              <w:top w:val="single" w:sz="4" w:space="0" w:color="auto"/>
              <w:left w:val="single" w:sz="4" w:space="0" w:color="auto"/>
              <w:bottom w:val="nil"/>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760" w:type="dxa"/>
            <w:tcBorders>
              <w:top w:val="single" w:sz="4" w:space="0" w:color="auto"/>
              <w:left w:val="single" w:sz="4" w:space="0" w:color="auto"/>
              <w:bottom w:val="nil"/>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График выплат по исполнительному документу, предусматривающему выплаты периодического характера</w:t>
            </w:r>
          </w:p>
        </w:tc>
      </w:tr>
      <w:tr w:rsidR="00AB5F1B" w:rsidRPr="00E37623" w:rsidTr="00E62F03">
        <w:tc>
          <w:tcPr>
            <w:tcW w:w="560" w:type="dxa"/>
            <w:vMerge/>
            <w:tcBorders>
              <w:top w:val="single" w:sz="4" w:space="0" w:color="auto"/>
              <w:bottom w:val="nil"/>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480" w:type="dxa"/>
            <w:vMerge/>
            <w:tcBorders>
              <w:top w:val="single" w:sz="4" w:space="0" w:color="auto"/>
              <w:left w:val="single" w:sz="4" w:space="0" w:color="auto"/>
              <w:bottom w:val="nil"/>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760" w:type="dxa"/>
            <w:tcBorders>
              <w:top w:val="single" w:sz="4" w:space="0" w:color="auto"/>
              <w:left w:val="single" w:sz="4" w:space="0" w:color="auto"/>
              <w:bottom w:val="nil"/>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Исполнительный документ</w:t>
            </w:r>
          </w:p>
        </w:tc>
      </w:tr>
      <w:tr w:rsidR="00AB5F1B" w:rsidRPr="00E37623" w:rsidTr="00E62F03">
        <w:trPr>
          <w:trHeight w:val="455"/>
        </w:trPr>
        <w:tc>
          <w:tcPr>
            <w:tcW w:w="560" w:type="dxa"/>
            <w:vMerge/>
            <w:tcBorders>
              <w:top w:val="single" w:sz="4" w:space="0" w:color="auto"/>
              <w:bottom w:val="nil"/>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480" w:type="dxa"/>
            <w:vMerge/>
            <w:tcBorders>
              <w:top w:val="single" w:sz="4" w:space="0" w:color="auto"/>
              <w:left w:val="single" w:sz="4" w:space="0" w:color="auto"/>
              <w:bottom w:val="nil"/>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760" w:type="dxa"/>
            <w:tcBorders>
              <w:top w:val="single" w:sz="4" w:space="0" w:color="auto"/>
              <w:left w:val="single" w:sz="4" w:space="0" w:color="auto"/>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Справка-расчет</w:t>
            </w:r>
          </w:p>
        </w:tc>
      </w:tr>
      <w:tr w:rsidR="00AB5F1B" w:rsidRPr="00E37623" w:rsidTr="00E62F03">
        <w:tc>
          <w:tcPr>
            <w:tcW w:w="560" w:type="dxa"/>
            <w:vMerge w:val="restart"/>
            <w:tcBorders>
              <w:top w:val="single" w:sz="4" w:space="0" w:color="auto"/>
              <w:bottom w:val="nil"/>
              <w:right w:val="single" w:sz="4" w:space="0" w:color="auto"/>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10.</w:t>
            </w:r>
          </w:p>
        </w:tc>
        <w:tc>
          <w:tcPr>
            <w:tcW w:w="4480" w:type="dxa"/>
            <w:vMerge w:val="restart"/>
            <w:tcBorders>
              <w:top w:val="single" w:sz="4" w:space="0" w:color="auto"/>
              <w:left w:val="single" w:sz="4" w:space="0" w:color="auto"/>
              <w:bottom w:val="nil"/>
              <w:right w:val="single" w:sz="4" w:space="0" w:color="auto"/>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Декларации, налоговые регистры;</w:t>
            </w:r>
            <w:r w:rsidRPr="00E37623">
              <w:t xml:space="preserve"> </w:t>
            </w:r>
            <w:r w:rsidRPr="00E37623">
              <w:rPr>
                <w:sz w:val="28"/>
                <w:szCs w:val="28"/>
              </w:rPr>
              <w:t>акты, решения, распоряжения, требования об уплате; решение налогового органа о взыскании налога, сбора,</w:t>
            </w:r>
            <w:r w:rsidRPr="00E37623">
              <w:t xml:space="preserve"> </w:t>
            </w:r>
            <w:r w:rsidRPr="00E37623">
              <w:rPr>
                <w:sz w:val="28"/>
                <w:szCs w:val="28"/>
              </w:rPr>
              <w:t>страхового взноса, пеней и штрафов</w:t>
            </w:r>
          </w:p>
        </w:tc>
        <w:tc>
          <w:tcPr>
            <w:tcW w:w="4760" w:type="dxa"/>
            <w:tcBorders>
              <w:top w:val="single" w:sz="4" w:space="0" w:color="auto"/>
              <w:left w:val="single" w:sz="4" w:space="0" w:color="auto"/>
              <w:bottom w:val="nil"/>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Бухгалтерская справка (ф. 0504833)</w:t>
            </w:r>
          </w:p>
        </w:tc>
      </w:tr>
      <w:tr w:rsidR="00AB5F1B" w:rsidRPr="00E37623" w:rsidTr="00E62F03">
        <w:tc>
          <w:tcPr>
            <w:tcW w:w="560" w:type="dxa"/>
            <w:vMerge/>
            <w:tcBorders>
              <w:top w:val="single" w:sz="4" w:space="0" w:color="auto"/>
              <w:bottom w:val="nil"/>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480" w:type="dxa"/>
            <w:vMerge/>
            <w:tcBorders>
              <w:top w:val="single" w:sz="4" w:space="0" w:color="auto"/>
              <w:left w:val="single" w:sz="4" w:space="0" w:color="auto"/>
              <w:bottom w:val="nil"/>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760" w:type="dxa"/>
            <w:tcBorders>
              <w:top w:val="single" w:sz="4" w:space="0" w:color="auto"/>
              <w:left w:val="single" w:sz="4" w:space="0" w:color="auto"/>
              <w:bottom w:val="nil"/>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Решение налогового органа</w:t>
            </w:r>
          </w:p>
        </w:tc>
      </w:tr>
      <w:tr w:rsidR="00AB5F1B" w:rsidRPr="00E37623" w:rsidTr="00E62F03">
        <w:trPr>
          <w:trHeight w:val="1298"/>
        </w:trPr>
        <w:tc>
          <w:tcPr>
            <w:tcW w:w="560" w:type="dxa"/>
            <w:vMerge/>
            <w:tcBorders>
              <w:top w:val="single" w:sz="4" w:space="0" w:color="auto"/>
              <w:bottom w:val="nil"/>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480" w:type="dxa"/>
            <w:vMerge/>
            <w:tcBorders>
              <w:top w:val="single" w:sz="4" w:space="0" w:color="auto"/>
              <w:left w:val="single" w:sz="4" w:space="0" w:color="auto"/>
              <w:bottom w:val="nil"/>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760" w:type="dxa"/>
            <w:tcBorders>
              <w:top w:val="single" w:sz="4" w:space="0" w:color="auto"/>
              <w:left w:val="single" w:sz="4" w:space="0" w:color="auto"/>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Справка-расчет</w:t>
            </w:r>
          </w:p>
          <w:p w:rsidR="00AB5F1B" w:rsidRPr="00E37623" w:rsidRDefault="00AB5F1B" w:rsidP="00E62F03">
            <w:pPr>
              <w:suppressAutoHyphens/>
              <w:rPr>
                <w:sz w:val="28"/>
                <w:szCs w:val="28"/>
              </w:rPr>
            </w:pPr>
          </w:p>
        </w:tc>
      </w:tr>
      <w:tr w:rsidR="00AB5F1B" w:rsidRPr="00E37623" w:rsidTr="00E62F03">
        <w:tc>
          <w:tcPr>
            <w:tcW w:w="560" w:type="dxa"/>
            <w:vMerge w:val="restart"/>
            <w:tcBorders>
              <w:top w:val="single" w:sz="4" w:space="0" w:color="auto"/>
              <w:bottom w:val="single" w:sz="4" w:space="0" w:color="auto"/>
              <w:right w:val="single" w:sz="4" w:space="0" w:color="auto"/>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11.</w:t>
            </w:r>
          </w:p>
        </w:tc>
        <w:tc>
          <w:tcPr>
            <w:tcW w:w="4480" w:type="dxa"/>
            <w:vMerge w:val="restart"/>
            <w:tcBorders>
              <w:top w:val="single" w:sz="4" w:space="0" w:color="auto"/>
              <w:left w:val="single" w:sz="4" w:space="0" w:color="auto"/>
              <w:bottom w:val="single" w:sz="4" w:space="0" w:color="auto"/>
              <w:right w:val="single" w:sz="4" w:space="0" w:color="auto"/>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Документ, не определенный выше, в соответствии с которым возникает бюджетное обязательство:</w:t>
            </w:r>
          </w:p>
          <w:p w:rsidR="00AB5F1B" w:rsidRPr="00E37623" w:rsidRDefault="00AB5F1B" w:rsidP="00E62F03">
            <w:pPr>
              <w:widowControl w:val="0"/>
              <w:suppressAutoHyphens/>
              <w:autoSpaceDE w:val="0"/>
              <w:autoSpaceDN w:val="0"/>
              <w:adjustRightInd w:val="0"/>
              <w:rPr>
                <w:sz w:val="28"/>
                <w:szCs w:val="28"/>
              </w:rPr>
            </w:pPr>
            <w:r w:rsidRPr="00E37623">
              <w:rPr>
                <w:sz w:val="28"/>
                <w:szCs w:val="28"/>
              </w:rPr>
              <w:t xml:space="preserve">- закон, иной нормативный правовой акт, в соответствии с которыми возникают публичные нормативные обязательства (публичные обязательства), обязательства перед иностранными государствами, международными организациям, обязательства по уплате взносов, безвозмездных перечислений субъектам международного права, обязательства по уплате платежей </w:t>
            </w:r>
            <w:r w:rsidRPr="00E37623">
              <w:rPr>
                <w:sz w:val="28"/>
                <w:szCs w:val="28"/>
              </w:rPr>
              <w:lastRenderedPageBreak/>
              <w:t>в бюджет (не требующие заключения договора);</w:t>
            </w:r>
          </w:p>
          <w:p w:rsidR="00AB5F1B" w:rsidRPr="00E37623" w:rsidRDefault="00AB5F1B" w:rsidP="00E62F03">
            <w:pPr>
              <w:widowControl w:val="0"/>
              <w:suppressAutoHyphens/>
              <w:autoSpaceDE w:val="0"/>
              <w:autoSpaceDN w:val="0"/>
              <w:adjustRightInd w:val="0"/>
              <w:rPr>
                <w:sz w:val="28"/>
                <w:szCs w:val="28"/>
              </w:rPr>
            </w:pPr>
            <w:r w:rsidRPr="00E37623">
              <w:rPr>
                <w:sz w:val="28"/>
                <w:szCs w:val="28"/>
              </w:rPr>
              <w:t>- договор, расчет по которому в соответствии с законодательством Российской Федерации осуществляется наличными деньгами, если получателем средств бюджета в органы казначейства не направлены информация и документы по указанному договору для их включения в реестр контрактов;</w:t>
            </w:r>
          </w:p>
          <w:p w:rsidR="00AB5F1B" w:rsidRPr="00E37623" w:rsidRDefault="00AB5F1B" w:rsidP="00E62F03">
            <w:pPr>
              <w:widowControl w:val="0"/>
              <w:suppressAutoHyphens/>
              <w:autoSpaceDE w:val="0"/>
              <w:autoSpaceDN w:val="0"/>
              <w:adjustRightInd w:val="0"/>
              <w:rPr>
                <w:sz w:val="28"/>
                <w:szCs w:val="28"/>
              </w:rPr>
            </w:pPr>
            <w:r w:rsidRPr="00E37623">
              <w:rPr>
                <w:sz w:val="28"/>
                <w:szCs w:val="28"/>
              </w:rPr>
              <w:t xml:space="preserve">- договор на оказание услуг, выполнение работ, заключенный </w:t>
            </w:r>
            <w:r w:rsidRPr="00E37623">
              <w:rPr>
                <w:color w:val="000000"/>
                <w:sz w:val="28"/>
                <w:szCs w:val="28"/>
              </w:rPr>
              <w:t xml:space="preserve">получателем бюджетных средств </w:t>
            </w:r>
            <w:r w:rsidRPr="00E37623">
              <w:rPr>
                <w:sz w:val="28"/>
                <w:szCs w:val="28"/>
              </w:rPr>
              <w:t>с физическим лицом, не являющимся индивидуальным предпринимателем;</w:t>
            </w:r>
          </w:p>
          <w:p w:rsidR="00AB5F1B" w:rsidRPr="00E37623" w:rsidRDefault="00AB5F1B" w:rsidP="00E62F03">
            <w:pPr>
              <w:suppressAutoHyphens/>
              <w:rPr>
                <w:sz w:val="28"/>
                <w:szCs w:val="28"/>
              </w:rPr>
            </w:pPr>
            <w:r w:rsidRPr="00E37623">
              <w:rPr>
                <w:sz w:val="28"/>
                <w:szCs w:val="28"/>
              </w:rPr>
              <w:t>иной документ, в соответствии с которым возникает бюджетное обязательство получателя средств</w:t>
            </w:r>
          </w:p>
          <w:p w:rsidR="00AB5F1B" w:rsidRPr="00E37623" w:rsidRDefault="00AB5F1B" w:rsidP="00E62F03">
            <w:pPr>
              <w:suppressAutoHyphens/>
              <w:rPr>
                <w:i/>
                <w:sz w:val="28"/>
                <w:szCs w:val="28"/>
              </w:rPr>
            </w:pPr>
            <w:r w:rsidRPr="00E37623">
              <w:rPr>
                <w:i/>
                <w:sz w:val="28"/>
                <w:szCs w:val="28"/>
              </w:rPr>
              <w:tab/>
            </w:r>
          </w:p>
        </w:tc>
        <w:tc>
          <w:tcPr>
            <w:tcW w:w="4760" w:type="dxa"/>
            <w:tcBorders>
              <w:top w:val="single" w:sz="4" w:space="0" w:color="auto"/>
              <w:left w:val="single" w:sz="4" w:space="0" w:color="auto"/>
              <w:bottom w:val="single" w:sz="4" w:space="0" w:color="auto"/>
            </w:tcBorders>
          </w:tcPr>
          <w:p w:rsidR="00AB5F1B" w:rsidRPr="00E37623" w:rsidRDefault="002731A3" w:rsidP="00E81272">
            <w:pPr>
              <w:widowControl w:val="0"/>
              <w:suppressAutoHyphens/>
              <w:autoSpaceDE w:val="0"/>
              <w:autoSpaceDN w:val="0"/>
              <w:adjustRightInd w:val="0"/>
              <w:rPr>
                <w:sz w:val="28"/>
                <w:szCs w:val="28"/>
              </w:rPr>
            </w:pPr>
            <w:r w:rsidRPr="00E37623">
              <w:rPr>
                <w:sz w:val="28"/>
                <w:szCs w:val="28"/>
              </w:rPr>
              <w:lastRenderedPageBreak/>
              <w:t>Отчет о расходах подотчетного лица (ф.0504520)</w:t>
            </w:r>
            <w:r w:rsidR="002F5738" w:rsidRPr="00E37623">
              <w:rPr>
                <w:sz w:val="28"/>
                <w:szCs w:val="28"/>
              </w:rPr>
              <w:t>, Заявка-обоснование закупки товаров, работ, услуг малого объема (ф.0504518)</w:t>
            </w:r>
            <w:r w:rsidR="00351047" w:rsidRPr="00E37623">
              <w:rPr>
                <w:sz w:val="28"/>
                <w:szCs w:val="28"/>
              </w:rPr>
              <w:t>,</w:t>
            </w:r>
            <w:r w:rsidR="00E81272" w:rsidRPr="00E37623">
              <w:rPr>
                <w:sz w:val="28"/>
                <w:szCs w:val="28"/>
              </w:rPr>
              <w:t xml:space="preserve"> Заявка-обоснование закупки товаров, работ, услуг малого объема через подотчетное лицо (ф.0510521)</w:t>
            </w:r>
          </w:p>
        </w:tc>
      </w:tr>
      <w:tr w:rsidR="00AB5F1B" w:rsidRPr="00E37623" w:rsidTr="00E62F03">
        <w:tc>
          <w:tcPr>
            <w:tcW w:w="560" w:type="dxa"/>
            <w:vMerge/>
            <w:tcBorders>
              <w:top w:val="single" w:sz="4" w:space="0" w:color="auto"/>
              <w:bottom w:val="single" w:sz="4" w:space="0" w:color="auto"/>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480" w:type="dxa"/>
            <w:vMerge/>
            <w:tcBorders>
              <w:top w:val="single" w:sz="4" w:space="0" w:color="auto"/>
              <w:left w:val="single" w:sz="4" w:space="0" w:color="auto"/>
              <w:bottom w:val="single" w:sz="4" w:space="0" w:color="auto"/>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760" w:type="dxa"/>
            <w:tcBorders>
              <w:top w:val="single" w:sz="4" w:space="0" w:color="auto"/>
              <w:left w:val="single" w:sz="4" w:space="0" w:color="auto"/>
              <w:bottom w:val="single" w:sz="4" w:space="0" w:color="auto"/>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Акт выполненных работ</w:t>
            </w:r>
          </w:p>
        </w:tc>
      </w:tr>
      <w:tr w:rsidR="00AB5F1B" w:rsidRPr="00E37623" w:rsidTr="00E62F03">
        <w:tc>
          <w:tcPr>
            <w:tcW w:w="560" w:type="dxa"/>
            <w:vMerge/>
            <w:tcBorders>
              <w:top w:val="single" w:sz="4" w:space="0" w:color="auto"/>
              <w:bottom w:val="single" w:sz="4" w:space="0" w:color="auto"/>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480" w:type="dxa"/>
            <w:vMerge/>
            <w:tcBorders>
              <w:top w:val="single" w:sz="4" w:space="0" w:color="auto"/>
              <w:left w:val="single" w:sz="4" w:space="0" w:color="auto"/>
              <w:bottom w:val="single" w:sz="4" w:space="0" w:color="auto"/>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760" w:type="dxa"/>
            <w:tcBorders>
              <w:top w:val="single" w:sz="4" w:space="0" w:color="auto"/>
              <w:left w:val="single" w:sz="4" w:space="0" w:color="auto"/>
              <w:bottom w:val="single" w:sz="4" w:space="0" w:color="auto"/>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Акт приема-передачи</w:t>
            </w:r>
          </w:p>
        </w:tc>
      </w:tr>
      <w:tr w:rsidR="00AB5F1B" w:rsidRPr="00E37623" w:rsidTr="00E62F03">
        <w:tc>
          <w:tcPr>
            <w:tcW w:w="560" w:type="dxa"/>
            <w:vMerge/>
            <w:tcBorders>
              <w:top w:val="single" w:sz="4" w:space="0" w:color="auto"/>
              <w:bottom w:val="single" w:sz="4" w:space="0" w:color="auto"/>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480" w:type="dxa"/>
            <w:vMerge/>
            <w:tcBorders>
              <w:top w:val="single" w:sz="4" w:space="0" w:color="auto"/>
              <w:left w:val="single" w:sz="4" w:space="0" w:color="auto"/>
              <w:bottom w:val="single" w:sz="4" w:space="0" w:color="auto"/>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760" w:type="dxa"/>
            <w:tcBorders>
              <w:top w:val="single" w:sz="4" w:space="0" w:color="auto"/>
              <w:left w:val="single" w:sz="4" w:space="0" w:color="auto"/>
              <w:bottom w:val="single" w:sz="4" w:space="0" w:color="auto"/>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Акт об оказании услуг</w:t>
            </w:r>
          </w:p>
        </w:tc>
      </w:tr>
      <w:tr w:rsidR="00AB5F1B" w:rsidRPr="00E37623" w:rsidTr="00E62F03">
        <w:tc>
          <w:tcPr>
            <w:tcW w:w="560" w:type="dxa"/>
            <w:vMerge/>
            <w:tcBorders>
              <w:top w:val="single" w:sz="4" w:space="0" w:color="auto"/>
              <w:bottom w:val="single" w:sz="4" w:space="0" w:color="auto"/>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480" w:type="dxa"/>
            <w:vMerge/>
            <w:tcBorders>
              <w:top w:val="single" w:sz="4" w:space="0" w:color="auto"/>
              <w:left w:val="single" w:sz="4" w:space="0" w:color="auto"/>
              <w:bottom w:val="single" w:sz="4" w:space="0" w:color="auto"/>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760" w:type="dxa"/>
            <w:tcBorders>
              <w:top w:val="single" w:sz="4" w:space="0" w:color="auto"/>
              <w:left w:val="single" w:sz="4" w:space="0" w:color="auto"/>
              <w:bottom w:val="single" w:sz="4" w:space="0" w:color="auto"/>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Договор на оказание услуг, выполнение работ, заключенный получателем средств федерального бюджета с физическим лицом, не являющимся индивидуальным предпринимателем</w:t>
            </w:r>
          </w:p>
        </w:tc>
      </w:tr>
      <w:tr w:rsidR="00AB5F1B" w:rsidRPr="00E37623" w:rsidTr="00E62F03">
        <w:tc>
          <w:tcPr>
            <w:tcW w:w="560" w:type="dxa"/>
            <w:vMerge/>
            <w:tcBorders>
              <w:top w:val="single" w:sz="4" w:space="0" w:color="auto"/>
              <w:bottom w:val="single" w:sz="4" w:space="0" w:color="auto"/>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480" w:type="dxa"/>
            <w:vMerge/>
            <w:tcBorders>
              <w:top w:val="single" w:sz="4" w:space="0" w:color="auto"/>
              <w:left w:val="single" w:sz="4" w:space="0" w:color="auto"/>
              <w:bottom w:val="single" w:sz="4" w:space="0" w:color="auto"/>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760" w:type="dxa"/>
            <w:tcBorders>
              <w:top w:val="single" w:sz="4" w:space="0" w:color="auto"/>
              <w:left w:val="single" w:sz="4" w:space="0" w:color="auto"/>
              <w:bottom w:val="single" w:sz="4" w:space="0" w:color="auto"/>
            </w:tcBorders>
          </w:tcPr>
          <w:p w:rsidR="00AB5F1B" w:rsidRPr="00E37623" w:rsidRDefault="00AB5F1B" w:rsidP="00E62F03">
            <w:pPr>
              <w:pStyle w:val="ConsPlusNormal"/>
              <w:rPr>
                <w:color w:val="000000"/>
                <w:sz w:val="28"/>
                <w:szCs w:val="28"/>
              </w:rPr>
            </w:pPr>
            <w:r w:rsidRPr="00E37623">
              <w:rPr>
                <w:sz w:val="28"/>
                <w:szCs w:val="28"/>
              </w:rPr>
              <w:t xml:space="preserve">Приказ со списками получателей, </w:t>
            </w:r>
            <w:r w:rsidRPr="00E37623">
              <w:rPr>
                <w:color w:val="000000"/>
                <w:sz w:val="28"/>
                <w:szCs w:val="28"/>
              </w:rPr>
              <w:t>Реестр выплат с приложением расчетов, документов, на основании которых осуществляются выплаты,</w:t>
            </w:r>
          </w:p>
          <w:p w:rsidR="00AB5F1B" w:rsidRPr="00E37623" w:rsidRDefault="00AB5F1B" w:rsidP="00E62F03">
            <w:pPr>
              <w:pStyle w:val="ConsPlusNormal"/>
              <w:rPr>
                <w:sz w:val="28"/>
                <w:szCs w:val="28"/>
              </w:rPr>
            </w:pPr>
            <w:r w:rsidRPr="00E37623">
              <w:rPr>
                <w:color w:val="000000"/>
                <w:sz w:val="28"/>
                <w:szCs w:val="28"/>
              </w:rPr>
              <w:t>Расчетные ведомости</w:t>
            </w:r>
          </w:p>
        </w:tc>
      </w:tr>
      <w:tr w:rsidR="00AB5F1B" w:rsidRPr="00E37623" w:rsidTr="00E62F03">
        <w:tc>
          <w:tcPr>
            <w:tcW w:w="560" w:type="dxa"/>
            <w:vMerge/>
            <w:tcBorders>
              <w:top w:val="single" w:sz="4" w:space="0" w:color="auto"/>
              <w:bottom w:val="single" w:sz="4" w:space="0" w:color="auto"/>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480" w:type="dxa"/>
            <w:vMerge/>
            <w:tcBorders>
              <w:top w:val="single" w:sz="4" w:space="0" w:color="auto"/>
              <w:left w:val="single" w:sz="4" w:space="0" w:color="auto"/>
              <w:bottom w:val="single" w:sz="4" w:space="0" w:color="auto"/>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760" w:type="dxa"/>
            <w:tcBorders>
              <w:top w:val="single" w:sz="4" w:space="0" w:color="auto"/>
              <w:left w:val="single" w:sz="4" w:space="0" w:color="auto"/>
              <w:bottom w:val="single" w:sz="4" w:space="0" w:color="auto"/>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Заявление на выдачу денежных средств под отчет</w:t>
            </w:r>
          </w:p>
        </w:tc>
      </w:tr>
      <w:tr w:rsidR="00AB5F1B" w:rsidRPr="00E37623" w:rsidTr="00E62F03">
        <w:tc>
          <w:tcPr>
            <w:tcW w:w="560" w:type="dxa"/>
            <w:vMerge/>
            <w:tcBorders>
              <w:top w:val="single" w:sz="4" w:space="0" w:color="auto"/>
              <w:bottom w:val="single" w:sz="4" w:space="0" w:color="auto"/>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480" w:type="dxa"/>
            <w:vMerge/>
            <w:tcBorders>
              <w:top w:val="single" w:sz="4" w:space="0" w:color="auto"/>
              <w:left w:val="single" w:sz="4" w:space="0" w:color="auto"/>
              <w:bottom w:val="single" w:sz="4" w:space="0" w:color="auto"/>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760" w:type="dxa"/>
            <w:tcBorders>
              <w:top w:val="single" w:sz="4" w:space="0" w:color="auto"/>
              <w:left w:val="single" w:sz="4" w:space="0" w:color="auto"/>
              <w:bottom w:val="single" w:sz="4" w:space="0" w:color="auto"/>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Заявление физического лица</w:t>
            </w:r>
          </w:p>
        </w:tc>
      </w:tr>
      <w:tr w:rsidR="00AB5F1B" w:rsidRPr="00E37623" w:rsidTr="00E62F03">
        <w:tc>
          <w:tcPr>
            <w:tcW w:w="560" w:type="dxa"/>
            <w:vMerge/>
            <w:tcBorders>
              <w:top w:val="single" w:sz="4" w:space="0" w:color="auto"/>
              <w:bottom w:val="single" w:sz="4" w:space="0" w:color="auto"/>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480" w:type="dxa"/>
            <w:vMerge/>
            <w:tcBorders>
              <w:top w:val="single" w:sz="4" w:space="0" w:color="auto"/>
              <w:left w:val="single" w:sz="4" w:space="0" w:color="auto"/>
              <w:bottom w:val="single" w:sz="4" w:space="0" w:color="auto"/>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760" w:type="dxa"/>
            <w:tcBorders>
              <w:top w:val="single" w:sz="4" w:space="0" w:color="auto"/>
              <w:left w:val="single" w:sz="4" w:space="0" w:color="auto"/>
              <w:bottom w:val="single" w:sz="4" w:space="0" w:color="auto"/>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Квитанция</w:t>
            </w:r>
          </w:p>
        </w:tc>
      </w:tr>
      <w:tr w:rsidR="00AB5F1B" w:rsidRPr="00E37623" w:rsidTr="00E62F03">
        <w:tc>
          <w:tcPr>
            <w:tcW w:w="560" w:type="dxa"/>
            <w:vMerge/>
            <w:tcBorders>
              <w:top w:val="single" w:sz="4" w:space="0" w:color="auto"/>
              <w:bottom w:val="single" w:sz="4" w:space="0" w:color="auto"/>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480" w:type="dxa"/>
            <w:vMerge/>
            <w:tcBorders>
              <w:top w:val="single" w:sz="4" w:space="0" w:color="auto"/>
              <w:left w:val="single" w:sz="4" w:space="0" w:color="auto"/>
              <w:bottom w:val="single" w:sz="4" w:space="0" w:color="auto"/>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760" w:type="dxa"/>
            <w:tcBorders>
              <w:top w:val="single" w:sz="4" w:space="0" w:color="auto"/>
              <w:left w:val="single" w:sz="4" w:space="0" w:color="auto"/>
              <w:bottom w:val="single" w:sz="4" w:space="0" w:color="auto"/>
            </w:tcBorders>
          </w:tcPr>
          <w:p w:rsidR="00AB5F1B" w:rsidRPr="00E37623" w:rsidRDefault="002F5738" w:rsidP="008F2BB6">
            <w:pPr>
              <w:widowControl w:val="0"/>
              <w:suppressAutoHyphens/>
              <w:autoSpaceDE w:val="0"/>
              <w:autoSpaceDN w:val="0"/>
              <w:adjustRightInd w:val="0"/>
              <w:rPr>
                <w:sz w:val="28"/>
                <w:szCs w:val="28"/>
              </w:rPr>
            </w:pPr>
            <w:r w:rsidRPr="00E37623">
              <w:rPr>
                <w:sz w:val="28"/>
                <w:szCs w:val="28"/>
              </w:rPr>
              <w:t xml:space="preserve">Решение о командировании (ф.0504512, 0504515), изменение решения о командировании (ф. 0504513, 0504516), </w:t>
            </w:r>
            <w:r w:rsidR="00AB5F1B" w:rsidRPr="00E37623">
              <w:rPr>
                <w:sz w:val="28"/>
                <w:szCs w:val="28"/>
              </w:rPr>
              <w:t>Прик</w:t>
            </w:r>
            <w:r w:rsidR="008F2BB6" w:rsidRPr="00E37623">
              <w:rPr>
                <w:sz w:val="28"/>
                <w:szCs w:val="28"/>
              </w:rPr>
              <w:t>аз о направлении в командировку</w:t>
            </w:r>
          </w:p>
        </w:tc>
      </w:tr>
      <w:tr w:rsidR="00AB5F1B" w:rsidRPr="00E37623" w:rsidTr="00E62F03">
        <w:tc>
          <w:tcPr>
            <w:tcW w:w="560" w:type="dxa"/>
            <w:vMerge/>
            <w:tcBorders>
              <w:top w:val="single" w:sz="4" w:space="0" w:color="auto"/>
              <w:bottom w:val="single" w:sz="4" w:space="0" w:color="auto"/>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480" w:type="dxa"/>
            <w:vMerge/>
            <w:tcBorders>
              <w:top w:val="single" w:sz="4" w:space="0" w:color="auto"/>
              <w:left w:val="single" w:sz="4" w:space="0" w:color="auto"/>
              <w:bottom w:val="single" w:sz="4" w:space="0" w:color="auto"/>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760" w:type="dxa"/>
            <w:tcBorders>
              <w:top w:val="single" w:sz="4" w:space="0" w:color="auto"/>
              <w:left w:val="single" w:sz="4" w:space="0" w:color="auto"/>
              <w:bottom w:val="single" w:sz="4" w:space="0" w:color="auto"/>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Служебная записка</w:t>
            </w:r>
          </w:p>
        </w:tc>
      </w:tr>
      <w:tr w:rsidR="00AB5F1B" w:rsidRPr="00E37623" w:rsidTr="00E62F03">
        <w:tc>
          <w:tcPr>
            <w:tcW w:w="560" w:type="dxa"/>
            <w:vMerge/>
            <w:tcBorders>
              <w:top w:val="single" w:sz="4" w:space="0" w:color="auto"/>
              <w:bottom w:val="single" w:sz="4" w:space="0" w:color="auto"/>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480" w:type="dxa"/>
            <w:vMerge/>
            <w:tcBorders>
              <w:top w:val="single" w:sz="4" w:space="0" w:color="auto"/>
              <w:left w:val="single" w:sz="4" w:space="0" w:color="auto"/>
              <w:bottom w:val="single" w:sz="4" w:space="0" w:color="auto"/>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760" w:type="dxa"/>
            <w:tcBorders>
              <w:top w:val="single" w:sz="4" w:space="0" w:color="auto"/>
              <w:left w:val="single" w:sz="4" w:space="0" w:color="auto"/>
              <w:bottom w:val="single" w:sz="4" w:space="0" w:color="auto"/>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Справка-расчет</w:t>
            </w:r>
          </w:p>
        </w:tc>
      </w:tr>
      <w:tr w:rsidR="00AB5F1B" w:rsidRPr="00E37623" w:rsidTr="00E62F03">
        <w:tc>
          <w:tcPr>
            <w:tcW w:w="560" w:type="dxa"/>
            <w:vMerge/>
            <w:tcBorders>
              <w:top w:val="single" w:sz="4" w:space="0" w:color="auto"/>
              <w:bottom w:val="single" w:sz="4" w:space="0" w:color="auto"/>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480" w:type="dxa"/>
            <w:vMerge/>
            <w:tcBorders>
              <w:top w:val="single" w:sz="4" w:space="0" w:color="auto"/>
              <w:left w:val="single" w:sz="4" w:space="0" w:color="auto"/>
              <w:bottom w:val="single" w:sz="4" w:space="0" w:color="auto"/>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760" w:type="dxa"/>
            <w:tcBorders>
              <w:top w:val="single" w:sz="4" w:space="0" w:color="auto"/>
              <w:left w:val="single" w:sz="4" w:space="0" w:color="auto"/>
              <w:bottom w:val="single" w:sz="4" w:space="0" w:color="auto"/>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Счет</w:t>
            </w:r>
          </w:p>
        </w:tc>
      </w:tr>
      <w:tr w:rsidR="00AB5F1B" w:rsidRPr="00E37623" w:rsidTr="00E62F03">
        <w:tc>
          <w:tcPr>
            <w:tcW w:w="560" w:type="dxa"/>
            <w:vMerge/>
            <w:tcBorders>
              <w:top w:val="single" w:sz="4" w:space="0" w:color="auto"/>
              <w:bottom w:val="single" w:sz="4" w:space="0" w:color="auto"/>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480" w:type="dxa"/>
            <w:vMerge/>
            <w:tcBorders>
              <w:top w:val="single" w:sz="4" w:space="0" w:color="auto"/>
              <w:left w:val="single" w:sz="4" w:space="0" w:color="auto"/>
              <w:bottom w:val="single" w:sz="4" w:space="0" w:color="auto"/>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760" w:type="dxa"/>
            <w:tcBorders>
              <w:top w:val="single" w:sz="4" w:space="0" w:color="auto"/>
              <w:left w:val="single" w:sz="4" w:space="0" w:color="auto"/>
              <w:bottom w:val="single" w:sz="4" w:space="0" w:color="auto"/>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Счет-фактура</w:t>
            </w:r>
          </w:p>
        </w:tc>
      </w:tr>
      <w:tr w:rsidR="00AB5F1B" w:rsidRPr="00E37623" w:rsidTr="00E62F03">
        <w:tc>
          <w:tcPr>
            <w:tcW w:w="560" w:type="dxa"/>
            <w:vMerge/>
            <w:tcBorders>
              <w:top w:val="single" w:sz="4" w:space="0" w:color="auto"/>
              <w:bottom w:val="single" w:sz="4" w:space="0" w:color="auto"/>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480" w:type="dxa"/>
            <w:vMerge/>
            <w:tcBorders>
              <w:top w:val="single" w:sz="4" w:space="0" w:color="auto"/>
              <w:left w:val="single" w:sz="4" w:space="0" w:color="auto"/>
              <w:bottom w:val="single" w:sz="4" w:space="0" w:color="auto"/>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760" w:type="dxa"/>
            <w:tcBorders>
              <w:top w:val="single" w:sz="4" w:space="0" w:color="auto"/>
              <w:left w:val="single" w:sz="4" w:space="0" w:color="auto"/>
              <w:bottom w:val="single" w:sz="4" w:space="0" w:color="auto"/>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Товарная накладная (унифицированная форма № ТОРГ-12) (ф.0330212)</w:t>
            </w:r>
          </w:p>
        </w:tc>
      </w:tr>
      <w:tr w:rsidR="00AB5F1B" w:rsidRPr="00E37623" w:rsidTr="00E62F03">
        <w:trPr>
          <w:trHeight w:val="1620"/>
        </w:trPr>
        <w:tc>
          <w:tcPr>
            <w:tcW w:w="560" w:type="dxa"/>
            <w:vMerge/>
            <w:tcBorders>
              <w:top w:val="single" w:sz="4" w:space="0" w:color="auto"/>
              <w:bottom w:val="single" w:sz="4" w:space="0" w:color="auto"/>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480" w:type="dxa"/>
            <w:vMerge/>
            <w:tcBorders>
              <w:top w:val="single" w:sz="4" w:space="0" w:color="auto"/>
              <w:left w:val="single" w:sz="4" w:space="0" w:color="auto"/>
              <w:bottom w:val="single" w:sz="4" w:space="0" w:color="auto"/>
              <w:right w:val="single" w:sz="4" w:space="0" w:color="auto"/>
            </w:tcBorders>
          </w:tcPr>
          <w:p w:rsidR="00AB5F1B" w:rsidRPr="00E37623" w:rsidRDefault="00AB5F1B" w:rsidP="00E62F03">
            <w:pPr>
              <w:widowControl w:val="0"/>
              <w:suppressAutoHyphens/>
              <w:autoSpaceDE w:val="0"/>
              <w:autoSpaceDN w:val="0"/>
              <w:adjustRightInd w:val="0"/>
              <w:rPr>
                <w:sz w:val="28"/>
                <w:szCs w:val="28"/>
              </w:rPr>
            </w:pPr>
          </w:p>
        </w:tc>
        <w:tc>
          <w:tcPr>
            <w:tcW w:w="4760" w:type="dxa"/>
            <w:tcBorders>
              <w:top w:val="single" w:sz="4" w:space="0" w:color="auto"/>
              <w:left w:val="single" w:sz="4" w:space="0" w:color="auto"/>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Универсальный передаточный документ.</w:t>
            </w:r>
          </w:p>
          <w:p w:rsidR="00AB5F1B" w:rsidRPr="00E37623" w:rsidRDefault="008F2BB6" w:rsidP="00E62F03">
            <w:pPr>
              <w:widowControl w:val="0"/>
              <w:suppressAutoHyphens/>
              <w:autoSpaceDE w:val="0"/>
              <w:autoSpaceDN w:val="0"/>
              <w:adjustRightInd w:val="0"/>
              <w:rPr>
                <w:sz w:val="28"/>
                <w:szCs w:val="28"/>
              </w:rPr>
            </w:pPr>
            <w:r w:rsidRPr="00E37623">
              <w:rPr>
                <w:sz w:val="28"/>
                <w:szCs w:val="28"/>
              </w:rPr>
              <w:t>Муниципальный контракт (договор</w:t>
            </w:r>
            <w:r w:rsidR="00AB5F1B" w:rsidRPr="00E37623">
              <w:rPr>
                <w:sz w:val="28"/>
                <w:szCs w:val="28"/>
              </w:rPr>
              <w:t xml:space="preserve">), реестр выплат, Бухгалтерская справка </w:t>
            </w:r>
            <w:hyperlink r:id="rId402" w:history="1">
              <w:r w:rsidR="00AB5F1B" w:rsidRPr="00E37623">
                <w:rPr>
                  <w:sz w:val="28"/>
                  <w:szCs w:val="28"/>
                </w:rPr>
                <w:t>(ф. 0504833)</w:t>
              </w:r>
            </w:hyperlink>
            <w:r w:rsidR="00AB5F1B" w:rsidRPr="00E37623">
              <w:rPr>
                <w:sz w:val="28"/>
                <w:szCs w:val="28"/>
              </w:rPr>
              <w:t xml:space="preserve"> с указанием нормативных документов, на основании которых осуществляются выплаты.</w:t>
            </w:r>
          </w:p>
          <w:p w:rsidR="00AB5F1B" w:rsidRPr="00E37623" w:rsidRDefault="00AB5F1B" w:rsidP="00E62F03">
            <w:pPr>
              <w:widowControl w:val="0"/>
              <w:suppressAutoHyphens/>
              <w:autoSpaceDE w:val="0"/>
              <w:autoSpaceDN w:val="0"/>
              <w:adjustRightInd w:val="0"/>
              <w:rPr>
                <w:sz w:val="28"/>
                <w:szCs w:val="28"/>
              </w:rPr>
            </w:pPr>
            <w:r w:rsidRPr="00E37623">
              <w:rPr>
                <w:sz w:val="28"/>
                <w:szCs w:val="28"/>
              </w:rPr>
              <w:t>Иные документы, являющиеся основанием для оплаты обязательств.</w:t>
            </w:r>
          </w:p>
        </w:tc>
      </w:tr>
    </w:tbl>
    <w:p w:rsidR="00AB5F1B" w:rsidRPr="00E37623" w:rsidRDefault="00AB5F1B" w:rsidP="00AB5F1B">
      <w:pPr>
        <w:suppressAutoHyphens/>
        <w:rPr>
          <w:sz w:val="28"/>
          <w:szCs w:val="28"/>
        </w:rPr>
      </w:pPr>
    </w:p>
    <w:p w:rsidR="00AB5F1B" w:rsidRPr="00E37623" w:rsidRDefault="00AB5F1B" w:rsidP="00AB5F1B">
      <w:pPr>
        <w:suppressAutoHyphens/>
        <w:jc w:val="both"/>
        <w:rPr>
          <w:sz w:val="28"/>
          <w:szCs w:val="28"/>
        </w:rPr>
      </w:pPr>
      <w:r w:rsidRPr="00E37623">
        <w:rPr>
          <w:sz w:val="28"/>
          <w:szCs w:val="28"/>
        </w:rPr>
        <w:tab/>
        <w:t>11.3. Учет принимаемых обязательств осуществляется на основании следующих документов:</w:t>
      </w:r>
    </w:p>
    <w:p w:rsidR="00AB5F1B" w:rsidRPr="00E37623" w:rsidRDefault="00AB5F1B" w:rsidP="00AB5F1B">
      <w:pPr>
        <w:suppressAutoHyphens/>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850"/>
        <w:gridCol w:w="4896"/>
      </w:tblGrid>
      <w:tr w:rsidR="00AB5F1B" w:rsidRPr="00E37623" w:rsidTr="00E62F03">
        <w:tc>
          <w:tcPr>
            <w:tcW w:w="4850" w:type="dxa"/>
            <w:tcBorders>
              <w:top w:val="single" w:sz="4" w:space="0" w:color="auto"/>
              <w:bottom w:val="single" w:sz="4" w:space="0" w:color="auto"/>
              <w:right w:val="nil"/>
            </w:tcBorders>
          </w:tcPr>
          <w:p w:rsidR="00AB5F1B" w:rsidRPr="00E37623" w:rsidRDefault="00AB5F1B" w:rsidP="00E62F03">
            <w:pPr>
              <w:widowControl w:val="0"/>
              <w:suppressAutoHyphens/>
              <w:autoSpaceDE w:val="0"/>
              <w:autoSpaceDN w:val="0"/>
              <w:adjustRightInd w:val="0"/>
              <w:jc w:val="center"/>
              <w:rPr>
                <w:sz w:val="28"/>
                <w:szCs w:val="28"/>
              </w:rPr>
            </w:pPr>
            <w:r w:rsidRPr="00E37623">
              <w:rPr>
                <w:sz w:val="28"/>
                <w:szCs w:val="28"/>
              </w:rPr>
              <w:t>Обязательства, отражаемые на счете</w:t>
            </w:r>
          </w:p>
          <w:p w:rsidR="00AB5F1B" w:rsidRPr="00E37623" w:rsidRDefault="00AB5F1B" w:rsidP="006657B9">
            <w:pPr>
              <w:widowControl w:val="0"/>
              <w:suppressAutoHyphens/>
              <w:autoSpaceDE w:val="0"/>
              <w:autoSpaceDN w:val="0"/>
              <w:adjustRightInd w:val="0"/>
              <w:jc w:val="center"/>
              <w:rPr>
                <w:sz w:val="28"/>
                <w:szCs w:val="28"/>
              </w:rPr>
            </w:pPr>
            <w:r w:rsidRPr="00E37623">
              <w:rPr>
                <w:sz w:val="28"/>
                <w:szCs w:val="28"/>
              </w:rPr>
              <w:t xml:space="preserve">0 502 07 000 </w:t>
            </w:r>
            <w:r w:rsidR="006657B9" w:rsidRPr="00E37623">
              <w:rPr>
                <w:sz w:val="28"/>
                <w:szCs w:val="28"/>
              </w:rPr>
              <w:t>«</w:t>
            </w:r>
            <w:r w:rsidRPr="00E37623">
              <w:rPr>
                <w:sz w:val="28"/>
                <w:szCs w:val="28"/>
              </w:rPr>
              <w:t>Принимаемые обязательства</w:t>
            </w:r>
            <w:r w:rsidR="006657B9" w:rsidRPr="00E37623">
              <w:rPr>
                <w:sz w:val="28"/>
                <w:szCs w:val="28"/>
              </w:rPr>
              <w:t>»</w:t>
            </w:r>
          </w:p>
        </w:tc>
        <w:tc>
          <w:tcPr>
            <w:tcW w:w="4896" w:type="dxa"/>
            <w:tcBorders>
              <w:top w:val="single" w:sz="4" w:space="0" w:color="auto"/>
              <w:left w:val="single" w:sz="4" w:space="0" w:color="auto"/>
              <w:bottom w:val="single" w:sz="4" w:space="0" w:color="auto"/>
            </w:tcBorders>
          </w:tcPr>
          <w:p w:rsidR="00AB5F1B" w:rsidRPr="00E37623" w:rsidRDefault="00AB5F1B" w:rsidP="00E62F03">
            <w:pPr>
              <w:widowControl w:val="0"/>
              <w:suppressAutoHyphens/>
              <w:autoSpaceDE w:val="0"/>
              <w:autoSpaceDN w:val="0"/>
              <w:adjustRightInd w:val="0"/>
              <w:jc w:val="center"/>
              <w:rPr>
                <w:sz w:val="28"/>
                <w:szCs w:val="28"/>
              </w:rPr>
            </w:pPr>
            <w:r w:rsidRPr="00E37623">
              <w:rPr>
                <w:sz w:val="28"/>
                <w:szCs w:val="28"/>
              </w:rPr>
              <w:t>Документы-основания для отражения операций</w:t>
            </w:r>
          </w:p>
        </w:tc>
      </w:tr>
      <w:tr w:rsidR="00AB5F1B" w:rsidRPr="00E37623" w:rsidTr="00E62F03">
        <w:tc>
          <w:tcPr>
            <w:tcW w:w="9746" w:type="dxa"/>
            <w:gridSpan w:val="2"/>
            <w:tcBorders>
              <w:top w:val="nil"/>
              <w:bottom w:val="single" w:sz="4" w:space="0" w:color="auto"/>
            </w:tcBorders>
          </w:tcPr>
          <w:p w:rsidR="00AB5F1B" w:rsidRPr="00E37623" w:rsidRDefault="00AB5F1B" w:rsidP="00E62F03">
            <w:pPr>
              <w:widowControl w:val="0"/>
              <w:suppressAutoHyphens/>
              <w:autoSpaceDE w:val="0"/>
              <w:autoSpaceDN w:val="0"/>
              <w:adjustRightInd w:val="0"/>
              <w:jc w:val="both"/>
              <w:rPr>
                <w:sz w:val="28"/>
                <w:szCs w:val="28"/>
              </w:rPr>
            </w:pPr>
            <w:r w:rsidRPr="00E37623">
              <w:rPr>
                <w:sz w:val="28"/>
                <w:szCs w:val="28"/>
              </w:rPr>
              <w:t>Осуществление закупок с использованием конкурентных процедур определения поставщика (подрядчика, исполнителя)</w:t>
            </w:r>
          </w:p>
        </w:tc>
      </w:tr>
      <w:tr w:rsidR="00AB5F1B" w:rsidRPr="00E37623" w:rsidTr="00E62F03">
        <w:tc>
          <w:tcPr>
            <w:tcW w:w="4850" w:type="dxa"/>
            <w:vMerge w:val="restart"/>
            <w:tcBorders>
              <w:top w:val="single" w:sz="4" w:space="0" w:color="auto"/>
              <w:bottom w:val="single" w:sz="4" w:space="0" w:color="auto"/>
              <w:right w:val="nil"/>
            </w:tcBorders>
          </w:tcPr>
          <w:p w:rsidR="00AB5F1B" w:rsidRPr="00E37623" w:rsidRDefault="00AB5F1B" w:rsidP="00E62F03">
            <w:pPr>
              <w:widowControl w:val="0"/>
              <w:suppressAutoHyphens/>
              <w:autoSpaceDE w:val="0"/>
              <w:autoSpaceDN w:val="0"/>
              <w:adjustRightInd w:val="0"/>
              <w:rPr>
                <w:sz w:val="28"/>
                <w:szCs w:val="28"/>
              </w:rPr>
            </w:pPr>
          </w:p>
          <w:p w:rsidR="00AB5F1B" w:rsidRPr="00E37623" w:rsidRDefault="00AB5F1B" w:rsidP="00E62F03">
            <w:pPr>
              <w:widowControl w:val="0"/>
              <w:suppressAutoHyphens/>
              <w:autoSpaceDE w:val="0"/>
              <w:autoSpaceDN w:val="0"/>
              <w:adjustRightInd w:val="0"/>
              <w:rPr>
                <w:sz w:val="28"/>
                <w:szCs w:val="28"/>
              </w:rPr>
            </w:pPr>
            <w:r w:rsidRPr="00E37623">
              <w:rPr>
                <w:sz w:val="28"/>
                <w:szCs w:val="28"/>
              </w:rPr>
              <w:t>Обязательства, возникающие при объявлении о начале конкурентной процедуры определения поставщика (подрядчика, исполнителя)</w:t>
            </w:r>
          </w:p>
          <w:p w:rsidR="00AB5F1B" w:rsidRPr="00E37623" w:rsidRDefault="00AB5F1B" w:rsidP="00E62F03">
            <w:pPr>
              <w:widowControl w:val="0"/>
              <w:suppressAutoHyphens/>
              <w:autoSpaceDE w:val="0"/>
              <w:autoSpaceDN w:val="0"/>
              <w:adjustRightInd w:val="0"/>
              <w:rPr>
                <w:sz w:val="28"/>
                <w:szCs w:val="28"/>
              </w:rPr>
            </w:pPr>
            <w:r w:rsidRPr="00E37623">
              <w:rPr>
                <w:sz w:val="28"/>
                <w:szCs w:val="28"/>
              </w:rPr>
              <w:t>(кредит счета 0 502 07 000)</w:t>
            </w:r>
          </w:p>
        </w:tc>
        <w:tc>
          <w:tcPr>
            <w:tcW w:w="4896" w:type="dxa"/>
            <w:tcBorders>
              <w:top w:val="single" w:sz="4" w:space="0" w:color="auto"/>
              <w:left w:val="single" w:sz="4" w:space="0" w:color="auto"/>
              <w:bottom w:val="single" w:sz="4" w:space="0" w:color="auto"/>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Извещение о проведении конкурса, аукциона, запроса котировок, запроса предложений</w:t>
            </w:r>
          </w:p>
        </w:tc>
      </w:tr>
      <w:tr w:rsidR="00AB5F1B" w:rsidRPr="00E37623" w:rsidTr="00E62F03">
        <w:tc>
          <w:tcPr>
            <w:tcW w:w="4850" w:type="dxa"/>
            <w:vMerge/>
            <w:tcBorders>
              <w:top w:val="single" w:sz="4" w:space="0" w:color="auto"/>
              <w:bottom w:val="single" w:sz="4" w:space="0" w:color="auto"/>
              <w:right w:val="nil"/>
            </w:tcBorders>
          </w:tcPr>
          <w:p w:rsidR="00AB5F1B" w:rsidRPr="00E37623" w:rsidRDefault="00AB5F1B" w:rsidP="00E62F03">
            <w:pPr>
              <w:widowControl w:val="0"/>
              <w:suppressAutoHyphens/>
              <w:autoSpaceDE w:val="0"/>
              <w:autoSpaceDN w:val="0"/>
              <w:adjustRightInd w:val="0"/>
              <w:rPr>
                <w:sz w:val="28"/>
                <w:szCs w:val="28"/>
              </w:rPr>
            </w:pPr>
          </w:p>
        </w:tc>
        <w:tc>
          <w:tcPr>
            <w:tcW w:w="4896" w:type="dxa"/>
            <w:tcBorders>
              <w:top w:val="single" w:sz="4" w:space="0" w:color="auto"/>
              <w:left w:val="single" w:sz="4" w:space="0" w:color="auto"/>
              <w:bottom w:val="single" w:sz="4" w:space="0" w:color="auto"/>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Приглашения принять участие в определении поставщика (подрядчика, исполнителя)</w:t>
            </w:r>
          </w:p>
        </w:tc>
      </w:tr>
      <w:tr w:rsidR="00AB5F1B" w:rsidRPr="00E37623" w:rsidTr="00E62F03">
        <w:tc>
          <w:tcPr>
            <w:tcW w:w="4850" w:type="dxa"/>
            <w:vMerge/>
            <w:tcBorders>
              <w:top w:val="single" w:sz="4" w:space="0" w:color="auto"/>
              <w:bottom w:val="single" w:sz="4" w:space="0" w:color="auto"/>
              <w:right w:val="nil"/>
            </w:tcBorders>
          </w:tcPr>
          <w:p w:rsidR="00AB5F1B" w:rsidRPr="00E37623" w:rsidRDefault="00AB5F1B" w:rsidP="00E62F03">
            <w:pPr>
              <w:widowControl w:val="0"/>
              <w:suppressAutoHyphens/>
              <w:autoSpaceDE w:val="0"/>
              <w:autoSpaceDN w:val="0"/>
              <w:adjustRightInd w:val="0"/>
              <w:jc w:val="both"/>
              <w:rPr>
                <w:sz w:val="28"/>
                <w:szCs w:val="28"/>
              </w:rPr>
            </w:pPr>
          </w:p>
        </w:tc>
        <w:tc>
          <w:tcPr>
            <w:tcW w:w="4896" w:type="dxa"/>
            <w:tcBorders>
              <w:top w:val="single" w:sz="4" w:space="0" w:color="auto"/>
              <w:left w:val="single" w:sz="4" w:space="0" w:color="auto"/>
              <w:bottom w:val="single" w:sz="4" w:space="0" w:color="auto"/>
            </w:tcBorders>
          </w:tcPr>
          <w:p w:rsidR="00AB5F1B" w:rsidRPr="00E37623" w:rsidRDefault="00AB5F1B" w:rsidP="00E62F03">
            <w:pPr>
              <w:suppressAutoHyphens/>
              <w:rPr>
                <w:i/>
                <w:sz w:val="28"/>
                <w:szCs w:val="28"/>
              </w:rPr>
            </w:pPr>
          </w:p>
        </w:tc>
      </w:tr>
      <w:tr w:rsidR="00AB5F1B" w:rsidRPr="00E37623" w:rsidTr="00E62F03">
        <w:tc>
          <w:tcPr>
            <w:tcW w:w="4850" w:type="dxa"/>
            <w:tcBorders>
              <w:top w:val="nil"/>
              <w:bottom w:val="single" w:sz="4" w:space="0" w:color="auto"/>
              <w:right w:val="nil"/>
            </w:tcBorders>
          </w:tcPr>
          <w:p w:rsidR="00AB5F1B" w:rsidRPr="00E37623" w:rsidRDefault="00AB5F1B" w:rsidP="00E62F03">
            <w:pPr>
              <w:widowControl w:val="0"/>
              <w:suppressAutoHyphens/>
              <w:autoSpaceDE w:val="0"/>
              <w:autoSpaceDN w:val="0"/>
              <w:adjustRightInd w:val="0"/>
              <w:rPr>
                <w:sz w:val="28"/>
                <w:szCs w:val="28"/>
              </w:rPr>
            </w:pPr>
            <w:r w:rsidRPr="00E37623">
              <w:rPr>
                <w:sz w:val="28"/>
                <w:szCs w:val="28"/>
              </w:rPr>
              <w:t>Обязательства, возникающие при заключении контракта по результатам проведения конкурентной процедуры определения поставщика (подрядчика, исполнителя)</w:t>
            </w:r>
          </w:p>
          <w:p w:rsidR="00AB5F1B" w:rsidRPr="00E37623" w:rsidRDefault="00AB5F1B" w:rsidP="00E62F03">
            <w:pPr>
              <w:widowControl w:val="0"/>
              <w:suppressAutoHyphens/>
              <w:autoSpaceDE w:val="0"/>
              <w:autoSpaceDN w:val="0"/>
              <w:adjustRightInd w:val="0"/>
              <w:rPr>
                <w:sz w:val="28"/>
                <w:szCs w:val="28"/>
              </w:rPr>
            </w:pPr>
            <w:r w:rsidRPr="00E37623">
              <w:rPr>
                <w:sz w:val="28"/>
                <w:szCs w:val="28"/>
              </w:rPr>
              <w:t>(дебет счета 0 502 07 000)</w:t>
            </w:r>
          </w:p>
        </w:tc>
        <w:tc>
          <w:tcPr>
            <w:tcW w:w="4896" w:type="dxa"/>
            <w:tcBorders>
              <w:top w:val="nil"/>
              <w:left w:val="single" w:sz="4" w:space="0" w:color="auto"/>
              <w:bottom w:val="single" w:sz="4" w:space="0" w:color="auto"/>
            </w:tcBorders>
          </w:tcPr>
          <w:p w:rsidR="00AB5F1B" w:rsidRPr="00E37623" w:rsidRDefault="00EF558D" w:rsidP="00E62F03">
            <w:pPr>
              <w:widowControl w:val="0"/>
              <w:suppressAutoHyphens/>
              <w:autoSpaceDE w:val="0"/>
              <w:autoSpaceDN w:val="0"/>
              <w:adjustRightInd w:val="0"/>
              <w:rPr>
                <w:sz w:val="28"/>
                <w:szCs w:val="28"/>
              </w:rPr>
            </w:pPr>
            <w:r w:rsidRPr="00E37623">
              <w:rPr>
                <w:sz w:val="28"/>
                <w:szCs w:val="28"/>
              </w:rPr>
              <w:t>М</w:t>
            </w:r>
            <w:r w:rsidR="00E9121E" w:rsidRPr="00E37623">
              <w:rPr>
                <w:sz w:val="28"/>
                <w:szCs w:val="28"/>
              </w:rPr>
              <w:t>униципальный</w:t>
            </w:r>
            <w:r w:rsidRPr="00E37623">
              <w:rPr>
                <w:sz w:val="28"/>
                <w:szCs w:val="28"/>
              </w:rPr>
              <w:t xml:space="preserve"> контракт (</w:t>
            </w:r>
            <w:r w:rsidR="00AB5F1B" w:rsidRPr="00E37623">
              <w:rPr>
                <w:sz w:val="28"/>
                <w:szCs w:val="28"/>
              </w:rPr>
              <w:t>договор</w:t>
            </w:r>
            <w:r w:rsidRPr="00E37623">
              <w:rPr>
                <w:sz w:val="28"/>
                <w:szCs w:val="28"/>
              </w:rPr>
              <w:t>)</w:t>
            </w:r>
          </w:p>
          <w:p w:rsidR="00AB5F1B" w:rsidRPr="00E37623" w:rsidRDefault="00AB5F1B" w:rsidP="00E62F03">
            <w:pPr>
              <w:suppressAutoHyphens/>
              <w:rPr>
                <w:sz w:val="28"/>
                <w:szCs w:val="28"/>
              </w:rPr>
            </w:pPr>
          </w:p>
        </w:tc>
      </w:tr>
      <w:tr w:rsidR="00AB5F1B" w:rsidRPr="00E37623" w:rsidTr="00E62F03">
        <w:tc>
          <w:tcPr>
            <w:tcW w:w="4850" w:type="dxa"/>
            <w:tcBorders>
              <w:top w:val="nil"/>
              <w:bottom w:val="single" w:sz="4" w:space="0" w:color="auto"/>
              <w:right w:val="nil"/>
            </w:tcBorders>
          </w:tcPr>
          <w:p w:rsidR="00AB5F1B" w:rsidRPr="00E37623" w:rsidRDefault="00AB5F1B" w:rsidP="00E62F03">
            <w:pPr>
              <w:widowControl w:val="0"/>
              <w:suppressAutoHyphens/>
              <w:autoSpaceDE w:val="0"/>
              <w:autoSpaceDN w:val="0"/>
              <w:adjustRightInd w:val="0"/>
              <w:jc w:val="both"/>
              <w:rPr>
                <w:sz w:val="28"/>
                <w:szCs w:val="28"/>
              </w:rPr>
            </w:pPr>
            <w:r w:rsidRPr="00E37623">
              <w:rPr>
                <w:sz w:val="28"/>
                <w:szCs w:val="28"/>
              </w:rPr>
              <w:t xml:space="preserve">Обязательства, возникающие в случае отказа победителя конкурентной процедуры определения поставщика (подрядчика, исполнителя) от заключения контракта либо в случаях, когда конкурентная процедура признана несостоявшейся (кредит счета 0 502 07 00 методом «Красное </w:t>
            </w:r>
            <w:proofErr w:type="spellStart"/>
            <w:r w:rsidRPr="00E37623">
              <w:rPr>
                <w:sz w:val="28"/>
                <w:szCs w:val="28"/>
              </w:rPr>
              <w:t>сторно</w:t>
            </w:r>
            <w:proofErr w:type="spellEnd"/>
            <w:r w:rsidRPr="00E37623">
              <w:rPr>
                <w:sz w:val="28"/>
                <w:szCs w:val="28"/>
              </w:rPr>
              <w:t>»)</w:t>
            </w:r>
          </w:p>
        </w:tc>
        <w:tc>
          <w:tcPr>
            <w:tcW w:w="4896" w:type="dxa"/>
            <w:tcBorders>
              <w:top w:val="nil"/>
              <w:left w:val="single" w:sz="4" w:space="0" w:color="auto"/>
              <w:bottom w:val="single" w:sz="4" w:space="0" w:color="auto"/>
            </w:tcBorders>
          </w:tcPr>
          <w:p w:rsidR="00AB5F1B" w:rsidRPr="00E37623" w:rsidRDefault="00AB5F1B" w:rsidP="00E62F03">
            <w:pPr>
              <w:widowControl w:val="0"/>
              <w:suppressAutoHyphens/>
              <w:autoSpaceDE w:val="0"/>
              <w:autoSpaceDN w:val="0"/>
              <w:adjustRightInd w:val="0"/>
              <w:jc w:val="both"/>
              <w:rPr>
                <w:sz w:val="28"/>
                <w:szCs w:val="28"/>
              </w:rPr>
            </w:pPr>
            <w:r w:rsidRPr="00E37623">
              <w:rPr>
                <w:sz w:val="28"/>
                <w:szCs w:val="28"/>
              </w:rPr>
              <w:t>Протокол комиссии по осуществлению закупок</w:t>
            </w:r>
          </w:p>
          <w:p w:rsidR="00AB5F1B" w:rsidRPr="00E37623" w:rsidRDefault="00AB5F1B" w:rsidP="00E62F03">
            <w:pPr>
              <w:widowControl w:val="0"/>
              <w:suppressAutoHyphens/>
              <w:autoSpaceDE w:val="0"/>
              <w:autoSpaceDN w:val="0"/>
              <w:adjustRightInd w:val="0"/>
              <w:jc w:val="both"/>
              <w:rPr>
                <w:sz w:val="28"/>
                <w:szCs w:val="28"/>
              </w:rPr>
            </w:pPr>
          </w:p>
        </w:tc>
      </w:tr>
    </w:tbl>
    <w:p w:rsidR="00AB5F1B" w:rsidRPr="00E37623" w:rsidRDefault="00AB5F1B" w:rsidP="00AB5F1B">
      <w:pPr>
        <w:jc w:val="both"/>
        <w:rPr>
          <w:sz w:val="28"/>
          <w:szCs w:val="28"/>
        </w:rPr>
      </w:pPr>
    </w:p>
    <w:p w:rsidR="00AB5F1B" w:rsidRPr="00E37623" w:rsidRDefault="00AB5F1B" w:rsidP="00AB5F1B">
      <w:pPr>
        <w:jc w:val="both"/>
        <w:rPr>
          <w:sz w:val="28"/>
          <w:szCs w:val="28"/>
        </w:rPr>
      </w:pPr>
      <w:r w:rsidRPr="00E37623">
        <w:rPr>
          <w:sz w:val="28"/>
          <w:szCs w:val="28"/>
        </w:rPr>
        <w:tab/>
        <w:t>11.4. Учет плановых назначений (лимитов бюджетных обязательств, бюджетных ассигнований, финансового обеспечения) по доходам, расходам и источникам финансирования дефицита бюджета (средств учреждения) осуществляется на счетах санкционирования в разрезе кодов бюджетной классификации (в том числе в разрезе кодов КОСГУ) согласно той детализации доходов, расходов и источников финансирования дефицита бюджета (средств учреждения) по кодам бюджетной классификации (в том числе по кодам КОСГУ), которая предусмотрена при доведении (утверждении) плановых назначений (лимитов бюджетных обязательств, бюджетных ассигнований, финансового обеспечения).</w:t>
      </w:r>
    </w:p>
    <w:p w:rsidR="002279A1" w:rsidRPr="00E37623" w:rsidRDefault="002279A1" w:rsidP="002279A1">
      <w:pPr>
        <w:jc w:val="both"/>
        <w:rPr>
          <w:sz w:val="28"/>
          <w:szCs w:val="28"/>
        </w:rPr>
      </w:pPr>
      <w:r w:rsidRPr="00E37623">
        <w:rPr>
          <w:sz w:val="28"/>
          <w:szCs w:val="28"/>
        </w:rPr>
        <w:tab/>
        <w:t>11.</w:t>
      </w:r>
      <w:r w:rsidR="00E9121E" w:rsidRPr="00E37623">
        <w:rPr>
          <w:sz w:val="28"/>
          <w:szCs w:val="28"/>
        </w:rPr>
        <w:t>5</w:t>
      </w:r>
      <w:r w:rsidRPr="00E37623">
        <w:rPr>
          <w:sz w:val="28"/>
          <w:szCs w:val="28"/>
        </w:rPr>
        <w:t>.</w:t>
      </w:r>
      <w:r w:rsidRPr="00E37623">
        <w:rPr>
          <w:color w:val="000000"/>
          <w:sz w:val="28"/>
          <w:szCs w:val="28"/>
        </w:rPr>
        <w:t xml:space="preserve"> Аналитический учет принятых обязательств по счету 0 502 01 000 </w:t>
      </w:r>
      <w:r w:rsidRPr="00E37623">
        <w:rPr>
          <w:color w:val="000000"/>
          <w:sz w:val="28"/>
          <w:szCs w:val="28"/>
          <w:shd w:val="clear" w:color="auto" w:fill="FFFFFF"/>
        </w:rPr>
        <w:t>ведется в разрезе учетных номеров бюджетного обязательства в Реестре бюджетных обязательств (формируемый в базе программного продукта АЦК-Финансы).</w:t>
      </w:r>
    </w:p>
    <w:p w:rsidR="00AB5F1B" w:rsidRPr="00E37623" w:rsidRDefault="002279A1" w:rsidP="00AB5F1B">
      <w:pPr>
        <w:jc w:val="both"/>
        <w:rPr>
          <w:sz w:val="28"/>
          <w:szCs w:val="28"/>
        </w:rPr>
      </w:pPr>
      <w:r w:rsidRPr="00E37623">
        <w:rPr>
          <w:sz w:val="28"/>
          <w:szCs w:val="28"/>
        </w:rPr>
        <w:tab/>
      </w:r>
      <w:r w:rsidR="00AB5F1B" w:rsidRPr="00E37623">
        <w:rPr>
          <w:sz w:val="28"/>
          <w:szCs w:val="28"/>
        </w:rPr>
        <w:t>11.</w:t>
      </w:r>
      <w:r w:rsidR="00E9121E" w:rsidRPr="00E37623">
        <w:rPr>
          <w:sz w:val="28"/>
          <w:szCs w:val="28"/>
        </w:rPr>
        <w:t>6</w:t>
      </w:r>
      <w:r w:rsidR="00AB5F1B" w:rsidRPr="00E37623">
        <w:rPr>
          <w:sz w:val="28"/>
          <w:szCs w:val="28"/>
        </w:rPr>
        <w:t>. Показатели (кредитовые остатки), сформированные на конец отчетного финансового года по соответствующим счетам аналитического учета счета 0 502 99 000 «Отложенные обязательства на иные очередные годы (за пределами планового периода)» формируют показатели по соответствующим счетам аналитического учета счета 0 502 99 000 «Отложенные обязательства на иные очередные годы (за пределами планового периода)» на начало года следующего за отчетным.</w:t>
      </w:r>
    </w:p>
    <w:p w:rsidR="008F1B12" w:rsidRPr="00E37623" w:rsidRDefault="000F78E9" w:rsidP="000A72D6">
      <w:pPr>
        <w:autoSpaceDE w:val="0"/>
        <w:autoSpaceDN w:val="0"/>
        <w:adjustRightInd w:val="0"/>
        <w:jc w:val="both"/>
        <w:rPr>
          <w:sz w:val="28"/>
          <w:szCs w:val="28"/>
        </w:rPr>
      </w:pPr>
      <w:r w:rsidRPr="00E37623">
        <w:rPr>
          <w:sz w:val="28"/>
          <w:szCs w:val="28"/>
        </w:rPr>
        <w:tab/>
      </w:r>
      <w:r w:rsidR="00E9121E" w:rsidRPr="00E37623">
        <w:rPr>
          <w:sz w:val="28"/>
          <w:szCs w:val="28"/>
        </w:rPr>
        <w:t>11.7.</w:t>
      </w:r>
      <w:r w:rsidR="00C71B1D" w:rsidRPr="00E37623">
        <w:rPr>
          <w:sz w:val="28"/>
          <w:szCs w:val="28"/>
        </w:rPr>
        <w:t xml:space="preserve"> Установить, что </w:t>
      </w:r>
      <w:r w:rsidR="008F1B12" w:rsidRPr="00E37623">
        <w:rPr>
          <w:sz w:val="28"/>
          <w:szCs w:val="28"/>
        </w:rPr>
        <w:t>при отражении в бухгалтерском</w:t>
      </w:r>
      <w:r w:rsidR="006657B9" w:rsidRPr="00E37623">
        <w:rPr>
          <w:sz w:val="28"/>
          <w:szCs w:val="28"/>
        </w:rPr>
        <w:t xml:space="preserve"> (бюджетном</w:t>
      </w:r>
      <w:r w:rsidR="008F1B12" w:rsidRPr="00E37623">
        <w:rPr>
          <w:sz w:val="28"/>
          <w:szCs w:val="28"/>
        </w:rPr>
        <w:t xml:space="preserve">) учете Заказчиков </w:t>
      </w:r>
      <w:r w:rsidR="000A72D6" w:rsidRPr="00E37623">
        <w:rPr>
          <w:sz w:val="28"/>
          <w:szCs w:val="28"/>
        </w:rPr>
        <w:t>фактов хозяйственной жизни, возникающих в ходе исполнения муниципальных контрактов (договоров) при передаче результатов поставок, выполнения работ или оказания услуг и (или) приемке поставленных товаров, выполненных работ или оказанных услуг с учетом</w:t>
      </w:r>
      <w:r w:rsidR="0040217E" w:rsidRPr="00E37623">
        <w:rPr>
          <w:sz w:val="28"/>
          <w:szCs w:val="28"/>
        </w:rPr>
        <w:t xml:space="preserve"> положений Федерального закона от 05.04.2013 № 44-ФЗ «О контрактной системе в сфере закупок товаров, работ, услуг для обеспечения государственных и муниципальных нужд», предусматривающих формирование с использованием единой информационной </w:t>
      </w:r>
      <w:r w:rsidR="0040217E" w:rsidRPr="00E37623">
        <w:rPr>
          <w:sz w:val="28"/>
          <w:szCs w:val="28"/>
        </w:rPr>
        <w:lastRenderedPageBreak/>
        <w:t xml:space="preserve">системы в сфере документов о приемке осуществляется без учета положений </w:t>
      </w:r>
      <w:r w:rsidR="008F1B12" w:rsidRPr="00E37623">
        <w:rPr>
          <w:sz w:val="28"/>
          <w:szCs w:val="28"/>
        </w:rPr>
        <w:t>письма Министерства финансов Российской Федерации от 11.11.2022 № 02-06-07/110108 «Об отражении организациями бюджетной сферы в бухгалтерском учете фактов хозяйственной жизни, возникающих при исполнении договоров (контрактов) (сдаче результатов поставок (работ, услуг) и принятии таких результатов согласно документу о приемке)».</w:t>
      </w:r>
    </w:p>
    <w:p w:rsidR="0040217E" w:rsidRPr="00E37623" w:rsidRDefault="0040217E" w:rsidP="0040217E">
      <w:pPr>
        <w:autoSpaceDE w:val="0"/>
        <w:autoSpaceDN w:val="0"/>
        <w:adjustRightInd w:val="0"/>
        <w:jc w:val="both"/>
        <w:rPr>
          <w:sz w:val="28"/>
          <w:szCs w:val="28"/>
        </w:rPr>
      </w:pPr>
    </w:p>
    <w:p w:rsidR="00E9121E" w:rsidRPr="00E37623" w:rsidRDefault="00E9121E" w:rsidP="00AB5F1B">
      <w:pPr>
        <w:jc w:val="both"/>
        <w:rPr>
          <w:sz w:val="28"/>
          <w:szCs w:val="28"/>
        </w:rPr>
      </w:pPr>
    </w:p>
    <w:p w:rsidR="00F85D45" w:rsidRPr="00E37623" w:rsidRDefault="00F85D45" w:rsidP="00F85D45">
      <w:pPr>
        <w:jc w:val="center"/>
        <w:rPr>
          <w:b/>
          <w:sz w:val="28"/>
          <w:szCs w:val="28"/>
        </w:rPr>
      </w:pPr>
      <w:r w:rsidRPr="00E37623">
        <w:rPr>
          <w:b/>
          <w:sz w:val="28"/>
          <w:szCs w:val="28"/>
        </w:rPr>
        <w:t xml:space="preserve">12. Учет на </w:t>
      </w:r>
      <w:proofErr w:type="spellStart"/>
      <w:r w:rsidRPr="00E37623">
        <w:rPr>
          <w:b/>
          <w:sz w:val="28"/>
          <w:szCs w:val="28"/>
        </w:rPr>
        <w:t>забалансовых</w:t>
      </w:r>
      <w:proofErr w:type="spellEnd"/>
      <w:r w:rsidRPr="00E37623">
        <w:rPr>
          <w:b/>
          <w:sz w:val="28"/>
          <w:szCs w:val="28"/>
        </w:rPr>
        <w:t xml:space="preserve"> счетах</w:t>
      </w:r>
      <w:r w:rsidR="006657B9" w:rsidRPr="00E37623">
        <w:rPr>
          <w:b/>
          <w:sz w:val="28"/>
          <w:szCs w:val="28"/>
        </w:rPr>
        <w:t>.</w:t>
      </w:r>
    </w:p>
    <w:p w:rsidR="00F85D45" w:rsidRPr="00E37623" w:rsidRDefault="00F85D45" w:rsidP="00F85D45">
      <w:pPr>
        <w:jc w:val="center"/>
        <w:rPr>
          <w:sz w:val="28"/>
          <w:szCs w:val="28"/>
        </w:rPr>
      </w:pPr>
    </w:p>
    <w:p w:rsidR="002C20D9" w:rsidRPr="00E37623" w:rsidRDefault="00F85D45" w:rsidP="002C20D9">
      <w:pPr>
        <w:jc w:val="both"/>
        <w:rPr>
          <w:sz w:val="28"/>
          <w:szCs w:val="28"/>
        </w:rPr>
      </w:pPr>
      <w:r w:rsidRPr="00E37623">
        <w:rPr>
          <w:sz w:val="28"/>
          <w:szCs w:val="28"/>
        </w:rPr>
        <w:tab/>
      </w:r>
      <w:r w:rsidR="002C20D9" w:rsidRPr="00E37623">
        <w:rPr>
          <w:sz w:val="28"/>
          <w:szCs w:val="28"/>
        </w:rPr>
        <w:t xml:space="preserve">12.1. Учет на </w:t>
      </w:r>
      <w:proofErr w:type="spellStart"/>
      <w:r w:rsidR="002C20D9" w:rsidRPr="00E37623">
        <w:rPr>
          <w:sz w:val="28"/>
          <w:szCs w:val="28"/>
        </w:rPr>
        <w:t>забалансовых</w:t>
      </w:r>
      <w:proofErr w:type="spellEnd"/>
      <w:r w:rsidR="002C20D9" w:rsidRPr="00E37623">
        <w:rPr>
          <w:sz w:val="28"/>
          <w:szCs w:val="28"/>
        </w:rPr>
        <w:t xml:space="preserve"> счетах осуществляется в соответствии с требованиями пунктов 332 - 394 Инструкции № 157н.</w:t>
      </w:r>
    </w:p>
    <w:p w:rsidR="002C20D9" w:rsidRPr="00E37623" w:rsidRDefault="002C20D9" w:rsidP="002C20D9">
      <w:pPr>
        <w:autoSpaceDE w:val="0"/>
        <w:autoSpaceDN w:val="0"/>
        <w:adjustRightInd w:val="0"/>
        <w:jc w:val="both"/>
        <w:rPr>
          <w:color w:val="000000"/>
          <w:sz w:val="28"/>
          <w:szCs w:val="28"/>
        </w:rPr>
      </w:pPr>
      <w:r w:rsidRPr="00E37623">
        <w:rPr>
          <w:sz w:val="28"/>
          <w:szCs w:val="28"/>
        </w:rPr>
        <w:tab/>
        <w:t>П</w:t>
      </w:r>
      <w:hyperlink w:anchor="Par3" w:history="1">
        <w:r w:rsidRPr="00E37623">
          <w:rPr>
            <w:color w:val="000000"/>
            <w:sz w:val="28"/>
            <w:szCs w:val="28"/>
          </w:rPr>
          <w:t>еречень</w:t>
        </w:r>
      </w:hyperlink>
      <w:r w:rsidRPr="00E37623">
        <w:rPr>
          <w:color w:val="000000"/>
          <w:sz w:val="28"/>
          <w:szCs w:val="28"/>
        </w:rPr>
        <w:t xml:space="preserve"> </w:t>
      </w:r>
      <w:proofErr w:type="spellStart"/>
      <w:r w:rsidRPr="00E37623">
        <w:rPr>
          <w:color w:val="000000"/>
          <w:sz w:val="28"/>
          <w:szCs w:val="28"/>
        </w:rPr>
        <w:t>забалансовых</w:t>
      </w:r>
      <w:proofErr w:type="spellEnd"/>
      <w:r w:rsidRPr="00E37623">
        <w:rPr>
          <w:color w:val="000000"/>
          <w:sz w:val="28"/>
          <w:szCs w:val="28"/>
        </w:rPr>
        <w:t xml:space="preserve"> счетов для всех типов учреждений предусмотрен Единым </w:t>
      </w:r>
      <w:hyperlink r:id="rId403" w:history="1">
        <w:r w:rsidRPr="00E37623">
          <w:rPr>
            <w:color w:val="000000"/>
            <w:sz w:val="28"/>
            <w:szCs w:val="28"/>
          </w:rPr>
          <w:t>планом</w:t>
        </w:r>
      </w:hyperlink>
      <w:r w:rsidRPr="00E37623">
        <w:rPr>
          <w:color w:val="000000"/>
          <w:sz w:val="28"/>
          <w:szCs w:val="28"/>
        </w:rPr>
        <w:t xml:space="preserve"> счетов, утвержденным приказом № 157н.</w:t>
      </w:r>
    </w:p>
    <w:p w:rsidR="002C20D9" w:rsidRPr="00E37623" w:rsidRDefault="002C20D9" w:rsidP="002C20D9">
      <w:pPr>
        <w:autoSpaceDE w:val="0"/>
        <w:autoSpaceDN w:val="0"/>
        <w:adjustRightInd w:val="0"/>
        <w:jc w:val="both"/>
        <w:rPr>
          <w:color w:val="000000"/>
          <w:sz w:val="28"/>
          <w:szCs w:val="28"/>
        </w:rPr>
      </w:pPr>
      <w:r w:rsidRPr="00E37623">
        <w:rPr>
          <w:color w:val="000000"/>
          <w:sz w:val="28"/>
          <w:szCs w:val="28"/>
        </w:rPr>
        <w:tab/>
      </w:r>
      <w:proofErr w:type="spellStart"/>
      <w:r w:rsidRPr="00E37623">
        <w:rPr>
          <w:color w:val="000000"/>
          <w:sz w:val="28"/>
          <w:szCs w:val="28"/>
        </w:rPr>
        <w:t>Забалансовые</w:t>
      </w:r>
      <w:proofErr w:type="spellEnd"/>
      <w:r w:rsidRPr="00E37623">
        <w:rPr>
          <w:color w:val="000000"/>
          <w:sz w:val="28"/>
          <w:szCs w:val="28"/>
        </w:rPr>
        <w:t xml:space="preserve"> счета включены в Рабочий план счетов (приложение 2, 3 к Положению</w:t>
      </w:r>
      <w:r w:rsidR="00FA4580" w:rsidRPr="00E37623">
        <w:rPr>
          <w:color w:val="000000"/>
          <w:sz w:val="28"/>
          <w:szCs w:val="28"/>
        </w:rPr>
        <w:t xml:space="preserve"> о единой учетной политике</w:t>
      </w:r>
      <w:r w:rsidRPr="00E37623">
        <w:rPr>
          <w:color w:val="000000"/>
          <w:sz w:val="28"/>
          <w:szCs w:val="28"/>
        </w:rPr>
        <w:t>) (</w:t>
      </w:r>
      <w:proofErr w:type="spellStart"/>
      <w:r w:rsidRPr="00E37623">
        <w:fldChar w:fldCharType="begin"/>
      </w:r>
      <w:r w:rsidRPr="00E37623">
        <w:instrText xml:space="preserve"> HYPERLINK "consultantplus://offline/ref=27E19D6665768F3E0609A32993B9915C36DDCE4CECD698B57CEE67FD9DEF4831D8792242E9E8DAF9A071FA79B6A82D6C6011673886D379A432h3I" </w:instrText>
      </w:r>
      <w:r w:rsidRPr="00E37623">
        <w:fldChar w:fldCharType="separate"/>
      </w:r>
      <w:r w:rsidRPr="00E37623">
        <w:rPr>
          <w:color w:val="000000"/>
          <w:sz w:val="28"/>
          <w:szCs w:val="28"/>
        </w:rPr>
        <w:t>пп</w:t>
      </w:r>
      <w:proofErr w:type="spellEnd"/>
      <w:r w:rsidRPr="00E37623">
        <w:rPr>
          <w:color w:val="000000"/>
          <w:sz w:val="28"/>
          <w:szCs w:val="28"/>
        </w:rPr>
        <w:t>. 2 «б» п. 9</w:t>
      </w:r>
      <w:r w:rsidRPr="00E37623">
        <w:rPr>
          <w:color w:val="000000"/>
          <w:sz w:val="28"/>
          <w:szCs w:val="28"/>
        </w:rPr>
        <w:fldChar w:fldCharType="end"/>
      </w:r>
      <w:r w:rsidRPr="00E37623">
        <w:rPr>
          <w:color w:val="000000"/>
          <w:sz w:val="28"/>
          <w:szCs w:val="28"/>
        </w:rPr>
        <w:t xml:space="preserve"> ФСГС «Учетная политика», </w:t>
      </w:r>
      <w:hyperlink r:id="rId404" w:history="1">
        <w:r w:rsidRPr="00E37623">
          <w:rPr>
            <w:color w:val="000000"/>
            <w:sz w:val="28"/>
            <w:szCs w:val="28"/>
          </w:rPr>
          <w:t>п. 8</w:t>
        </w:r>
      </w:hyperlink>
      <w:r w:rsidRPr="00E37623">
        <w:rPr>
          <w:color w:val="000000"/>
          <w:sz w:val="28"/>
          <w:szCs w:val="28"/>
        </w:rPr>
        <w:t xml:space="preserve"> ФСГС «Основные средства»).</w:t>
      </w:r>
    </w:p>
    <w:p w:rsidR="002C20D9" w:rsidRPr="00E37623" w:rsidRDefault="002C20D9" w:rsidP="002C20D9">
      <w:pPr>
        <w:autoSpaceDE w:val="0"/>
        <w:autoSpaceDN w:val="0"/>
        <w:adjustRightInd w:val="0"/>
        <w:jc w:val="both"/>
        <w:rPr>
          <w:color w:val="000000"/>
          <w:sz w:val="28"/>
          <w:szCs w:val="28"/>
        </w:rPr>
      </w:pPr>
      <w:r w:rsidRPr="00E37623">
        <w:rPr>
          <w:sz w:val="28"/>
          <w:szCs w:val="28"/>
        </w:rPr>
        <w:tab/>
      </w:r>
      <w:r w:rsidRPr="00E37623">
        <w:rPr>
          <w:color w:val="000000"/>
          <w:sz w:val="28"/>
          <w:szCs w:val="28"/>
        </w:rPr>
        <w:t xml:space="preserve">Учет на </w:t>
      </w:r>
      <w:proofErr w:type="spellStart"/>
      <w:r w:rsidRPr="00E37623">
        <w:rPr>
          <w:color w:val="000000"/>
          <w:sz w:val="28"/>
          <w:szCs w:val="28"/>
        </w:rPr>
        <w:t>забалансовых</w:t>
      </w:r>
      <w:proofErr w:type="spellEnd"/>
      <w:r w:rsidRPr="00E37623">
        <w:rPr>
          <w:color w:val="000000"/>
          <w:sz w:val="28"/>
          <w:szCs w:val="28"/>
        </w:rPr>
        <w:t xml:space="preserve"> счетах ведется по простой системе бухгалтерских записей (</w:t>
      </w:r>
      <w:hyperlink r:id="rId405" w:history="1">
        <w:r w:rsidRPr="00E37623">
          <w:rPr>
            <w:color w:val="000000"/>
            <w:sz w:val="28"/>
            <w:szCs w:val="28"/>
          </w:rPr>
          <w:t>п. 332</w:t>
        </w:r>
      </w:hyperlink>
      <w:r w:rsidRPr="00E37623">
        <w:rPr>
          <w:color w:val="000000"/>
          <w:sz w:val="28"/>
          <w:szCs w:val="28"/>
        </w:rPr>
        <w:t xml:space="preserve"> Инструкции № 157н).</w:t>
      </w:r>
    </w:p>
    <w:p w:rsidR="002C20D9" w:rsidRPr="00E37623" w:rsidRDefault="002C20D9" w:rsidP="002C20D9">
      <w:pPr>
        <w:autoSpaceDE w:val="0"/>
        <w:autoSpaceDN w:val="0"/>
        <w:adjustRightInd w:val="0"/>
        <w:jc w:val="both"/>
        <w:rPr>
          <w:color w:val="000000"/>
          <w:sz w:val="28"/>
          <w:szCs w:val="28"/>
        </w:rPr>
      </w:pPr>
      <w:r w:rsidRPr="00E37623">
        <w:rPr>
          <w:sz w:val="28"/>
          <w:szCs w:val="28"/>
        </w:rPr>
        <w:tab/>
      </w:r>
      <w:r w:rsidRPr="00E37623">
        <w:rPr>
          <w:color w:val="000000"/>
          <w:sz w:val="28"/>
          <w:szCs w:val="28"/>
        </w:rPr>
        <w:t xml:space="preserve">Внутреннее перемещение основных средств, материальных ценностей которые учитываются на </w:t>
      </w:r>
      <w:proofErr w:type="spellStart"/>
      <w:r w:rsidRPr="00E37623">
        <w:rPr>
          <w:color w:val="000000"/>
          <w:sz w:val="28"/>
          <w:szCs w:val="28"/>
        </w:rPr>
        <w:t>забалансовых</w:t>
      </w:r>
      <w:proofErr w:type="spellEnd"/>
      <w:r w:rsidRPr="00E37623">
        <w:rPr>
          <w:color w:val="000000"/>
          <w:sz w:val="28"/>
          <w:szCs w:val="28"/>
        </w:rPr>
        <w:t xml:space="preserve"> счетах 01, 02, 21, отражаются путем изменения ответственного лица и (или) места хранения (</w:t>
      </w:r>
      <w:hyperlink r:id="rId406" w:history="1">
        <w:r w:rsidRPr="00E37623">
          <w:rPr>
            <w:color w:val="000000"/>
            <w:sz w:val="28"/>
            <w:szCs w:val="28"/>
          </w:rPr>
          <w:t>п. п. 335</w:t>
        </w:r>
      </w:hyperlink>
      <w:r w:rsidRPr="00E37623">
        <w:rPr>
          <w:color w:val="000000"/>
          <w:sz w:val="28"/>
          <w:szCs w:val="28"/>
        </w:rPr>
        <w:t xml:space="preserve">, </w:t>
      </w:r>
      <w:hyperlink r:id="rId407" w:history="1">
        <w:r w:rsidRPr="00E37623">
          <w:rPr>
            <w:color w:val="000000"/>
            <w:sz w:val="28"/>
            <w:szCs w:val="28"/>
          </w:rPr>
          <w:t>373</w:t>
        </w:r>
      </w:hyperlink>
      <w:r w:rsidRPr="00E37623">
        <w:rPr>
          <w:color w:val="000000"/>
          <w:sz w:val="28"/>
          <w:szCs w:val="28"/>
        </w:rPr>
        <w:t xml:space="preserve"> Инструкции № 157н) либо записью в инвентарной карточке </w:t>
      </w:r>
      <w:hyperlink r:id="rId408" w:history="1">
        <w:r w:rsidRPr="00E37623">
          <w:rPr>
            <w:color w:val="000000"/>
            <w:sz w:val="28"/>
            <w:szCs w:val="28"/>
          </w:rPr>
          <w:t>(ф. 0504031)</w:t>
        </w:r>
      </w:hyperlink>
      <w:r w:rsidRPr="00E37623">
        <w:rPr>
          <w:color w:val="000000"/>
          <w:sz w:val="28"/>
          <w:szCs w:val="28"/>
        </w:rPr>
        <w:t xml:space="preserve"> (для </w:t>
      </w:r>
      <w:proofErr w:type="spellStart"/>
      <w:r w:rsidRPr="00E37623">
        <w:rPr>
          <w:color w:val="000000"/>
          <w:sz w:val="28"/>
          <w:szCs w:val="28"/>
        </w:rPr>
        <w:t>забалансового</w:t>
      </w:r>
      <w:proofErr w:type="spellEnd"/>
      <w:r w:rsidRPr="00E37623">
        <w:rPr>
          <w:color w:val="000000"/>
          <w:sz w:val="28"/>
          <w:szCs w:val="28"/>
        </w:rPr>
        <w:t xml:space="preserve"> счета 01) (</w:t>
      </w:r>
      <w:hyperlink r:id="rId409" w:history="1">
        <w:r w:rsidRPr="00E37623">
          <w:rPr>
            <w:color w:val="000000"/>
            <w:sz w:val="28"/>
            <w:szCs w:val="28"/>
          </w:rPr>
          <w:t>п. 333</w:t>
        </w:r>
      </w:hyperlink>
      <w:r w:rsidRPr="00E37623">
        <w:rPr>
          <w:color w:val="000000"/>
          <w:sz w:val="28"/>
          <w:szCs w:val="28"/>
        </w:rPr>
        <w:t xml:space="preserve"> Инструкции № 157н).</w:t>
      </w:r>
    </w:p>
    <w:p w:rsidR="002C20D9" w:rsidRPr="00E37623" w:rsidRDefault="002C20D9" w:rsidP="002C20D9">
      <w:pPr>
        <w:jc w:val="both"/>
        <w:rPr>
          <w:sz w:val="28"/>
          <w:szCs w:val="28"/>
        </w:rPr>
      </w:pPr>
      <w:r w:rsidRPr="00E37623">
        <w:rPr>
          <w:sz w:val="28"/>
          <w:szCs w:val="28"/>
        </w:rPr>
        <w:tab/>
        <w:t xml:space="preserve">Все материальные ценности, а также иные активы и обязательства, учитываемые на </w:t>
      </w:r>
      <w:proofErr w:type="spellStart"/>
      <w:r w:rsidRPr="00E37623">
        <w:rPr>
          <w:sz w:val="28"/>
          <w:szCs w:val="28"/>
        </w:rPr>
        <w:t>забалансовых</w:t>
      </w:r>
      <w:proofErr w:type="spellEnd"/>
      <w:r w:rsidRPr="00E37623">
        <w:rPr>
          <w:sz w:val="28"/>
          <w:szCs w:val="28"/>
        </w:rPr>
        <w:t xml:space="preserve"> счетах, инвентаризируются в порядке и в сроки, установленные для объектов, учитываемых на балансе.</w:t>
      </w:r>
    </w:p>
    <w:p w:rsidR="002C20D9" w:rsidRPr="00E37623" w:rsidRDefault="002C20D9" w:rsidP="002C20D9">
      <w:pPr>
        <w:autoSpaceDE w:val="0"/>
        <w:autoSpaceDN w:val="0"/>
        <w:adjustRightInd w:val="0"/>
        <w:ind w:firstLine="540"/>
        <w:jc w:val="both"/>
        <w:rPr>
          <w:sz w:val="28"/>
          <w:szCs w:val="28"/>
        </w:rPr>
      </w:pPr>
      <w:r w:rsidRPr="00E37623">
        <w:rPr>
          <w:sz w:val="28"/>
          <w:szCs w:val="28"/>
        </w:rPr>
        <w:t xml:space="preserve">Объекты основных средств, материальных ценностей, не приносящие субъекту учета экономические выгоды, не имеющие полезного потенциала, и в отношении которых в дальнейшем не предусматривается получение экономических выгод, учитываются на </w:t>
      </w:r>
      <w:proofErr w:type="spellStart"/>
      <w:r w:rsidRPr="00E37623">
        <w:rPr>
          <w:sz w:val="28"/>
          <w:szCs w:val="28"/>
        </w:rPr>
        <w:t>забалансовых</w:t>
      </w:r>
      <w:proofErr w:type="spellEnd"/>
      <w:r w:rsidRPr="00E37623">
        <w:rPr>
          <w:sz w:val="28"/>
          <w:szCs w:val="28"/>
        </w:rPr>
        <w:t xml:space="preserve"> счетах Рабочего плана счетов. Информация о таких объектах основных средств подлежит раскрытию в бухгалтерской (бюджетной, финансовой) отчетности.</w:t>
      </w:r>
    </w:p>
    <w:p w:rsidR="002C20D9" w:rsidRPr="00E37623" w:rsidRDefault="002C20D9" w:rsidP="002C20D9">
      <w:pPr>
        <w:jc w:val="both"/>
        <w:rPr>
          <w:sz w:val="28"/>
          <w:szCs w:val="28"/>
        </w:rPr>
      </w:pPr>
      <w:r w:rsidRPr="00E37623">
        <w:rPr>
          <w:sz w:val="28"/>
          <w:szCs w:val="28"/>
        </w:rPr>
        <w:tab/>
        <w:t xml:space="preserve">12.2. На </w:t>
      </w:r>
      <w:proofErr w:type="spellStart"/>
      <w:r w:rsidRPr="00E37623">
        <w:rPr>
          <w:sz w:val="28"/>
          <w:szCs w:val="28"/>
        </w:rPr>
        <w:t>забалансовом</w:t>
      </w:r>
      <w:proofErr w:type="spellEnd"/>
      <w:r w:rsidRPr="00E37623">
        <w:rPr>
          <w:sz w:val="28"/>
          <w:szCs w:val="28"/>
        </w:rPr>
        <w:t xml:space="preserve"> счете 01 «Имущество, полученное в пользование» учитывается:</w:t>
      </w:r>
    </w:p>
    <w:p w:rsidR="002C20D9" w:rsidRPr="00E37623" w:rsidRDefault="002C20D9" w:rsidP="002C20D9">
      <w:pPr>
        <w:jc w:val="both"/>
        <w:rPr>
          <w:sz w:val="28"/>
          <w:szCs w:val="28"/>
        </w:rPr>
      </w:pPr>
      <w:r w:rsidRPr="00E37623">
        <w:rPr>
          <w:sz w:val="28"/>
          <w:szCs w:val="28"/>
        </w:rPr>
        <w:tab/>
        <w:t xml:space="preserve">имущество, полученное в пользование по договорам безвозмездного пользования муниципальным имуществом; </w:t>
      </w:r>
    </w:p>
    <w:p w:rsidR="002C20D9" w:rsidRPr="00E37623" w:rsidRDefault="002C20D9" w:rsidP="002C20D9">
      <w:pPr>
        <w:jc w:val="both"/>
        <w:rPr>
          <w:sz w:val="28"/>
          <w:szCs w:val="28"/>
        </w:rPr>
      </w:pPr>
      <w:r w:rsidRPr="00E37623">
        <w:rPr>
          <w:sz w:val="28"/>
          <w:szCs w:val="28"/>
        </w:rPr>
        <w:tab/>
        <w:t xml:space="preserve"> полученное (приобретенное) недвижимое имущество в течение времени оформления государственной регистрации прав на него.</w:t>
      </w:r>
    </w:p>
    <w:p w:rsidR="00004CEB" w:rsidRPr="00E37623" w:rsidRDefault="002C20D9" w:rsidP="00004CEB">
      <w:pPr>
        <w:tabs>
          <w:tab w:val="left" w:pos="1134"/>
        </w:tabs>
        <w:ind w:firstLine="567"/>
        <w:contextualSpacing/>
        <w:jc w:val="both"/>
        <w:rPr>
          <w:color w:val="000000"/>
          <w:sz w:val="24"/>
          <w:szCs w:val="24"/>
        </w:rPr>
      </w:pPr>
      <w:r w:rsidRPr="00E37623">
        <w:rPr>
          <w:sz w:val="28"/>
          <w:szCs w:val="28"/>
        </w:rPr>
        <w:t>земельные участки, не внесенные в Единый государственный реестр недвижимости, на которые государственная собственность разграничена, не закрепленные на праве постоянного (бессрочного) пользования за учреждением и не используемые для извлечения экономических выгод или полезного потенциала, справедливая стоимость которых не определяется, учитываются условной оценке: один объект - один рубль.</w:t>
      </w:r>
      <w:r w:rsidR="00004CEB" w:rsidRPr="00E37623">
        <w:rPr>
          <w:color w:val="000000"/>
          <w:sz w:val="24"/>
          <w:szCs w:val="24"/>
        </w:rPr>
        <w:t xml:space="preserve"> </w:t>
      </w:r>
    </w:p>
    <w:p w:rsidR="00004CEB" w:rsidRPr="00E37623" w:rsidRDefault="00004CEB" w:rsidP="00004CEB">
      <w:pPr>
        <w:tabs>
          <w:tab w:val="left" w:pos="1134"/>
        </w:tabs>
        <w:ind w:firstLine="567"/>
        <w:contextualSpacing/>
        <w:jc w:val="both"/>
        <w:rPr>
          <w:color w:val="000000"/>
          <w:sz w:val="28"/>
          <w:szCs w:val="28"/>
        </w:rPr>
      </w:pPr>
      <w:r w:rsidRPr="00E37623">
        <w:rPr>
          <w:color w:val="000000"/>
          <w:sz w:val="28"/>
          <w:szCs w:val="28"/>
        </w:rPr>
        <w:lastRenderedPageBreak/>
        <w:t xml:space="preserve">Аналитический учет по </w:t>
      </w:r>
      <w:proofErr w:type="spellStart"/>
      <w:r w:rsidRPr="00E37623">
        <w:rPr>
          <w:color w:val="000000"/>
          <w:sz w:val="28"/>
          <w:szCs w:val="28"/>
        </w:rPr>
        <w:t>забалансовому</w:t>
      </w:r>
      <w:proofErr w:type="spellEnd"/>
      <w:r w:rsidRPr="00E37623">
        <w:rPr>
          <w:color w:val="000000"/>
          <w:sz w:val="28"/>
          <w:szCs w:val="28"/>
        </w:rPr>
        <w:t xml:space="preserve"> счету 01 ведется в разрезе объектов имущества, контрагентов, правовых оснований.</w:t>
      </w:r>
    </w:p>
    <w:p w:rsidR="00BC0656" w:rsidRPr="00E37623" w:rsidRDefault="00F96E90" w:rsidP="00004CEB">
      <w:pPr>
        <w:tabs>
          <w:tab w:val="left" w:pos="1134"/>
        </w:tabs>
        <w:ind w:firstLine="567"/>
        <w:contextualSpacing/>
        <w:jc w:val="both"/>
        <w:rPr>
          <w:sz w:val="28"/>
          <w:szCs w:val="28"/>
        </w:rPr>
      </w:pPr>
      <w:r w:rsidRPr="00E37623">
        <w:rPr>
          <w:sz w:val="28"/>
          <w:szCs w:val="28"/>
        </w:rPr>
        <w:t xml:space="preserve">Договоры безвозмездного пользования земельными участками заключает и обеспечивает соблюдение за условиями их пользования департамент земельных отношений администрации города Перми (далее – ДЗО). Земельные участки, находящиеся в муниципальной собственности, могут быть предоставлены в безвозмездное пользование органам местного самоуправления на срок до одного года и не подлежат государственной регистрации, за исключением случаев, установленных федеральными законами. </w:t>
      </w:r>
    </w:p>
    <w:p w:rsidR="00BC0656" w:rsidRPr="00E37623" w:rsidRDefault="00F96E90" w:rsidP="00004CEB">
      <w:pPr>
        <w:tabs>
          <w:tab w:val="left" w:pos="1134"/>
        </w:tabs>
        <w:ind w:firstLine="567"/>
        <w:contextualSpacing/>
        <w:jc w:val="both"/>
        <w:rPr>
          <w:sz w:val="28"/>
          <w:szCs w:val="28"/>
        </w:rPr>
      </w:pPr>
      <w:r w:rsidRPr="00E37623">
        <w:rPr>
          <w:sz w:val="28"/>
          <w:szCs w:val="28"/>
        </w:rPr>
        <w:t xml:space="preserve">Договор безвозмездного пользования земельным участком считается завершенным при наличии акта приема-передачи земельного участка, один экземпляр которого должен быть направлен в ДЗО. В случае, если акт приемапередачи земельного участка не оформлен, но учреждение продолжает пользоваться земельным участком - договор безвозмездного пользования земельным участком в обязательном порядке необходимо продлить или заключить заново. Информация по таким договорам должна своевременно направляться в МКУ «ЦБУ». </w:t>
      </w:r>
    </w:p>
    <w:p w:rsidR="00BC0656" w:rsidRPr="00E37623" w:rsidRDefault="00F96E90" w:rsidP="00004CEB">
      <w:pPr>
        <w:tabs>
          <w:tab w:val="left" w:pos="1134"/>
        </w:tabs>
        <w:ind w:firstLine="567"/>
        <w:contextualSpacing/>
        <w:jc w:val="both"/>
        <w:rPr>
          <w:sz w:val="28"/>
          <w:szCs w:val="28"/>
        </w:rPr>
      </w:pPr>
      <w:r w:rsidRPr="00E37623">
        <w:rPr>
          <w:sz w:val="28"/>
          <w:szCs w:val="28"/>
        </w:rPr>
        <w:t xml:space="preserve">При продлении, заключении нового договора безвозмездного пользования земельным участком в новом договоре или в дополнительном соглашении о продлении должен быть также указан срок не более 11 месяцев. </w:t>
      </w:r>
    </w:p>
    <w:p w:rsidR="00BC0656" w:rsidRPr="00E37623" w:rsidRDefault="00F96E90" w:rsidP="00004CEB">
      <w:pPr>
        <w:tabs>
          <w:tab w:val="left" w:pos="1134"/>
        </w:tabs>
        <w:ind w:firstLine="567"/>
        <w:contextualSpacing/>
        <w:jc w:val="both"/>
        <w:rPr>
          <w:sz w:val="28"/>
          <w:szCs w:val="28"/>
        </w:rPr>
      </w:pPr>
      <w:r w:rsidRPr="00E37623">
        <w:rPr>
          <w:sz w:val="28"/>
          <w:szCs w:val="28"/>
        </w:rPr>
        <w:t xml:space="preserve">Срок безвозмездного пользования земельным участком, находящимся в муниципальной собственности, устанавливается по заявлению заинтересованного в получении земельного участка лица с учетом ограничений, предусмотренных Земельным кодексом Российской Федерации. </w:t>
      </w:r>
    </w:p>
    <w:p w:rsidR="00F96E90" w:rsidRPr="00E37623" w:rsidRDefault="00F96E90" w:rsidP="00004CEB">
      <w:pPr>
        <w:tabs>
          <w:tab w:val="left" w:pos="1134"/>
        </w:tabs>
        <w:ind w:firstLine="567"/>
        <w:contextualSpacing/>
        <w:jc w:val="both"/>
        <w:rPr>
          <w:color w:val="000000"/>
          <w:sz w:val="28"/>
          <w:szCs w:val="28"/>
        </w:rPr>
      </w:pPr>
      <w:r w:rsidRPr="00E37623">
        <w:rPr>
          <w:sz w:val="28"/>
          <w:szCs w:val="28"/>
        </w:rPr>
        <w:t>Форма договора безвозмездного пользования земельными участками, неотъемлемой частью которого является акт приема-передачи земельного участка утверждена постановлением администрации города Перми от 29.05.2015 № 322 «Об утверждении примерных форм договоров аренды, купли-продажи, безвозмездного пользования земельными участками, соглашений об установлении сервитута, о перераспределении земель и (или) земельных участков и о признании утратившими силу отдельных постановлений администрации гор</w:t>
      </w:r>
      <w:r w:rsidR="00BC0656" w:rsidRPr="00E37623">
        <w:rPr>
          <w:sz w:val="28"/>
          <w:szCs w:val="28"/>
        </w:rPr>
        <w:t>ода Перми.</w:t>
      </w:r>
    </w:p>
    <w:p w:rsidR="002C20D9" w:rsidRPr="00E37623" w:rsidRDefault="002C20D9" w:rsidP="002C20D9">
      <w:pPr>
        <w:autoSpaceDE w:val="0"/>
        <w:autoSpaceDN w:val="0"/>
        <w:adjustRightInd w:val="0"/>
        <w:jc w:val="both"/>
        <w:rPr>
          <w:color w:val="000000"/>
          <w:sz w:val="28"/>
          <w:szCs w:val="28"/>
        </w:rPr>
      </w:pPr>
      <w:r w:rsidRPr="00E37623">
        <w:rPr>
          <w:sz w:val="28"/>
          <w:szCs w:val="28"/>
        </w:rPr>
        <w:tab/>
      </w:r>
      <w:r w:rsidRPr="00E37623">
        <w:rPr>
          <w:color w:val="000000"/>
          <w:sz w:val="28"/>
          <w:szCs w:val="28"/>
        </w:rPr>
        <w:t>12.3.</w:t>
      </w:r>
      <w:r w:rsidRPr="00E37623">
        <w:rPr>
          <w:b/>
          <w:bCs/>
          <w:color w:val="000000"/>
          <w:sz w:val="28"/>
          <w:szCs w:val="28"/>
        </w:rPr>
        <w:t xml:space="preserve"> </w:t>
      </w:r>
      <w:r w:rsidRPr="00E37623">
        <w:rPr>
          <w:bCs/>
          <w:color w:val="000000"/>
          <w:sz w:val="28"/>
          <w:szCs w:val="28"/>
        </w:rPr>
        <w:t>На счете 02 «Материальные ценности на хранении»</w:t>
      </w:r>
      <w:r w:rsidRPr="00E37623">
        <w:rPr>
          <w:color w:val="000000"/>
          <w:sz w:val="28"/>
          <w:szCs w:val="28"/>
        </w:rPr>
        <w:t xml:space="preserve"> учитываются:</w:t>
      </w:r>
    </w:p>
    <w:p w:rsidR="002C20D9" w:rsidRPr="00E37623" w:rsidRDefault="002C20D9" w:rsidP="002C20D9">
      <w:pPr>
        <w:autoSpaceDE w:val="0"/>
        <w:autoSpaceDN w:val="0"/>
        <w:adjustRightInd w:val="0"/>
        <w:jc w:val="both"/>
        <w:rPr>
          <w:color w:val="000000"/>
          <w:sz w:val="28"/>
          <w:szCs w:val="28"/>
        </w:rPr>
      </w:pPr>
      <w:r w:rsidRPr="00E37623">
        <w:rPr>
          <w:color w:val="000000"/>
          <w:sz w:val="28"/>
          <w:szCs w:val="28"/>
        </w:rPr>
        <w:tab/>
        <w:t xml:space="preserve">материальные ценности, не соответствующие </w:t>
      </w:r>
      <w:hyperlink r:id="rId410" w:history="1">
        <w:r w:rsidRPr="00E37623">
          <w:rPr>
            <w:color w:val="000000"/>
            <w:sz w:val="28"/>
            <w:szCs w:val="28"/>
          </w:rPr>
          <w:t>критериям активов</w:t>
        </w:r>
      </w:hyperlink>
      <w:r w:rsidRPr="00E37623">
        <w:rPr>
          <w:color w:val="000000"/>
          <w:sz w:val="28"/>
          <w:szCs w:val="28"/>
        </w:rPr>
        <w:t>;</w:t>
      </w:r>
    </w:p>
    <w:p w:rsidR="002C20D9" w:rsidRPr="00E37623" w:rsidRDefault="002C20D9" w:rsidP="002C20D9">
      <w:pPr>
        <w:autoSpaceDE w:val="0"/>
        <w:autoSpaceDN w:val="0"/>
        <w:adjustRightInd w:val="0"/>
        <w:jc w:val="both"/>
        <w:rPr>
          <w:color w:val="000000"/>
          <w:sz w:val="28"/>
          <w:szCs w:val="28"/>
        </w:rPr>
      </w:pPr>
      <w:r w:rsidRPr="00E37623">
        <w:rPr>
          <w:color w:val="000000"/>
          <w:sz w:val="28"/>
          <w:szCs w:val="28"/>
        </w:rPr>
        <w:tab/>
        <w:t xml:space="preserve">принятые по </w:t>
      </w:r>
      <w:hyperlink r:id="rId411" w:history="1">
        <w:r w:rsidRPr="00E37623">
          <w:rPr>
            <w:color w:val="000000"/>
            <w:sz w:val="28"/>
            <w:szCs w:val="28"/>
          </w:rPr>
          <w:t>договору хранения</w:t>
        </w:r>
      </w:hyperlink>
      <w:r w:rsidRPr="00E37623">
        <w:rPr>
          <w:color w:val="000000"/>
          <w:sz w:val="28"/>
          <w:szCs w:val="28"/>
        </w:rPr>
        <w:t xml:space="preserve"> или в переработку;</w:t>
      </w:r>
    </w:p>
    <w:p w:rsidR="002C20D9" w:rsidRPr="00E37623" w:rsidRDefault="002C20D9" w:rsidP="002C20D9">
      <w:pPr>
        <w:autoSpaceDE w:val="0"/>
        <w:autoSpaceDN w:val="0"/>
        <w:adjustRightInd w:val="0"/>
        <w:jc w:val="both"/>
        <w:rPr>
          <w:color w:val="000000"/>
          <w:sz w:val="28"/>
          <w:szCs w:val="28"/>
        </w:rPr>
      </w:pPr>
      <w:r w:rsidRPr="00E37623">
        <w:rPr>
          <w:color w:val="000000"/>
          <w:sz w:val="28"/>
          <w:szCs w:val="28"/>
        </w:rPr>
        <w:tab/>
        <w:t>полученные (принятые к учету) до момента обращения в собственность государства и (или) передачи органу, осуществляющему в отношении этого имущества полномочия собственника (имущество, полученное в качестве дара, или бесхозяйное имущество);</w:t>
      </w:r>
    </w:p>
    <w:p w:rsidR="002C20D9" w:rsidRPr="00E37623" w:rsidRDefault="002C20D9" w:rsidP="002C20D9">
      <w:pPr>
        <w:autoSpaceDE w:val="0"/>
        <w:autoSpaceDN w:val="0"/>
        <w:adjustRightInd w:val="0"/>
        <w:jc w:val="both"/>
        <w:rPr>
          <w:color w:val="000000"/>
          <w:sz w:val="28"/>
          <w:szCs w:val="28"/>
        </w:rPr>
      </w:pPr>
      <w:r w:rsidRPr="00E37623">
        <w:rPr>
          <w:color w:val="000000"/>
          <w:sz w:val="28"/>
          <w:szCs w:val="28"/>
        </w:rPr>
        <w:tab/>
        <w:t xml:space="preserve">непригодные для дальнейшего использования на основании решения </w:t>
      </w:r>
      <w:hyperlink r:id="rId412" w:history="1">
        <w:r w:rsidRPr="00E37623">
          <w:rPr>
            <w:color w:val="000000"/>
            <w:sz w:val="28"/>
            <w:szCs w:val="28"/>
          </w:rPr>
          <w:t>комиссии</w:t>
        </w:r>
      </w:hyperlink>
      <w:r w:rsidRPr="00E37623">
        <w:rPr>
          <w:color w:val="000000"/>
          <w:sz w:val="28"/>
          <w:szCs w:val="28"/>
        </w:rPr>
        <w:t xml:space="preserve"> о списании с балансового учета (прекращении эксплуатации) до момента их демонтажа (утилизации, уничтожения).</w:t>
      </w:r>
    </w:p>
    <w:p w:rsidR="002C20D9" w:rsidRPr="00E37623" w:rsidRDefault="002C20D9" w:rsidP="002C20D9">
      <w:pPr>
        <w:autoSpaceDE w:val="0"/>
        <w:autoSpaceDN w:val="0"/>
        <w:adjustRightInd w:val="0"/>
        <w:jc w:val="both"/>
        <w:rPr>
          <w:sz w:val="28"/>
          <w:szCs w:val="28"/>
        </w:rPr>
      </w:pPr>
      <w:r w:rsidRPr="00E37623">
        <w:rPr>
          <w:sz w:val="28"/>
          <w:szCs w:val="28"/>
        </w:rPr>
        <w:tab/>
      </w:r>
      <w:r w:rsidRPr="00E37623">
        <w:rPr>
          <w:bCs/>
          <w:sz w:val="28"/>
          <w:szCs w:val="28"/>
        </w:rPr>
        <w:t>Методы оценки</w:t>
      </w:r>
      <w:r w:rsidRPr="00E37623">
        <w:rPr>
          <w:sz w:val="28"/>
          <w:szCs w:val="28"/>
        </w:rPr>
        <w:t xml:space="preserve"> материальных ценностей:</w:t>
      </w:r>
    </w:p>
    <w:p w:rsidR="002C20D9" w:rsidRPr="00E37623" w:rsidRDefault="002C20D9" w:rsidP="002C20D9">
      <w:pPr>
        <w:autoSpaceDE w:val="0"/>
        <w:autoSpaceDN w:val="0"/>
        <w:adjustRightInd w:val="0"/>
        <w:jc w:val="both"/>
        <w:rPr>
          <w:sz w:val="28"/>
          <w:szCs w:val="28"/>
        </w:rPr>
      </w:pPr>
      <w:r w:rsidRPr="00E37623">
        <w:rPr>
          <w:sz w:val="28"/>
          <w:szCs w:val="28"/>
        </w:rPr>
        <w:tab/>
        <w:t>по стоимости, указанной передающей стороной в акте (ином первичном документе, подтверждающем получение (принятие на хранение либо в переработку) материальных ценностей) или предусмотренной договором;</w:t>
      </w:r>
    </w:p>
    <w:p w:rsidR="002C20D9" w:rsidRPr="00E37623" w:rsidRDefault="002C20D9" w:rsidP="002C20D9">
      <w:pPr>
        <w:autoSpaceDE w:val="0"/>
        <w:autoSpaceDN w:val="0"/>
        <w:adjustRightInd w:val="0"/>
        <w:jc w:val="both"/>
        <w:rPr>
          <w:sz w:val="28"/>
          <w:szCs w:val="28"/>
        </w:rPr>
      </w:pPr>
      <w:r w:rsidRPr="00E37623">
        <w:rPr>
          <w:sz w:val="28"/>
          <w:szCs w:val="28"/>
        </w:rPr>
        <w:lastRenderedPageBreak/>
        <w:tab/>
        <w:t>в условной оценке: один объект - один рубль (в случае одностороннего оформления акта и (или) отражения в учете материальных ценностей, не соответствующих критериям активов).</w:t>
      </w:r>
      <w:r w:rsidR="00936859" w:rsidRPr="00E37623">
        <w:rPr>
          <w:sz w:val="28"/>
          <w:szCs w:val="28"/>
        </w:rPr>
        <w:t xml:space="preserve"> </w:t>
      </w:r>
    </w:p>
    <w:p w:rsidR="00BA3097" w:rsidRPr="00E37623" w:rsidRDefault="00936859" w:rsidP="00883AE0">
      <w:pPr>
        <w:tabs>
          <w:tab w:val="left" w:pos="1134"/>
        </w:tabs>
        <w:ind w:firstLine="567"/>
        <w:contextualSpacing/>
        <w:jc w:val="both"/>
        <w:rPr>
          <w:sz w:val="28"/>
          <w:szCs w:val="28"/>
        </w:rPr>
      </w:pPr>
      <w:r w:rsidRPr="00E37623">
        <w:rPr>
          <w:color w:val="000000"/>
          <w:sz w:val="28"/>
          <w:szCs w:val="28"/>
        </w:rPr>
        <w:t xml:space="preserve">Выбытие материальных ценностей с </w:t>
      </w:r>
      <w:proofErr w:type="spellStart"/>
      <w:r w:rsidRPr="00E37623">
        <w:rPr>
          <w:color w:val="000000"/>
          <w:sz w:val="28"/>
          <w:szCs w:val="28"/>
        </w:rPr>
        <w:t>забалансового</w:t>
      </w:r>
      <w:proofErr w:type="spellEnd"/>
      <w:r w:rsidRPr="00E37623">
        <w:rPr>
          <w:color w:val="000000"/>
          <w:sz w:val="28"/>
          <w:szCs w:val="28"/>
        </w:rPr>
        <w:t xml:space="preserve"> счета 02 в случае принятия решения об уничтожении объекта имущества, в том числе в связи с</w:t>
      </w:r>
      <w:r w:rsidRPr="00E37623">
        <w:rPr>
          <w:sz w:val="28"/>
          <w:szCs w:val="28"/>
        </w:rPr>
        <w:t xml:space="preserve"> физическим или моральным износом и невозможностью (нецелесообразностью) его дальнейшего использования</w:t>
      </w:r>
      <w:r w:rsidRPr="00E37623">
        <w:rPr>
          <w:color w:val="000000"/>
          <w:sz w:val="28"/>
          <w:szCs w:val="28"/>
        </w:rPr>
        <w:t xml:space="preserve"> оформляется </w:t>
      </w:r>
      <w:r w:rsidR="00A130B5" w:rsidRPr="00E37623">
        <w:rPr>
          <w:sz w:val="28"/>
          <w:szCs w:val="28"/>
        </w:rPr>
        <w:t>актом об утилизации (уничтожении) материальных ценностей (ф.0510435).</w:t>
      </w:r>
    </w:p>
    <w:p w:rsidR="00936859" w:rsidRPr="00E37623" w:rsidRDefault="00883AE0" w:rsidP="00883AE0">
      <w:pPr>
        <w:tabs>
          <w:tab w:val="left" w:pos="1134"/>
        </w:tabs>
        <w:ind w:firstLine="567"/>
        <w:contextualSpacing/>
        <w:jc w:val="both"/>
        <w:rPr>
          <w:bCs/>
          <w:sz w:val="28"/>
          <w:szCs w:val="28"/>
        </w:rPr>
      </w:pPr>
      <w:r w:rsidRPr="00E37623">
        <w:rPr>
          <w:sz w:val="28"/>
          <w:szCs w:val="28"/>
        </w:rPr>
        <w:t xml:space="preserve"> </w:t>
      </w:r>
      <w:r w:rsidR="00936859" w:rsidRPr="00E37623">
        <w:rPr>
          <w:bCs/>
          <w:sz w:val="28"/>
          <w:szCs w:val="28"/>
        </w:rPr>
        <w:t xml:space="preserve">Выбытие имущества со счета 02 при принятии решения о реализации имущества, являющегося на момент принятия такого решения не активом, отражается в учете по дебету счета 0 105 00 000 и кредиту счета 0 401 10 172 с одновременным уменьшением по </w:t>
      </w:r>
      <w:proofErr w:type="spellStart"/>
      <w:r w:rsidR="00936859" w:rsidRPr="00E37623">
        <w:rPr>
          <w:bCs/>
          <w:sz w:val="28"/>
          <w:szCs w:val="28"/>
        </w:rPr>
        <w:t>забалансовому</w:t>
      </w:r>
      <w:proofErr w:type="spellEnd"/>
      <w:r w:rsidR="00936859" w:rsidRPr="00E37623">
        <w:rPr>
          <w:bCs/>
          <w:sz w:val="28"/>
          <w:szCs w:val="28"/>
        </w:rPr>
        <w:t xml:space="preserve"> счету 02 и оформляется Приходным ордером на приемку материальных ценностей (нефинансовых активов) (ф. 0504207). Оприходование материальных запасов отражается по справедливой стоимости.</w:t>
      </w:r>
    </w:p>
    <w:p w:rsidR="00936859" w:rsidRPr="00E37623" w:rsidRDefault="00936859" w:rsidP="00936859">
      <w:pPr>
        <w:tabs>
          <w:tab w:val="left" w:pos="1134"/>
        </w:tabs>
        <w:autoSpaceDE w:val="0"/>
        <w:autoSpaceDN w:val="0"/>
        <w:adjustRightInd w:val="0"/>
        <w:ind w:firstLine="567"/>
        <w:jc w:val="both"/>
        <w:rPr>
          <w:bCs/>
          <w:color w:val="000000"/>
          <w:sz w:val="28"/>
          <w:szCs w:val="28"/>
        </w:rPr>
      </w:pPr>
      <w:r w:rsidRPr="00E37623">
        <w:rPr>
          <w:bCs/>
          <w:sz w:val="28"/>
          <w:szCs w:val="28"/>
        </w:rPr>
        <w:t xml:space="preserve">Выбытие имущества со счета 02 при принятии решения о безвозмездной передаче основного средства, признанного не активом, организации бюджетной сферы или о начале использования данного объекта по иному целевому назначению отражается в учете следующими проводками: дебет счета 0 101 00 000 и кредит счета 0 401 10 172, дебет счета 0 401 10 172 и кредит счета 0 104 00 000 с одновременным уменьшением </w:t>
      </w:r>
      <w:proofErr w:type="spellStart"/>
      <w:r w:rsidRPr="00E37623">
        <w:rPr>
          <w:bCs/>
          <w:sz w:val="28"/>
          <w:szCs w:val="28"/>
        </w:rPr>
        <w:t>забалансового</w:t>
      </w:r>
      <w:proofErr w:type="spellEnd"/>
      <w:r w:rsidRPr="00E37623">
        <w:rPr>
          <w:bCs/>
          <w:sz w:val="28"/>
          <w:szCs w:val="28"/>
        </w:rPr>
        <w:t xml:space="preserve"> счета 02. Данные операции </w:t>
      </w:r>
      <w:r w:rsidRPr="00E37623">
        <w:rPr>
          <w:bCs/>
          <w:color w:val="000000"/>
          <w:sz w:val="28"/>
          <w:szCs w:val="28"/>
        </w:rPr>
        <w:t>оформляются</w:t>
      </w:r>
      <w:r w:rsidRPr="00E37623">
        <w:rPr>
          <w:bCs/>
          <w:color w:val="FF0000"/>
          <w:sz w:val="28"/>
          <w:szCs w:val="28"/>
        </w:rPr>
        <w:t xml:space="preserve"> </w:t>
      </w:r>
      <w:r w:rsidRPr="00E37623">
        <w:rPr>
          <w:bCs/>
          <w:color w:val="000000"/>
          <w:sz w:val="28"/>
          <w:szCs w:val="28"/>
        </w:rPr>
        <w:t>Бухгалтерской справкой (ф. 0503833). Восстановление данных объектов отражается по стоимости на дату выбытия объектов с балансового учета.</w:t>
      </w:r>
    </w:p>
    <w:p w:rsidR="00936859" w:rsidRPr="00E37623" w:rsidRDefault="00936859" w:rsidP="00936859">
      <w:pPr>
        <w:tabs>
          <w:tab w:val="left" w:pos="1276"/>
        </w:tabs>
        <w:ind w:firstLine="567"/>
        <w:jc w:val="both"/>
        <w:rPr>
          <w:sz w:val="28"/>
          <w:szCs w:val="28"/>
        </w:rPr>
      </w:pPr>
      <w:r w:rsidRPr="00E37623">
        <w:rPr>
          <w:sz w:val="28"/>
          <w:szCs w:val="28"/>
        </w:rPr>
        <w:t xml:space="preserve">Списанные с баланса объекты нефинансовых активов не признаются объектами учета на </w:t>
      </w:r>
      <w:proofErr w:type="spellStart"/>
      <w:r w:rsidRPr="00E37623">
        <w:rPr>
          <w:sz w:val="28"/>
          <w:szCs w:val="28"/>
        </w:rPr>
        <w:t>забалансовом</w:t>
      </w:r>
      <w:proofErr w:type="spellEnd"/>
      <w:r w:rsidRPr="00E37623">
        <w:rPr>
          <w:sz w:val="28"/>
          <w:szCs w:val="28"/>
        </w:rPr>
        <w:t xml:space="preserve"> счете 02 при условии, что мероприятия по их утилизации завершены в день принятия решения об их списании.</w:t>
      </w:r>
    </w:p>
    <w:p w:rsidR="00610195" w:rsidRPr="00E37623" w:rsidRDefault="007C7432" w:rsidP="007C7432">
      <w:pPr>
        <w:autoSpaceDE w:val="0"/>
        <w:autoSpaceDN w:val="0"/>
        <w:adjustRightInd w:val="0"/>
        <w:jc w:val="both"/>
        <w:rPr>
          <w:color w:val="000000"/>
          <w:sz w:val="28"/>
          <w:szCs w:val="28"/>
        </w:rPr>
      </w:pPr>
      <w:r w:rsidRPr="00E37623">
        <w:rPr>
          <w:color w:val="000000"/>
          <w:sz w:val="28"/>
          <w:szCs w:val="28"/>
        </w:rPr>
        <w:tab/>
      </w:r>
      <w:r w:rsidR="00610195" w:rsidRPr="00E37623">
        <w:rPr>
          <w:color w:val="000000"/>
          <w:sz w:val="28"/>
          <w:szCs w:val="28"/>
        </w:rPr>
        <w:t xml:space="preserve">Аналитический учет </w:t>
      </w:r>
      <w:r w:rsidR="00610195" w:rsidRPr="00E37623">
        <w:rPr>
          <w:sz w:val="28"/>
          <w:szCs w:val="28"/>
        </w:rPr>
        <w:t xml:space="preserve">на </w:t>
      </w:r>
      <w:proofErr w:type="spellStart"/>
      <w:r w:rsidR="00610195" w:rsidRPr="00E37623">
        <w:rPr>
          <w:sz w:val="28"/>
          <w:szCs w:val="28"/>
        </w:rPr>
        <w:t>забалансовом</w:t>
      </w:r>
      <w:proofErr w:type="spellEnd"/>
      <w:r w:rsidR="00610195" w:rsidRPr="00E37623">
        <w:rPr>
          <w:sz w:val="28"/>
          <w:szCs w:val="28"/>
        </w:rPr>
        <w:t xml:space="preserve"> счете 02 ведется </w:t>
      </w:r>
      <w:r w:rsidRPr="00E37623">
        <w:rPr>
          <w:sz w:val="28"/>
          <w:szCs w:val="28"/>
        </w:rPr>
        <w:t>в разрезе объектов имущества, местонахождений объектов (адресов), ответственных лиц, контрагентов (собственников, владельцев, иных лиц), правовых оснований</w:t>
      </w:r>
      <w:r w:rsidRPr="00E37623">
        <w:rPr>
          <w:color w:val="000000"/>
          <w:sz w:val="28"/>
          <w:szCs w:val="28"/>
        </w:rPr>
        <w:t xml:space="preserve"> </w:t>
      </w:r>
      <w:r w:rsidR="00610195" w:rsidRPr="00E37623">
        <w:rPr>
          <w:color w:val="000000"/>
          <w:sz w:val="28"/>
          <w:szCs w:val="28"/>
        </w:rPr>
        <w:t>(п. 9 ФСГС «Учетная политика, оценочные значения и ошибки»</w:t>
      </w:r>
      <w:r w:rsidRPr="00E37623">
        <w:rPr>
          <w:color w:val="000000"/>
          <w:sz w:val="28"/>
          <w:szCs w:val="28"/>
        </w:rPr>
        <w:t>, п. 335, 336 Инструкции № 157н).</w:t>
      </w:r>
      <w:r w:rsidR="00610195" w:rsidRPr="00E37623">
        <w:rPr>
          <w:color w:val="000000"/>
          <w:sz w:val="28"/>
          <w:szCs w:val="28"/>
        </w:rPr>
        <w:t xml:space="preserve"> </w:t>
      </w:r>
    </w:p>
    <w:p w:rsidR="002C20D9" w:rsidRPr="00E37623" w:rsidRDefault="002C20D9" w:rsidP="002C20D9">
      <w:pPr>
        <w:autoSpaceDE w:val="0"/>
        <w:autoSpaceDN w:val="0"/>
        <w:adjustRightInd w:val="0"/>
        <w:ind w:firstLine="709"/>
        <w:jc w:val="both"/>
        <w:rPr>
          <w:bCs/>
          <w:color w:val="000000"/>
          <w:sz w:val="28"/>
          <w:szCs w:val="28"/>
        </w:rPr>
      </w:pPr>
      <w:r w:rsidRPr="00E37623">
        <w:rPr>
          <w:sz w:val="28"/>
          <w:szCs w:val="28"/>
        </w:rPr>
        <w:t xml:space="preserve">12.4. Операции по учету находящихся на хранении и выдаваемых                      в рамках хозяйственной деятельности Заказчиков бланков строгой отчетности отражается на счете 03 «Бланки строгой отчетности». </w:t>
      </w:r>
      <w:r w:rsidRPr="00E37623">
        <w:rPr>
          <w:bCs/>
          <w:sz w:val="28"/>
          <w:szCs w:val="28"/>
        </w:rPr>
        <w:t>Записи по счету отражаются по простой системе - без применения метода двойной записи (</w:t>
      </w:r>
      <w:hyperlink r:id="rId413" w:history="1">
        <w:r w:rsidRPr="00E37623">
          <w:rPr>
            <w:bCs/>
            <w:color w:val="000000"/>
            <w:sz w:val="28"/>
            <w:szCs w:val="28"/>
          </w:rPr>
          <w:t>п. 332</w:t>
        </w:r>
      </w:hyperlink>
      <w:r w:rsidRPr="00E37623">
        <w:rPr>
          <w:bCs/>
          <w:color w:val="000000"/>
          <w:sz w:val="28"/>
          <w:szCs w:val="28"/>
        </w:rPr>
        <w:t xml:space="preserve"> Инструкции № 157н).</w:t>
      </w:r>
    </w:p>
    <w:p w:rsidR="002C20D9" w:rsidRPr="00E37623" w:rsidRDefault="002C20D9" w:rsidP="002C20D9">
      <w:pPr>
        <w:autoSpaceDE w:val="0"/>
        <w:autoSpaceDN w:val="0"/>
        <w:adjustRightInd w:val="0"/>
        <w:ind w:firstLine="709"/>
        <w:jc w:val="both"/>
        <w:rPr>
          <w:rFonts w:eastAsia="Gungsuh"/>
          <w:sz w:val="28"/>
          <w:szCs w:val="28"/>
        </w:rPr>
      </w:pPr>
      <w:r w:rsidRPr="00E37623">
        <w:rPr>
          <w:rFonts w:eastAsia="Gungsuh"/>
          <w:sz w:val="28"/>
          <w:szCs w:val="28"/>
        </w:rPr>
        <w:t>К бланкам строгой отчетности относятся:</w:t>
      </w:r>
    </w:p>
    <w:p w:rsidR="002C20D9" w:rsidRPr="00E37623" w:rsidRDefault="002C20D9" w:rsidP="002C20D9">
      <w:pPr>
        <w:autoSpaceDE w:val="0"/>
        <w:autoSpaceDN w:val="0"/>
        <w:adjustRightInd w:val="0"/>
        <w:ind w:firstLine="709"/>
        <w:jc w:val="both"/>
        <w:rPr>
          <w:rFonts w:eastAsia="Gungsuh"/>
          <w:sz w:val="28"/>
          <w:szCs w:val="28"/>
        </w:rPr>
      </w:pPr>
      <w:r w:rsidRPr="00E37623">
        <w:rPr>
          <w:rFonts w:eastAsia="Gungsuh"/>
          <w:sz w:val="28"/>
          <w:szCs w:val="28"/>
        </w:rPr>
        <w:t xml:space="preserve">бланки трудовых книжек, вкладышей к ним, сертификаты на оздоровление и отдых детей, билеты на посещение </w:t>
      </w:r>
      <w:proofErr w:type="spellStart"/>
      <w:r w:rsidRPr="00E37623">
        <w:rPr>
          <w:rFonts w:eastAsia="Gungsuh"/>
          <w:sz w:val="28"/>
          <w:szCs w:val="28"/>
        </w:rPr>
        <w:t>концертно</w:t>
      </w:r>
      <w:proofErr w:type="spellEnd"/>
      <w:r w:rsidRPr="00E37623">
        <w:rPr>
          <w:rFonts w:eastAsia="Gungsuh"/>
          <w:sz w:val="28"/>
          <w:szCs w:val="28"/>
        </w:rPr>
        <w:t xml:space="preserve"> - зрелищных мероприятий, топливные карты, проездные документы, гражданские проездные документы, карты (ЛПД) пенсионера, карты (ЛПД) студента, карты (ЛПД) школьника, смарт-карты (ЛПД), бланки карт маршрута регулярных перевозок, бланки свидетельств об осуществлении перевозок по маршруту регулярных перевозок, бланки специальных разрешений на движение по автомобильным дорогам транспортных средств, осуществляющих перевозку тяжеловесных и (или) крупногабаритных </w:t>
      </w:r>
      <w:r w:rsidRPr="00E37623">
        <w:rPr>
          <w:rFonts w:eastAsia="Gungsuh"/>
          <w:sz w:val="28"/>
          <w:szCs w:val="28"/>
        </w:rPr>
        <w:lastRenderedPageBreak/>
        <w:t xml:space="preserve">грузов, бланки специальных разрешений на движение по автомобильным дорогам транспортных средств, осуществляющих перевозку опасных грузов. </w:t>
      </w:r>
    </w:p>
    <w:p w:rsidR="002C20D9" w:rsidRPr="00E37623" w:rsidRDefault="002C20D9" w:rsidP="002C20D9">
      <w:pPr>
        <w:autoSpaceDE w:val="0"/>
        <w:autoSpaceDN w:val="0"/>
        <w:adjustRightInd w:val="0"/>
        <w:ind w:firstLine="709"/>
        <w:jc w:val="both"/>
        <w:rPr>
          <w:rFonts w:eastAsia="Gungsuh"/>
          <w:sz w:val="28"/>
          <w:szCs w:val="28"/>
        </w:rPr>
      </w:pPr>
      <w:r w:rsidRPr="00E37623">
        <w:rPr>
          <w:sz w:val="28"/>
          <w:szCs w:val="28"/>
        </w:rPr>
        <w:tab/>
        <w:t xml:space="preserve">Перечень должностных лиц, ответственных за обеспечение сохранности бланков строгой отчетности, их выдачу и учет, а также состав комиссии по списанию бланков строгой отчетности утверждаются отдельным распоряжением (приказом) руководителя Заказчика. </w:t>
      </w:r>
    </w:p>
    <w:p w:rsidR="002C20D9" w:rsidRPr="00E37623" w:rsidRDefault="002C20D9" w:rsidP="002C20D9">
      <w:pPr>
        <w:autoSpaceDE w:val="0"/>
        <w:autoSpaceDN w:val="0"/>
        <w:adjustRightInd w:val="0"/>
        <w:jc w:val="both"/>
        <w:rPr>
          <w:bCs/>
          <w:color w:val="000000"/>
          <w:sz w:val="28"/>
          <w:szCs w:val="28"/>
        </w:rPr>
      </w:pPr>
      <w:r w:rsidRPr="00E37623">
        <w:rPr>
          <w:bCs/>
          <w:color w:val="000000"/>
          <w:sz w:val="28"/>
          <w:szCs w:val="28"/>
        </w:rPr>
        <w:tab/>
        <w:t xml:space="preserve">На </w:t>
      </w:r>
      <w:proofErr w:type="spellStart"/>
      <w:r w:rsidRPr="00E37623">
        <w:rPr>
          <w:bCs/>
          <w:color w:val="000000"/>
          <w:sz w:val="28"/>
          <w:szCs w:val="28"/>
        </w:rPr>
        <w:t>забалансовом</w:t>
      </w:r>
      <w:proofErr w:type="spellEnd"/>
      <w:r w:rsidRPr="00E37623">
        <w:rPr>
          <w:bCs/>
          <w:color w:val="000000"/>
          <w:sz w:val="28"/>
          <w:szCs w:val="28"/>
        </w:rPr>
        <w:t xml:space="preserve"> счете 03 по стоимости приобретения учитываются трудовые книжки, вкладыши к ним. Иные бланки строгой отчетности учитываются в условной оценке: один бланк, один рубль (</w:t>
      </w:r>
      <w:r w:rsidRPr="00E37623">
        <w:rPr>
          <w:sz w:val="28"/>
          <w:szCs w:val="28"/>
        </w:rPr>
        <w:t>п. 337 Инструкции № 157н).</w:t>
      </w:r>
    </w:p>
    <w:p w:rsidR="002C20D9" w:rsidRPr="00E37623" w:rsidRDefault="002C20D9" w:rsidP="002C20D9">
      <w:pPr>
        <w:autoSpaceDE w:val="0"/>
        <w:autoSpaceDN w:val="0"/>
        <w:adjustRightInd w:val="0"/>
        <w:jc w:val="both"/>
        <w:rPr>
          <w:bCs/>
          <w:color w:val="000000"/>
          <w:sz w:val="28"/>
          <w:szCs w:val="28"/>
        </w:rPr>
      </w:pPr>
      <w:r w:rsidRPr="00E37623">
        <w:rPr>
          <w:bCs/>
          <w:color w:val="000000"/>
          <w:sz w:val="28"/>
          <w:szCs w:val="28"/>
        </w:rPr>
        <w:tab/>
        <w:t>Затраты на приобретение бланков строгой отчетности в общем случае отражаются:</w:t>
      </w:r>
    </w:p>
    <w:p w:rsidR="002C20D9" w:rsidRPr="00E37623" w:rsidRDefault="002C20D9" w:rsidP="002C20D9">
      <w:pPr>
        <w:autoSpaceDE w:val="0"/>
        <w:autoSpaceDN w:val="0"/>
        <w:adjustRightInd w:val="0"/>
        <w:jc w:val="both"/>
        <w:rPr>
          <w:bCs/>
          <w:color w:val="000000"/>
          <w:sz w:val="28"/>
          <w:szCs w:val="28"/>
        </w:rPr>
      </w:pPr>
      <w:r w:rsidRPr="00E37623">
        <w:rPr>
          <w:bCs/>
          <w:color w:val="000000"/>
          <w:sz w:val="28"/>
          <w:szCs w:val="28"/>
        </w:rPr>
        <w:tab/>
        <w:t xml:space="preserve">по дебету счета 0 105 36 349 и кредиту счета 0 302 34 73X - при поступлении от поставщика на склад (до выдачи </w:t>
      </w:r>
      <w:r w:rsidRPr="00E37623">
        <w:rPr>
          <w:sz w:val="28"/>
          <w:szCs w:val="28"/>
        </w:rPr>
        <w:t>ответственным лицам</w:t>
      </w:r>
      <w:r w:rsidRPr="00E37623">
        <w:rPr>
          <w:bCs/>
          <w:color w:val="000000"/>
          <w:sz w:val="28"/>
          <w:szCs w:val="28"/>
        </w:rPr>
        <w:t>);</w:t>
      </w:r>
    </w:p>
    <w:p w:rsidR="002C20D9" w:rsidRPr="00E37623" w:rsidRDefault="002C20D9" w:rsidP="002C20D9">
      <w:pPr>
        <w:autoSpaceDE w:val="0"/>
        <w:autoSpaceDN w:val="0"/>
        <w:adjustRightInd w:val="0"/>
        <w:jc w:val="both"/>
        <w:rPr>
          <w:bCs/>
          <w:color w:val="000000"/>
          <w:sz w:val="28"/>
          <w:szCs w:val="28"/>
        </w:rPr>
      </w:pPr>
      <w:r w:rsidRPr="00E37623">
        <w:rPr>
          <w:bCs/>
          <w:color w:val="000000"/>
          <w:sz w:val="28"/>
          <w:szCs w:val="28"/>
        </w:rPr>
        <w:tab/>
        <w:t xml:space="preserve">по дебету счета 0 401 20 272 (0 109 X0 272) и кредиту счета 0 105 36 449 с одновременным отражением на </w:t>
      </w:r>
      <w:proofErr w:type="spellStart"/>
      <w:r w:rsidRPr="00E37623">
        <w:rPr>
          <w:bCs/>
          <w:color w:val="000000"/>
          <w:sz w:val="28"/>
          <w:szCs w:val="28"/>
        </w:rPr>
        <w:t>забалансовом</w:t>
      </w:r>
      <w:proofErr w:type="spellEnd"/>
      <w:r w:rsidRPr="00E37623">
        <w:rPr>
          <w:bCs/>
          <w:color w:val="000000"/>
          <w:sz w:val="28"/>
          <w:szCs w:val="28"/>
        </w:rPr>
        <w:t xml:space="preserve"> счете 03 (увеличение счета) - при выдаче со склада </w:t>
      </w:r>
      <w:r w:rsidRPr="00E37623">
        <w:rPr>
          <w:sz w:val="28"/>
          <w:szCs w:val="28"/>
        </w:rPr>
        <w:t>ответственным лицам</w:t>
      </w:r>
      <w:r w:rsidRPr="00E37623">
        <w:rPr>
          <w:bCs/>
          <w:color w:val="000000"/>
          <w:sz w:val="28"/>
          <w:szCs w:val="28"/>
        </w:rPr>
        <w:t>.</w:t>
      </w:r>
    </w:p>
    <w:p w:rsidR="002C20D9" w:rsidRPr="00E37623" w:rsidRDefault="002C20D9" w:rsidP="002C20D9">
      <w:pPr>
        <w:autoSpaceDE w:val="0"/>
        <w:autoSpaceDN w:val="0"/>
        <w:adjustRightInd w:val="0"/>
        <w:ind w:firstLine="709"/>
        <w:jc w:val="both"/>
        <w:rPr>
          <w:color w:val="000000"/>
          <w:sz w:val="28"/>
          <w:szCs w:val="28"/>
        </w:rPr>
      </w:pPr>
      <w:r w:rsidRPr="00E37623">
        <w:rPr>
          <w:color w:val="000000"/>
          <w:sz w:val="28"/>
          <w:szCs w:val="28"/>
        </w:rPr>
        <w:t xml:space="preserve">Внутренние перемещения бланков строгой отчетности отражаются на основании требования – накладной </w:t>
      </w:r>
      <w:r w:rsidR="00C266D2" w:rsidRPr="00E37623">
        <w:rPr>
          <w:color w:val="000000"/>
          <w:sz w:val="28"/>
          <w:szCs w:val="28"/>
        </w:rPr>
        <w:t xml:space="preserve">(ф. 0510451) </w:t>
      </w:r>
      <w:r w:rsidRPr="00E37623">
        <w:rPr>
          <w:color w:val="000000"/>
          <w:sz w:val="28"/>
          <w:szCs w:val="28"/>
        </w:rPr>
        <w:t xml:space="preserve">путем изменения ответственного лица и (или) места хранения. </w:t>
      </w:r>
    </w:p>
    <w:p w:rsidR="002C20D9" w:rsidRPr="00E37623" w:rsidRDefault="002C20D9" w:rsidP="002C20D9">
      <w:pPr>
        <w:autoSpaceDE w:val="0"/>
        <w:autoSpaceDN w:val="0"/>
        <w:adjustRightInd w:val="0"/>
        <w:ind w:firstLine="709"/>
        <w:jc w:val="both"/>
        <w:rPr>
          <w:color w:val="000000"/>
          <w:sz w:val="28"/>
          <w:szCs w:val="28"/>
        </w:rPr>
      </w:pPr>
      <w:r w:rsidRPr="00E37623">
        <w:rPr>
          <w:color w:val="000000"/>
          <w:sz w:val="28"/>
          <w:szCs w:val="28"/>
        </w:rPr>
        <w:t xml:space="preserve">Выбытие бланков строгой отчетности при их оформлении (выдаче), а также в связи с выявлением порчи, хищений, недостачи, принятием решения о их списании (уничтожении), производится на основании акта о списании бланков строгой отчетности </w:t>
      </w:r>
      <w:r w:rsidR="00896316" w:rsidRPr="00E37623">
        <w:rPr>
          <w:color w:val="000000"/>
          <w:sz w:val="28"/>
          <w:szCs w:val="28"/>
        </w:rPr>
        <w:t xml:space="preserve">(ф. 0510461) </w:t>
      </w:r>
      <w:r w:rsidRPr="00E37623">
        <w:rPr>
          <w:color w:val="000000"/>
          <w:sz w:val="28"/>
          <w:szCs w:val="28"/>
        </w:rPr>
        <w:t>по стоимости, по которой бланки строгой отчетности были ранее приняты к учету.</w:t>
      </w:r>
    </w:p>
    <w:p w:rsidR="002C20D9" w:rsidRPr="00E37623" w:rsidRDefault="002C20D9" w:rsidP="002C20D9">
      <w:pPr>
        <w:autoSpaceDE w:val="0"/>
        <w:autoSpaceDN w:val="0"/>
        <w:adjustRightInd w:val="0"/>
        <w:ind w:firstLine="709"/>
        <w:jc w:val="both"/>
        <w:rPr>
          <w:color w:val="000000"/>
          <w:sz w:val="28"/>
          <w:szCs w:val="28"/>
        </w:rPr>
      </w:pPr>
      <w:r w:rsidRPr="00E37623">
        <w:rPr>
          <w:color w:val="000000"/>
          <w:sz w:val="28"/>
          <w:szCs w:val="28"/>
        </w:rPr>
        <w:t xml:space="preserve">При изменении законодательства, в результате которого бланки строгой отчетности в дальнейшем не могут быть использованы, списание таких бланков производится по решению комиссии по поступлению и выбытию активов Заказчика, на основании акта о списании бланков строгой отчетности </w:t>
      </w:r>
      <w:r w:rsidR="00E342F0" w:rsidRPr="00E37623">
        <w:rPr>
          <w:color w:val="000000"/>
          <w:sz w:val="28"/>
          <w:szCs w:val="28"/>
        </w:rPr>
        <w:t xml:space="preserve">                     </w:t>
      </w:r>
      <w:proofErr w:type="gramStart"/>
      <w:r w:rsidR="00E342F0" w:rsidRPr="00E37623">
        <w:rPr>
          <w:color w:val="000000"/>
          <w:sz w:val="28"/>
          <w:szCs w:val="28"/>
        </w:rPr>
        <w:t xml:space="preserve">   </w:t>
      </w:r>
      <w:r w:rsidR="0053231E" w:rsidRPr="00E37623">
        <w:rPr>
          <w:color w:val="000000"/>
          <w:sz w:val="28"/>
          <w:szCs w:val="28"/>
        </w:rPr>
        <w:t>(</w:t>
      </w:r>
      <w:proofErr w:type="gramEnd"/>
      <w:r w:rsidR="0053231E" w:rsidRPr="00E37623">
        <w:rPr>
          <w:color w:val="000000"/>
          <w:sz w:val="28"/>
          <w:szCs w:val="28"/>
        </w:rPr>
        <w:t>ф. 0510461)</w:t>
      </w:r>
      <w:r w:rsidRPr="00E37623">
        <w:rPr>
          <w:color w:val="000000"/>
          <w:sz w:val="28"/>
          <w:szCs w:val="28"/>
        </w:rPr>
        <w:t>, по стоимости, по которой бланки строгой отчетности были ранее приняты к учету.</w:t>
      </w:r>
    </w:p>
    <w:p w:rsidR="002C20D9" w:rsidRPr="00E37623" w:rsidRDefault="002C20D9" w:rsidP="002C20D9">
      <w:pPr>
        <w:autoSpaceDE w:val="0"/>
        <w:autoSpaceDN w:val="0"/>
        <w:adjustRightInd w:val="0"/>
        <w:ind w:firstLine="709"/>
        <w:jc w:val="both"/>
        <w:rPr>
          <w:sz w:val="28"/>
          <w:szCs w:val="28"/>
        </w:rPr>
      </w:pPr>
      <w:r w:rsidRPr="00E37623">
        <w:rPr>
          <w:color w:val="000000"/>
          <w:sz w:val="28"/>
          <w:szCs w:val="28"/>
        </w:rPr>
        <w:t xml:space="preserve">Аналитический учет по </w:t>
      </w:r>
      <w:hyperlink r:id="rId414" w:history="1">
        <w:r w:rsidRPr="00E37623">
          <w:rPr>
            <w:color w:val="000000"/>
            <w:sz w:val="28"/>
            <w:szCs w:val="28"/>
          </w:rPr>
          <w:t>счету</w:t>
        </w:r>
      </w:hyperlink>
      <w:r w:rsidRPr="00E37623">
        <w:rPr>
          <w:color w:val="000000"/>
          <w:sz w:val="28"/>
          <w:szCs w:val="28"/>
        </w:rPr>
        <w:t xml:space="preserve"> 03 «Бланки строгой отчетности» ведется по каждому виду бланков строгой отчетности в разрезе ответственных</w:t>
      </w:r>
      <w:r w:rsidRPr="00E37623">
        <w:rPr>
          <w:sz w:val="28"/>
          <w:szCs w:val="28"/>
        </w:rPr>
        <w:t xml:space="preserve"> за их хранение и (или) выдачу лиц и мест хранения. Ответственные лица Заказчиков ведут учет бланков строгой отчетност</w:t>
      </w:r>
      <w:r w:rsidR="00761D82" w:rsidRPr="00E37623">
        <w:rPr>
          <w:sz w:val="28"/>
          <w:szCs w:val="28"/>
        </w:rPr>
        <w:t>и,</w:t>
      </w:r>
      <w:r w:rsidR="007A20D3" w:rsidRPr="00E37623">
        <w:rPr>
          <w:rFonts w:eastAsia="Calibri"/>
          <w:sz w:val="28"/>
          <w:szCs w:val="28"/>
        </w:rPr>
        <w:t xml:space="preserve"> в Приходно-расходной книге по учету бланков трудовых книжек и вкладышей в них </w:t>
      </w:r>
      <w:r w:rsidR="00047DD7" w:rsidRPr="00E37623">
        <w:rPr>
          <w:rFonts w:eastAsia="Calibri"/>
          <w:sz w:val="28"/>
          <w:szCs w:val="28"/>
        </w:rPr>
        <w:t>(п</w:t>
      </w:r>
      <w:r w:rsidR="007A20D3" w:rsidRPr="00E37623">
        <w:rPr>
          <w:rFonts w:eastAsia="Calibri"/>
          <w:sz w:val="28"/>
          <w:szCs w:val="28"/>
        </w:rPr>
        <w:t xml:space="preserve">риложение </w:t>
      </w:r>
      <w:r w:rsidR="007F7B46" w:rsidRPr="00E37623">
        <w:rPr>
          <w:rFonts w:eastAsia="Calibri"/>
          <w:sz w:val="28"/>
          <w:szCs w:val="28"/>
        </w:rPr>
        <w:t xml:space="preserve">№ </w:t>
      </w:r>
      <w:r w:rsidR="007A20D3" w:rsidRPr="00E37623">
        <w:rPr>
          <w:rFonts w:eastAsia="Calibri"/>
          <w:sz w:val="28"/>
          <w:szCs w:val="28"/>
        </w:rPr>
        <w:t xml:space="preserve">4 к Положению о единой учетной политике). </w:t>
      </w:r>
    </w:p>
    <w:p w:rsidR="002C20D9" w:rsidRPr="00E37623" w:rsidRDefault="002C20D9" w:rsidP="002C20D9">
      <w:pPr>
        <w:autoSpaceDE w:val="0"/>
        <w:autoSpaceDN w:val="0"/>
        <w:adjustRightInd w:val="0"/>
        <w:jc w:val="both"/>
        <w:rPr>
          <w:color w:val="000000"/>
          <w:sz w:val="28"/>
          <w:szCs w:val="28"/>
        </w:rPr>
      </w:pPr>
      <w:r w:rsidRPr="00E37623">
        <w:rPr>
          <w:sz w:val="28"/>
          <w:szCs w:val="28"/>
        </w:rPr>
        <w:tab/>
        <w:t xml:space="preserve">12.5. </w:t>
      </w:r>
      <w:r w:rsidRPr="00E37623">
        <w:rPr>
          <w:color w:val="000000"/>
          <w:sz w:val="28"/>
          <w:szCs w:val="28"/>
        </w:rPr>
        <w:t xml:space="preserve">На </w:t>
      </w:r>
      <w:proofErr w:type="spellStart"/>
      <w:r w:rsidRPr="00E37623">
        <w:rPr>
          <w:color w:val="000000"/>
          <w:sz w:val="28"/>
          <w:szCs w:val="28"/>
        </w:rPr>
        <w:t>забалансовом</w:t>
      </w:r>
      <w:proofErr w:type="spellEnd"/>
      <w:r w:rsidRPr="00E37623">
        <w:rPr>
          <w:color w:val="000000"/>
          <w:sz w:val="28"/>
          <w:szCs w:val="28"/>
        </w:rPr>
        <w:t xml:space="preserve"> </w:t>
      </w:r>
      <w:hyperlink r:id="rId415" w:history="1">
        <w:r w:rsidRPr="00E37623">
          <w:rPr>
            <w:color w:val="000000"/>
            <w:sz w:val="28"/>
            <w:szCs w:val="28"/>
          </w:rPr>
          <w:t>счете 04</w:t>
        </w:r>
      </w:hyperlink>
      <w:r w:rsidRPr="00E37623">
        <w:rPr>
          <w:color w:val="000000"/>
          <w:sz w:val="28"/>
          <w:szCs w:val="28"/>
        </w:rPr>
        <w:t xml:space="preserve"> учитывается сомнительная задолженность неплатежеспособных дебиторов, если комиссия по поступлению и выбытию активов Заказчика приняла решение о ее выбытии с баланса (в том числе при несоответствии задолженности </w:t>
      </w:r>
      <w:hyperlink r:id="rId416" w:history="1">
        <w:r w:rsidRPr="00E37623">
          <w:rPr>
            <w:color w:val="000000"/>
            <w:sz w:val="28"/>
            <w:szCs w:val="28"/>
          </w:rPr>
          <w:t>критериям актива</w:t>
        </w:r>
      </w:hyperlink>
      <w:r w:rsidRPr="00E37623">
        <w:rPr>
          <w:color w:val="000000"/>
          <w:sz w:val="28"/>
          <w:szCs w:val="28"/>
        </w:rPr>
        <w:t>).</w:t>
      </w:r>
    </w:p>
    <w:p w:rsidR="002C20D9" w:rsidRPr="00E37623" w:rsidRDefault="002C20D9" w:rsidP="002C20D9">
      <w:pPr>
        <w:autoSpaceDE w:val="0"/>
        <w:autoSpaceDN w:val="0"/>
        <w:adjustRightInd w:val="0"/>
        <w:jc w:val="both"/>
        <w:rPr>
          <w:color w:val="000000"/>
          <w:sz w:val="28"/>
          <w:szCs w:val="28"/>
        </w:rPr>
      </w:pPr>
      <w:r w:rsidRPr="00E37623">
        <w:rPr>
          <w:color w:val="000000"/>
          <w:sz w:val="28"/>
          <w:szCs w:val="28"/>
        </w:rPr>
        <w:tab/>
        <w:t xml:space="preserve">Дебиторская задолженность признается сомнительной, если нет уверенности, что в обозримом будущем (не менее трех лет начиная с года, в котором составляется бухгалтерская (финансовая) отчетность) она будет погашена, такая задолженность не соответствует критериям признания актива и не может учитываться на балансовых счетах в составе финансовых активов (письма </w:t>
      </w:r>
      <w:r w:rsidRPr="00E37623">
        <w:rPr>
          <w:color w:val="000000"/>
          <w:sz w:val="28"/>
          <w:szCs w:val="28"/>
        </w:rPr>
        <w:lastRenderedPageBreak/>
        <w:t xml:space="preserve">Министерства финансов Российской Федерации от 06.03.2020 </w:t>
      </w:r>
      <w:hyperlink r:id="rId417" w:history="1">
        <w:r w:rsidRPr="00E37623">
          <w:rPr>
            <w:color w:val="000000"/>
            <w:sz w:val="28"/>
            <w:szCs w:val="28"/>
          </w:rPr>
          <w:t>№ 02-06-10/17162</w:t>
        </w:r>
      </w:hyperlink>
      <w:r w:rsidRPr="00E37623">
        <w:rPr>
          <w:color w:val="000000"/>
          <w:sz w:val="28"/>
          <w:szCs w:val="28"/>
        </w:rPr>
        <w:t xml:space="preserve">, от 17.04.2019 </w:t>
      </w:r>
      <w:hyperlink r:id="rId418" w:history="1">
        <w:r w:rsidRPr="00E37623">
          <w:rPr>
            <w:color w:val="000000"/>
            <w:sz w:val="28"/>
            <w:szCs w:val="28"/>
          </w:rPr>
          <w:t>№ 02-07-10/27662</w:t>
        </w:r>
      </w:hyperlink>
      <w:r w:rsidRPr="00E37623">
        <w:rPr>
          <w:color w:val="000000"/>
          <w:sz w:val="28"/>
          <w:szCs w:val="28"/>
        </w:rPr>
        <w:t>).</w:t>
      </w:r>
    </w:p>
    <w:p w:rsidR="002C20D9" w:rsidRPr="00E37623" w:rsidRDefault="002C20D9" w:rsidP="002C20D9">
      <w:pPr>
        <w:autoSpaceDE w:val="0"/>
        <w:autoSpaceDN w:val="0"/>
        <w:adjustRightInd w:val="0"/>
        <w:jc w:val="both"/>
        <w:rPr>
          <w:color w:val="000000"/>
          <w:sz w:val="28"/>
          <w:szCs w:val="28"/>
        </w:rPr>
      </w:pPr>
      <w:r w:rsidRPr="00E37623">
        <w:rPr>
          <w:color w:val="000000"/>
          <w:sz w:val="28"/>
          <w:szCs w:val="28"/>
        </w:rPr>
        <w:tab/>
        <w:t xml:space="preserve">Если на момент списания с баланса нет оснований для возобновления процедуры взыскания (безнадежная задолженность), такая задолженность к </w:t>
      </w:r>
      <w:proofErr w:type="spellStart"/>
      <w:r w:rsidRPr="00E37623">
        <w:rPr>
          <w:color w:val="000000"/>
          <w:sz w:val="28"/>
          <w:szCs w:val="28"/>
        </w:rPr>
        <w:t>забалансовому</w:t>
      </w:r>
      <w:proofErr w:type="spellEnd"/>
      <w:r w:rsidRPr="00E37623">
        <w:rPr>
          <w:color w:val="000000"/>
          <w:sz w:val="28"/>
          <w:szCs w:val="28"/>
        </w:rPr>
        <w:t xml:space="preserve"> учету не принимается (например, в случае неопределенности получения от нее экономических выгод или полезного потенциала) (п. 339 Инструкции № 157н, письма Министерства финансов Российской Федерации от 14.07.2017</w:t>
      </w:r>
      <w:r w:rsidR="0057419C" w:rsidRPr="00E37623">
        <w:rPr>
          <w:color w:val="000000"/>
          <w:sz w:val="28"/>
          <w:szCs w:val="28"/>
        </w:rPr>
        <w:t xml:space="preserve">       </w:t>
      </w:r>
      <w:r w:rsidRPr="00E37623">
        <w:rPr>
          <w:color w:val="000000"/>
          <w:sz w:val="28"/>
          <w:szCs w:val="28"/>
        </w:rPr>
        <w:t xml:space="preserve"> </w:t>
      </w:r>
      <w:hyperlink r:id="rId419" w:history="1">
        <w:r w:rsidRPr="00E37623">
          <w:rPr>
            <w:color w:val="000000"/>
            <w:sz w:val="28"/>
            <w:szCs w:val="28"/>
          </w:rPr>
          <w:t>№ 02-08-10/45171</w:t>
        </w:r>
      </w:hyperlink>
      <w:r w:rsidRPr="00E37623">
        <w:rPr>
          <w:color w:val="000000"/>
          <w:sz w:val="28"/>
          <w:szCs w:val="28"/>
        </w:rPr>
        <w:t xml:space="preserve">, от 21.10.2015 </w:t>
      </w:r>
      <w:hyperlink r:id="rId420" w:history="1">
        <w:r w:rsidRPr="00E37623">
          <w:rPr>
            <w:color w:val="000000"/>
            <w:sz w:val="28"/>
            <w:szCs w:val="28"/>
          </w:rPr>
          <w:t>№ 02-08-11/60471</w:t>
        </w:r>
      </w:hyperlink>
      <w:r w:rsidRPr="00E37623">
        <w:rPr>
          <w:color w:val="000000"/>
          <w:sz w:val="28"/>
          <w:szCs w:val="28"/>
        </w:rPr>
        <w:t>).</w:t>
      </w:r>
    </w:p>
    <w:p w:rsidR="00D04E94" w:rsidRPr="00E37623" w:rsidRDefault="002C20D9" w:rsidP="00CD3D1A">
      <w:pPr>
        <w:tabs>
          <w:tab w:val="left" w:pos="1134"/>
        </w:tabs>
        <w:ind w:firstLine="567"/>
        <w:contextualSpacing/>
        <w:jc w:val="both"/>
        <w:rPr>
          <w:color w:val="000000"/>
          <w:sz w:val="28"/>
          <w:szCs w:val="28"/>
        </w:rPr>
      </w:pPr>
      <w:r w:rsidRPr="00E37623">
        <w:rPr>
          <w:color w:val="000000"/>
          <w:sz w:val="28"/>
          <w:szCs w:val="28"/>
        </w:rPr>
        <w:t xml:space="preserve">Сомнительная задолженность неплатежеспособных дебиторов отражается на </w:t>
      </w:r>
      <w:proofErr w:type="spellStart"/>
      <w:r w:rsidRPr="00E37623">
        <w:rPr>
          <w:color w:val="000000"/>
          <w:sz w:val="28"/>
          <w:szCs w:val="28"/>
        </w:rPr>
        <w:t>забалансовом</w:t>
      </w:r>
      <w:proofErr w:type="spellEnd"/>
      <w:r w:rsidRPr="00E37623">
        <w:rPr>
          <w:color w:val="000000"/>
          <w:sz w:val="28"/>
          <w:szCs w:val="28"/>
        </w:rPr>
        <w:t xml:space="preserve"> </w:t>
      </w:r>
      <w:hyperlink r:id="rId421" w:history="1">
        <w:r w:rsidRPr="00E37623">
          <w:rPr>
            <w:color w:val="000000"/>
            <w:sz w:val="28"/>
            <w:szCs w:val="28"/>
          </w:rPr>
          <w:t>счете 04</w:t>
        </w:r>
      </w:hyperlink>
      <w:r w:rsidRPr="00E37623">
        <w:rPr>
          <w:color w:val="000000"/>
          <w:sz w:val="28"/>
          <w:szCs w:val="28"/>
        </w:rPr>
        <w:t xml:space="preserve"> одновременно со списанием ее с баланса на основании </w:t>
      </w:r>
      <w:r w:rsidR="00047DD7" w:rsidRPr="00E37623">
        <w:rPr>
          <w:color w:val="000000"/>
          <w:sz w:val="28"/>
          <w:szCs w:val="28"/>
        </w:rPr>
        <w:t xml:space="preserve"> </w:t>
      </w:r>
      <w:r w:rsidR="00D84708" w:rsidRPr="00E37623">
        <w:rPr>
          <w:color w:val="000000"/>
          <w:sz w:val="28"/>
          <w:szCs w:val="28"/>
        </w:rPr>
        <w:t>акта о признании безнадежной к взысканию задолженности по доходам (ф. 0510436), который формируется в целях оформления решения о признании безнадежной к взысканию задолженности, принимаемого Комиссией в отношении дебиторской задолженности по доходам, не уплаченным в установленный срок, выявленной по результатам проведения инвентаризации дебиторской задолженности по доходам, на основании документов, подтверждающих обстоятельства (случаи), указывающие на безнадежность взы</w:t>
      </w:r>
      <w:r w:rsidR="00745341" w:rsidRPr="00E37623">
        <w:rPr>
          <w:color w:val="000000"/>
          <w:sz w:val="28"/>
          <w:szCs w:val="28"/>
        </w:rPr>
        <w:t>скания указанной задолженности</w:t>
      </w:r>
      <w:r w:rsidR="00047DD7" w:rsidRPr="00E37623">
        <w:rPr>
          <w:color w:val="000000"/>
          <w:sz w:val="28"/>
          <w:szCs w:val="28"/>
        </w:rPr>
        <w:t xml:space="preserve"> </w:t>
      </w:r>
      <w:r w:rsidRPr="00E37623">
        <w:rPr>
          <w:color w:val="000000"/>
          <w:sz w:val="28"/>
          <w:szCs w:val="28"/>
        </w:rPr>
        <w:t xml:space="preserve">и учитывается за балансом в </w:t>
      </w:r>
      <w:hyperlink r:id="rId422" w:history="1">
        <w:r w:rsidRPr="00E37623">
          <w:rPr>
            <w:color w:val="000000"/>
            <w:sz w:val="28"/>
            <w:szCs w:val="28"/>
          </w:rPr>
          <w:t>течение срока</w:t>
        </w:r>
      </w:hyperlink>
      <w:r w:rsidRPr="00E37623">
        <w:rPr>
          <w:color w:val="000000"/>
          <w:sz w:val="28"/>
          <w:szCs w:val="28"/>
        </w:rPr>
        <w:t>, в пределах которого можно возобновить процедуру взыскания задолженности</w:t>
      </w:r>
      <w:r w:rsidR="00D04E94" w:rsidRPr="00E37623">
        <w:rPr>
          <w:color w:val="000000"/>
          <w:sz w:val="28"/>
          <w:szCs w:val="28"/>
        </w:rPr>
        <w:t>.</w:t>
      </w:r>
      <w:r w:rsidRPr="00E37623">
        <w:rPr>
          <w:color w:val="000000"/>
          <w:sz w:val="28"/>
          <w:szCs w:val="28"/>
        </w:rPr>
        <w:t xml:space="preserve"> </w:t>
      </w:r>
    </w:p>
    <w:p w:rsidR="006D5D1F" w:rsidRPr="00E37623" w:rsidRDefault="006D5D1F" w:rsidP="006D5D1F">
      <w:pPr>
        <w:pStyle w:val="ConsPlusNormal"/>
        <w:ind w:firstLine="567"/>
        <w:jc w:val="both"/>
        <w:rPr>
          <w:sz w:val="28"/>
          <w:szCs w:val="28"/>
        </w:rPr>
      </w:pPr>
      <w:r w:rsidRPr="00E37623">
        <w:rPr>
          <w:sz w:val="28"/>
          <w:szCs w:val="28"/>
        </w:rPr>
        <w:t xml:space="preserve">При возобновлении процедуры взыскания задолженности дебиторов или поступлении средств в погашение сомнительной задолженности неплатежеспособных дебиторов на дату возобновления взыскания или на дату зачисления на счета (лицевые счета) учреждений указанных поступлений осуществляется списание такой задолженности с </w:t>
      </w:r>
      <w:proofErr w:type="spellStart"/>
      <w:r w:rsidRPr="00E37623">
        <w:rPr>
          <w:sz w:val="28"/>
          <w:szCs w:val="28"/>
        </w:rPr>
        <w:t>забалансового</w:t>
      </w:r>
      <w:proofErr w:type="spellEnd"/>
      <w:r w:rsidRPr="00E37623">
        <w:rPr>
          <w:sz w:val="28"/>
          <w:szCs w:val="28"/>
        </w:rPr>
        <w:t xml:space="preserve"> учета с одновременным отражением на соответствующих балансовых счетах учета расчетов по поступлениям</w:t>
      </w:r>
      <w:r w:rsidR="005B7FB2" w:rsidRPr="00E37623">
        <w:rPr>
          <w:sz w:val="28"/>
          <w:szCs w:val="28"/>
        </w:rPr>
        <w:t xml:space="preserve"> на основании решения комиссии Заказчика</w:t>
      </w:r>
      <w:r w:rsidR="005B7FB2" w:rsidRPr="00E37623">
        <w:t xml:space="preserve"> </w:t>
      </w:r>
      <w:r w:rsidR="005B7FB2" w:rsidRPr="00E37623">
        <w:rPr>
          <w:sz w:val="28"/>
          <w:szCs w:val="28"/>
        </w:rPr>
        <w:t>о восстановлении сомнительной задолженности по доходам (ф.0510445)</w:t>
      </w:r>
      <w:r w:rsidRPr="00E37623">
        <w:rPr>
          <w:sz w:val="28"/>
          <w:szCs w:val="28"/>
        </w:rPr>
        <w:t>.</w:t>
      </w:r>
    </w:p>
    <w:p w:rsidR="006D5D1F" w:rsidRPr="00E37623" w:rsidRDefault="006D5D1F" w:rsidP="006D5D1F">
      <w:pPr>
        <w:pStyle w:val="ConsPlusNormal"/>
        <w:ind w:firstLine="567"/>
        <w:jc w:val="both"/>
        <w:rPr>
          <w:sz w:val="28"/>
          <w:szCs w:val="28"/>
        </w:rPr>
      </w:pPr>
      <w:r w:rsidRPr="00E37623">
        <w:rPr>
          <w:sz w:val="28"/>
          <w:szCs w:val="28"/>
        </w:rPr>
        <w:t xml:space="preserve">Аналитический учет сомнительной задолженности ведется в карточке учета средств и расчетов </w:t>
      </w:r>
      <w:hyperlink r:id="rId423" w:history="1">
        <w:r w:rsidRPr="00E37623">
          <w:rPr>
            <w:sz w:val="28"/>
            <w:szCs w:val="28"/>
          </w:rPr>
          <w:t>(ф. 0504051)</w:t>
        </w:r>
      </w:hyperlink>
      <w:r w:rsidRPr="00E37623">
        <w:rPr>
          <w:sz w:val="28"/>
          <w:szCs w:val="28"/>
        </w:rPr>
        <w:t xml:space="preserve"> в разрезе видов поступлений (выплат), по которым на балансе учреждения учитывалась задолженность дебиторов, по дебиторам (должникам), с указанием его полного наименования, а также иных реквизитов, необходимых для определения задолженности (дебитора) в целях возможного ее взыскания (</w:t>
      </w:r>
      <w:hyperlink r:id="rId424" w:history="1">
        <w:r w:rsidRPr="00E37623">
          <w:rPr>
            <w:sz w:val="28"/>
            <w:szCs w:val="28"/>
          </w:rPr>
          <w:t>п. 340</w:t>
        </w:r>
      </w:hyperlink>
      <w:r w:rsidRPr="00E37623">
        <w:rPr>
          <w:sz w:val="28"/>
          <w:szCs w:val="28"/>
        </w:rPr>
        <w:t xml:space="preserve"> Инструкции № 157н).</w:t>
      </w:r>
    </w:p>
    <w:p w:rsidR="006D5D1F" w:rsidRPr="00E37623" w:rsidRDefault="006D5D1F" w:rsidP="006D5D1F">
      <w:pPr>
        <w:ind w:firstLine="567"/>
        <w:jc w:val="both"/>
        <w:rPr>
          <w:sz w:val="28"/>
          <w:szCs w:val="28"/>
        </w:rPr>
      </w:pPr>
      <w:r w:rsidRPr="00E37623">
        <w:rPr>
          <w:sz w:val="28"/>
          <w:szCs w:val="28"/>
        </w:rPr>
        <w:t>Сомнительн</w:t>
      </w:r>
      <w:r w:rsidR="00D04E94" w:rsidRPr="00E37623">
        <w:rPr>
          <w:sz w:val="28"/>
          <w:szCs w:val="28"/>
        </w:rPr>
        <w:t>ая</w:t>
      </w:r>
      <w:r w:rsidRPr="00E37623">
        <w:rPr>
          <w:sz w:val="28"/>
          <w:szCs w:val="28"/>
        </w:rPr>
        <w:t xml:space="preserve"> задолженность неплатежеспособных дебиторов списывается с </w:t>
      </w:r>
      <w:proofErr w:type="spellStart"/>
      <w:r w:rsidRPr="00E37623">
        <w:rPr>
          <w:sz w:val="28"/>
          <w:szCs w:val="28"/>
        </w:rPr>
        <w:t>забалансового</w:t>
      </w:r>
      <w:proofErr w:type="spellEnd"/>
      <w:r w:rsidRPr="00E37623">
        <w:rPr>
          <w:sz w:val="28"/>
          <w:szCs w:val="28"/>
        </w:rPr>
        <w:t xml:space="preserve"> </w:t>
      </w:r>
      <w:hyperlink r:id="rId425" w:history="1">
        <w:r w:rsidRPr="00E37623">
          <w:rPr>
            <w:sz w:val="28"/>
            <w:szCs w:val="28"/>
          </w:rPr>
          <w:t>счета 04</w:t>
        </w:r>
      </w:hyperlink>
      <w:r w:rsidRPr="00E37623">
        <w:rPr>
          <w:sz w:val="28"/>
          <w:szCs w:val="28"/>
        </w:rPr>
        <w:t xml:space="preserve">, если: </w:t>
      </w:r>
    </w:p>
    <w:p w:rsidR="006D5D1F" w:rsidRPr="00E37623" w:rsidRDefault="006D5D1F" w:rsidP="006D5D1F">
      <w:pPr>
        <w:ind w:firstLine="567"/>
        <w:jc w:val="both"/>
        <w:rPr>
          <w:sz w:val="28"/>
          <w:szCs w:val="28"/>
        </w:rPr>
      </w:pPr>
      <w:r w:rsidRPr="00E37623">
        <w:rPr>
          <w:sz w:val="28"/>
          <w:szCs w:val="28"/>
        </w:rPr>
        <w:t xml:space="preserve">1) возобновили процедуру взыскания, в том числе в случае изменения имущественного положения должника - на дату возобновления взыскания; </w:t>
      </w:r>
    </w:p>
    <w:p w:rsidR="006D5D1F" w:rsidRPr="00E37623" w:rsidRDefault="006D5D1F" w:rsidP="006D5D1F">
      <w:pPr>
        <w:ind w:firstLine="567"/>
        <w:jc w:val="both"/>
        <w:rPr>
          <w:sz w:val="28"/>
          <w:szCs w:val="28"/>
        </w:rPr>
      </w:pPr>
      <w:r w:rsidRPr="00E37623">
        <w:rPr>
          <w:sz w:val="28"/>
          <w:szCs w:val="28"/>
        </w:rPr>
        <w:t xml:space="preserve">2) поступили средства в погашение сомнительной задолженности - на дату зачисления средств на счет (лицевой счет) учреждения; </w:t>
      </w:r>
    </w:p>
    <w:p w:rsidR="006D5D1F" w:rsidRPr="00E37623" w:rsidRDefault="006D5D1F" w:rsidP="006D5D1F">
      <w:pPr>
        <w:ind w:firstLine="567"/>
        <w:jc w:val="both"/>
        <w:rPr>
          <w:sz w:val="28"/>
          <w:szCs w:val="28"/>
        </w:rPr>
      </w:pPr>
      <w:r w:rsidRPr="00E37623">
        <w:rPr>
          <w:sz w:val="28"/>
          <w:szCs w:val="28"/>
        </w:rPr>
        <w:t xml:space="preserve">3) комиссия по поступлению и выбытию активов признала сомнительную задолженность безнадежной к взысканию, </w:t>
      </w:r>
      <w:proofErr w:type="gramStart"/>
      <w:r w:rsidRPr="00E37623">
        <w:rPr>
          <w:sz w:val="28"/>
          <w:szCs w:val="28"/>
        </w:rPr>
        <w:t>например</w:t>
      </w:r>
      <w:proofErr w:type="gramEnd"/>
      <w:r w:rsidRPr="00E37623">
        <w:rPr>
          <w:sz w:val="28"/>
          <w:szCs w:val="28"/>
        </w:rPr>
        <w:t xml:space="preserve">: </w:t>
      </w:r>
    </w:p>
    <w:p w:rsidR="006D5D1F" w:rsidRPr="00E37623" w:rsidRDefault="006D5D1F" w:rsidP="006D5D1F">
      <w:pPr>
        <w:ind w:firstLine="567"/>
        <w:jc w:val="both"/>
        <w:rPr>
          <w:sz w:val="28"/>
          <w:szCs w:val="28"/>
        </w:rPr>
      </w:pPr>
      <w:r w:rsidRPr="00E37623">
        <w:rPr>
          <w:sz w:val="28"/>
          <w:szCs w:val="28"/>
        </w:rPr>
        <w:t>при наличии документов, подтверждающих неопределенность получения от нее экономических выгод или полезного потенциала в случаях, предусмотренных законодательством Р</w:t>
      </w:r>
      <w:r w:rsidR="00D04E94" w:rsidRPr="00E37623">
        <w:rPr>
          <w:sz w:val="28"/>
          <w:szCs w:val="28"/>
        </w:rPr>
        <w:t xml:space="preserve">оссийской </w:t>
      </w:r>
      <w:r w:rsidRPr="00E37623">
        <w:rPr>
          <w:sz w:val="28"/>
          <w:szCs w:val="28"/>
        </w:rPr>
        <w:t>Ф</w:t>
      </w:r>
      <w:r w:rsidR="00D04E94" w:rsidRPr="00E37623">
        <w:rPr>
          <w:sz w:val="28"/>
          <w:szCs w:val="28"/>
        </w:rPr>
        <w:t>едерации</w:t>
      </w:r>
      <w:r w:rsidRPr="00E37623">
        <w:rPr>
          <w:sz w:val="28"/>
          <w:szCs w:val="28"/>
        </w:rPr>
        <w:t xml:space="preserve">; </w:t>
      </w:r>
    </w:p>
    <w:p w:rsidR="006D5D1F" w:rsidRPr="00E37623" w:rsidRDefault="006D5D1F" w:rsidP="006D5D1F">
      <w:pPr>
        <w:ind w:firstLine="567"/>
        <w:jc w:val="both"/>
        <w:rPr>
          <w:sz w:val="28"/>
          <w:szCs w:val="28"/>
        </w:rPr>
      </w:pPr>
      <w:r w:rsidRPr="00E37623">
        <w:rPr>
          <w:sz w:val="28"/>
          <w:szCs w:val="28"/>
        </w:rPr>
        <w:t>по завершении срока возобновления процедуры взыскания согласно законодательству Р</w:t>
      </w:r>
      <w:r w:rsidR="00D04E94" w:rsidRPr="00E37623">
        <w:rPr>
          <w:sz w:val="28"/>
          <w:szCs w:val="28"/>
        </w:rPr>
        <w:t xml:space="preserve">оссийской </w:t>
      </w:r>
      <w:r w:rsidRPr="00E37623">
        <w:rPr>
          <w:sz w:val="28"/>
          <w:szCs w:val="28"/>
        </w:rPr>
        <w:t>Ф</w:t>
      </w:r>
      <w:r w:rsidR="00D04E94" w:rsidRPr="00E37623">
        <w:rPr>
          <w:sz w:val="28"/>
          <w:szCs w:val="28"/>
        </w:rPr>
        <w:t>едерации</w:t>
      </w:r>
      <w:r w:rsidRPr="00E37623">
        <w:rPr>
          <w:sz w:val="28"/>
          <w:szCs w:val="28"/>
        </w:rPr>
        <w:t xml:space="preserve">. </w:t>
      </w:r>
    </w:p>
    <w:p w:rsidR="006D5D1F" w:rsidRPr="00E37623" w:rsidRDefault="006D5D1F" w:rsidP="006D5D1F">
      <w:pPr>
        <w:ind w:firstLine="567"/>
        <w:jc w:val="both"/>
        <w:rPr>
          <w:sz w:val="28"/>
          <w:szCs w:val="28"/>
        </w:rPr>
      </w:pPr>
      <w:r w:rsidRPr="00E37623">
        <w:rPr>
          <w:sz w:val="28"/>
          <w:szCs w:val="28"/>
        </w:rPr>
        <w:lastRenderedPageBreak/>
        <w:t xml:space="preserve">При этом в первых двух случаях одновременно со списанием сомнительной задолженности с </w:t>
      </w:r>
      <w:proofErr w:type="spellStart"/>
      <w:r w:rsidRPr="00E37623">
        <w:rPr>
          <w:sz w:val="28"/>
          <w:szCs w:val="28"/>
        </w:rPr>
        <w:t>забалансового</w:t>
      </w:r>
      <w:proofErr w:type="spellEnd"/>
      <w:r w:rsidRPr="00E37623">
        <w:rPr>
          <w:sz w:val="28"/>
          <w:szCs w:val="28"/>
        </w:rPr>
        <w:t xml:space="preserve"> учета ее нужно восстановить на </w:t>
      </w:r>
      <w:hyperlink r:id="rId426" w:history="1">
        <w:r w:rsidRPr="00E37623">
          <w:rPr>
            <w:sz w:val="28"/>
            <w:szCs w:val="28"/>
          </w:rPr>
          <w:t>балансовых счетах</w:t>
        </w:r>
      </w:hyperlink>
      <w:r w:rsidRPr="00E37623">
        <w:rPr>
          <w:sz w:val="28"/>
          <w:szCs w:val="28"/>
        </w:rPr>
        <w:t xml:space="preserve"> (</w:t>
      </w:r>
      <w:hyperlink r:id="rId427" w:history="1">
        <w:r w:rsidR="008F56B7" w:rsidRPr="00E37623">
          <w:rPr>
            <w:sz w:val="28"/>
            <w:szCs w:val="28"/>
          </w:rPr>
          <w:t>письмо</w:t>
        </w:r>
      </w:hyperlink>
      <w:r w:rsidRPr="00E37623">
        <w:rPr>
          <w:sz w:val="28"/>
          <w:szCs w:val="28"/>
        </w:rPr>
        <w:t xml:space="preserve"> Мин</w:t>
      </w:r>
      <w:r w:rsidR="008F56B7" w:rsidRPr="00E37623">
        <w:rPr>
          <w:sz w:val="28"/>
          <w:szCs w:val="28"/>
        </w:rPr>
        <w:t xml:space="preserve">истерства </w:t>
      </w:r>
      <w:r w:rsidRPr="00E37623">
        <w:rPr>
          <w:sz w:val="28"/>
          <w:szCs w:val="28"/>
        </w:rPr>
        <w:t>фина</w:t>
      </w:r>
      <w:r w:rsidR="008F56B7" w:rsidRPr="00E37623">
        <w:rPr>
          <w:sz w:val="28"/>
          <w:szCs w:val="28"/>
        </w:rPr>
        <w:t>нсов</w:t>
      </w:r>
      <w:r w:rsidRPr="00E37623">
        <w:rPr>
          <w:sz w:val="28"/>
          <w:szCs w:val="28"/>
        </w:rPr>
        <w:t xml:space="preserve"> Росси</w:t>
      </w:r>
      <w:r w:rsidR="008F56B7" w:rsidRPr="00E37623">
        <w:rPr>
          <w:sz w:val="28"/>
          <w:szCs w:val="28"/>
        </w:rPr>
        <w:t>йской Федерации</w:t>
      </w:r>
      <w:r w:rsidRPr="00E37623">
        <w:rPr>
          <w:sz w:val="28"/>
          <w:szCs w:val="28"/>
        </w:rPr>
        <w:t xml:space="preserve"> от 15.06.2018 № 02-06-10/41414). </w:t>
      </w:r>
    </w:p>
    <w:p w:rsidR="006D5D1F" w:rsidRPr="00E37623" w:rsidRDefault="006D5D1F" w:rsidP="006D5D1F">
      <w:pPr>
        <w:ind w:firstLine="567"/>
        <w:jc w:val="both"/>
        <w:rPr>
          <w:sz w:val="28"/>
          <w:szCs w:val="28"/>
        </w:rPr>
      </w:pPr>
      <w:r w:rsidRPr="00E37623">
        <w:rPr>
          <w:sz w:val="28"/>
          <w:szCs w:val="28"/>
        </w:rPr>
        <w:t xml:space="preserve">Порядок принятия решения о признании сомнительной задолженности по платежам в бюджет безнадежной к взысканию и о ее списании (восстановлении) определяют </w:t>
      </w:r>
      <w:hyperlink r:id="rId428" w:history="1">
        <w:r w:rsidRPr="00E37623">
          <w:rPr>
            <w:sz w:val="28"/>
            <w:szCs w:val="28"/>
          </w:rPr>
          <w:t>главные администраторы</w:t>
        </w:r>
      </w:hyperlink>
      <w:r w:rsidRPr="00E37623">
        <w:rPr>
          <w:sz w:val="28"/>
          <w:szCs w:val="28"/>
        </w:rPr>
        <w:t xml:space="preserve"> доходов бюджета в соответствии с положениями </w:t>
      </w:r>
      <w:hyperlink r:id="rId429" w:history="1">
        <w:r w:rsidRPr="00E37623">
          <w:rPr>
            <w:sz w:val="28"/>
            <w:szCs w:val="28"/>
          </w:rPr>
          <w:t>ст. 47.2</w:t>
        </w:r>
      </w:hyperlink>
      <w:r w:rsidRPr="00E37623">
        <w:rPr>
          <w:sz w:val="28"/>
          <w:szCs w:val="28"/>
        </w:rPr>
        <w:t xml:space="preserve"> БК РФ и Общими </w:t>
      </w:r>
      <w:hyperlink r:id="rId430" w:history="1">
        <w:r w:rsidRPr="00E37623">
          <w:rPr>
            <w:sz w:val="28"/>
            <w:szCs w:val="28"/>
          </w:rPr>
          <w:t>требованиями</w:t>
        </w:r>
      </w:hyperlink>
      <w:r w:rsidRPr="00E37623">
        <w:rPr>
          <w:sz w:val="28"/>
          <w:szCs w:val="28"/>
        </w:rPr>
        <w:t xml:space="preserve">, утвержденными Постановлением № 393. </w:t>
      </w:r>
    </w:p>
    <w:p w:rsidR="006D5D1F" w:rsidRPr="00E37623" w:rsidRDefault="006D5D1F" w:rsidP="006D5D1F">
      <w:pPr>
        <w:pStyle w:val="ConsPlusNormal"/>
        <w:ind w:firstLine="567"/>
        <w:jc w:val="both"/>
        <w:rPr>
          <w:sz w:val="28"/>
          <w:szCs w:val="28"/>
        </w:rPr>
      </w:pPr>
      <w:r w:rsidRPr="00E37623">
        <w:rPr>
          <w:sz w:val="28"/>
          <w:szCs w:val="28"/>
        </w:rPr>
        <w:t xml:space="preserve">Таким образом, если дебиторская задолженность, числящаяся на балансовых счетах, одновременно признана сомнительной и безнадежной к взысканию, она подлежит списанию без принятия ее на </w:t>
      </w:r>
      <w:proofErr w:type="spellStart"/>
      <w:r w:rsidRPr="00E37623">
        <w:rPr>
          <w:sz w:val="28"/>
          <w:szCs w:val="28"/>
        </w:rPr>
        <w:t>забалансовый</w:t>
      </w:r>
      <w:proofErr w:type="spellEnd"/>
      <w:r w:rsidRPr="00E37623">
        <w:rPr>
          <w:sz w:val="28"/>
          <w:szCs w:val="28"/>
        </w:rPr>
        <w:t xml:space="preserve"> счет 04.</w:t>
      </w:r>
    </w:p>
    <w:p w:rsidR="006D5D1F" w:rsidRPr="00E37623" w:rsidRDefault="006D5D1F" w:rsidP="006D5D1F">
      <w:pPr>
        <w:pStyle w:val="ConsPlusNormal"/>
        <w:ind w:firstLine="567"/>
        <w:jc w:val="both"/>
        <w:rPr>
          <w:sz w:val="28"/>
          <w:szCs w:val="28"/>
        </w:rPr>
      </w:pPr>
      <w:r w:rsidRPr="00E37623">
        <w:rPr>
          <w:sz w:val="28"/>
          <w:szCs w:val="28"/>
        </w:rPr>
        <w:t xml:space="preserve">Согласно </w:t>
      </w:r>
      <w:hyperlink r:id="rId431" w:history="1">
        <w:r w:rsidRPr="00E37623">
          <w:rPr>
            <w:sz w:val="28"/>
            <w:szCs w:val="28"/>
          </w:rPr>
          <w:t>п. 11</w:t>
        </w:r>
      </w:hyperlink>
      <w:r w:rsidRPr="00E37623">
        <w:rPr>
          <w:sz w:val="28"/>
          <w:szCs w:val="28"/>
        </w:rPr>
        <w:t xml:space="preserve"> ФСГС «Доходы»</w:t>
      </w:r>
      <w:r w:rsidR="00127EDF" w:rsidRPr="00E37623">
        <w:rPr>
          <w:sz w:val="28"/>
          <w:szCs w:val="28"/>
        </w:rPr>
        <w:t>,</w:t>
      </w:r>
      <w:r w:rsidRPr="00E37623">
        <w:rPr>
          <w:sz w:val="28"/>
          <w:szCs w:val="28"/>
        </w:rPr>
        <w:t xml:space="preserve"> если в отношении сомнительной задолженности по доходам принято решение о признании ее безнадежной к взысканию, то такая задолженность списывается с балансового (</w:t>
      </w:r>
      <w:proofErr w:type="spellStart"/>
      <w:r w:rsidRPr="00E37623">
        <w:rPr>
          <w:sz w:val="28"/>
          <w:szCs w:val="28"/>
        </w:rPr>
        <w:t>забалансового</w:t>
      </w:r>
      <w:proofErr w:type="spellEnd"/>
      <w:r w:rsidRPr="00E37623">
        <w:rPr>
          <w:sz w:val="28"/>
          <w:szCs w:val="28"/>
        </w:rPr>
        <w:t>) учета Заказчиков с одновременным уменьшением доходов текущего отчетного периода.</w:t>
      </w:r>
    </w:p>
    <w:p w:rsidR="006D5D1F" w:rsidRPr="00E37623" w:rsidRDefault="006D5D1F" w:rsidP="006D5D1F">
      <w:pPr>
        <w:pStyle w:val="ConsPlusNormal"/>
        <w:ind w:firstLine="567"/>
        <w:jc w:val="both"/>
        <w:rPr>
          <w:sz w:val="28"/>
          <w:szCs w:val="28"/>
        </w:rPr>
      </w:pPr>
      <w:r w:rsidRPr="00E37623">
        <w:rPr>
          <w:sz w:val="28"/>
          <w:szCs w:val="28"/>
        </w:rPr>
        <w:t>Сомнительная задолженность списывается с балансового (</w:t>
      </w:r>
      <w:proofErr w:type="spellStart"/>
      <w:r w:rsidRPr="00E37623">
        <w:rPr>
          <w:sz w:val="28"/>
          <w:szCs w:val="28"/>
        </w:rPr>
        <w:t>забалансового</w:t>
      </w:r>
      <w:proofErr w:type="spellEnd"/>
      <w:r w:rsidRPr="00E37623">
        <w:rPr>
          <w:sz w:val="28"/>
          <w:szCs w:val="28"/>
        </w:rPr>
        <w:t>) учета на основании решения комиссии по поступлению и выбытию активов Заказчиков о признании задолженности безнадежной к взысканию в случае наличия документов, подтверждающих прекращение обязательства смертью (ликвидацией) дебитора, а также в иных случаях, предусмотренных законодательством Р</w:t>
      </w:r>
      <w:r w:rsidR="00A130B5" w:rsidRPr="00E37623">
        <w:rPr>
          <w:sz w:val="28"/>
          <w:szCs w:val="28"/>
        </w:rPr>
        <w:t xml:space="preserve">оссийской </w:t>
      </w:r>
      <w:r w:rsidRPr="00E37623">
        <w:rPr>
          <w:sz w:val="28"/>
          <w:szCs w:val="28"/>
        </w:rPr>
        <w:t>Ф</w:t>
      </w:r>
      <w:r w:rsidR="00A130B5" w:rsidRPr="00E37623">
        <w:rPr>
          <w:sz w:val="28"/>
          <w:szCs w:val="28"/>
        </w:rPr>
        <w:t>едерации</w:t>
      </w:r>
      <w:r w:rsidRPr="00E37623">
        <w:rPr>
          <w:sz w:val="28"/>
          <w:szCs w:val="28"/>
        </w:rPr>
        <w:t>, в том числе по завершении срока возможного возобновления процедуры взыскания задолженности согласно законодательству Р</w:t>
      </w:r>
      <w:r w:rsidR="0019004A" w:rsidRPr="00E37623">
        <w:rPr>
          <w:sz w:val="28"/>
          <w:szCs w:val="28"/>
        </w:rPr>
        <w:t xml:space="preserve">оссийской </w:t>
      </w:r>
      <w:r w:rsidRPr="00E37623">
        <w:rPr>
          <w:sz w:val="28"/>
          <w:szCs w:val="28"/>
        </w:rPr>
        <w:t>Ф</w:t>
      </w:r>
      <w:r w:rsidR="0019004A" w:rsidRPr="00E37623">
        <w:rPr>
          <w:sz w:val="28"/>
          <w:szCs w:val="28"/>
        </w:rPr>
        <w:t>едерации</w:t>
      </w:r>
      <w:r w:rsidRPr="00E37623">
        <w:rPr>
          <w:sz w:val="28"/>
          <w:szCs w:val="28"/>
        </w:rPr>
        <w:t>.</w:t>
      </w:r>
    </w:p>
    <w:p w:rsidR="006D5D1F" w:rsidRPr="00E37623" w:rsidRDefault="006D5D1F" w:rsidP="006D5D1F">
      <w:pPr>
        <w:pStyle w:val="ConsPlusNormal"/>
        <w:ind w:firstLine="567"/>
        <w:jc w:val="both"/>
        <w:rPr>
          <w:sz w:val="28"/>
          <w:szCs w:val="28"/>
        </w:rPr>
      </w:pPr>
      <w:r w:rsidRPr="00E37623">
        <w:rPr>
          <w:sz w:val="28"/>
          <w:szCs w:val="28"/>
        </w:rPr>
        <w:t>Комиссия, принимая решение о списании с балансового (</w:t>
      </w:r>
      <w:proofErr w:type="spellStart"/>
      <w:r w:rsidRPr="00E37623">
        <w:rPr>
          <w:sz w:val="28"/>
          <w:szCs w:val="28"/>
        </w:rPr>
        <w:t>забалансового</w:t>
      </w:r>
      <w:proofErr w:type="spellEnd"/>
      <w:r w:rsidRPr="00E37623">
        <w:rPr>
          <w:sz w:val="28"/>
          <w:szCs w:val="28"/>
        </w:rPr>
        <w:t>) учета задолженности неплатежеспособных дебиторов, вправе руководствоваться положениями законодательства Российской Федерации по составу документов, необходимых для принятия решения о признании безнадежной к взысканию задолженности по платежам в бюджет и о ее списании (восстановлении).</w:t>
      </w:r>
    </w:p>
    <w:p w:rsidR="006D5D1F" w:rsidRPr="00E37623" w:rsidRDefault="006D5D1F" w:rsidP="006D5D1F">
      <w:pPr>
        <w:pStyle w:val="ConsPlusNormal"/>
        <w:ind w:firstLine="567"/>
        <w:jc w:val="both"/>
        <w:rPr>
          <w:sz w:val="28"/>
          <w:szCs w:val="28"/>
        </w:rPr>
      </w:pPr>
      <w:r w:rsidRPr="00E37623">
        <w:rPr>
          <w:sz w:val="28"/>
          <w:szCs w:val="28"/>
        </w:rPr>
        <w:t>Для наблюдения за возможностью взыскать сомнительную дебиторскую задолженность в бухгалтерском (бюджетном) учете списание отражается следующими записями:</w:t>
      </w:r>
    </w:p>
    <w:p w:rsidR="006D5D1F" w:rsidRPr="00E37623" w:rsidRDefault="006D5D1F" w:rsidP="006D5D1F">
      <w:pPr>
        <w:pStyle w:val="ConsPlusNormal"/>
        <w:jc w:val="both"/>
        <w:rPr>
          <w:szCs w:val="28"/>
        </w:rPr>
      </w:pPr>
    </w:p>
    <w:tbl>
      <w:tblPr>
        <w:tblW w:w="974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 w:type="dxa"/>
          <w:right w:w="10" w:type="dxa"/>
        </w:tblCellMar>
        <w:tblLook w:val="04A0" w:firstRow="1" w:lastRow="0" w:firstColumn="1" w:lastColumn="0" w:noHBand="0" w:noVBand="1"/>
      </w:tblPr>
      <w:tblGrid>
        <w:gridCol w:w="9754"/>
      </w:tblGrid>
      <w:tr w:rsidR="006D5D1F" w:rsidRPr="00E37623" w:rsidTr="008F47FE">
        <w:trPr>
          <w:jc w:val="center"/>
        </w:trPr>
        <w:tc>
          <w:tcPr>
            <w:tcW w:w="9744" w:type="dxa"/>
            <w:tcBorders>
              <w:top w:val="single" w:sz="6" w:space="0" w:color="auto"/>
              <w:left w:val="single" w:sz="6" w:space="0" w:color="auto"/>
              <w:bottom w:val="single" w:sz="6" w:space="0" w:color="auto"/>
              <w:right w:val="single" w:sz="6" w:space="0" w:color="auto"/>
            </w:tcBorders>
            <w:shd w:val="clear" w:color="auto" w:fill="auto"/>
            <w:tcMar>
              <w:top w:w="195" w:type="dxa"/>
              <w:left w:w="195" w:type="dxa"/>
              <w:bottom w:w="195" w:type="dxa"/>
              <w:right w:w="195" w:type="dxa"/>
            </w:tcMar>
          </w:tcPr>
          <w:p w:rsidR="006D5D1F" w:rsidRPr="00E37623" w:rsidRDefault="006D5D1F" w:rsidP="00364D0A">
            <w:pPr>
              <w:pStyle w:val="ConsPlusNormal"/>
              <w:jc w:val="both"/>
              <w:rPr>
                <w:szCs w:val="28"/>
              </w:rPr>
            </w:pPr>
            <w:bookmarkStart w:id="10" w:name="P48"/>
            <w:bookmarkEnd w:id="10"/>
            <w:r w:rsidRPr="00E37623">
              <w:rPr>
                <w:szCs w:val="28"/>
              </w:rPr>
              <w:t>в бюджетном учете казенного учреждения</w:t>
            </w:r>
          </w:p>
          <w:p w:rsidR="00364D0A" w:rsidRPr="00E37623" w:rsidRDefault="00364D0A" w:rsidP="00364D0A">
            <w:pPr>
              <w:pStyle w:val="ConsPlusNormal"/>
              <w:jc w:val="both"/>
              <w:rPr>
                <w:szCs w:val="28"/>
              </w:rPr>
            </w:pPr>
          </w:p>
          <w:tbl>
            <w:tblPr>
              <w:tblW w:w="9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81"/>
              <w:gridCol w:w="20"/>
              <w:gridCol w:w="2386"/>
              <w:gridCol w:w="2334"/>
              <w:gridCol w:w="2150"/>
              <w:gridCol w:w="2064"/>
              <w:gridCol w:w="219"/>
            </w:tblGrid>
            <w:tr w:rsidR="006D5D1F" w:rsidRPr="00E37623" w:rsidTr="008F47FE">
              <w:trPr>
                <w:gridAfter w:val="1"/>
                <w:wAfter w:w="219" w:type="dxa"/>
              </w:trPr>
              <w:tc>
                <w:tcPr>
                  <w:tcW w:w="2587" w:type="dxa"/>
                  <w:gridSpan w:val="3"/>
                </w:tcPr>
                <w:p w:rsidR="006D5D1F" w:rsidRPr="00E37623" w:rsidRDefault="006D5D1F" w:rsidP="008F47FE">
                  <w:pPr>
                    <w:pStyle w:val="ConsPlusNormal"/>
                    <w:jc w:val="center"/>
                    <w:rPr>
                      <w:szCs w:val="28"/>
                    </w:rPr>
                  </w:pPr>
                  <w:r w:rsidRPr="00E37623">
                    <w:rPr>
                      <w:szCs w:val="28"/>
                    </w:rPr>
                    <w:t>Содержание операции</w:t>
                  </w:r>
                </w:p>
              </w:tc>
              <w:tc>
                <w:tcPr>
                  <w:tcW w:w="2334" w:type="dxa"/>
                </w:tcPr>
                <w:p w:rsidR="006D5D1F" w:rsidRPr="00E37623" w:rsidRDefault="006D5D1F" w:rsidP="008F47FE">
                  <w:pPr>
                    <w:pStyle w:val="ConsPlusNormal"/>
                    <w:jc w:val="center"/>
                    <w:rPr>
                      <w:szCs w:val="28"/>
                    </w:rPr>
                  </w:pPr>
                  <w:r w:rsidRPr="00E37623">
                    <w:rPr>
                      <w:szCs w:val="28"/>
                    </w:rPr>
                    <w:t>Дебет</w:t>
                  </w:r>
                </w:p>
              </w:tc>
              <w:tc>
                <w:tcPr>
                  <w:tcW w:w="2150" w:type="dxa"/>
                </w:tcPr>
                <w:p w:rsidR="006D5D1F" w:rsidRPr="00E37623" w:rsidRDefault="006D5D1F" w:rsidP="008F47FE">
                  <w:pPr>
                    <w:pStyle w:val="ConsPlusNormal"/>
                    <w:jc w:val="center"/>
                    <w:rPr>
                      <w:szCs w:val="28"/>
                    </w:rPr>
                  </w:pPr>
                  <w:r w:rsidRPr="00E37623">
                    <w:rPr>
                      <w:szCs w:val="28"/>
                    </w:rPr>
                    <w:t>Кредит</w:t>
                  </w:r>
                </w:p>
              </w:tc>
              <w:tc>
                <w:tcPr>
                  <w:tcW w:w="2064" w:type="dxa"/>
                </w:tcPr>
                <w:p w:rsidR="006D5D1F" w:rsidRPr="00E37623" w:rsidRDefault="006D5D1F" w:rsidP="008F47FE">
                  <w:pPr>
                    <w:pStyle w:val="ConsPlusNormal"/>
                    <w:jc w:val="center"/>
                    <w:rPr>
                      <w:szCs w:val="28"/>
                    </w:rPr>
                  </w:pPr>
                  <w:r w:rsidRPr="00E37623">
                    <w:rPr>
                      <w:szCs w:val="28"/>
                    </w:rPr>
                    <w:t>Обоснование</w:t>
                  </w:r>
                </w:p>
              </w:tc>
            </w:tr>
            <w:tr w:rsidR="006D5D1F" w:rsidRPr="00E37623" w:rsidTr="008F47FE">
              <w:trPr>
                <w:gridAfter w:val="1"/>
                <w:wAfter w:w="219" w:type="dxa"/>
              </w:trPr>
              <w:tc>
                <w:tcPr>
                  <w:tcW w:w="2587" w:type="dxa"/>
                  <w:gridSpan w:val="3"/>
                  <w:vMerge w:val="restart"/>
                </w:tcPr>
                <w:p w:rsidR="006D5D1F" w:rsidRPr="00E37623" w:rsidRDefault="006D5D1F" w:rsidP="008F47FE">
                  <w:pPr>
                    <w:pStyle w:val="ConsPlusNormal"/>
                    <w:rPr>
                      <w:szCs w:val="28"/>
                    </w:rPr>
                  </w:pPr>
                  <w:r w:rsidRPr="00E37623">
                    <w:rPr>
                      <w:szCs w:val="28"/>
                    </w:rPr>
                    <w:t>Списание с балансового учета сомнительной дебиторской задолженности, не признанной безнадежной к взысканию</w:t>
                  </w:r>
                </w:p>
              </w:tc>
              <w:tc>
                <w:tcPr>
                  <w:tcW w:w="2334" w:type="dxa"/>
                </w:tcPr>
                <w:p w:rsidR="006D5D1F" w:rsidRPr="00E37623" w:rsidRDefault="006D5D1F" w:rsidP="008F47FE">
                  <w:pPr>
                    <w:pStyle w:val="ConsPlusNormal"/>
                    <w:jc w:val="center"/>
                    <w:rPr>
                      <w:szCs w:val="28"/>
                    </w:rPr>
                  </w:pPr>
                  <w:r w:rsidRPr="00E37623">
                    <w:rPr>
                      <w:szCs w:val="28"/>
                    </w:rPr>
                    <w:t xml:space="preserve">КДБ </w:t>
                  </w:r>
                  <w:hyperlink r:id="rId432" w:history="1">
                    <w:r w:rsidRPr="00E37623">
                      <w:rPr>
                        <w:szCs w:val="28"/>
                      </w:rPr>
                      <w:t>1 401 10 173</w:t>
                    </w:r>
                  </w:hyperlink>
                  <w:r w:rsidRPr="00E37623">
                    <w:rPr>
                      <w:szCs w:val="28"/>
                    </w:rPr>
                    <w:t>,</w:t>
                  </w:r>
                </w:p>
                <w:p w:rsidR="006D5D1F" w:rsidRPr="00E37623" w:rsidRDefault="006D5D1F" w:rsidP="008F47FE">
                  <w:pPr>
                    <w:pStyle w:val="ConsPlusNormal"/>
                    <w:spacing w:before="280"/>
                    <w:jc w:val="center"/>
                    <w:rPr>
                      <w:szCs w:val="28"/>
                    </w:rPr>
                  </w:pPr>
                  <w:r w:rsidRPr="00E37623">
                    <w:rPr>
                      <w:szCs w:val="28"/>
                    </w:rPr>
                    <w:t xml:space="preserve">КИФ </w:t>
                  </w:r>
                  <w:hyperlink r:id="rId433" w:history="1">
                    <w:r w:rsidRPr="00E37623">
                      <w:rPr>
                        <w:szCs w:val="28"/>
                      </w:rPr>
                      <w:t>1 401 10 173</w:t>
                    </w:r>
                  </w:hyperlink>
                  <w:r w:rsidRPr="00E37623">
                    <w:rPr>
                      <w:szCs w:val="28"/>
                    </w:rPr>
                    <w:t>,</w:t>
                  </w:r>
                </w:p>
                <w:p w:rsidR="006D5D1F" w:rsidRPr="00E37623" w:rsidRDefault="006D5D1F" w:rsidP="008F47FE">
                  <w:pPr>
                    <w:pStyle w:val="ConsPlusNormal"/>
                    <w:spacing w:before="280"/>
                    <w:jc w:val="center"/>
                    <w:rPr>
                      <w:szCs w:val="28"/>
                    </w:rPr>
                  </w:pPr>
                  <w:r w:rsidRPr="00E37623">
                    <w:rPr>
                      <w:szCs w:val="28"/>
                    </w:rPr>
                    <w:t xml:space="preserve">КРБ </w:t>
                  </w:r>
                  <w:hyperlink r:id="rId434" w:history="1">
                    <w:r w:rsidRPr="00E37623">
                      <w:rPr>
                        <w:szCs w:val="28"/>
                      </w:rPr>
                      <w:t>1 401 20 273</w:t>
                    </w:r>
                  </w:hyperlink>
                </w:p>
              </w:tc>
              <w:tc>
                <w:tcPr>
                  <w:tcW w:w="2150" w:type="dxa"/>
                </w:tcPr>
                <w:p w:rsidR="006D5D1F" w:rsidRPr="00E37623" w:rsidRDefault="006D5D1F" w:rsidP="008F47FE">
                  <w:pPr>
                    <w:pStyle w:val="ConsPlusNormal"/>
                    <w:jc w:val="center"/>
                    <w:rPr>
                      <w:szCs w:val="28"/>
                    </w:rPr>
                  </w:pPr>
                  <w:r w:rsidRPr="00E37623">
                    <w:rPr>
                      <w:szCs w:val="28"/>
                    </w:rPr>
                    <w:t xml:space="preserve">КДБ </w:t>
                  </w:r>
                  <w:hyperlink r:id="rId435" w:history="1">
                    <w:r w:rsidRPr="00E37623">
                      <w:rPr>
                        <w:szCs w:val="28"/>
                      </w:rPr>
                      <w:t>1 205 XX 66X</w:t>
                    </w:r>
                  </w:hyperlink>
                  <w:r w:rsidRPr="00E37623">
                    <w:rPr>
                      <w:szCs w:val="28"/>
                    </w:rPr>
                    <w:t xml:space="preserve"> </w:t>
                  </w:r>
                  <w:hyperlink w:anchor="P72" w:history="1">
                    <w:r w:rsidRPr="00E37623">
                      <w:rPr>
                        <w:szCs w:val="28"/>
                        <w:vertAlign w:val="superscript"/>
                      </w:rPr>
                      <w:t>1</w:t>
                    </w:r>
                  </w:hyperlink>
                  <w:r w:rsidRPr="00E37623">
                    <w:rPr>
                      <w:szCs w:val="28"/>
                      <w:vertAlign w:val="superscript"/>
                    </w:rPr>
                    <w:t xml:space="preserve">, </w:t>
                  </w:r>
                  <w:hyperlink w:anchor="P73" w:history="1">
                    <w:r w:rsidRPr="00E37623">
                      <w:rPr>
                        <w:szCs w:val="28"/>
                        <w:vertAlign w:val="superscript"/>
                      </w:rPr>
                      <w:t>2</w:t>
                    </w:r>
                  </w:hyperlink>
                  <w:r w:rsidRPr="00E37623">
                    <w:rPr>
                      <w:szCs w:val="28"/>
                    </w:rPr>
                    <w:t>,</w:t>
                  </w:r>
                </w:p>
                <w:p w:rsidR="006D5D1F" w:rsidRPr="00E37623" w:rsidRDefault="006D5D1F" w:rsidP="008F47FE">
                  <w:pPr>
                    <w:pStyle w:val="ConsPlusNormal"/>
                    <w:spacing w:before="280"/>
                    <w:jc w:val="center"/>
                    <w:rPr>
                      <w:szCs w:val="28"/>
                    </w:rPr>
                  </w:pPr>
                  <w:r w:rsidRPr="00E37623">
                    <w:rPr>
                      <w:szCs w:val="28"/>
                    </w:rPr>
                    <w:t xml:space="preserve">КДБ </w:t>
                  </w:r>
                  <w:hyperlink r:id="rId436" w:history="1">
                    <w:r w:rsidRPr="00E37623">
                      <w:rPr>
                        <w:szCs w:val="28"/>
                      </w:rPr>
                      <w:t>1 209 XX 66X</w:t>
                    </w:r>
                  </w:hyperlink>
                  <w:r w:rsidRPr="00E37623">
                    <w:rPr>
                      <w:szCs w:val="28"/>
                    </w:rPr>
                    <w:t xml:space="preserve"> </w:t>
                  </w:r>
                  <w:hyperlink w:anchor="P72" w:history="1">
                    <w:r w:rsidRPr="00E37623">
                      <w:rPr>
                        <w:szCs w:val="28"/>
                        <w:vertAlign w:val="superscript"/>
                      </w:rPr>
                      <w:t>1</w:t>
                    </w:r>
                  </w:hyperlink>
                  <w:r w:rsidRPr="00E37623">
                    <w:rPr>
                      <w:szCs w:val="28"/>
                      <w:vertAlign w:val="superscript"/>
                    </w:rPr>
                    <w:t xml:space="preserve">, </w:t>
                  </w:r>
                  <w:hyperlink w:anchor="P73" w:history="1">
                    <w:r w:rsidRPr="00E37623">
                      <w:rPr>
                        <w:szCs w:val="28"/>
                        <w:vertAlign w:val="superscript"/>
                      </w:rPr>
                      <w:t>2</w:t>
                    </w:r>
                  </w:hyperlink>
                  <w:r w:rsidRPr="00E37623">
                    <w:rPr>
                      <w:szCs w:val="28"/>
                    </w:rPr>
                    <w:t>,</w:t>
                  </w:r>
                </w:p>
                <w:p w:rsidR="006D5D1F" w:rsidRPr="00E37623" w:rsidRDefault="006D5D1F" w:rsidP="008F47FE">
                  <w:pPr>
                    <w:pStyle w:val="ConsPlusNormal"/>
                    <w:spacing w:before="280"/>
                    <w:jc w:val="center"/>
                    <w:rPr>
                      <w:szCs w:val="28"/>
                    </w:rPr>
                  </w:pPr>
                  <w:r w:rsidRPr="00E37623">
                    <w:rPr>
                      <w:szCs w:val="28"/>
                    </w:rPr>
                    <w:t xml:space="preserve">КДБ </w:t>
                  </w:r>
                  <w:hyperlink r:id="rId437" w:history="1">
                    <w:r w:rsidRPr="00E37623">
                      <w:rPr>
                        <w:szCs w:val="28"/>
                      </w:rPr>
                      <w:t>1 303 XX 731</w:t>
                    </w:r>
                  </w:hyperlink>
                  <w:r w:rsidRPr="00E37623">
                    <w:rPr>
                      <w:szCs w:val="28"/>
                    </w:rPr>
                    <w:t xml:space="preserve"> </w:t>
                  </w:r>
                  <w:hyperlink w:anchor="P72" w:history="1">
                    <w:r w:rsidRPr="00E37623">
                      <w:rPr>
                        <w:szCs w:val="28"/>
                        <w:vertAlign w:val="superscript"/>
                      </w:rPr>
                      <w:t>1</w:t>
                    </w:r>
                  </w:hyperlink>
                  <w:r w:rsidRPr="00E37623">
                    <w:rPr>
                      <w:szCs w:val="28"/>
                    </w:rPr>
                    <w:t>,</w:t>
                  </w:r>
                </w:p>
                <w:p w:rsidR="006D5D1F" w:rsidRPr="00E37623" w:rsidRDefault="006D5D1F" w:rsidP="008F47FE">
                  <w:pPr>
                    <w:pStyle w:val="ConsPlusNormal"/>
                    <w:spacing w:before="280"/>
                    <w:jc w:val="center"/>
                    <w:rPr>
                      <w:szCs w:val="28"/>
                    </w:rPr>
                  </w:pPr>
                  <w:r w:rsidRPr="00E37623">
                    <w:rPr>
                      <w:szCs w:val="28"/>
                    </w:rPr>
                    <w:lastRenderedPageBreak/>
                    <w:t xml:space="preserve">КИФ </w:t>
                  </w:r>
                  <w:hyperlink r:id="rId438" w:history="1">
                    <w:r w:rsidRPr="00E37623">
                      <w:rPr>
                        <w:szCs w:val="28"/>
                      </w:rPr>
                      <w:t>1 205 75 66X</w:t>
                    </w:r>
                  </w:hyperlink>
                  <w:r w:rsidRPr="00E37623">
                    <w:rPr>
                      <w:szCs w:val="28"/>
                    </w:rPr>
                    <w:t xml:space="preserve"> </w:t>
                  </w:r>
                  <w:hyperlink w:anchor="P73" w:history="1">
                    <w:r w:rsidRPr="00E37623">
                      <w:rPr>
                        <w:szCs w:val="28"/>
                        <w:vertAlign w:val="superscript"/>
                      </w:rPr>
                      <w:t>2</w:t>
                    </w:r>
                  </w:hyperlink>
                  <w:r w:rsidRPr="00E37623">
                    <w:rPr>
                      <w:szCs w:val="28"/>
                    </w:rPr>
                    <w:t>,</w:t>
                  </w:r>
                </w:p>
                <w:p w:rsidR="006D5D1F" w:rsidRPr="00E37623" w:rsidRDefault="006D5D1F" w:rsidP="008F47FE">
                  <w:pPr>
                    <w:pStyle w:val="ConsPlusNormal"/>
                    <w:spacing w:before="280"/>
                    <w:jc w:val="center"/>
                    <w:rPr>
                      <w:szCs w:val="28"/>
                    </w:rPr>
                  </w:pPr>
                  <w:r w:rsidRPr="00E37623">
                    <w:rPr>
                      <w:szCs w:val="28"/>
                    </w:rPr>
                    <w:t xml:space="preserve">КИФ </w:t>
                  </w:r>
                  <w:hyperlink r:id="rId439" w:history="1">
                    <w:r w:rsidRPr="00E37623">
                      <w:rPr>
                        <w:szCs w:val="28"/>
                      </w:rPr>
                      <w:t>1 209 8X 66X</w:t>
                    </w:r>
                  </w:hyperlink>
                  <w:r w:rsidRPr="00E37623">
                    <w:rPr>
                      <w:szCs w:val="28"/>
                    </w:rPr>
                    <w:t xml:space="preserve"> </w:t>
                  </w:r>
                  <w:hyperlink w:anchor="P72" w:history="1">
                    <w:r w:rsidRPr="00E37623">
                      <w:rPr>
                        <w:szCs w:val="28"/>
                        <w:vertAlign w:val="superscript"/>
                      </w:rPr>
                      <w:t>1</w:t>
                    </w:r>
                  </w:hyperlink>
                  <w:r w:rsidRPr="00E37623">
                    <w:rPr>
                      <w:szCs w:val="28"/>
                      <w:vertAlign w:val="superscript"/>
                    </w:rPr>
                    <w:t>,</w:t>
                  </w:r>
                  <w:r w:rsidRPr="00E37623">
                    <w:rPr>
                      <w:szCs w:val="28"/>
                    </w:rPr>
                    <w:t xml:space="preserve"> </w:t>
                  </w:r>
                  <w:hyperlink w:anchor="P73" w:history="1">
                    <w:r w:rsidRPr="00E37623">
                      <w:rPr>
                        <w:szCs w:val="28"/>
                        <w:vertAlign w:val="superscript"/>
                      </w:rPr>
                      <w:t>2</w:t>
                    </w:r>
                  </w:hyperlink>
                  <w:r w:rsidRPr="00E37623">
                    <w:rPr>
                      <w:szCs w:val="28"/>
                      <w:vertAlign w:val="superscript"/>
                    </w:rPr>
                    <w:t xml:space="preserve">, </w:t>
                  </w:r>
                  <w:hyperlink w:anchor="P74" w:history="1">
                    <w:r w:rsidRPr="00E37623">
                      <w:rPr>
                        <w:szCs w:val="28"/>
                        <w:vertAlign w:val="superscript"/>
                      </w:rPr>
                      <w:t>3</w:t>
                    </w:r>
                  </w:hyperlink>
                  <w:r w:rsidRPr="00E37623">
                    <w:rPr>
                      <w:szCs w:val="28"/>
                    </w:rPr>
                    <w:t>,</w:t>
                  </w:r>
                </w:p>
                <w:p w:rsidR="006D5D1F" w:rsidRPr="00E37623" w:rsidRDefault="006D5D1F" w:rsidP="008F47FE">
                  <w:pPr>
                    <w:pStyle w:val="ConsPlusNormal"/>
                    <w:spacing w:before="280"/>
                    <w:jc w:val="center"/>
                    <w:rPr>
                      <w:szCs w:val="28"/>
                    </w:rPr>
                  </w:pPr>
                  <w:r w:rsidRPr="00E37623">
                    <w:rPr>
                      <w:szCs w:val="28"/>
                    </w:rPr>
                    <w:t xml:space="preserve">КРБ </w:t>
                  </w:r>
                  <w:hyperlink r:id="rId440" w:history="1">
                    <w:r w:rsidRPr="00E37623">
                      <w:rPr>
                        <w:szCs w:val="28"/>
                      </w:rPr>
                      <w:t>1 206 XX 66X</w:t>
                    </w:r>
                  </w:hyperlink>
                  <w:r w:rsidRPr="00E37623">
                    <w:rPr>
                      <w:szCs w:val="28"/>
                    </w:rPr>
                    <w:t xml:space="preserve"> </w:t>
                  </w:r>
                  <w:hyperlink w:anchor="P72" w:history="1">
                    <w:r w:rsidRPr="00E37623">
                      <w:rPr>
                        <w:szCs w:val="28"/>
                        <w:vertAlign w:val="superscript"/>
                      </w:rPr>
                      <w:t>1</w:t>
                    </w:r>
                  </w:hyperlink>
                  <w:r w:rsidRPr="00E37623">
                    <w:rPr>
                      <w:szCs w:val="28"/>
                      <w:vertAlign w:val="superscript"/>
                    </w:rPr>
                    <w:t xml:space="preserve">, </w:t>
                  </w:r>
                  <w:hyperlink w:anchor="P73" w:history="1">
                    <w:r w:rsidRPr="00E37623">
                      <w:rPr>
                        <w:szCs w:val="28"/>
                        <w:vertAlign w:val="superscript"/>
                      </w:rPr>
                      <w:t>2</w:t>
                    </w:r>
                  </w:hyperlink>
                  <w:r w:rsidRPr="00E37623">
                    <w:rPr>
                      <w:szCs w:val="28"/>
                    </w:rPr>
                    <w:t>,</w:t>
                  </w:r>
                </w:p>
                <w:p w:rsidR="006D5D1F" w:rsidRPr="00E37623" w:rsidRDefault="006D5D1F" w:rsidP="008F47FE">
                  <w:pPr>
                    <w:pStyle w:val="ConsPlusNormal"/>
                    <w:spacing w:before="280"/>
                    <w:jc w:val="center"/>
                    <w:rPr>
                      <w:szCs w:val="28"/>
                    </w:rPr>
                  </w:pPr>
                  <w:r w:rsidRPr="00E37623">
                    <w:rPr>
                      <w:szCs w:val="28"/>
                    </w:rPr>
                    <w:t xml:space="preserve">КРБ </w:t>
                  </w:r>
                  <w:hyperlink r:id="rId441" w:history="1">
                    <w:r w:rsidRPr="00E37623">
                      <w:rPr>
                        <w:szCs w:val="28"/>
                      </w:rPr>
                      <w:t>1 208 XX 667</w:t>
                    </w:r>
                  </w:hyperlink>
                  <w:r w:rsidRPr="00E37623">
                    <w:rPr>
                      <w:szCs w:val="28"/>
                    </w:rPr>
                    <w:t xml:space="preserve"> </w:t>
                  </w:r>
                  <w:hyperlink w:anchor="P72" w:history="1">
                    <w:r w:rsidRPr="00E37623">
                      <w:rPr>
                        <w:szCs w:val="28"/>
                        <w:vertAlign w:val="superscript"/>
                      </w:rPr>
                      <w:t>1</w:t>
                    </w:r>
                  </w:hyperlink>
                  <w:r w:rsidRPr="00E37623">
                    <w:rPr>
                      <w:szCs w:val="28"/>
                    </w:rPr>
                    <w:t>,</w:t>
                  </w:r>
                </w:p>
                <w:p w:rsidR="006D5D1F" w:rsidRPr="00E37623" w:rsidRDefault="006D5D1F" w:rsidP="008F47FE">
                  <w:pPr>
                    <w:pStyle w:val="ConsPlusNormal"/>
                    <w:spacing w:before="280"/>
                    <w:jc w:val="center"/>
                    <w:rPr>
                      <w:szCs w:val="28"/>
                    </w:rPr>
                  </w:pPr>
                  <w:r w:rsidRPr="00E37623">
                    <w:rPr>
                      <w:szCs w:val="28"/>
                    </w:rPr>
                    <w:t xml:space="preserve">КРБ </w:t>
                  </w:r>
                  <w:hyperlink r:id="rId442" w:history="1">
                    <w:r w:rsidRPr="00E37623">
                      <w:rPr>
                        <w:szCs w:val="28"/>
                      </w:rPr>
                      <w:t>1 209 34 66X</w:t>
                    </w:r>
                  </w:hyperlink>
                  <w:r w:rsidRPr="00E37623">
                    <w:rPr>
                      <w:szCs w:val="28"/>
                    </w:rPr>
                    <w:t xml:space="preserve"> </w:t>
                  </w:r>
                  <w:hyperlink w:anchor="P73" w:history="1">
                    <w:r w:rsidRPr="00E37623">
                      <w:rPr>
                        <w:szCs w:val="28"/>
                        <w:vertAlign w:val="superscript"/>
                      </w:rPr>
                      <w:t>2</w:t>
                    </w:r>
                  </w:hyperlink>
                  <w:r w:rsidRPr="00E37623">
                    <w:rPr>
                      <w:szCs w:val="28"/>
                    </w:rPr>
                    <w:t>,</w:t>
                  </w:r>
                </w:p>
                <w:p w:rsidR="006D5D1F" w:rsidRPr="00E37623" w:rsidRDefault="006D5D1F" w:rsidP="008F47FE">
                  <w:pPr>
                    <w:pStyle w:val="ConsPlusNormal"/>
                    <w:spacing w:before="280"/>
                    <w:jc w:val="center"/>
                    <w:rPr>
                      <w:szCs w:val="28"/>
                    </w:rPr>
                  </w:pPr>
                  <w:r w:rsidRPr="00E37623">
                    <w:rPr>
                      <w:szCs w:val="28"/>
                    </w:rPr>
                    <w:t xml:space="preserve">КРБ </w:t>
                  </w:r>
                  <w:hyperlink r:id="rId443" w:history="1">
                    <w:r w:rsidRPr="00E37623">
                      <w:rPr>
                        <w:szCs w:val="28"/>
                      </w:rPr>
                      <w:t>1 303 XX 731</w:t>
                    </w:r>
                  </w:hyperlink>
                  <w:r w:rsidRPr="00E37623">
                    <w:rPr>
                      <w:szCs w:val="28"/>
                    </w:rPr>
                    <w:t xml:space="preserve"> </w:t>
                  </w:r>
                  <w:hyperlink w:anchor="P72" w:history="1">
                    <w:r w:rsidRPr="00E37623">
                      <w:rPr>
                        <w:szCs w:val="28"/>
                        <w:vertAlign w:val="superscript"/>
                      </w:rPr>
                      <w:t>1</w:t>
                    </w:r>
                  </w:hyperlink>
                </w:p>
              </w:tc>
              <w:tc>
                <w:tcPr>
                  <w:tcW w:w="2064" w:type="dxa"/>
                </w:tcPr>
                <w:p w:rsidR="006D5D1F" w:rsidRPr="00E37623" w:rsidRDefault="00F6647A" w:rsidP="008F47FE">
                  <w:pPr>
                    <w:pStyle w:val="ConsPlusNormal"/>
                    <w:rPr>
                      <w:szCs w:val="28"/>
                    </w:rPr>
                  </w:pPr>
                  <w:hyperlink r:id="rId444" w:history="1">
                    <w:r w:rsidR="006D5D1F" w:rsidRPr="00E37623">
                      <w:rPr>
                        <w:szCs w:val="28"/>
                      </w:rPr>
                      <w:t>Пункты 78</w:t>
                    </w:r>
                  </w:hyperlink>
                  <w:r w:rsidR="006D5D1F" w:rsidRPr="00E37623">
                    <w:rPr>
                      <w:szCs w:val="28"/>
                    </w:rPr>
                    <w:t xml:space="preserve">, </w:t>
                  </w:r>
                  <w:hyperlink r:id="rId445" w:history="1">
                    <w:r w:rsidR="006D5D1F" w:rsidRPr="00E37623">
                      <w:rPr>
                        <w:szCs w:val="28"/>
                      </w:rPr>
                      <w:t>80</w:t>
                    </w:r>
                  </w:hyperlink>
                  <w:r w:rsidR="006D5D1F" w:rsidRPr="00E37623">
                    <w:rPr>
                      <w:szCs w:val="28"/>
                    </w:rPr>
                    <w:t xml:space="preserve">, </w:t>
                  </w:r>
                  <w:hyperlink r:id="rId446" w:history="1">
                    <w:r w:rsidR="006D5D1F" w:rsidRPr="00E37623">
                      <w:rPr>
                        <w:szCs w:val="28"/>
                      </w:rPr>
                      <w:t>84</w:t>
                    </w:r>
                  </w:hyperlink>
                  <w:r w:rsidR="006D5D1F" w:rsidRPr="00E37623">
                    <w:rPr>
                      <w:szCs w:val="28"/>
                    </w:rPr>
                    <w:t xml:space="preserve">, </w:t>
                  </w:r>
                  <w:hyperlink r:id="rId447" w:history="1">
                    <w:r w:rsidR="006D5D1F" w:rsidRPr="00E37623">
                      <w:rPr>
                        <w:szCs w:val="28"/>
                      </w:rPr>
                      <w:t>86</w:t>
                    </w:r>
                  </w:hyperlink>
                  <w:r w:rsidR="006D5D1F" w:rsidRPr="00E37623">
                    <w:rPr>
                      <w:szCs w:val="28"/>
                    </w:rPr>
                    <w:t xml:space="preserve">, </w:t>
                  </w:r>
                  <w:hyperlink r:id="rId448" w:history="1">
                    <w:r w:rsidR="006D5D1F" w:rsidRPr="00E37623">
                      <w:rPr>
                        <w:szCs w:val="28"/>
                      </w:rPr>
                      <w:t>120</w:t>
                    </w:r>
                  </w:hyperlink>
                  <w:r w:rsidR="006D5D1F" w:rsidRPr="00E37623">
                    <w:rPr>
                      <w:szCs w:val="28"/>
                    </w:rPr>
                    <w:t xml:space="preserve"> Инструкции № 162н</w:t>
                  </w:r>
                </w:p>
              </w:tc>
            </w:tr>
            <w:tr w:rsidR="006D5D1F" w:rsidRPr="00E37623" w:rsidTr="008F47FE">
              <w:trPr>
                <w:gridAfter w:val="1"/>
                <w:wAfter w:w="219" w:type="dxa"/>
              </w:trPr>
              <w:tc>
                <w:tcPr>
                  <w:tcW w:w="0" w:type="auto"/>
                  <w:gridSpan w:val="3"/>
                  <w:vMerge/>
                </w:tcPr>
                <w:p w:rsidR="006D5D1F" w:rsidRPr="00E37623" w:rsidRDefault="006D5D1F" w:rsidP="008F47FE">
                  <w:pPr>
                    <w:spacing w:after="1" w:line="0" w:lineRule="atLeast"/>
                    <w:rPr>
                      <w:sz w:val="28"/>
                      <w:szCs w:val="28"/>
                    </w:rPr>
                  </w:pPr>
                </w:p>
              </w:tc>
              <w:tc>
                <w:tcPr>
                  <w:tcW w:w="2334" w:type="dxa"/>
                </w:tcPr>
                <w:p w:rsidR="006D5D1F" w:rsidRPr="00E37623" w:rsidRDefault="006D5D1F" w:rsidP="008F47FE">
                  <w:pPr>
                    <w:pStyle w:val="ConsPlusNormal"/>
                    <w:jc w:val="center"/>
                    <w:rPr>
                      <w:szCs w:val="28"/>
                    </w:rPr>
                  </w:pPr>
                  <w:r w:rsidRPr="00E37623">
                    <w:rPr>
                      <w:szCs w:val="28"/>
                    </w:rPr>
                    <w:t xml:space="preserve">Увеличение </w:t>
                  </w:r>
                  <w:proofErr w:type="spellStart"/>
                  <w:r w:rsidRPr="00E37623">
                    <w:rPr>
                      <w:szCs w:val="28"/>
                    </w:rPr>
                    <w:t>забалансового</w:t>
                  </w:r>
                  <w:proofErr w:type="spellEnd"/>
                  <w:r w:rsidRPr="00E37623">
                    <w:rPr>
                      <w:szCs w:val="28"/>
                    </w:rPr>
                    <w:t xml:space="preserve"> </w:t>
                  </w:r>
                  <w:hyperlink r:id="rId449" w:history="1">
                    <w:r w:rsidRPr="00E37623">
                      <w:rPr>
                        <w:szCs w:val="28"/>
                      </w:rPr>
                      <w:t>счета 04</w:t>
                    </w:r>
                  </w:hyperlink>
                </w:p>
              </w:tc>
              <w:tc>
                <w:tcPr>
                  <w:tcW w:w="2150" w:type="dxa"/>
                </w:tcPr>
                <w:p w:rsidR="006D5D1F" w:rsidRPr="00E37623" w:rsidRDefault="006D5D1F" w:rsidP="008F47FE">
                  <w:pPr>
                    <w:pStyle w:val="ConsPlusNormal"/>
                    <w:rPr>
                      <w:szCs w:val="28"/>
                    </w:rPr>
                  </w:pPr>
                </w:p>
              </w:tc>
              <w:tc>
                <w:tcPr>
                  <w:tcW w:w="2064" w:type="dxa"/>
                </w:tcPr>
                <w:p w:rsidR="006D5D1F" w:rsidRPr="00E37623" w:rsidRDefault="00F6647A" w:rsidP="008F47FE">
                  <w:pPr>
                    <w:pStyle w:val="ConsPlusNormal"/>
                    <w:rPr>
                      <w:szCs w:val="28"/>
                    </w:rPr>
                  </w:pPr>
                  <w:hyperlink r:id="rId450" w:history="1">
                    <w:r w:rsidR="006D5D1F" w:rsidRPr="00E37623">
                      <w:rPr>
                        <w:szCs w:val="28"/>
                      </w:rPr>
                      <w:t>Пункт 339</w:t>
                    </w:r>
                  </w:hyperlink>
                  <w:r w:rsidR="006D5D1F" w:rsidRPr="00E37623">
                    <w:rPr>
                      <w:szCs w:val="28"/>
                    </w:rPr>
                    <w:t xml:space="preserve"> Инструкции № 157н</w:t>
                  </w:r>
                </w:p>
              </w:tc>
            </w:tr>
            <w:tr w:rsidR="006D5D1F" w:rsidRPr="00E37623" w:rsidTr="008F47FE">
              <w:tblPrEx>
                <w:tblBorders>
                  <w:top w:val="nil"/>
                  <w:left w:val="nil"/>
                  <w:bottom w:val="nil"/>
                  <w:right w:val="nil"/>
                  <w:insideH w:val="nil"/>
                  <w:insideV w:val="nil"/>
                </w:tblBorders>
                <w:tblCellMar>
                  <w:top w:w="0" w:type="dxa"/>
                  <w:left w:w="10" w:type="dxa"/>
                  <w:bottom w:w="0" w:type="dxa"/>
                  <w:right w:w="10" w:type="dxa"/>
                </w:tblCellMar>
              </w:tblPrEx>
              <w:tc>
                <w:tcPr>
                  <w:tcW w:w="181" w:type="dxa"/>
                  <w:tcBorders>
                    <w:top w:val="nil"/>
                    <w:left w:val="nil"/>
                    <w:bottom w:val="nil"/>
                    <w:right w:val="nil"/>
                  </w:tcBorders>
                  <w:tcMar>
                    <w:top w:w="0" w:type="dxa"/>
                    <w:left w:w="0" w:type="dxa"/>
                    <w:bottom w:w="0" w:type="dxa"/>
                    <w:right w:w="0" w:type="dxa"/>
                  </w:tcMar>
                </w:tcPr>
                <w:p w:rsidR="006D5D1F" w:rsidRPr="00E37623" w:rsidRDefault="006D5D1F" w:rsidP="008F47FE">
                  <w:pPr>
                    <w:spacing w:after="1" w:line="0" w:lineRule="atLeast"/>
                    <w:rPr>
                      <w:sz w:val="28"/>
                      <w:szCs w:val="28"/>
                    </w:rPr>
                  </w:pPr>
                </w:p>
              </w:tc>
              <w:tc>
                <w:tcPr>
                  <w:tcW w:w="20" w:type="dxa"/>
                  <w:tcBorders>
                    <w:top w:val="nil"/>
                    <w:left w:val="nil"/>
                    <w:bottom w:val="nil"/>
                    <w:right w:val="nil"/>
                  </w:tcBorders>
                  <w:tcMar>
                    <w:top w:w="180" w:type="dxa"/>
                    <w:left w:w="0" w:type="dxa"/>
                    <w:bottom w:w="180" w:type="dxa"/>
                    <w:right w:w="0" w:type="dxa"/>
                  </w:tcMar>
                </w:tcPr>
                <w:p w:rsidR="006D5D1F" w:rsidRPr="00E37623" w:rsidRDefault="00A65DFA" w:rsidP="008F47FE">
                  <w:pPr>
                    <w:spacing w:after="1"/>
                    <w:rPr>
                      <w:sz w:val="28"/>
                      <w:szCs w:val="28"/>
                    </w:rPr>
                  </w:pPr>
                  <w:r w:rsidRPr="00E37623">
                    <w:rPr>
                      <w:noProof/>
                      <w:sz w:val="28"/>
                      <w:szCs w:val="28"/>
                    </w:rPr>
                    <w:drawing>
                      <wp:inline distT="0" distB="0" distL="0" distR="0">
                        <wp:extent cx="9525" cy="9525"/>
                        <wp:effectExtent l="0" t="0" r="0" b="0"/>
                        <wp:docPr id="6" name="Рисунок 2" descr="mem_2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2" descr="mem_210"/>
                                <pic:cNvPicPr>
                                  <a:picLocks noChangeArrowheads="1"/>
                                </pic:cNvPicPr>
                              </pic:nvPicPr>
                              <pic:blipFill>
                                <a:blip r:embed="rId12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8934" w:type="dxa"/>
                  <w:gridSpan w:val="4"/>
                  <w:tcBorders>
                    <w:top w:val="nil"/>
                    <w:left w:val="nil"/>
                    <w:bottom w:val="nil"/>
                    <w:right w:val="nil"/>
                  </w:tcBorders>
                  <w:tcMar>
                    <w:top w:w="180" w:type="dxa"/>
                    <w:left w:w="0" w:type="dxa"/>
                    <w:bottom w:w="180" w:type="dxa"/>
                    <w:right w:w="0" w:type="dxa"/>
                  </w:tcMar>
                </w:tcPr>
                <w:p w:rsidR="006D5D1F" w:rsidRPr="00E37623" w:rsidRDefault="006D5D1F" w:rsidP="008F47FE">
                  <w:pPr>
                    <w:pStyle w:val="ConsPlusNormal"/>
                    <w:jc w:val="both"/>
                    <w:rPr>
                      <w:szCs w:val="28"/>
                    </w:rPr>
                  </w:pPr>
                  <w:bookmarkStart w:id="11" w:name="P72"/>
                  <w:bookmarkEnd w:id="11"/>
                  <w:r w:rsidRPr="00E37623">
                    <w:rPr>
                      <w:szCs w:val="28"/>
                      <w:vertAlign w:val="superscript"/>
                    </w:rPr>
                    <w:t>1</w:t>
                  </w:r>
                  <w:r w:rsidRPr="00E37623">
                    <w:rPr>
                      <w:szCs w:val="28"/>
                    </w:rPr>
                    <w:t xml:space="preserve"> Применяются соответствующие код группы и код вида синтетического счета.</w:t>
                  </w:r>
                </w:p>
                <w:p w:rsidR="006D5D1F" w:rsidRPr="00E37623" w:rsidRDefault="006D5D1F" w:rsidP="008F47FE">
                  <w:pPr>
                    <w:pStyle w:val="ConsPlusNormal"/>
                    <w:jc w:val="both"/>
                    <w:rPr>
                      <w:szCs w:val="28"/>
                    </w:rPr>
                  </w:pPr>
                  <w:bookmarkStart w:id="12" w:name="P73"/>
                  <w:bookmarkEnd w:id="12"/>
                  <w:r w:rsidRPr="00E37623">
                    <w:rPr>
                      <w:szCs w:val="28"/>
                      <w:vertAlign w:val="superscript"/>
                    </w:rPr>
                    <w:t>2</w:t>
                  </w:r>
                  <w:r w:rsidRPr="00E37623">
                    <w:rPr>
                      <w:szCs w:val="28"/>
                    </w:rPr>
                    <w:t xml:space="preserve"> Применяется соответствующий код КОСГУ.</w:t>
                  </w:r>
                </w:p>
                <w:p w:rsidR="006D5D1F" w:rsidRPr="00E37623" w:rsidRDefault="006D5D1F" w:rsidP="008F47FE">
                  <w:pPr>
                    <w:pStyle w:val="ConsPlusNormal"/>
                    <w:jc w:val="both"/>
                    <w:rPr>
                      <w:szCs w:val="28"/>
                    </w:rPr>
                  </w:pPr>
                  <w:bookmarkStart w:id="13" w:name="P74"/>
                  <w:bookmarkEnd w:id="13"/>
                  <w:r w:rsidRPr="00E37623">
                    <w:rPr>
                      <w:szCs w:val="28"/>
                      <w:vertAlign w:val="superscript"/>
                    </w:rPr>
                    <w:t>3</w:t>
                  </w:r>
                  <w:r w:rsidRPr="00E37623">
                    <w:rPr>
                      <w:szCs w:val="28"/>
                    </w:rPr>
                    <w:t xml:space="preserve"> Применяется соответствующий код вида синтетического счета.</w:t>
                  </w:r>
                </w:p>
              </w:tc>
              <w:tc>
                <w:tcPr>
                  <w:tcW w:w="219" w:type="dxa"/>
                  <w:tcBorders>
                    <w:top w:val="nil"/>
                    <w:left w:val="nil"/>
                    <w:bottom w:val="nil"/>
                    <w:right w:val="nil"/>
                  </w:tcBorders>
                  <w:tcMar>
                    <w:top w:w="0" w:type="dxa"/>
                    <w:left w:w="0" w:type="dxa"/>
                    <w:bottom w:w="0" w:type="dxa"/>
                    <w:right w:w="0" w:type="dxa"/>
                  </w:tcMar>
                </w:tcPr>
                <w:p w:rsidR="006D5D1F" w:rsidRPr="00E37623" w:rsidRDefault="006D5D1F" w:rsidP="008F47FE">
                  <w:pPr>
                    <w:spacing w:after="1" w:line="0" w:lineRule="atLeast"/>
                    <w:rPr>
                      <w:sz w:val="28"/>
                      <w:szCs w:val="28"/>
                    </w:rPr>
                  </w:pPr>
                </w:p>
              </w:tc>
            </w:tr>
          </w:tbl>
          <w:p w:rsidR="006D5D1F" w:rsidRPr="00E37623" w:rsidRDefault="006D5D1F" w:rsidP="008F47FE">
            <w:pPr>
              <w:spacing w:after="1" w:line="0" w:lineRule="atLeast"/>
              <w:rPr>
                <w:sz w:val="28"/>
                <w:szCs w:val="28"/>
              </w:rPr>
            </w:pPr>
          </w:p>
        </w:tc>
      </w:tr>
    </w:tbl>
    <w:p w:rsidR="006D5D1F" w:rsidRPr="00E37623" w:rsidRDefault="006D5D1F" w:rsidP="006D5D1F">
      <w:pPr>
        <w:pStyle w:val="ConsPlusNormal"/>
        <w:jc w:val="both"/>
        <w:rPr>
          <w:szCs w:val="28"/>
        </w:rPr>
      </w:pPr>
    </w:p>
    <w:tbl>
      <w:tblPr>
        <w:tblW w:w="974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 w:type="dxa"/>
          <w:right w:w="10" w:type="dxa"/>
        </w:tblCellMar>
        <w:tblLook w:val="04A0" w:firstRow="1" w:lastRow="0" w:firstColumn="1" w:lastColumn="0" w:noHBand="0" w:noVBand="1"/>
      </w:tblPr>
      <w:tblGrid>
        <w:gridCol w:w="9754"/>
      </w:tblGrid>
      <w:tr w:rsidR="006D5D1F" w:rsidRPr="00E37623" w:rsidTr="008F47FE">
        <w:trPr>
          <w:jc w:val="center"/>
        </w:trPr>
        <w:tc>
          <w:tcPr>
            <w:tcW w:w="9745" w:type="dxa"/>
            <w:tcBorders>
              <w:top w:val="single" w:sz="6" w:space="0" w:color="auto"/>
              <w:left w:val="single" w:sz="6" w:space="0" w:color="auto"/>
              <w:bottom w:val="single" w:sz="6" w:space="0" w:color="auto"/>
              <w:right w:val="single" w:sz="6" w:space="0" w:color="auto"/>
            </w:tcBorders>
            <w:shd w:val="clear" w:color="auto" w:fill="auto"/>
            <w:tcMar>
              <w:top w:w="195" w:type="dxa"/>
              <w:left w:w="195" w:type="dxa"/>
              <w:bottom w:w="195" w:type="dxa"/>
              <w:right w:w="195" w:type="dxa"/>
            </w:tcMar>
          </w:tcPr>
          <w:p w:rsidR="006D5D1F" w:rsidRPr="00E37623" w:rsidRDefault="006D5D1F" w:rsidP="00364D0A">
            <w:pPr>
              <w:pStyle w:val="ConsPlusNormal"/>
              <w:jc w:val="both"/>
              <w:rPr>
                <w:szCs w:val="28"/>
              </w:rPr>
            </w:pPr>
            <w:bookmarkStart w:id="14" w:name="P76"/>
            <w:bookmarkEnd w:id="14"/>
            <w:r w:rsidRPr="00E37623">
              <w:rPr>
                <w:szCs w:val="28"/>
              </w:rPr>
              <w:t>в бухгалтерском учете бюджетного учреждения</w:t>
            </w:r>
          </w:p>
          <w:tbl>
            <w:tblPr>
              <w:tblW w:w="9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81"/>
              <w:gridCol w:w="195"/>
              <w:gridCol w:w="2177"/>
              <w:gridCol w:w="2269"/>
              <w:gridCol w:w="2269"/>
              <w:gridCol w:w="1985"/>
              <w:gridCol w:w="278"/>
            </w:tblGrid>
            <w:tr w:rsidR="006D5D1F" w:rsidRPr="00E37623" w:rsidTr="008F47FE">
              <w:trPr>
                <w:gridAfter w:val="1"/>
                <w:wAfter w:w="278" w:type="dxa"/>
              </w:trPr>
              <w:tc>
                <w:tcPr>
                  <w:tcW w:w="2551" w:type="dxa"/>
                  <w:gridSpan w:val="3"/>
                </w:tcPr>
                <w:p w:rsidR="006D5D1F" w:rsidRPr="00E37623" w:rsidRDefault="006D5D1F" w:rsidP="008F47FE">
                  <w:pPr>
                    <w:pStyle w:val="ConsPlusNormal"/>
                    <w:jc w:val="center"/>
                    <w:rPr>
                      <w:szCs w:val="28"/>
                    </w:rPr>
                  </w:pPr>
                  <w:r w:rsidRPr="00E37623">
                    <w:rPr>
                      <w:szCs w:val="28"/>
                    </w:rPr>
                    <w:t>Содержание операции</w:t>
                  </w:r>
                </w:p>
              </w:tc>
              <w:tc>
                <w:tcPr>
                  <w:tcW w:w="2268" w:type="dxa"/>
                </w:tcPr>
                <w:p w:rsidR="006D5D1F" w:rsidRPr="00E37623" w:rsidRDefault="006D5D1F" w:rsidP="008F47FE">
                  <w:pPr>
                    <w:pStyle w:val="ConsPlusNormal"/>
                    <w:jc w:val="center"/>
                    <w:rPr>
                      <w:szCs w:val="28"/>
                    </w:rPr>
                  </w:pPr>
                  <w:r w:rsidRPr="00E37623">
                    <w:rPr>
                      <w:szCs w:val="28"/>
                    </w:rPr>
                    <w:t>Дебет</w:t>
                  </w:r>
                </w:p>
              </w:tc>
              <w:tc>
                <w:tcPr>
                  <w:tcW w:w="2268" w:type="dxa"/>
                </w:tcPr>
                <w:p w:rsidR="006D5D1F" w:rsidRPr="00E37623" w:rsidRDefault="006D5D1F" w:rsidP="008F47FE">
                  <w:pPr>
                    <w:pStyle w:val="ConsPlusNormal"/>
                    <w:jc w:val="center"/>
                    <w:rPr>
                      <w:szCs w:val="28"/>
                    </w:rPr>
                  </w:pPr>
                  <w:r w:rsidRPr="00E37623">
                    <w:rPr>
                      <w:szCs w:val="28"/>
                    </w:rPr>
                    <w:t>Кредит</w:t>
                  </w:r>
                </w:p>
              </w:tc>
              <w:tc>
                <w:tcPr>
                  <w:tcW w:w="1984" w:type="dxa"/>
                </w:tcPr>
                <w:p w:rsidR="006D5D1F" w:rsidRPr="00E37623" w:rsidRDefault="006D5D1F" w:rsidP="008F47FE">
                  <w:pPr>
                    <w:pStyle w:val="ConsPlusNormal"/>
                    <w:jc w:val="center"/>
                    <w:rPr>
                      <w:szCs w:val="28"/>
                    </w:rPr>
                  </w:pPr>
                  <w:r w:rsidRPr="00E37623">
                    <w:rPr>
                      <w:szCs w:val="28"/>
                    </w:rPr>
                    <w:t>Обоснование</w:t>
                  </w:r>
                </w:p>
              </w:tc>
            </w:tr>
            <w:tr w:rsidR="006D5D1F" w:rsidRPr="00E37623" w:rsidTr="008F47FE">
              <w:trPr>
                <w:gridAfter w:val="1"/>
                <w:wAfter w:w="278" w:type="dxa"/>
              </w:trPr>
              <w:tc>
                <w:tcPr>
                  <w:tcW w:w="2551" w:type="dxa"/>
                  <w:gridSpan w:val="3"/>
                  <w:vMerge w:val="restart"/>
                </w:tcPr>
                <w:p w:rsidR="006D5D1F" w:rsidRPr="00E37623" w:rsidRDefault="006D5D1F" w:rsidP="008F47FE">
                  <w:pPr>
                    <w:pStyle w:val="ConsPlusNormal"/>
                    <w:rPr>
                      <w:szCs w:val="28"/>
                    </w:rPr>
                  </w:pPr>
                  <w:r w:rsidRPr="00E37623">
                    <w:rPr>
                      <w:szCs w:val="28"/>
                    </w:rPr>
                    <w:t>Списание с балансового учета сомнительной дебиторской задолженности, не признанной безнадежной к взысканию</w:t>
                  </w:r>
                </w:p>
              </w:tc>
              <w:tc>
                <w:tcPr>
                  <w:tcW w:w="2268" w:type="dxa"/>
                </w:tcPr>
                <w:p w:rsidR="006D5D1F" w:rsidRPr="00E37623" w:rsidRDefault="00F6647A" w:rsidP="008F47FE">
                  <w:pPr>
                    <w:pStyle w:val="ConsPlusNormal"/>
                    <w:jc w:val="center"/>
                    <w:rPr>
                      <w:szCs w:val="28"/>
                    </w:rPr>
                  </w:pPr>
                  <w:hyperlink r:id="rId451" w:history="1">
                    <w:r w:rsidR="006D5D1F" w:rsidRPr="00E37623">
                      <w:rPr>
                        <w:szCs w:val="28"/>
                      </w:rPr>
                      <w:t>0 401 10 173</w:t>
                    </w:r>
                  </w:hyperlink>
                  <w:r w:rsidR="006D5D1F" w:rsidRPr="00E37623">
                    <w:rPr>
                      <w:szCs w:val="28"/>
                    </w:rPr>
                    <w:t>,</w:t>
                  </w:r>
                </w:p>
                <w:p w:rsidR="006D5D1F" w:rsidRPr="00E37623" w:rsidRDefault="00F6647A" w:rsidP="008F47FE">
                  <w:pPr>
                    <w:pStyle w:val="ConsPlusNormal"/>
                    <w:spacing w:before="280"/>
                    <w:jc w:val="center"/>
                    <w:rPr>
                      <w:szCs w:val="28"/>
                    </w:rPr>
                  </w:pPr>
                  <w:hyperlink r:id="rId452" w:history="1">
                    <w:r w:rsidR="006D5D1F" w:rsidRPr="00E37623">
                      <w:rPr>
                        <w:szCs w:val="28"/>
                      </w:rPr>
                      <w:t>0 401 20 273</w:t>
                    </w:r>
                  </w:hyperlink>
                </w:p>
              </w:tc>
              <w:tc>
                <w:tcPr>
                  <w:tcW w:w="2268" w:type="dxa"/>
                </w:tcPr>
                <w:p w:rsidR="006D5D1F" w:rsidRPr="00E37623" w:rsidRDefault="00F6647A" w:rsidP="008F47FE">
                  <w:pPr>
                    <w:pStyle w:val="ConsPlusNormal"/>
                    <w:jc w:val="center"/>
                    <w:rPr>
                      <w:szCs w:val="28"/>
                    </w:rPr>
                  </w:pPr>
                  <w:hyperlink r:id="rId453" w:history="1">
                    <w:r w:rsidR="006D5D1F" w:rsidRPr="00E37623">
                      <w:rPr>
                        <w:szCs w:val="28"/>
                      </w:rPr>
                      <w:t>0 205 XX 66X</w:t>
                    </w:r>
                  </w:hyperlink>
                  <w:r w:rsidR="006D5D1F" w:rsidRPr="00E37623">
                    <w:rPr>
                      <w:szCs w:val="28"/>
                    </w:rPr>
                    <w:t xml:space="preserve"> </w:t>
                  </w:r>
                  <w:hyperlink w:anchor="P96" w:history="1">
                    <w:r w:rsidR="006D5D1F" w:rsidRPr="00E37623">
                      <w:rPr>
                        <w:szCs w:val="28"/>
                        <w:vertAlign w:val="superscript"/>
                      </w:rPr>
                      <w:t>1</w:t>
                    </w:r>
                  </w:hyperlink>
                  <w:r w:rsidR="006D5D1F" w:rsidRPr="00E37623">
                    <w:rPr>
                      <w:szCs w:val="28"/>
                      <w:vertAlign w:val="superscript"/>
                    </w:rPr>
                    <w:t xml:space="preserve">, </w:t>
                  </w:r>
                  <w:hyperlink w:anchor="P97" w:history="1">
                    <w:r w:rsidR="006D5D1F" w:rsidRPr="00E37623">
                      <w:rPr>
                        <w:szCs w:val="28"/>
                        <w:vertAlign w:val="superscript"/>
                      </w:rPr>
                      <w:t>2</w:t>
                    </w:r>
                  </w:hyperlink>
                  <w:r w:rsidR="006D5D1F" w:rsidRPr="00E37623">
                    <w:rPr>
                      <w:szCs w:val="28"/>
                    </w:rPr>
                    <w:t>,</w:t>
                  </w:r>
                </w:p>
                <w:p w:rsidR="006D5D1F" w:rsidRPr="00E37623" w:rsidRDefault="00F6647A" w:rsidP="008F47FE">
                  <w:pPr>
                    <w:pStyle w:val="ConsPlusNormal"/>
                    <w:spacing w:before="280"/>
                    <w:jc w:val="center"/>
                    <w:rPr>
                      <w:szCs w:val="28"/>
                    </w:rPr>
                  </w:pPr>
                  <w:hyperlink r:id="rId454" w:history="1">
                    <w:r w:rsidR="006D5D1F" w:rsidRPr="00E37623">
                      <w:rPr>
                        <w:szCs w:val="28"/>
                      </w:rPr>
                      <w:t>0 206 XX 66X</w:t>
                    </w:r>
                  </w:hyperlink>
                  <w:r w:rsidR="006D5D1F" w:rsidRPr="00E37623">
                    <w:rPr>
                      <w:szCs w:val="28"/>
                    </w:rPr>
                    <w:t xml:space="preserve"> </w:t>
                  </w:r>
                  <w:hyperlink w:anchor="P96" w:history="1">
                    <w:r w:rsidR="006D5D1F" w:rsidRPr="00E37623">
                      <w:rPr>
                        <w:szCs w:val="28"/>
                        <w:vertAlign w:val="superscript"/>
                      </w:rPr>
                      <w:t>1</w:t>
                    </w:r>
                  </w:hyperlink>
                  <w:r w:rsidR="006D5D1F" w:rsidRPr="00E37623">
                    <w:rPr>
                      <w:szCs w:val="28"/>
                      <w:vertAlign w:val="superscript"/>
                    </w:rPr>
                    <w:t>,</w:t>
                  </w:r>
                  <w:r w:rsidR="006D5D1F" w:rsidRPr="00E37623">
                    <w:rPr>
                      <w:szCs w:val="28"/>
                    </w:rPr>
                    <w:t xml:space="preserve"> </w:t>
                  </w:r>
                  <w:hyperlink w:anchor="P97" w:history="1">
                    <w:r w:rsidR="006D5D1F" w:rsidRPr="00E37623">
                      <w:rPr>
                        <w:szCs w:val="28"/>
                        <w:vertAlign w:val="superscript"/>
                      </w:rPr>
                      <w:t>2</w:t>
                    </w:r>
                  </w:hyperlink>
                  <w:r w:rsidR="006D5D1F" w:rsidRPr="00E37623">
                    <w:rPr>
                      <w:szCs w:val="28"/>
                    </w:rPr>
                    <w:t>,</w:t>
                  </w:r>
                </w:p>
                <w:p w:rsidR="006D5D1F" w:rsidRPr="00E37623" w:rsidRDefault="00F6647A" w:rsidP="008F47FE">
                  <w:pPr>
                    <w:pStyle w:val="ConsPlusNormal"/>
                    <w:spacing w:before="280"/>
                    <w:jc w:val="center"/>
                    <w:rPr>
                      <w:szCs w:val="28"/>
                    </w:rPr>
                  </w:pPr>
                  <w:hyperlink r:id="rId455" w:history="1">
                    <w:r w:rsidR="006D5D1F" w:rsidRPr="00E37623">
                      <w:rPr>
                        <w:szCs w:val="28"/>
                      </w:rPr>
                      <w:t>2 207 14 64X</w:t>
                    </w:r>
                  </w:hyperlink>
                  <w:r w:rsidR="006D5D1F" w:rsidRPr="00E37623">
                    <w:rPr>
                      <w:szCs w:val="28"/>
                    </w:rPr>
                    <w:t xml:space="preserve"> </w:t>
                  </w:r>
                  <w:hyperlink w:anchor="P97" w:history="1">
                    <w:r w:rsidR="006D5D1F" w:rsidRPr="00E37623">
                      <w:rPr>
                        <w:szCs w:val="28"/>
                        <w:vertAlign w:val="superscript"/>
                      </w:rPr>
                      <w:t>2</w:t>
                    </w:r>
                  </w:hyperlink>
                  <w:r w:rsidR="006D5D1F" w:rsidRPr="00E37623">
                    <w:rPr>
                      <w:szCs w:val="28"/>
                    </w:rPr>
                    <w:t>,</w:t>
                  </w:r>
                </w:p>
                <w:p w:rsidR="006D5D1F" w:rsidRPr="00E37623" w:rsidRDefault="00F6647A" w:rsidP="008F47FE">
                  <w:pPr>
                    <w:pStyle w:val="ConsPlusNormal"/>
                    <w:spacing w:before="280"/>
                    <w:jc w:val="center"/>
                    <w:rPr>
                      <w:szCs w:val="28"/>
                    </w:rPr>
                  </w:pPr>
                  <w:hyperlink r:id="rId456" w:history="1">
                    <w:r w:rsidR="006D5D1F" w:rsidRPr="00E37623">
                      <w:rPr>
                        <w:szCs w:val="28"/>
                      </w:rPr>
                      <w:t>0 208 XX 667</w:t>
                    </w:r>
                  </w:hyperlink>
                  <w:r w:rsidR="006D5D1F" w:rsidRPr="00E37623">
                    <w:rPr>
                      <w:szCs w:val="28"/>
                    </w:rPr>
                    <w:t xml:space="preserve"> </w:t>
                  </w:r>
                  <w:hyperlink w:anchor="P96" w:history="1">
                    <w:r w:rsidR="006D5D1F" w:rsidRPr="00E37623">
                      <w:rPr>
                        <w:szCs w:val="28"/>
                        <w:vertAlign w:val="superscript"/>
                      </w:rPr>
                      <w:t>1</w:t>
                    </w:r>
                  </w:hyperlink>
                  <w:r w:rsidR="006D5D1F" w:rsidRPr="00E37623">
                    <w:rPr>
                      <w:szCs w:val="28"/>
                    </w:rPr>
                    <w:t>,</w:t>
                  </w:r>
                </w:p>
                <w:p w:rsidR="006D5D1F" w:rsidRPr="00E37623" w:rsidRDefault="00F6647A" w:rsidP="008F47FE">
                  <w:pPr>
                    <w:pStyle w:val="ConsPlusNormal"/>
                    <w:spacing w:before="280"/>
                    <w:jc w:val="center"/>
                    <w:rPr>
                      <w:szCs w:val="28"/>
                    </w:rPr>
                  </w:pPr>
                  <w:hyperlink r:id="rId457" w:history="1">
                    <w:r w:rsidR="006D5D1F" w:rsidRPr="00E37623">
                      <w:rPr>
                        <w:szCs w:val="28"/>
                      </w:rPr>
                      <w:t>0 209 XX 66X</w:t>
                    </w:r>
                  </w:hyperlink>
                  <w:r w:rsidR="006D5D1F" w:rsidRPr="00E37623">
                    <w:rPr>
                      <w:szCs w:val="28"/>
                    </w:rPr>
                    <w:t xml:space="preserve"> </w:t>
                  </w:r>
                  <w:hyperlink w:anchor="P96" w:history="1">
                    <w:r w:rsidR="006D5D1F" w:rsidRPr="00E37623">
                      <w:rPr>
                        <w:szCs w:val="28"/>
                        <w:vertAlign w:val="superscript"/>
                      </w:rPr>
                      <w:t>1</w:t>
                    </w:r>
                  </w:hyperlink>
                  <w:r w:rsidR="006D5D1F" w:rsidRPr="00E37623">
                    <w:rPr>
                      <w:szCs w:val="28"/>
                      <w:vertAlign w:val="superscript"/>
                    </w:rPr>
                    <w:t>,</w:t>
                  </w:r>
                  <w:r w:rsidR="006D5D1F" w:rsidRPr="00E37623">
                    <w:rPr>
                      <w:szCs w:val="28"/>
                    </w:rPr>
                    <w:t xml:space="preserve"> </w:t>
                  </w:r>
                  <w:hyperlink w:anchor="P97" w:history="1">
                    <w:r w:rsidR="006D5D1F" w:rsidRPr="00E37623">
                      <w:rPr>
                        <w:szCs w:val="28"/>
                        <w:vertAlign w:val="superscript"/>
                      </w:rPr>
                      <w:t>2</w:t>
                    </w:r>
                  </w:hyperlink>
                  <w:r w:rsidR="006D5D1F" w:rsidRPr="00E37623">
                    <w:rPr>
                      <w:szCs w:val="28"/>
                    </w:rPr>
                    <w:t>,</w:t>
                  </w:r>
                </w:p>
                <w:p w:rsidR="006D5D1F" w:rsidRPr="00E37623" w:rsidRDefault="00F6647A" w:rsidP="008F47FE">
                  <w:pPr>
                    <w:pStyle w:val="ConsPlusNormal"/>
                    <w:spacing w:before="280"/>
                    <w:jc w:val="center"/>
                    <w:rPr>
                      <w:szCs w:val="28"/>
                    </w:rPr>
                  </w:pPr>
                  <w:hyperlink r:id="rId458" w:history="1">
                    <w:r w:rsidR="006D5D1F" w:rsidRPr="00E37623">
                      <w:rPr>
                        <w:szCs w:val="28"/>
                      </w:rPr>
                      <w:t>0 303 XX 731</w:t>
                    </w:r>
                  </w:hyperlink>
                  <w:r w:rsidR="006D5D1F" w:rsidRPr="00E37623">
                    <w:rPr>
                      <w:szCs w:val="28"/>
                    </w:rPr>
                    <w:t xml:space="preserve"> </w:t>
                  </w:r>
                  <w:hyperlink w:anchor="P96" w:history="1">
                    <w:r w:rsidR="006D5D1F" w:rsidRPr="00E37623">
                      <w:rPr>
                        <w:szCs w:val="28"/>
                        <w:vertAlign w:val="superscript"/>
                      </w:rPr>
                      <w:t>1</w:t>
                    </w:r>
                  </w:hyperlink>
                  <w:r w:rsidR="006D5D1F" w:rsidRPr="00E37623">
                    <w:rPr>
                      <w:szCs w:val="28"/>
                      <w:vertAlign w:val="superscript"/>
                    </w:rPr>
                    <w:t>,</w:t>
                  </w:r>
                  <w:r w:rsidR="006D5D1F" w:rsidRPr="00E37623">
                    <w:rPr>
                      <w:szCs w:val="28"/>
                    </w:rPr>
                    <w:t xml:space="preserve"> </w:t>
                  </w:r>
                  <w:hyperlink w:anchor="P98" w:history="1">
                    <w:r w:rsidR="006D5D1F" w:rsidRPr="00E37623">
                      <w:rPr>
                        <w:szCs w:val="28"/>
                        <w:vertAlign w:val="superscript"/>
                      </w:rPr>
                      <w:t>3</w:t>
                    </w:r>
                  </w:hyperlink>
                </w:p>
              </w:tc>
              <w:tc>
                <w:tcPr>
                  <w:tcW w:w="1984" w:type="dxa"/>
                </w:tcPr>
                <w:p w:rsidR="006D5D1F" w:rsidRPr="00E37623" w:rsidRDefault="00F6647A" w:rsidP="008F47FE">
                  <w:pPr>
                    <w:pStyle w:val="ConsPlusNormal"/>
                    <w:rPr>
                      <w:szCs w:val="28"/>
                    </w:rPr>
                  </w:pPr>
                  <w:hyperlink r:id="rId459" w:history="1">
                    <w:r w:rsidR="006D5D1F" w:rsidRPr="00E37623">
                      <w:rPr>
                        <w:szCs w:val="28"/>
                      </w:rPr>
                      <w:t>Пункты 94</w:t>
                    </w:r>
                  </w:hyperlink>
                  <w:r w:rsidR="006D5D1F" w:rsidRPr="00E37623">
                    <w:rPr>
                      <w:szCs w:val="28"/>
                    </w:rPr>
                    <w:t xml:space="preserve">, </w:t>
                  </w:r>
                  <w:hyperlink r:id="rId460" w:history="1">
                    <w:r w:rsidR="006D5D1F" w:rsidRPr="00E37623">
                      <w:rPr>
                        <w:szCs w:val="28"/>
                      </w:rPr>
                      <w:t>98</w:t>
                    </w:r>
                  </w:hyperlink>
                  <w:r w:rsidR="006D5D1F" w:rsidRPr="00E37623">
                    <w:rPr>
                      <w:szCs w:val="28"/>
                    </w:rPr>
                    <w:t xml:space="preserve">, </w:t>
                  </w:r>
                  <w:hyperlink r:id="rId461" w:history="1">
                    <w:r w:rsidR="006D5D1F" w:rsidRPr="00E37623">
                      <w:rPr>
                        <w:szCs w:val="28"/>
                      </w:rPr>
                      <w:t>102</w:t>
                    </w:r>
                  </w:hyperlink>
                  <w:r w:rsidR="006D5D1F" w:rsidRPr="00E37623">
                    <w:rPr>
                      <w:szCs w:val="28"/>
                    </w:rPr>
                    <w:t xml:space="preserve">, </w:t>
                  </w:r>
                  <w:hyperlink r:id="rId462" w:history="1">
                    <w:r w:rsidR="006D5D1F" w:rsidRPr="00E37623">
                      <w:rPr>
                        <w:szCs w:val="28"/>
                      </w:rPr>
                      <w:t>106</w:t>
                    </w:r>
                  </w:hyperlink>
                  <w:r w:rsidR="006D5D1F" w:rsidRPr="00E37623">
                    <w:rPr>
                      <w:szCs w:val="28"/>
                    </w:rPr>
                    <w:t xml:space="preserve">, </w:t>
                  </w:r>
                  <w:hyperlink r:id="rId463" w:history="1">
                    <w:r w:rsidR="006D5D1F" w:rsidRPr="00E37623">
                      <w:rPr>
                        <w:szCs w:val="28"/>
                      </w:rPr>
                      <w:t>110</w:t>
                    </w:r>
                  </w:hyperlink>
                  <w:r w:rsidR="006D5D1F" w:rsidRPr="00E37623">
                    <w:rPr>
                      <w:szCs w:val="28"/>
                    </w:rPr>
                    <w:t xml:space="preserve"> Инструкции № 174н</w:t>
                  </w:r>
                </w:p>
              </w:tc>
            </w:tr>
            <w:tr w:rsidR="006D5D1F" w:rsidRPr="00E37623" w:rsidTr="008F47FE">
              <w:trPr>
                <w:gridAfter w:val="1"/>
                <w:wAfter w:w="278" w:type="dxa"/>
              </w:trPr>
              <w:tc>
                <w:tcPr>
                  <w:tcW w:w="0" w:type="auto"/>
                  <w:gridSpan w:val="3"/>
                  <w:vMerge/>
                </w:tcPr>
                <w:p w:rsidR="006D5D1F" w:rsidRPr="00E37623" w:rsidRDefault="006D5D1F" w:rsidP="008F47FE">
                  <w:pPr>
                    <w:spacing w:after="1" w:line="0" w:lineRule="atLeast"/>
                    <w:rPr>
                      <w:sz w:val="28"/>
                      <w:szCs w:val="28"/>
                    </w:rPr>
                  </w:pPr>
                </w:p>
              </w:tc>
              <w:tc>
                <w:tcPr>
                  <w:tcW w:w="2268" w:type="dxa"/>
                </w:tcPr>
                <w:p w:rsidR="006D5D1F" w:rsidRPr="00E37623" w:rsidRDefault="006D5D1F" w:rsidP="008F47FE">
                  <w:pPr>
                    <w:pStyle w:val="ConsPlusNormal"/>
                    <w:jc w:val="center"/>
                    <w:rPr>
                      <w:szCs w:val="28"/>
                    </w:rPr>
                  </w:pPr>
                  <w:r w:rsidRPr="00E37623">
                    <w:rPr>
                      <w:szCs w:val="28"/>
                    </w:rPr>
                    <w:t xml:space="preserve">Увеличение </w:t>
                  </w:r>
                  <w:proofErr w:type="spellStart"/>
                  <w:r w:rsidRPr="00E37623">
                    <w:rPr>
                      <w:szCs w:val="28"/>
                    </w:rPr>
                    <w:t>забалансового</w:t>
                  </w:r>
                  <w:proofErr w:type="spellEnd"/>
                  <w:r w:rsidRPr="00E37623">
                    <w:rPr>
                      <w:szCs w:val="28"/>
                    </w:rPr>
                    <w:t xml:space="preserve"> </w:t>
                  </w:r>
                  <w:hyperlink r:id="rId464" w:history="1">
                    <w:r w:rsidRPr="00E37623">
                      <w:rPr>
                        <w:szCs w:val="28"/>
                      </w:rPr>
                      <w:t>счета 04</w:t>
                    </w:r>
                  </w:hyperlink>
                </w:p>
              </w:tc>
              <w:tc>
                <w:tcPr>
                  <w:tcW w:w="2268" w:type="dxa"/>
                </w:tcPr>
                <w:p w:rsidR="006D5D1F" w:rsidRPr="00E37623" w:rsidRDefault="006D5D1F" w:rsidP="008F47FE">
                  <w:pPr>
                    <w:pStyle w:val="ConsPlusNormal"/>
                    <w:rPr>
                      <w:szCs w:val="28"/>
                    </w:rPr>
                  </w:pPr>
                </w:p>
              </w:tc>
              <w:tc>
                <w:tcPr>
                  <w:tcW w:w="1984" w:type="dxa"/>
                </w:tcPr>
                <w:p w:rsidR="006D5D1F" w:rsidRPr="00E37623" w:rsidRDefault="00F6647A" w:rsidP="008F47FE">
                  <w:pPr>
                    <w:pStyle w:val="ConsPlusNormal"/>
                    <w:rPr>
                      <w:szCs w:val="28"/>
                    </w:rPr>
                  </w:pPr>
                  <w:hyperlink r:id="rId465" w:history="1">
                    <w:r w:rsidR="006D5D1F" w:rsidRPr="00E37623">
                      <w:rPr>
                        <w:szCs w:val="28"/>
                      </w:rPr>
                      <w:t>Пункт 339</w:t>
                    </w:r>
                  </w:hyperlink>
                  <w:r w:rsidR="006D5D1F" w:rsidRPr="00E37623">
                    <w:rPr>
                      <w:szCs w:val="28"/>
                    </w:rPr>
                    <w:t xml:space="preserve"> Инструкции № 157н</w:t>
                  </w:r>
                </w:p>
              </w:tc>
            </w:tr>
            <w:tr w:rsidR="006D5D1F" w:rsidRPr="00E37623" w:rsidTr="008F47FE">
              <w:tblPrEx>
                <w:tblBorders>
                  <w:top w:val="nil"/>
                  <w:left w:val="nil"/>
                  <w:bottom w:val="nil"/>
                  <w:right w:val="nil"/>
                  <w:insideH w:val="nil"/>
                  <w:insideV w:val="nil"/>
                </w:tblBorders>
                <w:tblCellMar>
                  <w:top w:w="0" w:type="dxa"/>
                  <w:left w:w="10" w:type="dxa"/>
                  <w:bottom w:w="0" w:type="dxa"/>
                  <w:right w:w="10" w:type="dxa"/>
                </w:tblCellMar>
              </w:tblPrEx>
              <w:tc>
                <w:tcPr>
                  <w:tcW w:w="180" w:type="dxa"/>
                  <w:tcBorders>
                    <w:top w:val="nil"/>
                    <w:left w:val="nil"/>
                    <w:bottom w:val="nil"/>
                    <w:right w:val="nil"/>
                  </w:tcBorders>
                  <w:tcMar>
                    <w:top w:w="0" w:type="dxa"/>
                    <w:left w:w="0" w:type="dxa"/>
                    <w:bottom w:w="0" w:type="dxa"/>
                    <w:right w:w="0" w:type="dxa"/>
                  </w:tcMar>
                </w:tcPr>
                <w:p w:rsidR="006D5D1F" w:rsidRPr="00E37623" w:rsidRDefault="006D5D1F" w:rsidP="008F47FE">
                  <w:pPr>
                    <w:spacing w:after="1" w:line="0" w:lineRule="atLeast"/>
                    <w:rPr>
                      <w:sz w:val="28"/>
                      <w:szCs w:val="28"/>
                    </w:rPr>
                  </w:pPr>
                </w:p>
              </w:tc>
              <w:tc>
                <w:tcPr>
                  <w:tcW w:w="195" w:type="dxa"/>
                  <w:tcBorders>
                    <w:top w:val="nil"/>
                    <w:left w:val="nil"/>
                    <w:bottom w:val="nil"/>
                    <w:right w:val="nil"/>
                  </w:tcBorders>
                  <w:tcMar>
                    <w:top w:w="180" w:type="dxa"/>
                    <w:left w:w="0" w:type="dxa"/>
                    <w:bottom w:w="180" w:type="dxa"/>
                    <w:right w:w="0" w:type="dxa"/>
                  </w:tcMar>
                </w:tcPr>
                <w:p w:rsidR="006D5D1F" w:rsidRPr="00E37623" w:rsidRDefault="00A65DFA" w:rsidP="008F47FE">
                  <w:pPr>
                    <w:spacing w:after="1"/>
                    <w:rPr>
                      <w:sz w:val="28"/>
                      <w:szCs w:val="28"/>
                    </w:rPr>
                  </w:pPr>
                  <w:r w:rsidRPr="00E37623">
                    <w:rPr>
                      <w:noProof/>
                      <w:sz w:val="28"/>
                      <w:szCs w:val="28"/>
                    </w:rPr>
                    <w:drawing>
                      <wp:inline distT="0" distB="0" distL="0" distR="0">
                        <wp:extent cx="9525" cy="9525"/>
                        <wp:effectExtent l="0" t="0" r="0" b="0"/>
                        <wp:docPr id="7" name="Рисунок 1" descr="mem_2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mem_210"/>
                                <pic:cNvPicPr>
                                  <a:picLocks noChangeArrowheads="1"/>
                                </pic:cNvPicPr>
                              </pic:nvPicPr>
                              <pic:blipFill>
                                <a:blip r:embed="rId12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0" w:type="auto"/>
                  <w:gridSpan w:val="4"/>
                  <w:tcBorders>
                    <w:top w:val="nil"/>
                    <w:left w:val="nil"/>
                    <w:bottom w:val="nil"/>
                    <w:right w:val="nil"/>
                  </w:tcBorders>
                  <w:tcMar>
                    <w:top w:w="180" w:type="dxa"/>
                    <w:left w:w="0" w:type="dxa"/>
                    <w:bottom w:w="180" w:type="dxa"/>
                    <w:right w:w="0" w:type="dxa"/>
                  </w:tcMar>
                </w:tcPr>
                <w:p w:rsidR="006D5D1F" w:rsidRPr="00E37623" w:rsidRDefault="006D5D1F" w:rsidP="008F47FE">
                  <w:pPr>
                    <w:pStyle w:val="ConsPlusNormal"/>
                    <w:jc w:val="both"/>
                    <w:rPr>
                      <w:szCs w:val="28"/>
                    </w:rPr>
                  </w:pPr>
                  <w:bookmarkStart w:id="15" w:name="P96"/>
                  <w:bookmarkEnd w:id="15"/>
                  <w:r w:rsidRPr="00E37623">
                    <w:rPr>
                      <w:szCs w:val="28"/>
                      <w:vertAlign w:val="superscript"/>
                    </w:rPr>
                    <w:t>1</w:t>
                  </w:r>
                  <w:r w:rsidRPr="00E37623">
                    <w:rPr>
                      <w:szCs w:val="28"/>
                    </w:rPr>
                    <w:t xml:space="preserve"> Применяются соответствующие код группы и код вида синтетического счета.</w:t>
                  </w:r>
                </w:p>
                <w:p w:rsidR="006D5D1F" w:rsidRPr="00E37623" w:rsidRDefault="006D5D1F" w:rsidP="008F47FE">
                  <w:pPr>
                    <w:pStyle w:val="ConsPlusNormal"/>
                    <w:jc w:val="both"/>
                    <w:rPr>
                      <w:szCs w:val="28"/>
                    </w:rPr>
                  </w:pPr>
                  <w:bookmarkStart w:id="16" w:name="P97"/>
                  <w:bookmarkEnd w:id="16"/>
                  <w:r w:rsidRPr="00E37623">
                    <w:rPr>
                      <w:szCs w:val="28"/>
                      <w:vertAlign w:val="superscript"/>
                    </w:rPr>
                    <w:t>2</w:t>
                  </w:r>
                  <w:r w:rsidRPr="00E37623">
                    <w:rPr>
                      <w:szCs w:val="28"/>
                    </w:rPr>
                    <w:t xml:space="preserve"> Применяется соответствующий код КОСГУ.</w:t>
                  </w:r>
                </w:p>
                <w:p w:rsidR="006D5D1F" w:rsidRPr="00E37623" w:rsidRDefault="006D5D1F" w:rsidP="008F47FE">
                  <w:pPr>
                    <w:pStyle w:val="ConsPlusNormal"/>
                    <w:jc w:val="both"/>
                    <w:rPr>
                      <w:szCs w:val="28"/>
                    </w:rPr>
                  </w:pPr>
                  <w:bookmarkStart w:id="17" w:name="P98"/>
                  <w:bookmarkEnd w:id="17"/>
                  <w:r w:rsidRPr="00E37623">
                    <w:rPr>
                      <w:szCs w:val="28"/>
                      <w:vertAlign w:val="superscript"/>
                    </w:rPr>
                    <w:t>3</w:t>
                  </w:r>
                  <w:r w:rsidRPr="00E37623">
                    <w:rPr>
                      <w:szCs w:val="28"/>
                    </w:rPr>
                    <w:t xml:space="preserve"> Данная корреспонденция счетов </w:t>
                  </w:r>
                  <w:hyperlink r:id="rId466" w:history="1">
                    <w:r w:rsidRPr="00E37623">
                      <w:rPr>
                        <w:szCs w:val="28"/>
                      </w:rPr>
                      <w:t>Инструкцией</w:t>
                    </w:r>
                  </w:hyperlink>
                  <w:r w:rsidRPr="00E37623">
                    <w:rPr>
                      <w:szCs w:val="28"/>
                    </w:rPr>
                    <w:t xml:space="preserve"> № 174н не предусмотрена.</w:t>
                  </w:r>
                </w:p>
              </w:tc>
              <w:tc>
                <w:tcPr>
                  <w:tcW w:w="180" w:type="dxa"/>
                  <w:tcBorders>
                    <w:top w:val="nil"/>
                    <w:left w:val="nil"/>
                    <w:bottom w:val="nil"/>
                    <w:right w:val="nil"/>
                  </w:tcBorders>
                  <w:tcMar>
                    <w:top w:w="0" w:type="dxa"/>
                    <w:left w:w="0" w:type="dxa"/>
                    <w:bottom w:w="0" w:type="dxa"/>
                    <w:right w:w="0" w:type="dxa"/>
                  </w:tcMar>
                </w:tcPr>
                <w:p w:rsidR="006D5D1F" w:rsidRPr="00E37623" w:rsidRDefault="006D5D1F" w:rsidP="008F47FE">
                  <w:pPr>
                    <w:spacing w:after="1" w:line="0" w:lineRule="atLeast"/>
                    <w:rPr>
                      <w:sz w:val="28"/>
                      <w:szCs w:val="28"/>
                    </w:rPr>
                  </w:pPr>
                </w:p>
              </w:tc>
            </w:tr>
          </w:tbl>
          <w:p w:rsidR="006D5D1F" w:rsidRPr="00E37623" w:rsidRDefault="006D5D1F" w:rsidP="008F47FE">
            <w:pPr>
              <w:spacing w:after="1" w:line="0" w:lineRule="atLeast"/>
              <w:rPr>
                <w:sz w:val="28"/>
                <w:szCs w:val="28"/>
              </w:rPr>
            </w:pPr>
          </w:p>
        </w:tc>
      </w:tr>
    </w:tbl>
    <w:p w:rsidR="006D5D1F" w:rsidRPr="00E37623" w:rsidRDefault="006D5D1F" w:rsidP="006D5D1F">
      <w:pPr>
        <w:pStyle w:val="ConsPlusNormal"/>
        <w:jc w:val="center"/>
        <w:outlineLvl w:val="1"/>
        <w:rPr>
          <w:szCs w:val="28"/>
        </w:rPr>
      </w:pPr>
    </w:p>
    <w:p w:rsidR="006D5D1F" w:rsidRPr="00E37623" w:rsidRDefault="006D5D1F" w:rsidP="006D5D1F">
      <w:pPr>
        <w:pStyle w:val="ConsPlusNormal"/>
        <w:jc w:val="both"/>
        <w:rPr>
          <w:sz w:val="28"/>
          <w:szCs w:val="28"/>
        </w:rPr>
      </w:pPr>
      <w:r w:rsidRPr="00E37623">
        <w:rPr>
          <w:szCs w:val="28"/>
        </w:rPr>
        <w:tab/>
      </w:r>
      <w:r w:rsidRPr="00E37623">
        <w:rPr>
          <w:sz w:val="28"/>
          <w:szCs w:val="28"/>
        </w:rPr>
        <w:t xml:space="preserve">После принятия комиссией по поступлению и выбытию активов Заказчика </w:t>
      </w:r>
      <w:r w:rsidRPr="00E37623">
        <w:rPr>
          <w:sz w:val="28"/>
          <w:szCs w:val="28"/>
        </w:rPr>
        <w:lastRenderedPageBreak/>
        <w:t xml:space="preserve">решения о выбытии сомнительной задолженности с балансового учета, сумма отражается на </w:t>
      </w:r>
      <w:proofErr w:type="spellStart"/>
      <w:r w:rsidRPr="00E37623">
        <w:rPr>
          <w:sz w:val="28"/>
          <w:szCs w:val="28"/>
        </w:rPr>
        <w:t>забалансовом</w:t>
      </w:r>
      <w:proofErr w:type="spellEnd"/>
      <w:r w:rsidRPr="00E37623">
        <w:rPr>
          <w:sz w:val="28"/>
          <w:szCs w:val="28"/>
        </w:rPr>
        <w:t xml:space="preserve"> </w:t>
      </w:r>
      <w:hyperlink r:id="rId467" w:history="1">
        <w:r w:rsidRPr="00E37623">
          <w:rPr>
            <w:sz w:val="28"/>
            <w:szCs w:val="28"/>
          </w:rPr>
          <w:t>счете 04</w:t>
        </w:r>
      </w:hyperlink>
      <w:r w:rsidRPr="00E37623">
        <w:rPr>
          <w:sz w:val="28"/>
          <w:szCs w:val="28"/>
        </w:rPr>
        <w:t xml:space="preserve"> «Сомнительная задолженность» для дальнейшего наблюдения за возможностью ее взыскания. Если основания для возобновления процедуры взыскания задолженности отсутствуют, на </w:t>
      </w:r>
      <w:proofErr w:type="spellStart"/>
      <w:r w:rsidRPr="00E37623">
        <w:rPr>
          <w:sz w:val="28"/>
          <w:szCs w:val="28"/>
        </w:rPr>
        <w:t>забалансовом</w:t>
      </w:r>
      <w:proofErr w:type="spellEnd"/>
      <w:r w:rsidRPr="00E37623">
        <w:rPr>
          <w:sz w:val="28"/>
          <w:szCs w:val="28"/>
        </w:rPr>
        <w:t xml:space="preserve"> учете такая задолженность не отражается (</w:t>
      </w:r>
      <w:hyperlink r:id="rId468" w:history="1">
        <w:r w:rsidRPr="00E37623">
          <w:rPr>
            <w:sz w:val="28"/>
            <w:szCs w:val="28"/>
          </w:rPr>
          <w:t>п. 35</w:t>
        </w:r>
      </w:hyperlink>
      <w:r w:rsidRPr="00E37623">
        <w:rPr>
          <w:sz w:val="28"/>
          <w:szCs w:val="28"/>
        </w:rPr>
        <w:t xml:space="preserve"> Федерального стандарта № 129н).</w:t>
      </w:r>
    </w:p>
    <w:p w:rsidR="006D5D1F" w:rsidRPr="00E37623" w:rsidRDefault="006D5D1F" w:rsidP="006D5D1F">
      <w:pPr>
        <w:pStyle w:val="ConsPlusNormal"/>
        <w:jc w:val="both"/>
        <w:rPr>
          <w:sz w:val="28"/>
          <w:szCs w:val="28"/>
        </w:rPr>
      </w:pPr>
      <w:r w:rsidRPr="00E37623">
        <w:rPr>
          <w:sz w:val="28"/>
          <w:szCs w:val="28"/>
        </w:rPr>
        <w:tab/>
        <w:t xml:space="preserve">В бухгалтерском (бюджетном) учете списание сомнительной дебиторской задолженности с </w:t>
      </w:r>
      <w:proofErr w:type="spellStart"/>
      <w:r w:rsidRPr="00E37623">
        <w:rPr>
          <w:sz w:val="28"/>
          <w:szCs w:val="28"/>
        </w:rPr>
        <w:t>забалансового</w:t>
      </w:r>
      <w:proofErr w:type="spellEnd"/>
      <w:r w:rsidRPr="00E37623">
        <w:rPr>
          <w:sz w:val="28"/>
          <w:szCs w:val="28"/>
        </w:rPr>
        <w:t xml:space="preserve"> счета отражается по кредиту </w:t>
      </w:r>
      <w:hyperlink r:id="rId469" w:history="1">
        <w:r w:rsidRPr="00E37623">
          <w:rPr>
            <w:sz w:val="28"/>
            <w:szCs w:val="28"/>
          </w:rPr>
          <w:t>счета 04</w:t>
        </w:r>
      </w:hyperlink>
      <w:r w:rsidRPr="00E37623">
        <w:rPr>
          <w:sz w:val="28"/>
          <w:szCs w:val="28"/>
        </w:rPr>
        <w:t xml:space="preserve">. </w:t>
      </w:r>
    </w:p>
    <w:p w:rsidR="006D5D1F" w:rsidRPr="00E37623" w:rsidRDefault="006D5D1F" w:rsidP="006D5D1F">
      <w:pPr>
        <w:pStyle w:val="ConsPlusNormal"/>
        <w:jc w:val="both"/>
        <w:rPr>
          <w:sz w:val="28"/>
          <w:szCs w:val="28"/>
        </w:rPr>
      </w:pPr>
      <w:r w:rsidRPr="00E37623">
        <w:rPr>
          <w:sz w:val="28"/>
          <w:szCs w:val="28"/>
        </w:rPr>
        <w:tab/>
        <w:t xml:space="preserve">Если списание задолженности с </w:t>
      </w:r>
      <w:proofErr w:type="spellStart"/>
      <w:r w:rsidRPr="00E37623">
        <w:rPr>
          <w:sz w:val="28"/>
          <w:szCs w:val="28"/>
        </w:rPr>
        <w:t>забалансового</w:t>
      </w:r>
      <w:proofErr w:type="spellEnd"/>
      <w:r w:rsidRPr="00E37623">
        <w:rPr>
          <w:sz w:val="28"/>
          <w:szCs w:val="28"/>
        </w:rPr>
        <w:t xml:space="preserve"> учета производится в связи с тем, что Заказчик вернулся к ее взысканию или она была погашена дебитором, то одновременно происходит восстановление списанной суммы на соответствующем балансовом счете.</w:t>
      </w:r>
    </w:p>
    <w:p w:rsidR="006D5D1F" w:rsidRPr="00E37623" w:rsidRDefault="006D5D1F" w:rsidP="006D5D1F">
      <w:pPr>
        <w:pStyle w:val="ConsPlusNormal"/>
        <w:jc w:val="both"/>
        <w:rPr>
          <w:sz w:val="28"/>
          <w:szCs w:val="28"/>
        </w:rPr>
      </w:pPr>
      <w:r w:rsidRPr="00E37623">
        <w:rPr>
          <w:sz w:val="28"/>
          <w:szCs w:val="28"/>
        </w:rPr>
        <w:tab/>
        <w:t>В бухгалтерском (бюджетном) учете операции отражаются следующими записями:</w:t>
      </w:r>
    </w:p>
    <w:p w:rsidR="006D5D1F" w:rsidRPr="00E37623" w:rsidRDefault="006D5D1F" w:rsidP="006D5D1F">
      <w:pPr>
        <w:pStyle w:val="ConsPlusNormal"/>
        <w:jc w:val="both"/>
        <w:rPr>
          <w:szCs w:val="28"/>
        </w:rPr>
      </w:pPr>
    </w:p>
    <w:tbl>
      <w:tblPr>
        <w:tblW w:w="974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 w:type="dxa"/>
          <w:right w:w="10" w:type="dxa"/>
        </w:tblCellMar>
        <w:tblLook w:val="04A0" w:firstRow="1" w:lastRow="0" w:firstColumn="1" w:lastColumn="0" w:noHBand="0" w:noVBand="1"/>
      </w:tblPr>
      <w:tblGrid>
        <w:gridCol w:w="9754"/>
      </w:tblGrid>
      <w:tr w:rsidR="006D5D1F" w:rsidRPr="00E37623" w:rsidTr="008F47FE">
        <w:trPr>
          <w:jc w:val="center"/>
        </w:trPr>
        <w:tc>
          <w:tcPr>
            <w:tcW w:w="9744" w:type="dxa"/>
            <w:tcBorders>
              <w:top w:val="single" w:sz="6" w:space="0" w:color="auto"/>
              <w:left w:val="single" w:sz="6" w:space="0" w:color="auto"/>
              <w:bottom w:val="single" w:sz="6" w:space="0" w:color="auto"/>
              <w:right w:val="single" w:sz="6" w:space="0" w:color="auto"/>
            </w:tcBorders>
            <w:shd w:val="clear" w:color="auto" w:fill="auto"/>
            <w:tcMar>
              <w:top w:w="195" w:type="dxa"/>
              <w:left w:w="195" w:type="dxa"/>
              <w:bottom w:w="195" w:type="dxa"/>
              <w:right w:w="195" w:type="dxa"/>
            </w:tcMar>
          </w:tcPr>
          <w:p w:rsidR="006D5D1F" w:rsidRPr="00E37623" w:rsidRDefault="006D5D1F" w:rsidP="00364D0A">
            <w:pPr>
              <w:pStyle w:val="ConsPlusNormal"/>
              <w:jc w:val="both"/>
              <w:rPr>
                <w:szCs w:val="28"/>
              </w:rPr>
            </w:pPr>
            <w:bookmarkStart w:id="18" w:name="P224"/>
            <w:bookmarkEnd w:id="18"/>
            <w:r w:rsidRPr="00E37623">
              <w:rPr>
                <w:szCs w:val="28"/>
              </w:rPr>
              <w:t>в бюджетном учете казенного учреждения</w:t>
            </w:r>
          </w:p>
          <w:tbl>
            <w:tblPr>
              <w:tblW w:w="9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80"/>
              <w:gridCol w:w="195"/>
              <w:gridCol w:w="2443"/>
              <w:gridCol w:w="2335"/>
              <w:gridCol w:w="2335"/>
              <w:gridCol w:w="849"/>
              <w:gridCol w:w="837"/>
              <w:gridCol w:w="180"/>
            </w:tblGrid>
            <w:tr w:rsidR="006D5D1F" w:rsidRPr="00E37623" w:rsidTr="008F47FE">
              <w:trPr>
                <w:gridAfter w:val="1"/>
                <w:wAfter w:w="180" w:type="dxa"/>
              </w:trPr>
              <w:tc>
                <w:tcPr>
                  <w:tcW w:w="2747" w:type="dxa"/>
                  <w:gridSpan w:val="3"/>
                </w:tcPr>
                <w:p w:rsidR="006D5D1F" w:rsidRPr="00E37623" w:rsidRDefault="006D5D1F" w:rsidP="008F47FE">
                  <w:pPr>
                    <w:pStyle w:val="ConsPlusNormal"/>
                    <w:jc w:val="center"/>
                    <w:rPr>
                      <w:szCs w:val="28"/>
                    </w:rPr>
                  </w:pPr>
                  <w:r w:rsidRPr="00E37623">
                    <w:rPr>
                      <w:szCs w:val="28"/>
                    </w:rPr>
                    <w:t>Содержание операции</w:t>
                  </w:r>
                </w:p>
              </w:tc>
              <w:tc>
                <w:tcPr>
                  <w:tcW w:w="2268" w:type="dxa"/>
                </w:tcPr>
                <w:p w:rsidR="006D5D1F" w:rsidRPr="00E37623" w:rsidRDefault="006D5D1F" w:rsidP="008F47FE">
                  <w:pPr>
                    <w:pStyle w:val="ConsPlusNormal"/>
                    <w:jc w:val="center"/>
                    <w:rPr>
                      <w:szCs w:val="28"/>
                    </w:rPr>
                  </w:pPr>
                  <w:r w:rsidRPr="00E37623">
                    <w:rPr>
                      <w:szCs w:val="28"/>
                    </w:rPr>
                    <w:t>Дебет</w:t>
                  </w:r>
                </w:p>
              </w:tc>
              <w:tc>
                <w:tcPr>
                  <w:tcW w:w="2268" w:type="dxa"/>
                </w:tcPr>
                <w:p w:rsidR="006D5D1F" w:rsidRPr="00E37623" w:rsidRDefault="006D5D1F" w:rsidP="008F47FE">
                  <w:pPr>
                    <w:pStyle w:val="ConsPlusNormal"/>
                    <w:jc w:val="center"/>
                    <w:rPr>
                      <w:szCs w:val="28"/>
                    </w:rPr>
                  </w:pPr>
                  <w:r w:rsidRPr="00E37623">
                    <w:rPr>
                      <w:szCs w:val="28"/>
                    </w:rPr>
                    <w:t>Кредит</w:t>
                  </w:r>
                </w:p>
              </w:tc>
              <w:tc>
                <w:tcPr>
                  <w:tcW w:w="1984" w:type="dxa"/>
                  <w:gridSpan w:val="2"/>
                </w:tcPr>
                <w:p w:rsidR="006D5D1F" w:rsidRPr="00E37623" w:rsidRDefault="006D5D1F" w:rsidP="008F47FE">
                  <w:pPr>
                    <w:pStyle w:val="ConsPlusNormal"/>
                    <w:jc w:val="center"/>
                    <w:rPr>
                      <w:szCs w:val="28"/>
                    </w:rPr>
                  </w:pPr>
                  <w:r w:rsidRPr="00E37623">
                    <w:rPr>
                      <w:szCs w:val="28"/>
                    </w:rPr>
                    <w:t>Обоснование</w:t>
                  </w:r>
                </w:p>
              </w:tc>
            </w:tr>
            <w:tr w:rsidR="006D5D1F" w:rsidRPr="00E37623" w:rsidTr="008F47FE">
              <w:trPr>
                <w:gridAfter w:val="1"/>
                <w:wAfter w:w="180" w:type="dxa"/>
              </w:trPr>
              <w:tc>
                <w:tcPr>
                  <w:tcW w:w="2747" w:type="dxa"/>
                  <w:gridSpan w:val="3"/>
                  <w:vMerge w:val="restart"/>
                </w:tcPr>
                <w:p w:rsidR="006D5D1F" w:rsidRPr="00E37623" w:rsidRDefault="006D5D1F" w:rsidP="008F47FE">
                  <w:pPr>
                    <w:pStyle w:val="ConsPlusNormal"/>
                    <w:rPr>
                      <w:szCs w:val="28"/>
                    </w:rPr>
                  </w:pPr>
                  <w:r w:rsidRPr="00E37623">
                    <w:rPr>
                      <w:szCs w:val="28"/>
                    </w:rPr>
                    <w:t xml:space="preserve">Списание с балансового учета сомнительной дебиторской задолженности, не признанной безнадежной к взысканию, с одновременным отражением на </w:t>
                  </w:r>
                  <w:proofErr w:type="spellStart"/>
                  <w:r w:rsidRPr="00E37623">
                    <w:rPr>
                      <w:szCs w:val="28"/>
                    </w:rPr>
                    <w:t>забалансовом</w:t>
                  </w:r>
                  <w:proofErr w:type="spellEnd"/>
                  <w:r w:rsidRPr="00E37623">
                    <w:rPr>
                      <w:szCs w:val="28"/>
                    </w:rPr>
                    <w:t xml:space="preserve"> счете</w:t>
                  </w:r>
                </w:p>
              </w:tc>
              <w:tc>
                <w:tcPr>
                  <w:tcW w:w="2268" w:type="dxa"/>
                </w:tcPr>
                <w:p w:rsidR="006D5D1F" w:rsidRPr="00E37623" w:rsidRDefault="006D5D1F" w:rsidP="008F47FE">
                  <w:pPr>
                    <w:pStyle w:val="ConsPlusNormal"/>
                    <w:jc w:val="center"/>
                    <w:rPr>
                      <w:szCs w:val="28"/>
                    </w:rPr>
                  </w:pPr>
                  <w:r w:rsidRPr="00E37623">
                    <w:rPr>
                      <w:szCs w:val="28"/>
                    </w:rPr>
                    <w:t xml:space="preserve">КДБ </w:t>
                  </w:r>
                  <w:hyperlink r:id="rId470" w:history="1">
                    <w:r w:rsidRPr="00E37623">
                      <w:rPr>
                        <w:szCs w:val="28"/>
                      </w:rPr>
                      <w:t>1 401 10 173</w:t>
                    </w:r>
                  </w:hyperlink>
                  <w:r w:rsidRPr="00E37623">
                    <w:rPr>
                      <w:szCs w:val="28"/>
                    </w:rPr>
                    <w:t>,</w:t>
                  </w:r>
                </w:p>
                <w:p w:rsidR="006D5D1F" w:rsidRPr="00E37623" w:rsidRDefault="006D5D1F" w:rsidP="008F47FE">
                  <w:pPr>
                    <w:pStyle w:val="ConsPlusNormal"/>
                    <w:spacing w:before="280"/>
                    <w:jc w:val="center"/>
                    <w:rPr>
                      <w:szCs w:val="28"/>
                    </w:rPr>
                  </w:pPr>
                  <w:r w:rsidRPr="00E37623">
                    <w:rPr>
                      <w:szCs w:val="28"/>
                    </w:rPr>
                    <w:t xml:space="preserve">КИФ </w:t>
                  </w:r>
                  <w:hyperlink r:id="rId471" w:history="1">
                    <w:r w:rsidRPr="00E37623">
                      <w:rPr>
                        <w:szCs w:val="28"/>
                      </w:rPr>
                      <w:t>1 401 10 173</w:t>
                    </w:r>
                  </w:hyperlink>
                  <w:r w:rsidRPr="00E37623">
                    <w:rPr>
                      <w:szCs w:val="28"/>
                    </w:rPr>
                    <w:t>,</w:t>
                  </w:r>
                </w:p>
                <w:p w:rsidR="006D5D1F" w:rsidRPr="00E37623" w:rsidRDefault="006D5D1F" w:rsidP="008F47FE">
                  <w:pPr>
                    <w:pStyle w:val="ConsPlusNormal"/>
                    <w:spacing w:before="280"/>
                    <w:jc w:val="center"/>
                    <w:rPr>
                      <w:szCs w:val="28"/>
                    </w:rPr>
                  </w:pPr>
                  <w:r w:rsidRPr="00E37623">
                    <w:rPr>
                      <w:szCs w:val="28"/>
                    </w:rPr>
                    <w:t xml:space="preserve">КРБ </w:t>
                  </w:r>
                  <w:hyperlink r:id="rId472" w:history="1">
                    <w:r w:rsidRPr="00E37623">
                      <w:rPr>
                        <w:szCs w:val="28"/>
                      </w:rPr>
                      <w:t>1 401 20 273</w:t>
                    </w:r>
                  </w:hyperlink>
                </w:p>
              </w:tc>
              <w:tc>
                <w:tcPr>
                  <w:tcW w:w="2268" w:type="dxa"/>
                </w:tcPr>
                <w:p w:rsidR="006D5D1F" w:rsidRPr="00E37623" w:rsidRDefault="006D5D1F" w:rsidP="008F47FE">
                  <w:pPr>
                    <w:pStyle w:val="ConsPlusNormal"/>
                    <w:jc w:val="center"/>
                    <w:rPr>
                      <w:szCs w:val="28"/>
                    </w:rPr>
                  </w:pPr>
                  <w:r w:rsidRPr="00E37623">
                    <w:rPr>
                      <w:szCs w:val="28"/>
                    </w:rPr>
                    <w:t xml:space="preserve">КДБ </w:t>
                  </w:r>
                  <w:hyperlink r:id="rId473" w:history="1">
                    <w:r w:rsidRPr="00E37623">
                      <w:rPr>
                        <w:szCs w:val="28"/>
                      </w:rPr>
                      <w:t>1 205 XX 66X</w:t>
                    </w:r>
                  </w:hyperlink>
                  <w:r w:rsidRPr="00E37623">
                    <w:rPr>
                      <w:szCs w:val="28"/>
                    </w:rPr>
                    <w:t xml:space="preserve"> </w:t>
                  </w:r>
                  <w:hyperlink w:anchor="P270" w:history="1">
                    <w:r w:rsidRPr="00E37623">
                      <w:rPr>
                        <w:szCs w:val="28"/>
                        <w:vertAlign w:val="superscript"/>
                      </w:rPr>
                      <w:t>1</w:t>
                    </w:r>
                  </w:hyperlink>
                  <w:r w:rsidRPr="00E37623">
                    <w:rPr>
                      <w:szCs w:val="28"/>
                      <w:vertAlign w:val="superscript"/>
                    </w:rPr>
                    <w:t>,</w:t>
                  </w:r>
                  <w:r w:rsidRPr="00E37623">
                    <w:rPr>
                      <w:szCs w:val="28"/>
                    </w:rPr>
                    <w:t xml:space="preserve"> </w:t>
                  </w:r>
                  <w:hyperlink w:anchor="P271" w:history="1">
                    <w:r w:rsidRPr="00E37623">
                      <w:rPr>
                        <w:szCs w:val="28"/>
                        <w:vertAlign w:val="superscript"/>
                      </w:rPr>
                      <w:t>2</w:t>
                    </w:r>
                  </w:hyperlink>
                  <w:r w:rsidRPr="00E37623">
                    <w:rPr>
                      <w:szCs w:val="28"/>
                    </w:rPr>
                    <w:t>,</w:t>
                  </w:r>
                </w:p>
                <w:p w:rsidR="006D5D1F" w:rsidRPr="00E37623" w:rsidRDefault="006D5D1F" w:rsidP="008F47FE">
                  <w:pPr>
                    <w:pStyle w:val="ConsPlusNormal"/>
                    <w:spacing w:before="280"/>
                    <w:jc w:val="center"/>
                    <w:rPr>
                      <w:szCs w:val="28"/>
                    </w:rPr>
                  </w:pPr>
                  <w:r w:rsidRPr="00E37623">
                    <w:rPr>
                      <w:szCs w:val="28"/>
                    </w:rPr>
                    <w:t xml:space="preserve">КДБ </w:t>
                  </w:r>
                  <w:hyperlink r:id="rId474" w:history="1">
                    <w:r w:rsidRPr="00E37623">
                      <w:rPr>
                        <w:szCs w:val="28"/>
                      </w:rPr>
                      <w:t>1 209 XX 66X</w:t>
                    </w:r>
                  </w:hyperlink>
                  <w:r w:rsidRPr="00E37623">
                    <w:rPr>
                      <w:szCs w:val="28"/>
                    </w:rPr>
                    <w:t xml:space="preserve"> </w:t>
                  </w:r>
                  <w:hyperlink w:anchor="P270" w:history="1">
                    <w:r w:rsidRPr="00E37623">
                      <w:rPr>
                        <w:szCs w:val="28"/>
                        <w:vertAlign w:val="superscript"/>
                      </w:rPr>
                      <w:t>1</w:t>
                    </w:r>
                  </w:hyperlink>
                  <w:r w:rsidRPr="00E37623">
                    <w:rPr>
                      <w:szCs w:val="28"/>
                      <w:vertAlign w:val="superscript"/>
                    </w:rPr>
                    <w:t>,</w:t>
                  </w:r>
                  <w:r w:rsidRPr="00E37623">
                    <w:rPr>
                      <w:szCs w:val="28"/>
                    </w:rPr>
                    <w:t xml:space="preserve"> </w:t>
                  </w:r>
                  <w:hyperlink w:anchor="P271" w:history="1">
                    <w:r w:rsidRPr="00E37623">
                      <w:rPr>
                        <w:szCs w:val="28"/>
                        <w:vertAlign w:val="superscript"/>
                      </w:rPr>
                      <w:t>2</w:t>
                    </w:r>
                  </w:hyperlink>
                  <w:r w:rsidRPr="00E37623">
                    <w:rPr>
                      <w:szCs w:val="28"/>
                    </w:rPr>
                    <w:t>,</w:t>
                  </w:r>
                </w:p>
                <w:p w:rsidR="006D5D1F" w:rsidRPr="00E37623" w:rsidRDefault="006D5D1F" w:rsidP="008F47FE">
                  <w:pPr>
                    <w:pStyle w:val="ConsPlusNormal"/>
                    <w:spacing w:before="280"/>
                    <w:jc w:val="center"/>
                    <w:rPr>
                      <w:szCs w:val="28"/>
                    </w:rPr>
                  </w:pPr>
                  <w:r w:rsidRPr="00E37623">
                    <w:rPr>
                      <w:szCs w:val="28"/>
                    </w:rPr>
                    <w:t xml:space="preserve">КДБ </w:t>
                  </w:r>
                  <w:hyperlink r:id="rId475" w:history="1">
                    <w:r w:rsidRPr="00E37623">
                      <w:rPr>
                        <w:szCs w:val="28"/>
                      </w:rPr>
                      <w:t>1 303 XX 731</w:t>
                    </w:r>
                  </w:hyperlink>
                  <w:r w:rsidRPr="00E37623">
                    <w:rPr>
                      <w:szCs w:val="28"/>
                    </w:rPr>
                    <w:t xml:space="preserve"> </w:t>
                  </w:r>
                  <w:hyperlink w:anchor="P270" w:history="1">
                    <w:r w:rsidRPr="00E37623">
                      <w:rPr>
                        <w:szCs w:val="28"/>
                        <w:vertAlign w:val="superscript"/>
                      </w:rPr>
                      <w:t>1</w:t>
                    </w:r>
                  </w:hyperlink>
                  <w:r w:rsidRPr="00E37623">
                    <w:rPr>
                      <w:szCs w:val="28"/>
                    </w:rPr>
                    <w:t>,</w:t>
                  </w:r>
                </w:p>
                <w:p w:rsidR="006D5D1F" w:rsidRPr="00E37623" w:rsidRDefault="006D5D1F" w:rsidP="008F47FE">
                  <w:pPr>
                    <w:pStyle w:val="ConsPlusNormal"/>
                    <w:spacing w:before="280"/>
                    <w:jc w:val="center"/>
                    <w:rPr>
                      <w:szCs w:val="28"/>
                    </w:rPr>
                  </w:pPr>
                  <w:r w:rsidRPr="00E37623">
                    <w:rPr>
                      <w:szCs w:val="28"/>
                    </w:rPr>
                    <w:t xml:space="preserve">КИФ </w:t>
                  </w:r>
                  <w:hyperlink r:id="rId476" w:history="1">
                    <w:r w:rsidRPr="00E37623">
                      <w:rPr>
                        <w:szCs w:val="28"/>
                      </w:rPr>
                      <w:t>1 205 75 66X</w:t>
                    </w:r>
                  </w:hyperlink>
                  <w:r w:rsidRPr="00E37623">
                    <w:rPr>
                      <w:szCs w:val="28"/>
                    </w:rPr>
                    <w:t xml:space="preserve"> </w:t>
                  </w:r>
                  <w:hyperlink w:anchor="P271" w:history="1">
                    <w:r w:rsidRPr="00E37623">
                      <w:rPr>
                        <w:szCs w:val="28"/>
                        <w:vertAlign w:val="superscript"/>
                      </w:rPr>
                      <w:t>2</w:t>
                    </w:r>
                  </w:hyperlink>
                  <w:r w:rsidRPr="00E37623">
                    <w:rPr>
                      <w:szCs w:val="28"/>
                    </w:rPr>
                    <w:t>,</w:t>
                  </w:r>
                </w:p>
                <w:p w:rsidR="006D5D1F" w:rsidRPr="00E37623" w:rsidRDefault="006D5D1F" w:rsidP="008F47FE">
                  <w:pPr>
                    <w:pStyle w:val="ConsPlusNormal"/>
                    <w:spacing w:before="280"/>
                    <w:jc w:val="center"/>
                    <w:rPr>
                      <w:szCs w:val="28"/>
                    </w:rPr>
                  </w:pPr>
                  <w:r w:rsidRPr="00E37623">
                    <w:rPr>
                      <w:szCs w:val="28"/>
                    </w:rPr>
                    <w:t xml:space="preserve">КИФ </w:t>
                  </w:r>
                  <w:hyperlink r:id="rId477" w:history="1">
                    <w:r w:rsidRPr="00E37623">
                      <w:rPr>
                        <w:szCs w:val="28"/>
                      </w:rPr>
                      <w:t>1 209 8X 66X</w:t>
                    </w:r>
                  </w:hyperlink>
                  <w:r w:rsidRPr="00E37623">
                    <w:rPr>
                      <w:szCs w:val="28"/>
                    </w:rPr>
                    <w:t xml:space="preserve"> </w:t>
                  </w:r>
                  <w:hyperlink w:anchor="P270" w:history="1">
                    <w:r w:rsidRPr="00E37623">
                      <w:rPr>
                        <w:szCs w:val="28"/>
                        <w:vertAlign w:val="superscript"/>
                      </w:rPr>
                      <w:t>1</w:t>
                    </w:r>
                  </w:hyperlink>
                  <w:r w:rsidRPr="00E37623">
                    <w:rPr>
                      <w:szCs w:val="28"/>
                      <w:vertAlign w:val="superscript"/>
                    </w:rPr>
                    <w:t>,</w:t>
                  </w:r>
                  <w:r w:rsidRPr="00E37623">
                    <w:rPr>
                      <w:szCs w:val="28"/>
                    </w:rPr>
                    <w:t xml:space="preserve"> </w:t>
                  </w:r>
                  <w:hyperlink w:anchor="P271" w:history="1">
                    <w:r w:rsidRPr="00E37623">
                      <w:rPr>
                        <w:szCs w:val="28"/>
                        <w:vertAlign w:val="superscript"/>
                      </w:rPr>
                      <w:t>2</w:t>
                    </w:r>
                  </w:hyperlink>
                  <w:r w:rsidRPr="00E37623">
                    <w:rPr>
                      <w:szCs w:val="28"/>
                      <w:vertAlign w:val="superscript"/>
                    </w:rPr>
                    <w:t xml:space="preserve">, </w:t>
                  </w:r>
                  <w:hyperlink w:anchor="P272" w:history="1">
                    <w:r w:rsidRPr="00E37623">
                      <w:rPr>
                        <w:szCs w:val="28"/>
                        <w:vertAlign w:val="superscript"/>
                      </w:rPr>
                      <w:t>3</w:t>
                    </w:r>
                  </w:hyperlink>
                  <w:r w:rsidRPr="00E37623">
                    <w:rPr>
                      <w:szCs w:val="28"/>
                    </w:rPr>
                    <w:t>,</w:t>
                  </w:r>
                </w:p>
                <w:p w:rsidR="006D5D1F" w:rsidRPr="00E37623" w:rsidRDefault="006D5D1F" w:rsidP="008F47FE">
                  <w:pPr>
                    <w:pStyle w:val="ConsPlusNormal"/>
                    <w:spacing w:before="280"/>
                    <w:jc w:val="center"/>
                    <w:rPr>
                      <w:szCs w:val="28"/>
                    </w:rPr>
                  </w:pPr>
                  <w:r w:rsidRPr="00E37623">
                    <w:rPr>
                      <w:szCs w:val="28"/>
                    </w:rPr>
                    <w:t xml:space="preserve">КРБ </w:t>
                  </w:r>
                  <w:hyperlink r:id="rId478" w:history="1">
                    <w:r w:rsidRPr="00E37623">
                      <w:rPr>
                        <w:szCs w:val="28"/>
                      </w:rPr>
                      <w:t>1 206 XX 66X</w:t>
                    </w:r>
                  </w:hyperlink>
                  <w:r w:rsidRPr="00E37623">
                    <w:rPr>
                      <w:szCs w:val="28"/>
                    </w:rPr>
                    <w:t xml:space="preserve"> </w:t>
                  </w:r>
                  <w:hyperlink w:anchor="P270" w:history="1">
                    <w:r w:rsidRPr="00E37623">
                      <w:rPr>
                        <w:szCs w:val="28"/>
                        <w:vertAlign w:val="superscript"/>
                      </w:rPr>
                      <w:t>1</w:t>
                    </w:r>
                  </w:hyperlink>
                  <w:r w:rsidRPr="00E37623">
                    <w:rPr>
                      <w:szCs w:val="28"/>
                      <w:vertAlign w:val="superscript"/>
                    </w:rPr>
                    <w:t>,</w:t>
                  </w:r>
                  <w:r w:rsidRPr="00E37623">
                    <w:rPr>
                      <w:szCs w:val="28"/>
                    </w:rPr>
                    <w:t xml:space="preserve"> </w:t>
                  </w:r>
                  <w:hyperlink w:anchor="P271" w:history="1">
                    <w:r w:rsidRPr="00E37623">
                      <w:rPr>
                        <w:szCs w:val="28"/>
                        <w:vertAlign w:val="superscript"/>
                      </w:rPr>
                      <w:t>2</w:t>
                    </w:r>
                  </w:hyperlink>
                  <w:r w:rsidRPr="00E37623">
                    <w:rPr>
                      <w:szCs w:val="28"/>
                    </w:rPr>
                    <w:t>,</w:t>
                  </w:r>
                </w:p>
                <w:p w:rsidR="006D5D1F" w:rsidRPr="00E37623" w:rsidRDefault="006D5D1F" w:rsidP="008F47FE">
                  <w:pPr>
                    <w:pStyle w:val="ConsPlusNormal"/>
                    <w:spacing w:before="280"/>
                    <w:jc w:val="center"/>
                    <w:rPr>
                      <w:szCs w:val="28"/>
                    </w:rPr>
                  </w:pPr>
                  <w:r w:rsidRPr="00E37623">
                    <w:rPr>
                      <w:szCs w:val="28"/>
                    </w:rPr>
                    <w:t xml:space="preserve">КРБ </w:t>
                  </w:r>
                  <w:hyperlink r:id="rId479" w:history="1">
                    <w:r w:rsidRPr="00E37623">
                      <w:rPr>
                        <w:szCs w:val="28"/>
                      </w:rPr>
                      <w:t>1 208 XX 667</w:t>
                    </w:r>
                  </w:hyperlink>
                  <w:r w:rsidRPr="00E37623">
                    <w:rPr>
                      <w:szCs w:val="28"/>
                    </w:rPr>
                    <w:t xml:space="preserve"> </w:t>
                  </w:r>
                  <w:hyperlink w:anchor="P270" w:history="1">
                    <w:r w:rsidRPr="00E37623">
                      <w:rPr>
                        <w:szCs w:val="28"/>
                        <w:vertAlign w:val="superscript"/>
                      </w:rPr>
                      <w:t>1</w:t>
                    </w:r>
                  </w:hyperlink>
                  <w:r w:rsidRPr="00E37623">
                    <w:rPr>
                      <w:szCs w:val="28"/>
                    </w:rPr>
                    <w:t>,</w:t>
                  </w:r>
                </w:p>
                <w:p w:rsidR="006D5D1F" w:rsidRPr="00E37623" w:rsidRDefault="006D5D1F" w:rsidP="008F47FE">
                  <w:pPr>
                    <w:pStyle w:val="ConsPlusNormal"/>
                    <w:spacing w:before="280"/>
                    <w:jc w:val="center"/>
                    <w:rPr>
                      <w:szCs w:val="28"/>
                    </w:rPr>
                  </w:pPr>
                  <w:r w:rsidRPr="00E37623">
                    <w:rPr>
                      <w:szCs w:val="28"/>
                    </w:rPr>
                    <w:t xml:space="preserve">КРБ </w:t>
                  </w:r>
                  <w:hyperlink r:id="rId480" w:history="1">
                    <w:r w:rsidRPr="00E37623">
                      <w:rPr>
                        <w:szCs w:val="28"/>
                      </w:rPr>
                      <w:t>1 209 34 66X</w:t>
                    </w:r>
                  </w:hyperlink>
                  <w:r w:rsidRPr="00E37623">
                    <w:rPr>
                      <w:szCs w:val="28"/>
                    </w:rPr>
                    <w:t xml:space="preserve"> </w:t>
                  </w:r>
                  <w:hyperlink w:anchor="P271" w:history="1">
                    <w:r w:rsidRPr="00E37623">
                      <w:rPr>
                        <w:szCs w:val="28"/>
                        <w:vertAlign w:val="superscript"/>
                      </w:rPr>
                      <w:t>2</w:t>
                    </w:r>
                  </w:hyperlink>
                </w:p>
              </w:tc>
              <w:tc>
                <w:tcPr>
                  <w:tcW w:w="1984" w:type="dxa"/>
                  <w:gridSpan w:val="2"/>
                </w:tcPr>
                <w:p w:rsidR="006D5D1F" w:rsidRPr="00E37623" w:rsidRDefault="00F6647A" w:rsidP="008F47FE">
                  <w:pPr>
                    <w:pStyle w:val="ConsPlusNormal"/>
                    <w:rPr>
                      <w:szCs w:val="28"/>
                    </w:rPr>
                  </w:pPr>
                  <w:hyperlink r:id="rId481" w:history="1">
                    <w:r w:rsidR="006D5D1F" w:rsidRPr="00E37623">
                      <w:rPr>
                        <w:szCs w:val="28"/>
                      </w:rPr>
                      <w:t>Пункты 78</w:t>
                    </w:r>
                  </w:hyperlink>
                  <w:r w:rsidR="006D5D1F" w:rsidRPr="00E37623">
                    <w:rPr>
                      <w:szCs w:val="28"/>
                    </w:rPr>
                    <w:t xml:space="preserve">, </w:t>
                  </w:r>
                  <w:hyperlink r:id="rId482" w:history="1">
                    <w:r w:rsidR="006D5D1F" w:rsidRPr="00E37623">
                      <w:rPr>
                        <w:szCs w:val="28"/>
                      </w:rPr>
                      <w:t>80</w:t>
                    </w:r>
                  </w:hyperlink>
                  <w:r w:rsidR="006D5D1F" w:rsidRPr="00E37623">
                    <w:rPr>
                      <w:szCs w:val="28"/>
                    </w:rPr>
                    <w:t xml:space="preserve">, </w:t>
                  </w:r>
                  <w:hyperlink r:id="rId483" w:history="1">
                    <w:r w:rsidR="006D5D1F" w:rsidRPr="00E37623">
                      <w:rPr>
                        <w:szCs w:val="28"/>
                      </w:rPr>
                      <w:t>84</w:t>
                    </w:r>
                  </w:hyperlink>
                  <w:r w:rsidR="006D5D1F" w:rsidRPr="00E37623">
                    <w:rPr>
                      <w:szCs w:val="28"/>
                    </w:rPr>
                    <w:t xml:space="preserve">, </w:t>
                  </w:r>
                  <w:hyperlink r:id="rId484" w:history="1">
                    <w:r w:rsidR="006D5D1F" w:rsidRPr="00E37623">
                      <w:rPr>
                        <w:szCs w:val="28"/>
                      </w:rPr>
                      <w:t>86</w:t>
                    </w:r>
                  </w:hyperlink>
                  <w:r w:rsidR="006D5D1F" w:rsidRPr="00E37623">
                    <w:rPr>
                      <w:szCs w:val="28"/>
                    </w:rPr>
                    <w:t xml:space="preserve">, </w:t>
                  </w:r>
                  <w:hyperlink r:id="rId485" w:history="1">
                    <w:r w:rsidR="006D5D1F" w:rsidRPr="00E37623">
                      <w:rPr>
                        <w:szCs w:val="28"/>
                      </w:rPr>
                      <w:t>120</w:t>
                    </w:r>
                  </w:hyperlink>
                  <w:r w:rsidR="006D5D1F" w:rsidRPr="00E37623">
                    <w:rPr>
                      <w:szCs w:val="28"/>
                    </w:rPr>
                    <w:t xml:space="preserve"> Инструкции № 162н</w:t>
                  </w:r>
                </w:p>
              </w:tc>
            </w:tr>
            <w:tr w:rsidR="006D5D1F" w:rsidRPr="00E37623" w:rsidTr="008F47FE">
              <w:trPr>
                <w:gridAfter w:val="1"/>
                <w:wAfter w:w="180" w:type="dxa"/>
              </w:trPr>
              <w:tc>
                <w:tcPr>
                  <w:tcW w:w="0" w:type="auto"/>
                  <w:gridSpan w:val="3"/>
                  <w:vMerge/>
                </w:tcPr>
                <w:p w:rsidR="006D5D1F" w:rsidRPr="00E37623" w:rsidRDefault="006D5D1F" w:rsidP="008F47FE">
                  <w:pPr>
                    <w:spacing w:after="1" w:line="0" w:lineRule="atLeast"/>
                    <w:rPr>
                      <w:sz w:val="28"/>
                      <w:szCs w:val="28"/>
                    </w:rPr>
                  </w:pPr>
                </w:p>
              </w:tc>
              <w:tc>
                <w:tcPr>
                  <w:tcW w:w="2268" w:type="dxa"/>
                </w:tcPr>
                <w:p w:rsidR="006D5D1F" w:rsidRPr="00E37623" w:rsidRDefault="006D5D1F" w:rsidP="008F47FE">
                  <w:pPr>
                    <w:pStyle w:val="ConsPlusNormal"/>
                    <w:jc w:val="center"/>
                    <w:rPr>
                      <w:szCs w:val="28"/>
                    </w:rPr>
                  </w:pPr>
                  <w:r w:rsidRPr="00E37623">
                    <w:rPr>
                      <w:szCs w:val="28"/>
                    </w:rPr>
                    <w:t xml:space="preserve">Увеличение </w:t>
                  </w:r>
                  <w:proofErr w:type="spellStart"/>
                  <w:r w:rsidRPr="00E37623">
                    <w:rPr>
                      <w:szCs w:val="28"/>
                    </w:rPr>
                    <w:t>забалансового</w:t>
                  </w:r>
                  <w:proofErr w:type="spellEnd"/>
                  <w:r w:rsidRPr="00E37623">
                    <w:rPr>
                      <w:szCs w:val="28"/>
                    </w:rPr>
                    <w:t xml:space="preserve"> </w:t>
                  </w:r>
                  <w:hyperlink r:id="rId486" w:history="1">
                    <w:r w:rsidRPr="00E37623">
                      <w:rPr>
                        <w:szCs w:val="28"/>
                      </w:rPr>
                      <w:t>счета 04</w:t>
                    </w:r>
                  </w:hyperlink>
                </w:p>
              </w:tc>
              <w:tc>
                <w:tcPr>
                  <w:tcW w:w="2268" w:type="dxa"/>
                </w:tcPr>
                <w:p w:rsidR="006D5D1F" w:rsidRPr="00E37623" w:rsidRDefault="006D5D1F" w:rsidP="008F47FE">
                  <w:pPr>
                    <w:pStyle w:val="ConsPlusNormal"/>
                    <w:rPr>
                      <w:szCs w:val="28"/>
                    </w:rPr>
                  </w:pPr>
                </w:p>
              </w:tc>
              <w:tc>
                <w:tcPr>
                  <w:tcW w:w="1984" w:type="dxa"/>
                  <w:gridSpan w:val="2"/>
                </w:tcPr>
                <w:p w:rsidR="006D5D1F" w:rsidRPr="00E37623" w:rsidRDefault="00F6647A" w:rsidP="008F47FE">
                  <w:pPr>
                    <w:pStyle w:val="ConsPlusNormal"/>
                    <w:rPr>
                      <w:szCs w:val="28"/>
                    </w:rPr>
                  </w:pPr>
                  <w:hyperlink r:id="rId487" w:history="1">
                    <w:r w:rsidR="006D5D1F" w:rsidRPr="00E37623">
                      <w:rPr>
                        <w:szCs w:val="28"/>
                      </w:rPr>
                      <w:t>Пункт 339</w:t>
                    </w:r>
                  </w:hyperlink>
                  <w:r w:rsidR="006D5D1F" w:rsidRPr="00E37623">
                    <w:rPr>
                      <w:szCs w:val="28"/>
                    </w:rPr>
                    <w:t xml:space="preserve"> Инструкции N 157н</w:t>
                  </w:r>
                </w:p>
              </w:tc>
            </w:tr>
            <w:tr w:rsidR="006D5D1F" w:rsidRPr="00E37623" w:rsidTr="008F47FE">
              <w:tblPrEx>
                <w:tblBorders>
                  <w:insideH w:val="nil"/>
                </w:tblBorders>
              </w:tblPrEx>
              <w:trPr>
                <w:gridAfter w:val="1"/>
                <w:wAfter w:w="180" w:type="dxa"/>
              </w:trPr>
              <w:tc>
                <w:tcPr>
                  <w:tcW w:w="2747" w:type="dxa"/>
                  <w:gridSpan w:val="3"/>
                  <w:tcBorders>
                    <w:bottom w:val="nil"/>
                  </w:tcBorders>
                </w:tcPr>
                <w:p w:rsidR="006D5D1F" w:rsidRPr="00E37623" w:rsidRDefault="006D5D1F" w:rsidP="008F47FE">
                  <w:pPr>
                    <w:pStyle w:val="ConsPlusNormal"/>
                    <w:rPr>
                      <w:szCs w:val="28"/>
                    </w:rPr>
                  </w:pPr>
                  <w:r w:rsidRPr="00E37623">
                    <w:rPr>
                      <w:szCs w:val="28"/>
                    </w:rPr>
                    <w:t xml:space="preserve">Списание с </w:t>
                  </w:r>
                  <w:proofErr w:type="spellStart"/>
                  <w:r w:rsidRPr="00E37623">
                    <w:rPr>
                      <w:szCs w:val="28"/>
                    </w:rPr>
                    <w:t>забалансового</w:t>
                  </w:r>
                  <w:proofErr w:type="spellEnd"/>
                  <w:r w:rsidRPr="00E37623">
                    <w:rPr>
                      <w:szCs w:val="28"/>
                    </w:rPr>
                    <w:t xml:space="preserve"> учета сомнительной дебиторской задолженности:</w:t>
                  </w:r>
                </w:p>
              </w:tc>
              <w:tc>
                <w:tcPr>
                  <w:tcW w:w="2268" w:type="dxa"/>
                  <w:tcBorders>
                    <w:bottom w:val="nil"/>
                  </w:tcBorders>
                </w:tcPr>
                <w:p w:rsidR="006D5D1F" w:rsidRPr="00E37623" w:rsidRDefault="006D5D1F" w:rsidP="008F47FE">
                  <w:pPr>
                    <w:pStyle w:val="ConsPlusNormal"/>
                    <w:rPr>
                      <w:szCs w:val="28"/>
                    </w:rPr>
                  </w:pPr>
                </w:p>
              </w:tc>
              <w:tc>
                <w:tcPr>
                  <w:tcW w:w="2268" w:type="dxa"/>
                  <w:tcBorders>
                    <w:bottom w:val="nil"/>
                  </w:tcBorders>
                </w:tcPr>
                <w:p w:rsidR="006D5D1F" w:rsidRPr="00E37623" w:rsidRDefault="006D5D1F" w:rsidP="008F47FE">
                  <w:pPr>
                    <w:pStyle w:val="ConsPlusNormal"/>
                    <w:rPr>
                      <w:szCs w:val="28"/>
                    </w:rPr>
                  </w:pPr>
                </w:p>
              </w:tc>
              <w:tc>
                <w:tcPr>
                  <w:tcW w:w="1984" w:type="dxa"/>
                  <w:gridSpan w:val="2"/>
                  <w:tcBorders>
                    <w:bottom w:val="nil"/>
                  </w:tcBorders>
                </w:tcPr>
                <w:p w:rsidR="006D5D1F" w:rsidRPr="00E37623" w:rsidRDefault="006D5D1F" w:rsidP="008F47FE">
                  <w:pPr>
                    <w:pStyle w:val="ConsPlusNormal"/>
                    <w:rPr>
                      <w:szCs w:val="28"/>
                    </w:rPr>
                  </w:pPr>
                </w:p>
              </w:tc>
            </w:tr>
            <w:tr w:rsidR="006D5D1F" w:rsidRPr="00E37623" w:rsidTr="008F47FE">
              <w:tblPrEx>
                <w:tblBorders>
                  <w:insideH w:val="nil"/>
                </w:tblBorders>
              </w:tblPrEx>
              <w:trPr>
                <w:gridAfter w:val="1"/>
                <w:wAfter w:w="180" w:type="dxa"/>
              </w:trPr>
              <w:tc>
                <w:tcPr>
                  <w:tcW w:w="2747" w:type="dxa"/>
                  <w:gridSpan w:val="3"/>
                  <w:tcBorders>
                    <w:top w:val="nil"/>
                    <w:bottom w:val="nil"/>
                  </w:tcBorders>
                </w:tcPr>
                <w:p w:rsidR="006D5D1F" w:rsidRPr="00E37623" w:rsidRDefault="006D5D1F" w:rsidP="008F47FE">
                  <w:pPr>
                    <w:pStyle w:val="ConsPlusNormal"/>
                    <w:ind w:left="540"/>
                    <w:jc w:val="both"/>
                    <w:rPr>
                      <w:szCs w:val="28"/>
                    </w:rPr>
                  </w:pPr>
                  <w:r w:rsidRPr="00E37623">
                    <w:rPr>
                      <w:szCs w:val="28"/>
                    </w:rPr>
                    <w:t>признанной безнадежной к взысканию</w:t>
                  </w:r>
                </w:p>
              </w:tc>
              <w:tc>
                <w:tcPr>
                  <w:tcW w:w="2268" w:type="dxa"/>
                  <w:tcBorders>
                    <w:top w:val="nil"/>
                  </w:tcBorders>
                </w:tcPr>
                <w:p w:rsidR="006D5D1F" w:rsidRPr="00E37623" w:rsidRDefault="006D5D1F" w:rsidP="008F47FE">
                  <w:pPr>
                    <w:pStyle w:val="ConsPlusNormal"/>
                    <w:rPr>
                      <w:szCs w:val="28"/>
                    </w:rPr>
                  </w:pPr>
                </w:p>
              </w:tc>
              <w:tc>
                <w:tcPr>
                  <w:tcW w:w="2268" w:type="dxa"/>
                  <w:tcBorders>
                    <w:top w:val="nil"/>
                  </w:tcBorders>
                </w:tcPr>
                <w:p w:rsidR="006D5D1F" w:rsidRPr="00E37623" w:rsidRDefault="006D5D1F" w:rsidP="008F47FE">
                  <w:pPr>
                    <w:pStyle w:val="ConsPlusNormal"/>
                    <w:jc w:val="center"/>
                    <w:rPr>
                      <w:szCs w:val="28"/>
                    </w:rPr>
                  </w:pPr>
                  <w:r w:rsidRPr="00E37623">
                    <w:rPr>
                      <w:szCs w:val="28"/>
                    </w:rPr>
                    <w:t xml:space="preserve">Уменьшение </w:t>
                  </w:r>
                  <w:proofErr w:type="spellStart"/>
                  <w:r w:rsidRPr="00E37623">
                    <w:rPr>
                      <w:szCs w:val="28"/>
                    </w:rPr>
                    <w:t>забалансового</w:t>
                  </w:r>
                  <w:proofErr w:type="spellEnd"/>
                  <w:r w:rsidRPr="00E37623">
                    <w:rPr>
                      <w:szCs w:val="28"/>
                    </w:rPr>
                    <w:t xml:space="preserve"> </w:t>
                  </w:r>
                  <w:hyperlink r:id="rId488" w:history="1">
                    <w:r w:rsidRPr="00E37623">
                      <w:rPr>
                        <w:szCs w:val="28"/>
                      </w:rPr>
                      <w:t>счета 04</w:t>
                    </w:r>
                  </w:hyperlink>
                </w:p>
              </w:tc>
              <w:tc>
                <w:tcPr>
                  <w:tcW w:w="1984" w:type="dxa"/>
                  <w:gridSpan w:val="2"/>
                  <w:tcBorders>
                    <w:top w:val="nil"/>
                  </w:tcBorders>
                </w:tcPr>
                <w:p w:rsidR="006D5D1F" w:rsidRPr="00E37623" w:rsidRDefault="00F6647A" w:rsidP="008F47FE">
                  <w:pPr>
                    <w:pStyle w:val="ConsPlusNormal"/>
                    <w:rPr>
                      <w:szCs w:val="28"/>
                    </w:rPr>
                  </w:pPr>
                  <w:hyperlink r:id="rId489" w:history="1">
                    <w:r w:rsidR="006D5D1F" w:rsidRPr="00E37623">
                      <w:rPr>
                        <w:szCs w:val="28"/>
                      </w:rPr>
                      <w:t>Пункт 339</w:t>
                    </w:r>
                  </w:hyperlink>
                  <w:r w:rsidR="006D5D1F" w:rsidRPr="00E37623">
                    <w:rPr>
                      <w:szCs w:val="28"/>
                    </w:rPr>
                    <w:t xml:space="preserve"> Инструкции № 157н</w:t>
                  </w:r>
                </w:p>
              </w:tc>
            </w:tr>
            <w:tr w:rsidR="006D5D1F" w:rsidRPr="00E37623" w:rsidTr="008F47FE">
              <w:trPr>
                <w:gridAfter w:val="1"/>
                <w:wAfter w:w="180" w:type="dxa"/>
              </w:trPr>
              <w:tc>
                <w:tcPr>
                  <w:tcW w:w="2747" w:type="dxa"/>
                  <w:gridSpan w:val="3"/>
                  <w:vMerge w:val="restart"/>
                  <w:tcBorders>
                    <w:top w:val="nil"/>
                  </w:tcBorders>
                </w:tcPr>
                <w:p w:rsidR="006D5D1F" w:rsidRPr="00E37623" w:rsidRDefault="006D5D1F" w:rsidP="008F47FE">
                  <w:pPr>
                    <w:pStyle w:val="ConsPlusNormal"/>
                    <w:ind w:left="568"/>
                    <w:jc w:val="both"/>
                    <w:rPr>
                      <w:szCs w:val="28"/>
                    </w:rPr>
                  </w:pPr>
                  <w:r w:rsidRPr="00E37623">
                    <w:rPr>
                      <w:szCs w:val="28"/>
                    </w:rPr>
                    <w:lastRenderedPageBreak/>
                    <w:t>в связи с возобновлением процедуры взыскания или поступлением средств в погашение задолженности (с одновременным восстановлением суммы на балансовом учете)</w:t>
                  </w:r>
                </w:p>
              </w:tc>
              <w:tc>
                <w:tcPr>
                  <w:tcW w:w="2268" w:type="dxa"/>
                </w:tcPr>
                <w:p w:rsidR="006D5D1F" w:rsidRPr="00E37623" w:rsidRDefault="006D5D1F" w:rsidP="008F47FE">
                  <w:pPr>
                    <w:pStyle w:val="ConsPlusNormal"/>
                    <w:jc w:val="center"/>
                    <w:rPr>
                      <w:szCs w:val="28"/>
                    </w:rPr>
                  </w:pPr>
                  <w:r w:rsidRPr="00E37623">
                    <w:rPr>
                      <w:szCs w:val="28"/>
                    </w:rPr>
                    <w:t xml:space="preserve">КДБ </w:t>
                  </w:r>
                  <w:hyperlink r:id="rId490" w:history="1">
                    <w:r w:rsidRPr="00E37623">
                      <w:rPr>
                        <w:szCs w:val="28"/>
                      </w:rPr>
                      <w:t>1 205 XX 56X</w:t>
                    </w:r>
                  </w:hyperlink>
                  <w:r w:rsidRPr="00E37623">
                    <w:rPr>
                      <w:szCs w:val="28"/>
                    </w:rPr>
                    <w:t xml:space="preserve"> </w:t>
                  </w:r>
                  <w:hyperlink w:anchor="P270" w:history="1">
                    <w:r w:rsidRPr="00E37623">
                      <w:rPr>
                        <w:szCs w:val="28"/>
                        <w:vertAlign w:val="superscript"/>
                      </w:rPr>
                      <w:t>1</w:t>
                    </w:r>
                  </w:hyperlink>
                  <w:r w:rsidRPr="00E37623">
                    <w:rPr>
                      <w:szCs w:val="28"/>
                      <w:vertAlign w:val="superscript"/>
                    </w:rPr>
                    <w:t>,</w:t>
                  </w:r>
                  <w:r w:rsidRPr="00E37623">
                    <w:rPr>
                      <w:szCs w:val="28"/>
                    </w:rPr>
                    <w:t xml:space="preserve"> </w:t>
                  </w:r>
                  <w:hyperlink w:anchor="P271" w:history="1">
                    <w:r w:rsidRPr="00E37623">
                      <w:rPr>
                        <w:szCs w:val="28"/>
                        <w:vertAlign w:val="superscript"/>
                      </w:rPr>
                      <w:t>2</w:t>
                    </w:r>
                  </w:hyperlink>
                  <w:r w:rsidRPr="00E37623">
                    <w:rPr>
                      <w:szCs w:val="28"/>
                    </w:rPr>
                    <w:t>,</w:t>
                  </w:r>
                </w:p>
                <w:p w:rsidR="006D5D1F" w:rsidRPr="00E37623" w:rsidRDefault="006D5D1F" w:rsidP="008F47FE">
                  <w:pPr>
                    <w:pStyle w:val="ConsPlusNormal"/>
                    <w:spacing w:before="280"/>
                    <w:jc w:val="center"/>
                    <w:rPr>
                      <w:szCs w:val="28"/>
                    </w:rPr>
                  </w:pPr>
                  <w:r w:rsidRPr="00E37623">
                    <w:rPr>
                      <w:szCs w:val="28"/>
                    </w:rPr>
                    <w:t xml:space="preserve">КДБ </w:t>
                  </w:r>
                  <w:hyperlink r:id="rId491" w:history="1">
                    <w:r w:rsidRPr="00E37623">
                      <w:rPr>
                        <w:szCs w:val="28"/>
                      </w:rPr>
                      <w:t>1 209 XX 56X</w:t>
                    </w:r>
                  </w:hyperlink>
                  <w:r w:rsidRPr="00E37623">
                    <w:rPr>
                      <w:szCs w:val="28"/>
                    </w:rPr>
                    <w:t xml:space="preserve"> </w:t>
                  </w:r>
                  <w:hyperlink w:anchor="P270" w:history="1">
                    <w:r w:rsidRPr="00E37623">
                      <w:rPr>
                        <w:szCs w:val="28"/>
                        <w:vertAlign w:val="superscript"/>
                      </w:rPr>
                      <w:t>1</w:t>
                    </w:r>
                  </w:hyperlink>
                  <w:r w:rsidRPr="00E37623">
                    <w:rPr>
                      <w:szCs w:val="28"/>
                      <w:vertAlign w:val="superscript"/>
                    </w:rPr>
                    <w:t>,</w:t>
                  </w:r>
                  <w:r w:rsidRPr="00E37623">
                    <w:rPr>
                      <w:szCs w:val="28"/>
                    </w:rPr>
                    <w:t xml:space="preserve"> </w:t>
                  </w:r>
                  <w:hyperlink w:anchor="P271" w:history="1">
                    <w:r w:rsidRPr="00E37623">
                      <w:rPr>
                        <w:szCs w:val="28"/>
                        <w:vertAlign w:val="superscript"/>
                      </w:rPr>
                      <w:t>2</w:t>
                    </w:r>
                  </w:hyperlink>
                  <w:r w:rsidRPr="00E37623">
                    <w:rPr>
                      <w:szCs w:val="28"/>
                    </w:rPr>
                    <w:t>,</w:t>
                  </w:r>
                </w:p>
                <w:p w:rsidR="006D5D1F" w:rsidRPr="00E37623" w:rsidRDefault="006D5D1F" w:rsidP="008F47FE">
                  <w:pPr>
                    <w:pStyle w:val="ConsPlusNormal"/>
                    <w:spacing w:before="280"/>
                    <w:jc w:val="center"/>
                    <w:rPr>
                      <w:szCs w:val="28"/>
                    </w:rPr>
                  </w:pPr>
                  <w:r w:rsidRPr="00E37623">
                    <w:rPr>
                      <w:szCs w:val="28"/>
                    </w:rPr>
                    <w:t xml:space="preserve">КДБ </w:t>
                  </w:r>
                  <w:hyperlink r:id="rId492" w:history="1">
                    <w:r w:rsidRPr="00E37623">
                      <w:rPr>
                        <w:szCs w:val="28"/>
                      </w:rPr>
                      <w:t>1 303 XX 831</w:t>
                    </w:r>
                  </w:hyperlink>
                  <w:r w:rsidRPr="00E37623">
                    <w:rPr>
                      <w:szCs w:val="28"/>
                    </w:rPr>
                    <w:t xml:space="preserve"> </w:t>
                  </w:r>
                  <w:hyperlink w:anchor="P270" w:history="1">
                    <w:r w:rsidRPr="00E37623">
                      <w:rPr>
                        <w:szCs w:val="28"/>
                        <w:vertAlign w:val="superscript"/>
                      </w:rPr>
                      <w:t>1</w:t>
                    </w:r>
                  </w:hyperlink>
                  <w:r w:rsidRPr="00E37623">
                    <w:rPr>
                      <w:szCs w:val="28"/>
                    </w:rPr>
                    <w:t>,</w:t>
                  </w:r>
                </w:p>
                <w:p w:rsidR="006D5D1F" w:rsidRPr="00E37623" w:rsidRDefault="006D5D1F" w:rsidP="008F47FE">
                  <w:pPr>
                    <w:pStyle w:val="ConsPlusNormal"/>
                    <w:spacing w:before="280"/>
                    <w:jc w:val="center"/>
                    <w:rPr>
                      <w:szCs w:val="28"/>
                    </w:rPr>
                  </w:pPr>
                  <w:r w:rsidRPr="00E37623">
                    <w:rPr>
                      <w:szCs w:val="28"/>
                    </w:rPr>
                    <w:t xml:space="preserve">КИФ </w:t>
                  </w:r>
                  <w:hyperlink r:id="rId493" w:history="1">
                    <w:r w:rsidRPr="00E37623">
                      <w:rPr>
                        <w:szCs w:val="28"/>
                      </w:rPr>
                      <w:t>1 205 75 56X</w:t>
                    </w:r>
                  </w:hyperlink>
                  <w:r w:rsidRPr="00E37623">
                    <w:rPr>
                      <w:szCs w:val="28"/>
                    </w:rPr>
                    <w:t xml:space="preserve"> </w:t>
                  </w:r>
                  <w:hyperlink w:anchor="P271" w:history="1">
                    <w:r w:rsidRPr="00E37623">
                      <w:rPr>
                        <w:szCs w:val="28"/>
                        <w:vertAlign w:val="superscript"/>
                      </w:rPr>
                      <w:t>2</w:t>
                    </w:r>
                  </w:hyperlink>
                  <w:r w:rsidRPr="00E37623">
                    <w:rPr>
                      <w:szCs w:val="28"/>
                    </w:rPr>
                    <w:t>,</w:t>
                  </w:r>
                </w:p>
                <w:p w:rsidR="006D5D1F" w:rsidRPr="00E37623" w:rsidRDefault="006D5D1F" w:rsidP="008F47FE">
                  <w:pPr>
                    <w:pStyle w:val="ConsPlusNormal"/>
                    <w:spacing w:before="280"/>
                    <w:jc w:val="center"/>
                    <w:rPr>
                      <w:szCs w:val="28"/>
                    </w:rPr>
                  </w:pPr>
                  <w:r w:rsidRPr="00E37623">
                    <w:rPr>
                      <w:szCs w:val="28"/>
                    </w:rPr>
                    <w:t xml:space="preserve">КИФ </w:t>
                  </w:r>
                  <w:hyperlink r:id="rId494" w:history="1">
                    <w:r w:rsidRPr="00E37623">
                      <w:rPr>
                        <w:szCs w:val="28"/>
                      </w:rPr>
                      <w:t>1 209 8X 56X</w:t>
                    </w:r>
                  </w:hyperlink>
                  <w:r w:rsidRPr="00E37623">
                    <w:rPr>
                      <w:szCs w:val="28"/>
                    </w:rPr>
                    <w:t xml:space="preserve"> </w:t>
                  </w:r>
                  <w:hyperlink w:anchor="P271" w:history="1">
                    <w:r w:rsidRPr="00E37623">
                      <w:rPr>
                        <w:szCs w:val="28"/>
                        <w:vertAlign w:val="superscript"/>
                      </w:rPr>
                      <w:t>2</w:t>
                    </w:r>
                  </w:hyperlink>
                  <w:r w:rsidRPr="00E37623">
                    <w:rPr>
                      <w:szCs w:val="28"/>
                      <w:vertAlign w:val="superscript"/>
                    </w:rPr>
                    <w:t xml:space="preserve">, </w:t>
                  </w:r>
                  <w:hyperlink w:anchor="P272" w:history="1">
                    <w:r w:rsidRPr="00E37623">
                      <w:rPr>
                        <w:szCs w:val="28"/>
                        <w:vertAlign w:val="superscript"/>
                      </w:rPr>
                      <w:t>3</w:t>
                    </w:r>
                  </w:hyperlink>
                  <w:r w:rsidRPr="00E37623">
                    <w:rPr>
                      <w:szCs w:val="28"/>
                    </w:rPr>
                    <w:t>,</w:t>
                  </w:r>
                </w:p>
                <w:p w:rsidR="006D5D1F" w:rsidRPr="00E37623" w:rsidRDefault="006D5D1F" w:rsidP="008F47FE">
                  <w:pPr>
                    <w:pStyle w:val="ConsPlusNormal"/>
                    <w:spacing w:before="280"/>
                    <w:jc w:val="center"/>
                    <w:rPr>
                      <w:szCs w:val="28"/>
                    </w:rPr>
                  </w:pPr>
                  <w:r w:rsidRPr="00E37623">
                    <w:rPr>
                      <w:szCs w:val="28"/>
                    </w:rPr>
                    <w:t xml:space="preserve">КРБ </w:t>
                  </w:r>
                  <w:hyperlink r:id="rId495" w:history="1">
                    <w:r w:rsidRPr="00E37623">
                      <w:rPr>
                        <w:szCs w:val="28"/>
                      </w:rPr>
                      <w:t>1 206 XX 56X</w:t>
                    </w:r>
                  </w:hyperlink>
                  <w:r w:rsidRPr="00E37623">
                    <w:rPr>
                      <w:szCs w:val="28"/>
                    </w:rPr>
                    <w:t xml:space="preserve"> </w:t>
                  </w:r>
                  <w:hyperlink w:anchor="P270" w:history="1">
                    <w:r w:rsidRPr="00E37623">
                      <w:rPr>
                        <w:szCs w:val="28"/>
                        <w:vertAlign w:val="superscript"/>
                      </w:rPr>
                      <w:t>1</w:t>
                    </w:r>
                  </w:hyperlink>
                  <w:r w:rsidRPr="00E37623">
                    <w:rPr>
                      <w:szCs w:val="28"/>
                      <w:vertAlign w:val="superscript"/>
                    </w:rPr>
                    <w:t>,</w:t>
                  </w:r>
                  <w:r w:rsidRPr="00E37623">
                    <w:rPr>
                      <w:szCs w:val="28"/>
                    </w:rPr>
                    <w:t xml:space="preserve"> </w:t>
                  </w:r>
                  <w:hyperlink w:anchor="P271" w:history="1">
                    <w:r w:rsidRPr="00E37623">
                      <w:rPr>
                        <w:szCs w:val="28"/>
                        <w:vertAlign w:val="superscript"/>
                      </w:rPr>
                      <w:t>2</w:t>
                    </w:r>
                  </w:hyperlink>
                  <w:r w:rsidRPr="00E37623">
                    <w:rPr>
                      <w:szCs w:val="28"/>
                    </w:rPr>
                    <w:t>,</w:t>
                  </w:r>
                </w:p>
                <w:p w:rsidR="006D5D1F" w:rsidRPr="00E37623" w:rsidRDefault="006D5D1F" w:rsidP="008F47FE">
                  <w:pPr>
                    <w:pStyle w:val="ConsPlusNormal"/>
                    <w:spacing w:before="280"/>
                    <w:jc w:val="center"/>
                    <w:rPr>
                      <w:szCs w:val="28"/>
                    </w:rPr>
                  </w:pPr>
                  <w:r w:rsidRPr="00E37623">
                    <w:rPr>
                      <w:szCs w:val="28"/>
                    </w:rPr>
                    <w:t xml:space="preserve">КРБ </w:t>
                  </w:r>
                  <w:hyperlink r:id="rId496" w:history="1">
                    <w:r w:rsidRPr="00E37623">
                      <w:rPr>
                        <w:szCs w:val="28"/>
                      </w:rPr>
                      <w:t>1 208 XX 567</w:t>
                    </w:r>
                  </w:hyperlink>
                  <w:r w:rsidRPr="00E37623">
                    <w:rPr>
                      <w:szCs w:val="28"/>
                    </w:rPr>
                    <w:t xml:space="preserve"> </w:t>
                  </w:r>
                  <w:hyperlink w:anchor="P270" w:history="1">
                    <w:r w:rsidRPr="00E37623">
                      <w:rPr>
                        <w:szCs w:val="28"/>
                        <w:vertAlign w:val="superscript"/>
                      </w:rPr>
                      <w:t>1</w:t>
                    </w:r>
                  </w:hyperlink>
                  <w:r w:rsidRPr="00E37623">
                    <w:rPr>
                      <w:szCs w:val="28"/>
                    </w:rPr>
                    <w:t>,</w:t>
                  </w:r>
                </w:p>
                <w:p w:rsidR="006D5D1F" w:rsidRPr="00E37623" w:rsidRDefault="006D5D1F" w:rsidP="008F47FE">
                  <w:pPr>
                    <w:pStyle w:val="ConsPlusNormal"/>
                    <w:spacing w:before="280"/>
                    <w:jc w:val="center"/>
                    <w:rPr>
                      <w:szCs w:val="28"/>
                    </w:rPr>
                  </w:pPr>
                  <w:r w:rsidRPr="00E37623">
                    <w:rPr>
                      <w:szCs w:val="28"/>
                    </w:rPr>
                    <w:t xml:space="preserve">КРБ </w:t>
                  </w:r>
                  <w:hyperlink r:id="rId497" w:history="1">
                    <w:r w:rsidRPr="00E37623">
                      <w:rPr>
                        <w:szCs w:val="28"/>
                      </w:rPr>
                      <w:t>1 209 34 56X</w:t>
                    </w:r>
                  </w:hyperlink>
                  <w:r w:rsidRPr="00E37623">
                    <w:rPr>
                      <w:szCs w:val="28"/>
                    </w:rPr>
                    <w:t xml:space="preserve"> </w:t>
                  </w:r>
                  <w:hyperlink w:anchor="P271" w:history="1">
                    <w:r w:rsidRPr="00E37623">
                      <w:rPr>
                        <w:szCs w:val="28"/>
                        <w:vertAlign w:val="superscript"/>
                      </w:rPr>
                      <w:t>2</w:t>
                    </w:r>
                  </w:hyperlink>
                </w:p>
              </w:tc>
              <w:tc>
                <w:tcPr>
                  <w:tcW w:w="2268" w:type="dxa"/>
                </w:tcPr>
                <w:p w:rsidR="006D5D1F" w:rsidRPr="00E37623" w:rsidRDefault="006D5D1F" w:rsidP="008F47FE">
                  <w:pPr>
                    <w:pStyle w:val="ConsPlusNormal"/>
                    <w:jc w:val="center"/>
                    <w:rPr>
                      <w:szCs w:val="28"/>
                    </w:rPr>
                  </w:pPr>
                  <w:r w:rsidRPr="00E37623">
                    <w:rPr>
                      <w:szCs w:val="28"/>
                    </w:rPr>
                    <w:t xml:space="preserve">КДБ </w:t>
                  </w:r>
                  <w:hyperlink r:id="rId498" w:history="1">
                    <w:r w:rsidRPr="00E37623">
                      <w:rPr>
                        <w:szCs w:val="28"/>
                      </w:rPr>
                      <w:t>1 401 10 173</w:t>
                    </w:r>
                  </w:hyperlink>
                  <w:r w:rsidRPr="00E37623">
                    <w:rPr>
                      <w:szCs w:val="28"/>
                    </w:rPr>
                    <w:t>,</w:t>
                  </w:r>
                </w:p>
                <w:p w:rsidR="006D5D1F" w:rsidRPr="00E37623" w:rsidRDefault="006D5D1F" w:rsidP="008F47FE">
                  <w:pPr>
                    <w:pStyle w:val="ConsPlusNormal"/>
                    <w:spacing w:before="280"/>
                    <w:jc w:val="center"/>
                    <w:rPr>
                      <w:szCs w:val="28"/>
                    </w:rPr>
                  </w:pPr>
                  <w:r w:rsidRPr="00E37623">
                    <w:rPr>
                      <w:szCs w:val="28"/>
                    </w:rPr>
                    <w:t xml:space="preserve">КИФ </w:t>
                  </w:r>
                  <w:hyperlink r:id="rId499" w:history="1">
                    <w:r w:rsidRPr="00E37623">
                      <w:rPr>
                        <w:szCs w:val="28"/>
                      </w:rPr>
                      <w:t>1 401 10 173</w:t>
                    </w:r>
                  </w:hyperlink>
                  <w:r w:rsidRPr="00E37623">
                    <w:rPr>
                      <w:szCs w:val="28"/>
                    </w:rPr>
                    <w:t>,</w:t>
                  </w:r>
                </w:p>
                <w:p w:rsidR="006D5D1F" w:rsidRPr="00E37623" w:rsidRDefault="006D5D1F" w:rsidP="008F47FE">
                  <w:pPr>
                    <w:pStyle w:val="ConsPlusNormal"/>
                    <w:spacing w:before="280"/>
                    <w:jc w:val="center"/>
                    <w:rPr>
                      <w:szCs w:val="28"/>
                    </w:rPr>
                  </w:pPr>
                  <w:r w:rsidRPr="00E37623">
                    <w:rPr>
                      <w:szCs w:val="28"/>
                    </w:rPr>
                    <w:t xml:space="preserve">КРБ </w:t>
                  </w:r>
                  <w:hyperlink r:id="rId500" w:history="1">
                    <w:r w:rsidRPr="00E37623">
                      <w:rPr>
                        <w:szCs w:val="28"/>
                      </w:rPr>
                      <w:t>1 401 20 273</w:t>
                    </w:r>
                  </w:hyperlink>
                </w:p>
              </w:tc>
              <w:tc>
                <w:tcPr>
                  <w:tcW w:w="1984" w:type="dxa"/>
                  <w:gridSpan w:val="2"/>
                  <w:vMerge w:val="restart"/>
                </w:tcPr>
                <w:p w:rsidR="006D5D1F" w:rsidRPr="00E37623" w:rsidRDefault="00F6647A" w:rsidP="008F47FE">
                  <w:pPr>
                    <w:pStyle w:val="ConsPlusNormal"/>
                    <w:rPr>
                      <w:szCs w:val="28"/>
                    </w:rPr>
                  </w:pPr>
                  <w:hyperlink r:id="rId501" w:history="1">
                    <w:r w:rsidR="006D5D1F" w:rsidRPr="00E37623">
                      <w:rPr>
                        <w:szCs w:val="28"/>
                      </w:rPr>
                      <w:t>Пункт 339</w:t>
                    </w:r>
                  </w:hyperlink>
                  <w:r w:rsidR="006D5D1F" w:rsidRPr="00E37623">
                    <w:rPr>
                      <w:szCs w:val="28"/>
                    </w:rPr>
                    <w:t xml:space="preserve"> Инструкции № 157н</w:t>
                  </w:r>
                </w:p>
              </w:tc>
            </w:tr>
            <w:tr w:rsidR="006D5D1F" w:rsidRPr="00E37623" w:rsidTr="008F47FE">
              <w:trPr>
                <w:gridAfter w:val="1"/>
                <w:wAfter w:w="180" w:type="dxa"/>
              </w:trPr>
              <w:tc>
                <w:tcPr>
                  <w:tcW w:w="0" w:type="auto"/>
                  <w:gridSpan w:val="3"/>
                  <w:vMerge/>
                  <w:tcBorders>
                    <w:top w:val="nil"/>
                  </w:tcBorders>
                </w:tcPr>
                <w:p w:rsidR="006D5D1F" w:rsidRPr="00E37623" w:rsidRDefault="006D5D1F" w:rsidP="008F47FE">
                  <w:pPr>
                    <w:spacing w:after="1" w:line="0" w:lineRule="atLeast"/>
                    <w:rPr>
                      <w:sz w:val="28"/>
                      <w:szCs w:val="28"/>
                    </w:rPr>
                  </w:pPr>
                </w:p>
              </w:tc>
              <w:tc>
                <w:tcPr>
                  <w:tcW w:w="2268" w:type="dxa"/>
                </w:tcPr>
                <w:p w:rsidR="006D5D1F" w:rsidRPr="00E37623" w:rsidRDefault="006D5D1F" w:rsidP="008F47FE">
                  <w:pPr>
                    <w:pStyle w:val="ConsPlusNormal"/>
                    <w:rPr>
                      <w:szCs w:val="28"/>
                    </w:rPr>
                  </w:pPr>
                </w:p>
              </w:tc>
              <w:tc>
                <w:tcPr>
                  <w:tcW w:w="2268" w:type="dxa"/>
                </w:tcPr>
                <w:p w:rsidR="006D5D1F" w:rsidRPr="00E37623" w:rsidRDefault="006D5D1F" w:rsidP="008F47FE">
                  <w:pPr>
                    <w:pStyle w:val="ConsPlusNormal"/>
                    <w:jc w:val="center"/>
                    <w:rPr>
                      <w:szCs w:val="28"/>
                    </w:rPr>
                  </w:pPr>
                  <w:r w:rsidRPr="00E37623">
                    <w:rPr>
                      <w:szCs w:val="28"/>
                    </w:rPr>
                    <w:t xml:space="preserve">Уменьшение </w:t>
                  </w:r>
                  <w:proofErr w:type="spellStart"/>
                  <w:r w:rsidRPr="00E37623">
                    <w:rPr>
                      <w:szCs w:val="28"/>
                    </w:rPr>
                    <w:t>забалансового</w:t>
                  </w:r>
                  <w:proofErr w:type="spellEnd"/>
                  <w:r w:rsidRPr="00E37623">
                    <w:rPr>
                      <w:szCs w:val="28"/>
                    </w:rPr>
                    <w:t xml:space="preserve"> </w:t>
                  </w:r>
                  <w:hyperlink r:id="rId502" w:history="1">
                    <w:r w:rsidRPr="00E37623">
                      <w:rPr>
                        <w:szCs w:val="28"/>
                      </w:rPr>
                      <w:t>счета 04</w:t>
                    </w:r>
                  </w:hyperlink>
                </w:p>
              </w:tc>
              <w:tc>
                <w:tcPr>
                  <w:tcW w:w="0" w:type="auto"/>
                  <w:gridSpan w:val="2"/>
                  <w:vMerge/>
                </w:tcPr>
                <w:p w:rsidR="006D5D1F" w:rsidRPr="00E37623" w:rsidRDefault="006D5D1F" w:rsidP="008F47FE">
                  <w:pPr>
                    <w:spacing w:after="1" w:line="0" w:lineRule="atLeast"/>
                    <w:rPr>
                      <w:sz w:val="28"/>
                      <w:szCs w:val="28"/>
                    </w:rPr>
                  </w:pPr>
                </w:p>
              </w:tc>
            </w:tr>
            <w:tr w:rsidR="006D5D1F" w:rsidRPr="00E37623" w:rsidTr="008F47FE">
              <w:tblPrEx>
                <w:tblBorders>
                  <w:top w:val="nil"/>
                  <w:left w:val="nil"/>
                  <w:bottom w:val="nil"/>
                  <w:right w:val="nil"/>
                  <w:insideH w:val="nil"/>
                  <w:insideV w:val="nil"/>
                </w:tblBorders>
                <w:tblCellMar>
                  <w:top w:w="0" w:type="dxa"/>
                  <w:left w:w="10" w:type="dxa"/>
                  <w:bottom w:w="0" w:type="dxa"/>
                  <w:right w:w="10" w:type="dxa"/>
                </w:tblCellMar>
              </w:tblPrEx>
              <w:tc>
                <w:tcPr>
                  <w:tcW w:w="180" w:type="dxa"/>
                  <w:tcBorders>
                    <w:top w:val="nil"/>
                    <w:left w:val="nil"/>
                    <w:bottom w:val="nil"/>
                    <w:right w:val="nil"/>
                  </w:tcBorders>
                  <w:tcMar>
                    <w:top w:w="0" w:type="dxa"/>
                    <w:left w:w="0" w:type="dxa"/>
                    <w:bottom w:w="0" w:type="dxa"/>
                    <w:right w:w="0" w:type="dxa"/>
                  </w:tcMar>
                </w:tcPr>
                <w:p w:rsidR="006D5D1F" w:rsidRPr="00E37623" w:rsidRDefault="006D5D1F" w:rsidP="008F47FE">
                  <w:pPr>
                    <w:spacing w:after="1" w:line="0" w:lineRule="atLeast"/>
                    <w:rPr>
                      <w:sz w:val="28"/>
                      <w:szCs w:val="28"/>
                    </w:rPr>
                  </w:pPr>
                </w:p>
              </w:tc>
              <w:tc>
                <w:tcPr>
                  <w:tcW w:w="195" w:type="dxa"/>
                  <w:tcBorders>
                    <w:top w:val="nil"/>
                    <w:left w:val="nil"/>
                    <w:bottom w:val="nil"/>
                    <w:right w:val="nil"/>
                  </w:tcBorders>
                  <w:tcMar>
                    <w:top w:w="180" w:type="dxa"/>
                    <w:left w:w="0" w:type="dxa"/>
                    <w:bottom w:w="180" w:type="dxa"/>
                    <w:right w:w="0" w:type="dxa"/>
                  </w:tcMar>
                </w:tcPr>
                <w:p w:rsidR="006D5D1F" w:rsidRPr="00E37623" w:rsidRDefault="00A65DFA" w:rsidP="008F47FE">
                  <w:pPr>
                    <w:spacing w:after="1"/>
                    <w:rPr>
                      <w:sz w:val="28"/>
                      <w:szCs w:val="28"/>
                    </w:rPr>
                  </w:pPr>
                  <w:r w:rsidRPr="00E37623">
                    <w:rPr>
                      <w:noProof/>
                      <w:sz w:val="28"/>
                      <w:szCs w:val="28"/>
                    </w:rPr>
                    <w:drawing>
                      <wp:inline distT="0" distB="0" distL="0" distR="0">
                        <wp:extent cx="9525" cy="9525"/>
                        <wp:effectExtent l="0" t="0" r="0" b="0"/>
                        <wp:docPr id="8" name="Рисунок 4" descr="mem_2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 descr="mem_210"/>
                                <pic:cNvPicPr>
                                  <a:picLocks noChangeArrowheads="1"/>
                                </pic:cNvPicPr>
                              </pic:nvPicPr>
                              <pic:blipFill>
                                <a:blip r:embed="rId12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0" w:type="auto"/>
                  <w:gridSpan w:val="4"/>
                  <w:tcBorders>
                    <w:top w:val="nil"/>
                    <w:left w:val="nil"/>
                    <w:bottom w:val="nil"/>
                    <w:right w:val="nil"/>
                  </w:tcBorders>
                  <w:tcMar>
                    <w:top w:w="180" w:type="dxa"/>
                    <w:left w:w="0" w:type="dxa"/>
                    <w:bottom w:w="180" w:type="dxa"/>
                    <w:right w:w="0" w:type="dxa"/>
                  </w:tcMar>
                </w:tcPr>
                <w:p w:rsidR="006D5D1F" w:rsidRPr="00E37623" w:rsidRDefault="006D5D1F" w:rsidP="008F47FE">
                  <w:pPr>
                    <w:pStyle w:val="ConsPlusNormal"/>
                    <w:jc w:val="both"/>
                    <w:rPr>
                      <w:szCs w:val="28"/>
                    </w:rPr>
                  </w:pPr>
                  <w:bookmarkStart w:id="19" w:name="P270"/>
                  <w:bookmarkEnd w:id="19"/>
                  <w:r w:rsidRPr="00E37623">
                    <w:rPr>
                      <w:szCs w:val="28"/>
                      <w:vertAlign w:val="superscript"/>
                    </w:rPr>
                    <w:t>1</w:t>
                  </w:r>
                  <w:r w:rsidRPr="00E37623">
                    <w:rPr>
                      <w:szCs w:val="28"/>
                    </w:rPr>
                    <w:t xml:space="preserve"> Применяются соответствующие код группы и код вида синтетического счета.</w:t>
                  </w:r>
                </w:p>
                <w:p w:rsidR="006D5D1F" w:rsidRPr="00E37623" w:rsidRDefault="006D5D1F" w:rsidP="008F47FE">
                  <w:pPr>
                    <w:pStyle w:val="ConsPlusNormal"/>
                    <w:jc w:val="both"/>
                    <w:rPr>
                      <w:szCs w:val="28"/>
                    </w:rPr>
                  </w:pPr>
                  <w:bookmarkStart w:id="20" w:name="P271"/>
                  <w:bookmarkEnd w:id="20"/>
                  <w:r w:rsidRPr="00E37623">
                    <w:rPr>
                      <w:szCs w:val="28"/>
                      <w:vertAlign w:val="superscript"/>
                    </w:rPr>
                    <w:t>2</w:t>
                  </w:r>
                  <w:r w:rsidRPr="00E37623">
                    <w:rPr>
                      <w:szCs w:val="28"/>
                    </w:rPr>
                    <w:t xml:space="preserve"> Применяется соответствующий код КОСГУ.</w:t>
                  </w:r>
                </w:p>
                <w:p w:rsidR="006D5D1F" w:rsidRPr="00E37623" w:rsidRDefault="006D5D1F" w:rsidP="008F47FE">
                  <w:pPr>
                    <w:pStyle w:val="ConsPlusNormal"/>
                    <w:rPr>
                      <w:szCs w:val="28"/>
                    </w:rPr>
                  </w:pPr>
                  <w:bookmarkStart w:id="21" w:name="P272"/>
                  <w:bookmarkEnd w:id="21"/>
                  <w:r w:rsidRPr="00E37623">
                    <w:rPr>
                      <w:szCs w:val="28"/>
                      <w:vertAlign w:val="superscript"/>
                    </w:rPr>
                    <w:t>3</w:t>
                  </w:r>
                  <w:r w:rsidRPr="00E37623">
                    <w:rPr>
                      <w:szCs w:val="28"/>
                    </w:rPr>
                    <w:t xml:space="preserve"> Применяется соответствующий код вида синтетического счета.</w:t>
                  </w:r>
                </w:p>
              </w:tc>
              <w:tc>
                <w:tcPr>
                  <w:tcW w:w="180" w:type="dxa"/>
                  <w:gridSpan w:val="2"/>
                  <w:tcBorders>
                    <w:top w:val="nil"/>
                    <w:left w:val="nil"/>
                    <w:bottom w:val="nil"/>
                    <w:right w:val="nil"/>
                  </w:tcBorders>
                  <w:tcMar>
                    <w:top w:w="0" w:type="dxa"/>
                    <w:left w:w="0" w:type="dxa"/>
                    <w:bottom w:w="0" w:type="dxa"/>
                    <w:right w:w="0" w:type="dxa"/>
                  </w:tcMar>
                </w:tcPr>
                <w:p w:rsidR="006D5D1F" w:rsidRPr="00E37623" w:rsidRDefault="006D5D1F" w:rsidP="008F47FE">
                  <w:pPr>
                    <w:spacing w:after="1" w:line="0" w:lineRule="atLeast"/>
                    <w:rPr>
                      <w:sz w:val="28"/>
                      <w:szCs w:val="28"/>
                    </w:rPr>
                  </w:pPr>
                </w:p>
              </w:tc>
            </w:tr>
          </w:tbl>
          <w:p w:rsidR="006D5D1F" w:rsidRPr="00E37623" w:rsidRDefault="006D5D1F" w:rsidP="008F47FE">
            <w:pPr>
              <w:spacing w:after="1" w:line="0" w:lineRule="atLeast"/>
              <w:rPr>
                <w:sz w:val="28"/>
                <w:szCs w:val="28"/>
              </w:rPr>
            </w:pPr>
          </w:p>
        </w:tc>
      </w:tr>
    </w:tbl>
    <w:p w:rsidR="006D5D1F" w:rsidRPr="00E37623" w:rsidRDefault="006D5D1F" w:rsidP="006D5D1F">
      <w:pPr>
        <w:pStyle w:val="ConsPlusNormal"/>
        <w:jc w:val="both"/>
        <w:rPr>
          <w:szCs w:val="28"/>
        </w:rPr>
      </w:pPr>
    </w:p>
    <w:tbl>
      <w:tblPr>
        <w:tblW w:w="974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 w:type="dxa"/>
          <w:right w:w="10" w:type="dxa"/>
        </w:tblCellMar>
        <w:tblLook w:val="04A0" w:firstRow="1" w:lastRow="0" w:firstColumn="1" w:lastColumn="0" w:noHBand="0" w:noVBand="1"/>
      </w:tblPr>
      <w:tblGrid>
        <w:gridCol w:w="9754"/>
      </w:tblGrid>
      <w:tr w:rsidR="006D5D1F" w:rsidRPr="00E37623" w:rsidTr="008F47FE">
        <w:trPr>
          <w:jc w:val="center"/>
        </w:trPr>
        <w:tc>
          <w:tcPr>
            <w:tcW w:w="9744" w:type="dxa"/>
            <w:tcBorders>
              <w:top w:val="single" w:sz="6" w:space="0" w:color="auto"/>
              <w:left w:val="single" w:sz="6" w:space="0" w:color="auto"/>
              <w:bottom w:val="single" w:sz="6" w:space="0" w:color="auto"/>
              <w:right w:val="single" w:sz="6" w:space="0" w:color="auto"/>
            </w:tcBorders>
            <w:shd w:val="clear" w:color="auto" w:fill="auto"/>
            <w:tcMar>
              <w:top w:w="195" w:type="dxa"/>
              <w:left w:w="195" w:type="dxa"/>
              <w:bottom w:w="195" w:type="dxa"/>
              <w:right w:w="195" w:type="dxa"/>
            </w:tcMar>
          </w:tcPr>
          <w:p w:rsidR="006D5D1F" w:rsidRPr="00E37623" w:rsidRDefault="006D5D1F" w:rsidP="00364D0A">
            <w:pPr>
              <w:pStyle w:val="ConsPlusNormal"/>
              <w:jc w:val="both"/>
              <w:rPr>
                <w:szCs w:val="28"/>
              </w:rPr>
            </w:pPr>
            <w:bookmarkStart w:id="22" w:name="P274"/>
            <w:bookmarkEnd w:id="22"/>
            <w:r w:rsidRPr="00E37623">
              <w:rPr>
                <w:szCs w:val="28"/>
              </w:rPr>
              <w:t>в бухгалтерском учете бюджетного учреждения</w:t>
            </w:r>
          </w:p>
          <w:tbl>
            <w:tblPr>
              <w:tblW w:w="9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80"/>
              <w:gridCol w:w="20"/>
              <w:gridCol w:w="2902"/>
              <w:gridCol w:w="2260"/>
              <w:gridCol w:w="2260"/>
              <w:gridCol w:w="852"/>
              <w:gridCol w:w="852"/>
              <w:gridCol w:w="28"/>
            </w:tblGrid>
            <w:tr w:rsidR="006D5D1F" w:rsidRPr="00E37623" w:rsidTr="008F47FE">
              <w:trPr>
                <w:gridAfter w:val="1"/>
                <w:wAfter w:w="28" w:type="dxa"/>
              </w:trPr>
              <w:tc>
                <w:tcPr>
                  <w:tcW w:w="3102" w:type="dxa"/>
                  <w:gridSpan w:val="3"/>
                </w:tcPr>
                <w:p w:rsidR="006D5D1F" w:rsidRPr="00E37623" w:rsidRDefault="006D5D1F" w:rsidP="008F47FE">
                  <w:pPr>
                    <w:pStyle w:val="ConsPlusNormal"/>
                    <w:jc w:val="center"/>
                    <w:rPr>
                      <w:szCs w:val="28"/>
                    </w:rPr>
                  </w:pPr>
                  <w:r w:rsidRPr="00E37623">
                    <w:rPr>
                      <w:szCs w:val="28"/>
                    </w:rPr>
                    <w:t>Содержание операции</w:t>
                  </w:r>
                </w:p>
              </w:tc>
              <w:tc>
                <w:tcPr>
                  <w:tcW w:w="2260" w:type="dxa"/>
                </w:tcPr>
                <w:p w:rsidR="006D5D1F" w:rsidRPr="00E37623" w:rsidRDefault="006D5D1F" w:rsidP="008F47FE">
                  <w:pPr>
                    <w:pStyle w:val="ConsPlusNormal"/>
                    <w:jc w:val="center"/>
                    <w:rPr>
                      <w:szCs w:val="28"/>
                    </w:rPr>
                  </w:pPr>
                  <w:r w:rsidRPr="00E37623">
                    <w:rPr>
                      <w:szCs w:val="28"/>
                    </w:rPr>
                    <w:t>Дебет</w:t>
                  </w:r>
                </w:p>
              </w:tc>
              <w:tc>
                <w:tcPr>
                  <w:tcW w:w="2260" w:type="dxa"/>
                </w:tcPr>
                <w:p w:rsidR="006D5D1F" w:rsidRPr="00E37623" w:rsidRDefault="006D5D1F" w:rsidP="008F47FE">
                  <w:pPr>
                    <w:pStyle w:val="ConsPlusNormal"/>
                    <w:jc w:val="center"/>
                    <w:rPr>
                      <w:szCs w:val="28"/>
                    </w:rPr>
                  </w:pPr>
                  <w:r w:rsidRPr="00E37623">
                    <w:rPr>
                      <w:szCs w:val="28"/>
                    </w:rPr>
                    <w:t>Кредит</w:t>
                  </w:r>
                </w:p>
              </w:tc>
              <w:tc>
                <w:tcPr>
                  <w:tcW w:w="1704" w:type="dxa"/>
                  <w:gridSpan w:val="2"/>
                </w:tcPr>
                <w:p w:rsidR="006D5D1F" w:rsidRPr="00E37623" w:rsidRDefault="006D5D1F" w:rsidP="008F47FE">
                  <w:pPr>
                    <w:pStyle w:val="ConsPlusNormal"/>
                    <w:jc w:val="center"/>
                    <w:rPr>
                      <w:szCs w:val="28"/>
                    </w:rPr>
                  </w:pPr>
                  <w:r w:rsidRPr="00E37623">
                    <w:rPr>
                      <w:szCs w:val="28"/>
                    </w:rPr>
                    <w:t>Обоснование</w:t>
                  </w:r>
                </w:p>
              </w:tc>
            </w:tr>
            <w:tr w:rsidR="006D5D1F" w:rsidRPr="00E37623" w:rsidTr="008F47FE">
              <w:trPr>
                <w:gridAfter w:val="1"/>
                <w:wAfter w:w="28" w:type="dxa"/>
              </w:trPr>
              <w:tc>
                <w:tcPr>
                  <w:tcW w:w="3102" w:type="dxa"/>
                  <w:gridSpan w:val="3"/>
                  <w:vMerge w:val="restart"/>
                </w:tcPr>
                <w:p w:rsidR="006D5D1F" w:rsidRPr="00E37623" w:rsidRDefault="006D5D1F" w:rsidP="008F47FE">
                  <w:pPr>
                    <w:pStyle w:val="ConsPlusNormal"/>
                    <w:rPr>
                      <w:szCs w:val="28"/>
                    </w:rPr>
                  </w:pPr>
                  <w:r w:rsidRPr="00E37623">
                    <w:rPr>
                      <w:szCs w:val="28"/>
                    </w:rPr>
                    <w:t xml:space="preserve">Списание с балансового учета сомнительной дебиторской задолженности, не признанной безнадежной к взысканию, с одновременным отражением на </w:t>
                  </w:r>
                  <w:proofErr w:type="spellStart"/>
                  <w:r w:rsidRPr="00E37623">
                    <w:rPr>
                      <w:szCs w:val="28"/>
                    </w:rPr>
                    <w:t>забалансовом</w:t>
                  </w:r>
                  <w:proofErr w:type="spellEnd"/>
                  <w:r w:rsidRPr="00E37623">
                    <w:rPr>
                      <w:szCs w:val="28"/>
                    </w:rPr>
                    <w:t xml:space="preserve"> учете</w:t>
                  </w:r>
                </w:p>
              </w:tc>
              <w:tc>
                <w:tcPr>
                  <w:tcW w:w="2260" w:type="dxa"/>
                </w:tcPr>
                <w:p w:rsidR="006D5D1F" w:rsidRPr="00E37623" w:rsidRDefault="00F6647A" w:rsidP="008F47FE">
                  <w:pPr>
                    <w:pStyle w:val="ConsPlusNormal"/>
                    <w:jc w:val="center"/>
                    <w:rPr>
                      <w:szCs w:val="28"/>
                    </w:rPr>
                  </w:pPr>
                  <w:hyperlink r:id="rId503" w:history="1">
                    <w:r w:rsidR="006D5D1F" w:rsidRPr="00E37623">
                      <w:rPr>
                        <w:szCs w:val="28"/>
                      </w:rPr>
                      <w:t>0 401 10 173</w:t>
                    </w:r>
                  </w:hyperlink>
                  <w:r w:rsidR="006D5D1F" w:rsidRPr="00E37623">
                    <w:rPr>
                      <w:szCs w:val="28"/>
                    </w:rPr>
                    <w:t>,</w:t>
                  </w:r>
                </w:p>
                <w:p w:rsidR="006D5D1F" w:rsidRPr="00E37623" w:rsidRDefault="00F6647A" w:rsidP="008F47FE">
                  <w:pPr>
                    <w:pStyle w:val="ConsPlusNormal"/>
                    <w:spacing w:before="280"/>
                    <w:jc w:val="center"/>
                    <w:rPr>
                      <w:szCs w:val="28"/>
                    </w:rPr>
                  </w:pPr>
                  <w:hyperlink r:id="rId504" w:history="1">
                    <w:r w:rsidR="006D5D1F" w:rsidRPr="00E37623">
                      <w:rPr>
                        <w:szCs w:val="28"/>
                      </w:rPr>
                      <w:t>0 401 20 273</w:t>
                    </w:r>
                  </w:hyperlink>
                </w:p>
              </w:tc>
              <w:tc>
                <w:tcPr>
                  <w:tcW w:w="2260" w:type="dxa"/>
                </w:tcPr>
                <w:p w:rsidR="006D5D1F" w:rsidRPr="00E37623" w:rsidRDefault="00F6647A" w:rsidP="008F47FE">
                  <w:pPr>
                    <w:pStyle w:val="ConsPlusNormal"/>
                    <w:jc w:val="center"/>
                    <w:rPr>
                      <w:szCs w:val="28"/>
                    </w:rPr>
                  </w:pPr>
                  <w:hyperlink r:id="rId505" w:history="1">
                    <w:r w:rsidR="006D5D1F" w:rsidRPr="00E37623">
                      <w:rPr>
                        <w:szCs w:val="28"/>
                      </w:rPr>
                      <w:t>0 205 XX 66X</w:t>
                    </w:r>
                  </w:hyperlink>
                  <w:r w:rsidR="006D5D1F" w:rsidRPr="00E37623">
                    <w:rPr>
                      <w:szCs w:val="28"/>
                    </w:rPr>
                    <w:t xml:space="preserve"> </w:t>
                  </w:r>
                  <w:hyperlink w:anchor="P314" w:history="1">
                    <w:r w:rsidR="006D5D1F" w:rsidRPr="00E37623">
                      <w:rPr>
                        <w:szCs w:val="28"/>
                        <w:vertAlign w:val="superscript"/>
                      </w:rPr>
                      <w:t>1</w:t>
                    </w:r>
                  </w:hyperlink>
                  <w:r w:rsidR="006D5D1F" w:rsidRPr="00E37623">
                    <w:rPr>
                      <w:szCs w:val="28"/>
                      <w:vertAlign w:val="superscript"/>
                    </w:rPr>
                    <w:t>,</w:t>
                  </w:r>
                  <w:r w:rsidR="006D5D1F" w:rsidRPr="00E37623">
                    <w:rPr>
                      <w:szCs w:val="28"/>
                    </w:rPr>
                    <w:t xml:space="preserve"> </w:t>
                  </w:r>
                  <w:hyperlink w:anchor="P315" w:history="1">
                    <w:r w:rsidR="006D5D1F" w:rsidRPr="00E37623">
                      <w:rPr>
                        <w:szCs w:val="28"/>
                        <w:vertAlign w:val="superscript"/>
                      </w:rPr>
                      <w:t>2</w:t>
                    </w:r>
                  </w:hyperlink>
                  <w:r w:rsidR="006D5D1F" w:rsidRPr="00E37623">
                    <w:rPr>
                      <w:szCs w:val="28"/>
                    </w:rPr>
                    <w:t>,</w:t>
                  </w:r>
                </w:p>
                <w:p w:rsidR="006D5D1F" w:rsidRPr="00E37623" w:rsidRDefault="00F6647A" w:rsidP="008F47FE">
                  <w:pPr>
                    <w:pStyle w:val="ConsPlusNormal"/>
                    <w:spacing w:before="280"/>
                    <w:jc w:val="center"/>
                    <w:rPr>
                      <w:szCs w:val="28"/>
                    </w:rPr>
                  </w:pPr>
                  <w:hyperlink r:id="rId506" w:history="1">
                    <w:r w:rsidR="006D5D1F" w:rsidRPr="00E37623">
                      <w:rPr>
                        <w:szCs w:val="28"/>
                      </w:rPr>
                      <w:t>0 206 XX 66X</w:t>
                    </w:r>
                  </w:hyperlink>
                  <w:r w:rsidR="006D5D1F" w:rsidRPr="00E37623">
                    <w:rPr>
                      <w:szCs w:val="28"/>
                    </w:rPr>
                    <w:t xml:space="preserve"> </w:t>
                  </w:r>
                  <w:hyperlink w:anchor="P314" w:history="1">
                    <w:r w:rsidR="006D5D1F" w:rsidRPr="00E37623">
                      <w:rPr>
                        <w:szCs w:val="28"/>
                        <w:vertAlign w:val="superscript"/>
                      </w:rPr>
                      <w:t>1</w:t>
                    </w:r>
                  </w:hyperlink>
                  <w:r w:rsidR="006D5D1F" w:rsidRPr="00E37623">
                    <w:rPr>
                      <w:szCs w:val="28"/>
                      <w:vertAlign w:val="superscript"/>
                    </w:rPr>
                    <w:t>,</w:t>
                  </w:r>
                  <w:r w:rsidR="006D5D1F" w:rsidRPr="00E37623">
                    <w:rPr>
                      <w:szCs w:val="28"/>
                    </w:rPr>
                    <w:t xml:space="preserve"> </w:t>
                  </w:r>
                  <w:hyperlink w:anchor="P315" w:history="1">
                    <w:r w:rsidR="006D5D1F" w:rsidRPr="00E37623">
                      <w:rPr>
                        <w:szCs w:val="28"/>
                        <w:vertAlign w:val="superscript"/>
                      </w:rPr>
                      <w:t>2</w:t>
                    </w:r>
                  </w:hyperlink>
                  <w:r w:rsidR="006D5D1F" w:rsidRPr="00E37623">
                    <w:rPr>
                      <w:szCs w:val="28"/>
                    </w:rPr>
                    <w:t>,</w:t>
                  </w:r>
                </w:p>
                <w:p w:rsidR="006D5D1F" w:rsidRPr="00E37623" w:rsidRDefault="00F6647A" w:rsidP="008F47FE">
                  <w:pPr>
                    <w:pStyle w:val="ConsPlusNormal"/>
                    <w:spacing w:before="280"/>
                    <w:jc w:val="center"/>
                    <w:rPr>
                      <w:szCs w:val="28"/>
                    </w:rPr>
                  </w:pPr>
                  <w:hyperlink r:id="rId507" w:history="1">
                    <w:r w:rsidR="006D5D1F" w:rsidRPr="00E37623">
                      <w:rPr>
                        <w:szCs w:val="28"/>
                      </w:rPr>
                      <w:t>2 207 14 64X</w:t>
                    </w:r>
                  </w:hyperlink>
                  <w:r w:rsidR="006D5D1F" w:rsidRPr="00E37623">
                    <w:rPr>
                      <w:szCs w:val="28"/>
                    </w:rPr>
                    <w:t xml:space="preserve"> </w:t>
                  </w:r>
                  <w:hyperlink w:anchor="P315" w:history="1">
                    <w:r w:rsidR="006D5D1F" w:rsidRPr="00E37623">
                      <w:rPr>
                        <w:szCs w:val="28"/>
                        <w:vertAlign w:val="superscript"/>
                      </w:rPr>
                      <w:t>2</w:t>
                    </w:r>
                  </w:hyperlink>
                  <w:r w:rsidR="006D5D1F" w:rsidRPr="00E37623">
                    <w:rPr>
                      <w:szCs w:val="28"/>
                    </w:rPr>
                    <w:t>,</w:t>
                  </w:r>
                </w:p>
                <w:p w:rsidR="006D5D1F" w:rsidRPr="00E37623" w:rsidRDefault="00F6647A" w:rsidP="008F47FE">
                  <w:pPr>
                    <w:pStyle w:val="ConsPlusNormal"/>
                    <w:spacing w:before="280"/>
                    <w:jc w:val="center"/>
                    <w:rPr>
                      <w:szCs w:val="28"/>
                    </w:rPr>
                  </w:pPr>
                  <w:hyperlink r:id="rId508" w:history="1">
                    <w:r w:rsidR="006D5D1F" w:rsidRPr="00E37623">
                      <w:rPr>
                        <w:szCs w:val="28"/>
                      </w:rPr>
                      <w:t>0 208 XX 667</w:t>
                    </w:r>
                  </w:hyperlink>
                  <w:r w:rsidR="006D5D1F" w:rsidRPr="00E37623">
                    <w:rPr>
                      <w:szCs w:val="28"/>
                    </w:rPr>
                    <w:t xml:space="preserve"> </w:t>
                  </w:r>
                  <w:hyperlink w:anchor="P314" w:history="1">
                    <w:r w:rsidR="006D5D1F" w:rsidRPr="00E37623">
                      <w:rPr>
                        <w:szCs w:val="28"/>
                        <w:vertAlign w:val="superscript"/>
                      </w:rPr>
                      <w:t>1</w:t>
                    </w:r>
                  </w:hyperlink>
                  <w:r w:rsidR="006D5D1F" w:rsidRPr="00E37623">
                    <w:rPr>
                      <w:szCs w:val="28"/>
                    </w:rPr>
                    <w:t>,</w:t>
                  </w:r>
                </w:p>
                <w:p w:rsidR="006D5D1F" w:rsidRPr="00E37623" w:rsidRDefault="00F6647A" w:rsidP="008F47FE">
                  <w:pPr>
                    <w:pStyle w:val="ConsPlusNormal"/>
                    <w:spacing w:before="280"/>
                    <w:jc w:val="center"/>
                    <w:rPr>
                      <w:szCs w:val="28"/>
                    </w:rPr>
                  </w:pPr>
                  <w:hyperlink r:id="rId509" w:history="1">
                    <w:r w:rsidR="006D5D1F" w:rsidRPr="00E37623">
                      <w:rPr>
                        <w:szCs w:val="28"/>
                      </w:rPr>
                      <w:t>0 209 XX 66X</w:t>
                    </w:r>
                  </w:hyperlink>
                  <w:r w:rsidR="006D5D1F" w:rsidRPr="00E37623">
                    <w:rPr>
                      <w:szCs w:val="28"/>
                    </w:rPr>
                    <w:t xml:space="preserve"> </w:t>
                  </w:r>
                  <w:hyperlink w:anchor="P314" w:history="1">
                    <w:r w:rsidR="006D5D1F" w:rsidRPr="00E37623">
                      <w:rPr>
                        <w:szCs w:val="28"/>
                        <w:vertAlign w:val="superscript"/>
                      </w:rPr>
                      <w:t>1</w:t>
                    </w:r>
                  </w:hyperlink>
                  <w:r w:rsidR="006D5D1F" w:rsidRPr="00E37623">
                    <w:rPr>
                      <w:szCs w:val="28"/>
                      <w:vertAlign w:val="superscript"/>
                    </w:rPr>
                    <w:t>,</w:t>
                  </w:r>
                  <w:r w:rsidR="006D5D1F" w:rsidRPr="00E37623">
                    <w:rPr>
                      <w:szCs w:val="28"/>
                    </w:rPr>
                    <w:t xml:space="preserve"> </w:t>
                  </w:r>
                  <w:hyperlink w:anchor="P315" w:history="1">
                    <w:r w:rsidR="006D5D1F" w:rsidRPr="00E37623">
                      <w:rPr>
                        <w:szCs w:val="28"/>
                        <w:vertAlign w:val="superscript"/>
                      </w:rPr>
                      <w:t>2</w:t>
                    </w:r>
                  </w:hyperlink>
                  <w:r w:rsidR="006D5D1F" w:rsidRPr="00E37623">
                    <w:rPr>
                      <w:szCs w:val="28"/>
                    </w:rPr>
                    <w:t>,</w:t>
                  </w:r>
                </w:p>
                <w:p w:rsidR="006D5D1F" w:rsidRPr="00E37623" w:rsidRDefault="00F6647A" w:rsidP="008F47FE">
                  <w:pPr>
                    <w:pStyle w:val="ConsPlusNormal"/>
                    <w:spacing w:before="280"/>
                    <w:jc w:val="center"/>
                    <w:rPr>
                      <w:szCs w:val="28"/>
                    </w:rPr>
                  </w:pPr>
                  <w:hyperlink r:id="rId510" w:history="1">
                    <w:r w:rsidR="006D5D1F" w:rsidRPr="00E37623">
                      <w:rPr>
                        <w:szCs w:val="28"/>
                      </w:rPr>
                      <w:t>0 303 XX 731</w:t>
                    </w:r>
                  </w:hyperlink>
                  <w:r w:rsidR="006D5D1F" w:rsidRPr="00E37623">
                    <w:rPr>
                      <w:szCs w:val="28"/>
                    </w:rPr>
                    <w:t xml:space="preserve"> </w:t>
                  </w:r>
                  <w:hyperlink w:anchor="P314" w:history="1">
                    <w:r w:rsidR="006D5D1F" w:rsidRPr="00E37623">
                      <w:rPr>
                        <w:szCs w:val="28"/>
                        <w:vertAlign w:val="superscript"/>
                      </w:rPr>
                      <w:t>1</w:t>
                    </w:r>
                  </w:hyperlink>
                  <w:r w:rsidR="006D5D1F" w:rsidRPr="00E37623">
                    <w:rPr>
                      <w:szCs w:val="28"/>
                      <w:vertAlign w:val="superscript"/>
                    </w:rPr>
                    <w:t>,</w:t>
                  </w:r>
                  <w:r w:rsidR="006D5D1F" w:rsidRPr="00E37623">
                    <w:rPr>
                      <w:szCs w:val="28"/>
                    </w:rPr>
                    <w:t xml:space="preserve"> </w:t>
                  </w:r>
                  <w:hyperlink w:anchor="P316" w:history="1">
                    <w:r w:rsidR="006D5D1F" w:rsidRPr="00E37623">
                      <w:rPr>
                        <w:szCs w:val="28"/>
                        <w:vertAlign w:val="superscript"/>
                      </w:rPr>
                      <w:t>3</w:t>
                    </w:r>
                  </w:hyperlink>
                </w:p>
              </w:tc>
              <w:tc>
                <w:tcPr>
                  <w:tcW w:w="1704" w:type="dxa"/>
                  <w:gridSpan w:val="2"/>
                </w:tcPr>
                <w:p w:rsidR="006D5D1F" w:rsidRPr="00E37623" w:rsidRDefault="00F6647A" w:rsidP="008F47FE">
                  <w:pPr>
                    <w:pStyle w:val="ConsPlusNormal"/>
                    <w:rPr>
                      <w:szCs w:val="28"/>
                    </w:rPr>
                  </w:pPr>
                  <w:hyperlink r:id="rId511" w:history="1">
                    <w:r w:rsidR="006D5D1F" w:rsidRPr="00E37623">
                      <w:rPr>
                        <w:szCs w:val="28"/>
                      </w:rPr>
                      <w:t>Пункты 94</w:t>
                    </w:r>
                  </w:hyperlink>
                  <w:r w:rsidR="006D5D1F" w:rsidRPr="00E37623">
                    <w:rPr>
                      <w:szCs w:val="28"/>
                    </w:rPr>
                    <w:t xml:space="preserve">, </w:t>
                  </w:r>
                  <w:hyperlink r:id="rId512" w:history="1">
                    <w:r w:rsidR="006D5D1F" w:rsidRPr="00E37623">
                      <w:rPr>
                        <w:szCs w:val="28"/>
                      </w:rPr>
                      <w:t>98</w:t>
                    </w:r>
                  </w:hyperlink>
                  <w:r w:rsidR="006D5D1F" w:rsidRPr="00E37623">
                    <w:rPr>
                      <w:szCs w:val="28"/>
                    </w:rPr>
                    <w:t xml:space="preserve">, </w:t>
                  </w:r>
                  <w:hyperlink r:id="rId513" w:history="1">
                    <w:r w:rsidR="006D5D1F" w:rsidRPr="00E37623">
                      <w:rPr>
                        <w:szCs w:val="28"/>
                      </w:rPr>
                      <w:t>102</w:t>
                    </w:r>
                  </w:hyperlink>
                  <w:r w:rsidR="006D5D1F" w:rsidRPr="00E37623">
                    <w:rPr>
                      <w:szCs w:val="28"/>
                    </w:rPr>
                    <w:t xml:space="preserve">, </w:t>
                  </w:r>
                  <w:hyperlink r:id="rId514" w:history="1">
                    <w:r w:rsidR="006D5D1F" w:rsidRPr="00E37623">
                      <w:rPr>
                        <w:szCs w:val="28"/>
                      </w:rPr>
                      <w:t>106</w:t>
                    </w:r>
                  </w:hyperlink>
                  <w:r w:rsidR="006D5D1F" w:rsidRPr="00E37623">
                    <w:rPr>
                      <w:szCs w:val="28"/>
                    </w:rPr>
                    <w:t xml:space="preserve">, </w:t>
                  </w:r>
                  <w:hyperlink r:id="rId515" w:history="1">
                    <w:r w:rsidR="006D5D1F" w:rsidRPr="00E37623">
                      <w:rPr>
                        <w:szCs w:val="28"/>
                      </w:rPr>
                      <w:t>110</w:t>
                    </w:r>
                  </w:hyperlink>
                  <w:r w:rsidR="006D5D1F" w:rsidRPr="00E37623">
                    <w:rPr>
                      <w:szCs w:val="28"/>
                    </w:rPr>
                    <w:t xml:space="preserve"> Инструкции N 174н</w:t>
                  </w:r>
                </w:p>
              </w:tc>
            </w:tr>
            <w:tr w:rsidR="006D5D1F" w:rsidRPr="00E37623" w:rsidTr="008F47FE">
              <w:trPr>
                <w:gridAfter w:val="1"/>
                <w:wAfter w:w="28" w:type="dxa"/>
              </w:trPr>
              <w:tc>
                <w:tcPr>
                  <w:tcW w:w="0" w:type="auto"/>
                  <w:gridSpan w:val="3"/>
                  <w:vMerge/>
                </w:tcPr>
                <w:p w:rsidR="006D5D1F" w:rsidRPr="00E37623" w:rsidRDefault="006D5D1F" w:rsidP="008F47FE">
                  <w:pPr>
                    <w:spacing w:after="1" w:line="0" w:lineRule="atLeast"/>
                    <w:rPr>
                      <w:sz w:val="28"/>
                      <w:szCs w:val="28"/>
                    </w:rPr>
                  </w:pPr>
                </w:p>
              </w:tc>
              <w:tc>
                <w:tcPr>
                  <w:tcW w:w="2260" w:type="dxa"/>
                </w:tcPr>
                <w:p w:rsidR="006D5D1F" w:rsidRPr="00E37623" w:rsidRDefault="006D5D1F" w:rsidP="008F47FE">
                  <w:pPr>
                    <w:pStyle w:val="ConsPlusNormal"/>
                    <w:jc w:val="center"/>
                    <w:rPr>
                      <w:szCs w:val="28"/>
                    </w:rPr>
                  </w:pPr>
                  <w:r w:rsidRPr="00E37623">
                    <w:rPr>
                      <w:szCs w:val="28"/>
                    </w:rPr>
                    <w:t xml:space="preserve">Увеличение </w:t>
                  </w:r>
                  <w:proofErr w:type="spellStart"/>
                  <w:r w:rsidRPr="00E37623">
                    <w:rPr>
                      <w:szCs w:val="28"/>
                    </w:rPr>
                    <w:t>забалансового</w:t>
                  </w:r>
                  <w:proofErr w:type="spellEnd"/>
                  <w:r w:rsidRPr="00E37623">
                    <w:rPr>
                      <w:szCs w:val="28"/>
                    </w:rPr>
                    <w:t xml:space="preserve"> </w:t>
                  </w:r>
                  <w:hyperlink r:id="rId516" w:history="1">
                    <w:r w:rsidRPr="00E37623">
                      <w:rPr>
                        <w:szCs w:val="28"/>
                      </w:rPr>
                      <w:t>счета 04</w:t>
                    </w:r>
                  </w:hyperlink>
                </w:p>
              </w:tc>
              <w:tc>
                <w:tcPr>
                  <w:tcW w:w="2260" w:type="dxa"/>
                </w:tcPr>
                <w:p w:rsidR="006D5D1F" w:rsidRPr="00E37623" w:rsidRDefault="006D5D1F" w:rsidP="008F47FE">
                  <w:pPr>
                    <w:pStyle w:val="ConsPlusNormal"/>
                    <w:rPr>
                      <w:szCs w:val="28"/>
                    </w:rPr>
                  </w:pPr>
                </w:p>
              </w:tc>
              <w:tc>
                <w:tcPr>
                  <w:tcW w:w="1704" w:type="dxa"/>
                  <w:gridSpan w:val="2"/>
                </w:tcPr>
                <w:p w:rsidR="006D5D1F" w:rsidRPr="00E37623" w:rsidRDefault="00F6647A" w:rsidP="008F47FE">
                  <w:pPr>
                    <w:pStyle w:val="ConsPlusNormal"/>
                    <w:rPr>
                      <w:szCs w:val="28"/>
                    </w:rPr>
                  </w:pPr>
                  <w:hyperlink r:id="rId517" w:history="1">
                    <w:r w:rsidR="006D5D1F" w:rsidRPr="00E37623">
                      <w:rPr>
                        <w:szCs w:val="28"/>
                      </w:rPr>
                      <w:t>Пункт 339</w:t>
                    </w:r>
                  </w:hyperlink>
                  <w:r w:rsidR="006D5D1F" w:rsidRPr="00E37623">
                    <w:rPr>
                      <w:szCs w:val="28"/>
                    </w:rPr>
                    <w:t xml:space="preserve"> Инструкции N 157н</w:t>
                  </w:r>
                </w:p>
              </w:tc>
            </w:tr>
            <w:tr w:rsidR="006D5D1F" w:rsidRPr="00E37623" w:rsidTr="008F47FE">
              <w:tblPrEx>
                <w:tblBorders>
                  <w:insideH w:val="nil"/>
                </w:tblBorders>
              </w:tblPrEx>
              <w:trPr>
                <w:gridAfter w:val="1"/>
                <w:wAfter w:w="28" w:type="dxa"/>
              </w:trPr>
              <w:tc>
                <w:tcPr>
                  <w:tcW w:w="3102" w:type="dxa"/>
                  <w:gridSpan w:val="3"/>
                  <w:tcBorders>
                    <w:bottom w:val="nil"/>
                  </w:tcBorders>
                </w:tcPr>
                <w:p w:rsidR="006D5D1F" w:rsidRPr="00E37623" w:rsidRDefault="006D5D1F" w:rsidP="008F47FE">
                  <w:pPr>
                    <w:pStyle w:val="ConsPlusNormal"/>
                    <w:rPr>
                      <w:szCs w:val="28"/>
                    </w:rPr>
                  </w:pPr>
                  <w:r w:rsidRPr="00E37623">
                    <w:rPr>
                      <w:szCs w:val="28"/>
                    </w:rPr>
                    <w:t xml:space="preserve">Списание с </w:t>
                  </w:r>
                  <w:proofErr w:type="spellStart"/>
                  <w:r w:rsidRPr="00E37623">
                    <w:rPr>
                      <w:szCs w:val="28"/>
                    </w:rPr>
                    <w:t>забалансового</w:t>
                  </w:r>
                  <w:proofErr w:type="spellEnd"/>
                  <w:r w:rsidRPr="00E37623">
                    <w:rPr>
                      <w:szCs w:val="28"/>
                    </w:rPr>
                    <w:t xml:space="preserve"> учета сомнительной </w:t>
                  </w:r>
                  <w:r w:rsidRPr="00E37623">
                    <w:rPr>
                      <w:szCs w:val="28"/>
                    </w:rPr>
                    <w:lastRenderedPageBreak/>
                    <w:t>дебиторской задолженности:</w:t>
                  </w:r>
                </w:p>
              </w:tc>
              <w:tc>
                <w:tcPr>
                  <w:tcW w:w="2260" w:type="dxa"/>
                  <w:tcBorders>
                    <w:bottom w:val="nil"/>
                  </w:tcBorders>
                </w:tcPr>
                <w:p w:rsidR="006D5D1F" w:rsidRPr="00E37623" w:rsidRDefault="006D5D1F" w:rsidP="008F47FE">
                  <w:pPr>
                    <w:pStyle w:val="ConsPlusNormal"/>
                    <w:rPr>
                      <w:szCs w:val="28"/>
                    </w:rPr>
                  </w:pPr>
                </w:p>
              </w:tc>
              <w:tc>
                <w:tcPr>
                  <w:tcW w:w="2260" w:type="dxa"/>
                  <w:tcBorders>
                    <w:bottom w:val="nil"/>
                  </w:tcBorders>
                </w:tcPr>
                <w:p w:rsidR="006D5D1F" w:rsidRPr="00E37623" w:rsidRDefault="006D5D1F" w:rsidP="008F47FE">
                  <w:pPr>
                    <w:pStyle w:val="ConsPlusNormal"/>
                    <w:rPr>
                      <w:szCs w:val="28"/>
                    </w:rPr>
                  </w:pPr>
                </w:p>
              </w:tc>
              <w:tc>
                <w:tcPr>
                  <w:tcW w:w="1704" w:type="dxa"/>
                  <w:gridSpan w:val="2"/>
                  <w:tcBorders>
                    <w:bottom w:val="nil"/>
                  </w:tcBorders>
                </w:tcPr>
                <w:p w:rsidR="006D5D1F" w:rsidRPr="00E37623" w:rsidRDefault="006D5D1F" w:rsidP="008F47FE">
                  <w:pPr>
                    <w:pStyle w:val="ConsPlusNormal"/>
                    <w:rPr>
                      <w:szCs w:val="28"/>
                    </w:rPr>
                  </w:pPr>
                </w:p>
              </w:tc>
            </w:tr>
            <w:tr w:rsidR="006D5D1F" w:rsidRPr="00E37623" w:rsidTr="008F47FE">
              <w:tblPrEx>
                <w:tblBorders>
                  <w:insideH w:val="nil"/>
                </w:tblBorders>
              </w:tblPrEx>
              <w:trPr>
                <w:gridAfter w:val="1"/>
                <w:wAfter w:w="28" w:type="dxa"/>
              </w:trPr>
              <w:tc>
                <w:tcPr>
                  <w:tcW w:w="3102" w:type="dxa"/>
                  <w:gridSpan w:val="3"/>
                  <w:tcBorders>
                    <w:top w:val="nil"/>
                    <w:bottom w:val="nil"/>
                  </w:tcBorders>
                </w:tcPr>
                <w:p w:rsidR="006D5D1F" w:rsidRPr="00E37623" w:rsidRDefault="006D5D1F" w:rsidP="008F47FE">
                  <w:pPr>
                    <w:pStyle w:val="ConsPlusNormal"/>
                    <w:ind w:left="313"/>
                    <w:jc w:val="both"/>
                    <w:rPr>
                      <w:szCs w:val="28"/>
                    </w:rPr>
                  </w:pPr>
                  <w:r w:rsidRPr="00E37623">
                    <w:rPr>
                      <w:szCs w:val="28"/>
                    </w:rPr>
                    <w:t>признанной безнадежной к взысканию</w:t>
                  </w:r>
                </w:p>
              </w:tc>
              <w:tc>
                <w:tcPr>
                  <w:tcW w:w="2260" w:type="dxa"/>
                  <w:tcBorders>
                    <w:top w:val="nil"/>
                  </w:tcBorders>
                </w:tcPr>
                <w:p w:rsidR="006D5D1F" w:rsidRPr="00E37623" w:rsidRDefault="006D5D1F" w:rsidP="008F47FE">
                  <w:pPr>
                    <w:pStyle w:val="ConsPlusNormal"/>
                    <w:rPr>
                      <w:szCs w:val="28"/>
                    </w:rPr>
                  </w:pPr>
                </w:p>
              </w:tc>
              <w:tc>
                <w:tcPr>
                  <w:tcW w:w="2260" w:type="dxa"/>
                  <w:tcBorders>
                    <w:top w:val="nil"/>
                  </w:tcBorders>
                </w:tcPr>
                <w:p w:rsidR="006D5D1F" w:rsidRPr="00E37623" w:rsidRDefault="006D5D1F" w:rsidP="008F47FE">
                  <w:pPr>
                    <w:pStyle w:val="ConsPlusNormal"/>
                    <w:jc w:val="center"/>
                    <w:rPr>
                      <w:szCs w:val="28"/>
                    </w:rPr>
                  </w:pPr>
                  <w:r w:rsidRPr="00E37623">
                    <w:rPr>
                      <w:szCs w:val="28"/>
                    </w:rPr>
                    <w:t xml:space="preserve">Уменьшение </w:t>
                  </w:r>
                  <w:proofErr w:type="spellStart"/>
                  <w:r w:rsidRPr="00E37623">
                    <w:rPr>
                      <w:szCs w:val="28"/>
                    </w:rPr>
                    <w:t>забалансового</w:t>
                  </w:r>
                  <w:proofErr w:type="spellEnd"/>
                  <w:r w:rsidRPr="00E37623">
                    <w:rPr>
                      <w:szCs w:val="28"/>
                    </w:rPr>
                    <w:t xml:space="preserve"> </w:t>
                  </w:r>
                  <w:hyperlink r:id="rId518" w:history="1">
                    <w:r w:rsidRPr="00E37623">
                      <w:rPr>
                        <w:szCs w:val="28"/>
                      </w:rPr>
                      <w:t>счета 04</w:t>
                    </w:r>
                  </w:hyperlink>
                </w:p>
              </w:tc>
              <w:tc>
                <w:tcPr>
                  <w:tcW w:w="1704" w:type="dxa"/>
                  <w:gridSpan w:val="2"/>
                  <w:tcBorders>
                    <w:top w:val="nil"/>
                  </w:tcBorders>
                </w:tcPr>
                <w:p w:rsidR="006D5D1F" w:rsidRPr="00E37623" w:rsidRDefault="00F6647A" w:rsidP="008F47FE">
                  <w:pPr>
                    <w:pStyle w:val="ConsPlusNormal"/>
                    <w:rPr>
                      <w:szCs w:val="28"/>
                    </w:rPr>
                  </w:pPr>
                  <w:hyperlink r:id="rId519" w:history="1">
                    <w:r w:rsidR="006D5D1F" w:rsidRPr="00E37623">
                      <w:rPr>
                        <w:szCs w:val="28"/>
                      </w:rPr>
                      <w:t>Пункт 339</w:t>
                    </w:r>
                  </w:hyperlink>
                  <w:r w:rsidR="006D5D1F" w:rsidRPr="00E37623">
                    <w:rPr>
                      <w:szCs w:val="28"/>
                    </w:rPr>
                    <w:t xml:space="preserve"> Инструкции N 157н</w:t>
                  </w:r>
                </w:p>
              </w:tc>
            </w:tr>
            <w:tr w:rsidR="006D5D1F" w:rsidRPr="00E37623" w:rsidTr="008F47FE">
              <w:trPr>
                <w:gridAfter w:val="1"/>
                <w:wAfter w:w="28" w:type="dxa"/>
              </w:trPr>
              <w:tc>
                <w:tcPr>
                  <w:tcW w:w="3102" w:type="dxa"/>
                  <w:gridSpan w:val="3"/>
                  <w:vMerge w:val="restart"/>
                  <w:tcBorders>
                    <w:top w:val="nil"/>
                  </w:tcBorders>
                </w:tcPr>
                <w:p w:rsidR="006D5D1F" w:rsidRPr="00E37623" w:rsidRDefault="006D5D1F" w:rsidP="008F47FE">
                  <w:pPr>
                    <w:pStyle w:val="ConsPlusNormal"/>
                    <w:ind w:left="297"/>
                    <w:jc w:val="both"/>
                    <w:rPr>
                      <w:szCs w:val="28"/>
                    </w:rPr>
                  </w:pPr>
                  <w:r w:rsidRPr="00E37623">
                    <w:rPr>
                      <w:szCs w:val="28"/>
                    </w:rPr>
                    <w:t>в связи с возобновлением процедуры взыскания или поступлением средств в погашение задолженности (с одновременным восстановлением суммы на балансовом учете)</w:t>
                  </w:r>
                </w:p>
              </w:tc>
              <w:tc>
                <w:tcPr>
                  <w:tcW w:w="2260" w:type="dxa"/>
                </w:tcPr>
                <w:p w:rsidR="006D5D1F" w:rsidRPr="00E37623" w:rsidRDefault="00F6647A" w:rsidP="008F47FE">
                  <w:pPr>
                    <w:pStyle w:val="ConsPlusNormal"/>
                    <w:jc w:val="center"/>
                    <w:rPr>
                      <w:szCs w:val="28"/>
                    </w:rPr>
                  </w:pPr>
                  <w:hyperlink r:id="rId520" w:history="1">
                    <w:r w:rsidR="006D5D1F" w:rsidRPr="00E37623">
                      <w:rPr>
                        <w:szCs w:val="28"/>
                      </w:rPr>
                      <w:t>0 205 XX 56X</w:t>
                    </w:r>
                  </w:hyperlink>
                  <w:r w:rsidR="006D5D1F" w:rsidRPr="00E37623">
                    <w:rPr>
                      <w:szCs w:val="28"/>
                    </w:rPr>
                    <w:t xml:space="preserve"> </w:t>
                  </w:r>
                  <w:hyperlink w:anchor="P314" w:history="1">
                    <w:r w:rsidR="006D5D1F" w:rsidRPr="00E37623">
                      <w:rPr>
                        <w:szCs w:val="28"/>
                        <w:vertAlign w:val="superscript"/>
                      </w:rPr>
                      <w:t>1</w:t>
                    </w:r>
                  </w:hyperlink>
                  <w:r w:rsidR="006D5D1F" w:rsidRPr="00E37623">
                    <w:rPr>
                      <w:szCs w:val="28"/>
                      <w:vertAlign w:val="superscript"/>
                    </w:rPr>
                    <w:t>,</w:t>
                  </w:r>
                  <w:r w:rsidR="006D5D1F" w:rsidRPr="00E37623">
                    <w:rPr>
                      <w:szCs w:val="28"/>
                    </w:rPr>
                    <w:t xml:space="preserve"> </w:t>
                  </w:r>
                  <w:hyperlink w:anchor="P315" w:history="1">
                    <w:r w:rsidR="006D5D1F" w:rsidRPr="00E37623">
                      <w:rPr>
                        <w:szCs w:val="28"/>
                        <w:vertAlign w:val="superscript"/>
                      </w:rPr>
                      <w:t>2</w:t>
                    </w:r>
                  </w:hyperlink>
                  <w:r w:rsidR="006D5D1F" w:rsidRPr="00E37623">
                    <w:rPr>
                      <w:szCs w:val="28"/>
                    </w:rPr>
                    <w:t>,</w:t>
                  </w:r>
                </w:p>
                <w:p w:rsidR="006D5D1F" w:rsidRPr="00E37623" w:rsidRDefault="00F6647A" w:rsidP="008F47FE">
                  <w:pPr>
                    <w:pStyle w:val="ConsPlusNormal"/>
                    <w:spacing w:before="280"/>
                    <w:jc w:val="center"/>
                    <w:rPr>
                      <w:szCs w:val="28"/>
                    </w:rPr>
                  </w:pPr>
                  <w:hyperlink r:id="rId521" w:history="1">
                    <w:r w:rsidR="006D5D1F" w:rsidRPr="00E37623">
                      <w:rPr>
                        <w:szCs w:val="28"/>
                      </w:rPr>
                      <w:t>0 206 XX 56X</w:t>
                    </w:r>
                  </w:hyperlink>
                  <w:r w:rsidR="006D5D1F" w:rsidRPr="00E37623">
                    <w:rPr>
                      <w:szCs w:val="28"/>
                    </w:rPr>
                    <w:t xml:space="preserve"> </w:t>
                  </w:r>
                  <w:hyperlink w:anchor="P314" w:history="1">
                    <w:r w:rsidR="006D5D1F" w:rsidRPr="00E37623">
                      <w:rPr>
                        <w:szCs w:val="28"/>
                        <w:vertAlign w:val="superscript"/>
                      </w:rPr>
                      <w:t>1</w:t>
                    </w:r>
                  </w:hyperlink>
                  <w:r w:rsidR="006D5D1F" w:rsidRPr="00E37623">
                    <w:rPr>
                      <w:szCs w:val="28"/>
                      <w:vertAlign w:val="superscript"/>
                    </w:rPr>
                    <w:t>,</w:t>
                  </w:r>
                  <w:r w:rsidR="006D5D1F" w:rsidRPr="00E37623">
                    <w:rPr>
                      <w:szCs w:val="28"/>
                    </w:rPr>
                    <w:t xml:space="preserve"> </w:t>
                  </w:r>
                  <w:hyperlink w:anchor="P315" w:history="1">
                    <w:r w:rsidR="006D5D1F" w:rsidRPr="00E37623">
                      <w:rPr>
                        <w:szCs w:val="28"/>
                        <w:vertAlign w:val="superscript"/>
                      </w:rPr>
                      <w:t>2</w:t>
                    </w:r>
                  </w:hyperlink>
                  <w:r w:rsidR="006D5D1F" w:rsidRPr="00E37623">
                    <w:rPr>
                      <w:szCs w:val="28"/>
                    </w:rPr>
                    <w:t>,</w:t>
                  </w:r>
                </w:p>
                <w:p w:rsidR="006D5D1F" w:rsidRPr="00E37623" w:rsidRDefault="00F6647A" w:rsidP="008F47FE">
                  <w:pPr>
                    <w:pStyle w:val="ConsPlusNormal"/>
                    <w:spacing w:before="280"/>
                    <w:jc w:val="center"/>
                    <w:rPr>
                      <w:szCs w:val="28"/>
                    </w:rPr>
                  </w:pPr>
                  <w:hyperlink r:id="rId522" w:history="1">
                    <w:r w:rsidR="006D5D1F" w:rsidRPr="00E37623">
                      <w:rPr>
                        <w:szCs w:val="28"/>
                      </w:rPr>
                      <w:t>2 207 14 54X</w:t>
                    </w:r>
                  </w:hyperlink>
                  <w:r w:rsidR="006D5D1F" w:rsidRPr="00E37623">
                    <w:rPr>
                      <w:szCs w:val="28"/>
                    </w:rPr>
                    <w:t xml:space="preserve"> </w:t>
                  </w:r>
                  <w:hyperlink w:anchor="P315" w:history="1">
                    <w:r w:rsidR="006D5D1F" w:rsidRPr="00E37623">
                      <w:rPr>
                        <w:szCs w:val="28"/>
                        <w:vertAlign w:val="superscript"/>
                      </w:rPr>
                      <w:t>2</w:t>
                    </w:r>
                  </w:hyperlink>
                  <w:r w:rsidR="006D5D1F" w:rsidRPr="00E37623">
                    <w:rPr>
                      <w:szCs w:val="28"/>
                    </w:rPr>
                    <w:t>,</w:t>
                  </w:r>
                </w:p>
                <w:p w:rsidR="006D5D1F" w:rsidRPr="00E37623" w:rsidRDefault="00F6647A" w:rsidP="008F47FE">
                  <w:pPr>
                    <w:pStyle w:val="ConsPlusNormal"/>
                    <w:spacing w:before="280"/>
                    <w:jc w:val="center"/>
                    <w:rPr>
                      <w:szCs w:val="28"/>
                    </w:rPr>
                  </w:pPr>
                  <w:hyperlink r:id="rId523" w:history="1">
                    <w:r w:rsidR="006D5D1F" w:rsidRPr="00E37623">
                      <w:rPr>
                        <w:szCs w:val="28"/>
                      </w:rPr>
                      <w:t>0 208 XX 567</w:t>
                    </w:r>
                  </w:hyperlink>
                  <w:r w:rsidR="006D5D1F" w:rsidRPr="00E37623">
                    <w:rPr>
                      <w:szCs w:val="28"/>
                    </w:rPr>
                    <w:t xml:space="preserve"> </w:t>
                  </w:r>
                  <w:hyperlink w:anchor="P314" w:history="1">
                    <w:r w:rsidR="006D5D1F" w:rsidRPr="00E37623">
                      <w:rPr>
                        <w:szCs w:val="28"/>
                        <w:vertAlign w:val="superscript"/>
                      </w:rPr>
                      <w:t>1</w:t>
                    </w:r>
                  </w:hyperlink>
                  <w:r w:rsidR="006D5D1F" w:rsidRPr="00E37623">
                    <w:rPr>
                      <w:szCs w:val="28"/>
                    </w:rPr>
                    <w:t>,</w:t>
                  </w:r>
                </w:p>
                <w:p w:rsidR="006D5D1F" w:rsidRPr="00E37623" w:rsidRDefault="00F6647A" w:rsidP="008F47FE">
                  <w:pPr>
                    <w:pStyle w:val="ConsPlusNormal"/>
                    <w:spacing w:before="280"/>
                    <w:jc w:val="center"/>
                    <w:rPr>
                      <w:szCs w:val="28"/>
                    </w:rPr>
                  </w:pPr>
                  <w:hyperlink r:id="rId524" w:history="1">
                    <w:r w:rsidR="006D5D1F" w:rsidRPr="00E37623">
                      <w:rPr>
                        <w:szCs w:val="28"/>
                      </w:rPr>
                      <w:t>0 209 XX 56X</w:t>
                    </w:r>
                  </w:hyperlink>
                  <w:r w:rsidR="006D5D1F" w:rsidRPr="00E37623">
                    <w:rPr>
                      <w:szCs w:val="28"/>
                    </w:rPr>
                    <w:t xml:space="preserve"> </w:t>
                  </w:r>
                  <w:hyperlink w:anchor="P314" w:history="1">
                    <w:r w:rsidR="006D5D1F" w:rsidRPr="00E37623">
                      <w:rPr>
                        <w:szCs w:val="28"/>
                        <w:vertAlign w:val="superscript"/>
                      </w:rPr>
                      <w:t>1</w:t>
                    </w:r>
                  </w:hyperlink>
                  <w:r w:rsidR="006D5D1F" w:rsidRPr="00E37623">
                    <w:rPr>
                      <w:szCs w:val="28"/>
                      <w:vertAlign w:val="superscript"/>
                    </w:rPr>
                    <w:t>,</w:t>
                  </w:r>
                  <w:r w:rsidR="006D5D1F" w:rsidRPr="00E37623">
                    <w:rPr>
                      <w:szCs w:val="28"/>
                    </w:rPr>
                    <w:t xml:space="preserve"> </w:t>
                  </w:r>
                  <w:hyperlink w:anchor="P315" w:history="1">
                    <w:r w:rsidR="006D5D1F" w:rsidRPr="00E37623">
                      <w:rPr>
                        <w:szCs w:val="28"/>
                        <w:vertAlign w:val="superscript"/>
                      </w:rPr>
                      <w:t>2</w:t>
                    </w:r>
                  </w:hyperlink>
                  <w:r w:rsidR="006D5D1F" w:rsidRPr="00E37623">
                    <w:rPr>
                      <w:szCs w:val="28"/>
                    </w:rPr>
                    <w:t>,</w:t>
                  </w:r>
                </w:p>
                <w:p w:rsidR="006D5D1F" w:rsidRPr="00E37623" w:rsidRDefault="00F6647A" w:rsidP="008F47FE">
                  <w:pPr>
                    <w:pStyle w:val="ConsPlusNormal"/>
                    <w:spacing w:before="280"/>
                    <w:jc w:val="center"/>
                    <w:rPr>
                      <w:szCs w:val="28"/>
                    </w:rPr>
                  </w:pPr>
                  <w:hyperlink r:id="rId525" w:history="1">
                    <w:r w:rsidR="006D5D1F" w:rsidRPr="00E37623">
                      <w:rPr>
                        <w:szCs w:val="28"/>
                      </w:rPr>
                      <w:t>0 303 XX 831</w:t>
                    </w:r>
                  </w:hyperlink>
                  <w:r w:rsidR="006D5D1F" w:rsidRPr="00E37623">
                    <w:rPr>
                      <w:szCs w:val="28"/>
                    </w:rPr>
                    <w:t xml:space="preserve"> </w:t>
                  </w:r>
                  <w:hyperlink w:anchor="P314" w:history="1">
                    <w:r w:rsidR="006D5D1F" w:rsidRPr="00E37623">
                      <w:rPr>
                        <w:szCs w:val="28"/>
                        <w:vertAlign w:val="superscript"/>
                      </w:rPr>
                      <w:t>1</w:t>
                    </w:r>
                  </w:hyperlink>
                  <w:r w:rsidR="006D5D1F" w:rsidRPr="00E37623">
                    <w:rPr>
                      <w:szCs w:val="28"/>
                      <w:vertAlign w:val="superscript"/>
                    </w:rPr>
                    <w:t>,</w:t>
                  </w:r>
                  <w:r w:rsidR="006D5D1F" w:rsidRPr="00E37623">
                    <w:rPr>
                      <w:szCs w:val="28"/>
                    </w:rPr>
                    <w:t xml:space="preserve"> </w:t>
                  </w:r>
                  <w:hyperlink w:anchor="P316" w:history="1">
                    <w:r w:rsidR="006D5D1F" w:rsidRPr="00E37623">
                      <w:rPr>
                        <w:szCs w:val="28"/>
                        <w:vertAlign w:val="superscript"/>
                      </w:rPr>
                      <w:t>3</w:t>
                    </w:r>
                  </w:hyperlink>
                </w:p>
              </w:tc>
              <w:tc>
                <w:tcPr>
                  <w:tcW w:w="2260" w:type="dxa"/>
                </w:tcPr>
                <w:p w:rsidR="006D5D1F" w:rsidRPr="00E37623" w:rsidRDefault="00F6647A" w:rsidP="008F47FE">
                  <w:pPr>
                    <w:pStyle w:val="ConsPlusNormal"/>
                    <w:jc w:val="center"/>
                    <w:rPr>
                      <w:szCs w:val="28"/>
                    </w:rPr>
                  </w:pPr>
                  <w:hyperlink r:id="rId526" w:history="1">
                    <w:r w:rsidR="006D5D1F" w:rsidRPr="00E37623">
                      <w:rPr>
                        <w:szCs w:val="28"/>
                      </w:rPr>
                      <w:t>0 401 10 173</w:t>
                    </w:r>
                  </w:hyperlink>
                  <w:r w:rsidR="006D5D1F" w:rsidRPr="00E37623">
                    <w:rPr>
                      <w:szCs w:val="28"/>
                    </w:rPr>
                    <w:t>,</w:t>
                  </w:r>
                </w:p>
                <w:p w:rsidR="006D5D1F" w:rsidRPr="00E37623" w:rsidRDefault="00F6647A" w:rsidP="008F47FE">
                  <w:pPr>
                    <w:pStyle w:val="ConsPlusNormal"/>
                    <w:spacing w:before="280"/>
                    <w:jc w:val="center"/>
                    <w:rPr>
                      <w:szCs w:val="28"/>
                    </w:rPr>
                  </w:pPr>
                  <w:hyperlink r:id="rId527" w:history="1">
                    <w:r w:rsidR="006D5D1F" w:rsidRPr="00E37623">
                      <w:rPr>
                        <w:szCs w:val="28"/>
                      </w:rPr>
                      <w:t>0 401 20 273</w:t>
                    </w:r>
                  </w:hyperlink>
                </w:p>
              </w:tc>
              <w:tc>
                <w:tcPr>
                  <w:tcW w:w="1704" w:type="dxa"/>
                  <w:gridSpan w:val="2"/>
                  <w:vMerge w:val="restart"/>
                </w:tcPr>
                <w:p w:rsidR="006D5D1F" w:rsidRPr="00E37623" w:rsidRDefault="00F6647A" w:rsidP="008F47FE">
                  <w:pPr>
                    <w:pStyle w:val="ConsPlusNormal"/>
                    <w:rPr>
                      <w:szCs w:val="28"/>
                    </w:rPr>
                  </w:pPr>
                  <w:hyperlink r:id="rId528" w:history="1">
                    <w:r w:rsidR="006D5D1F" w:rsidRPr="00E37623">
                      <w:rPr>
                        <w:szCs w:val="28"/>
                      </w:rPr>
                      <w:t>Пункт 339</w:t>
                    </w:r>
                  </w:hyperlink>
                  <w:r w:rsidR="006D5D1F" w:rsidRPr="00E37623">
                    <w:rPr>
                      <w:szCs w:val="28"/>
                    </w:rPr>
                    <w:t xml:space="preserve"> Инструкции N 157н</w:t>
                  </w:r>
                </w:p>
              </w:tc>
            </w:tr>
            <w:tr w:rsidR="006D5D1F" w:rsidRPr="00E37623" w:rsidTr="008F47FE">
              <w:trPr>
                <w:gridAfter w:val="1"/>
                <w:wAfter w:w="28" w:type="dxa"/>
              </w:trPr>
              <w:tc>
                <w:tcPr>
                  <w:tcW w:w="0" w:type="auto"/>
                  <w:gridSpan w:val="3"/>
                  <w:vMerge/>
                  <w:tcBorders>
                    <w:top w:val="nil"/>
                  </w:tcBorders>
                </w:tcPr>
                <w:p w:rsidR="006D5D1F" w:rsidRPr="00E37623" w:rsidRDefault="006D5D1F" w:rsidP="008F47FE">
                  <w:pPr>
                    <w:spacing w:after="1" w:line="0" w:lineRule="atLeast"/>
                    <w:rPr>
                      <w:sz w:val="28"/>
                      <w:szCs w:val="28"/>
                    </w:rPr>
                  </w:pPr>
                </w:p>
              </w:tc>
              <w:tc>
                <w:tcPr>
                  <w:tcW w:w="2260" w:type="dxa"/>
                </w:tcPr>
                <w:p w:rsidR="006D5D1F" w:rsidRPr="00E37623" w:rsidRDefault="006D5D1F" w:rsidP="008F47FE">
                  <w:pPr>
                    <w:pStyle w:val="ConsPlusNormal"/>
                    <w:rPr>
                      <w:szCs w:val="28"/>
                    </w:rPr>
                  </w:pPr>
                </w:p>
              </w:tc>
              <w:tc>
                <w:tcPr>
                  <w:tcW w:w="2260" w:type="dxa"/>
                </w:tcPr>
                <w:p w:rsidR="006D5D1F" w:rsidRPr="00E37623" w:rsidRDefault="006D5D1F" w:rsidP="008F47FE">
                  <w:pPr>
                    <w:pStyle w:val="ConsPlusNormal"/>
                    <w:jc w:val="center"/>
                    <w:rPr>
                      <w:szCs w:val="28"/>
                    </w:rPr>
                  </w:pPr>
                  <w:r w:rsidRPr="00E37623">
                    <w:rPr>
                      <w:szCs w:val="28"/>
                    </w:rPr>
                    <w:t xml:space="preserve">Уменьшение </w:t>
                  </w:r>
                  <w:proofErr w:type="spellStart"/>
                  <w:r w:rsidRPr="00E37623">
                    <w:rPr>
                      <w:szCs w:val="28"/>
                    </w:rPr>
                    <w:t>забалансового</w:t>
                  </w:r>
                  <w:proofErr w:type="spellEnd"/>
                  <w:r w:rsidRPr="00E37623">
                    <w:rPr>
                      <w:szCs w:val="28"/>
                    </w:rPr>
                    <w:t xml:space="preserve"> </w:t>
                  </w:r>
                  <w:hyperlink r:id="rId529" w:history="1">
                    <w:r w:rsidRPr="00E37623">
                      <w:rPr>
                        <w:szCs w:val="28"/>
                      </w:rPr>
                      <w:t>счета 04</w:t>
                    </w:r>
                  </w:hyperlink>
                </w:p>
              </w:tc>
              <w:tc>
                <w:tcPr>
                  <w:tcW w:w="0" w:type="auto"/>
                  <w:gridSpan w:val="2"/>
                  <w:vMerge/>
                </w:tcPr>
                <w:p w:rsidR="006D5D1F" w:rsidRPr="00E37623" w:rsidRDefault="006D5D1F" w:rsidP="008F47FE">
                  <w:pPr>
                    <w:spacing w:after="1" w:line="0" w:lineRule="atLeast"/>
                    <w:rPr>
                      <w:sz w:val="28"/>
                      <w:szCs w:val="28"/>
                    </w:rPr>
                  </w:pPr>
                </w:p>
              </w:tc>
            </w:tr>
            <w:tr w:rsidR="006D5D1F" w:rsidRPr="00E37623" w:rsidTr="008F47FE">
              <w:tblPrEx>
                <w:tblBorders>
                  <w:top w:val="nil"/>
                  <w:left w:val="nil"/>
                  <w:bottom w:val="nil"/>
                  <w:right w:val="nil"/>
                  <w:insideH w:val="nil"/>
                  <w:insideV w:val="nil"/>
                </w:tblBorders>
                <w:tblCellMar>
                  <w:top w:w="0" w:type="dxa"/>
                  <w:left w:w="10" w:type="dxa"/>
                  <w:bottom w:w="0" w:type="dxa"/>
                  <w:right w:w="10" w:type="dxa"/>
                </w:tblCellMar>
              </w:tblPrEx>
              <w:tc>
                <w:tcPr>
                  <w:tcW w:w="180" w:type="dxa"/>
                  <w:tcBorders>
                    <w:top w:val="nil"/>
                    <w:left w:val="nil"/>
                    <w:bottom w:val="nil"/>
                    <w:right w:val="nil"/>
                  </w:tcBorders>
                  <w:tcMar>
                    <w:top w:w="0" w:type="dxa"/>
                    <w:left w:w="0" w:type="dxa"/>
                    <w:bottom w:w="0" w:type="dxa"/>
                    <w:right w:w="0" w:type="dxa"/>
                  </w:tcMar>
                </w:tcPr>
                <w:p w:rsidR="006D5D1F" w:rsidRPr="00E37623" w:rsidRDefault="006D5D1F" w:rsidP="008F47FE">
                  <w:pPr>
                    <w:spacing w:after="1" w:line="0" w:lineRule="atLeast"/>
                    <w:rPr>
                      <w:sz w:val="28"/>
                      <w:szCs w:val="28"/>
                    </w:rPr>
                  </w:pPr>
                </w:p>
              </w:tc>
              <w:tc>
                <w:tcPr>
                  <w:tcW w:w="20" w:type="dxa"/>
                  <w:tcBorders>
                    <w:top w:val="nil"/>
                    <w:left w:val="nil"/>
                    <w:bottom w:val="nil"/>
                    <w:right w:val="nil"/>
                  </w:tcBorders>
                  <w:tcMar>
                    <w:top w:w="180" w:type="dxa"/>
                    <w:left w:w="0" w:type="dxa"/>
                    <w:bottom w:w="180" w:type="dxa"/>
                    <w:right w:w="0" w:type="dxa"/>
                  </w:tcMar>
                </w:tcPr>
                <w:p w:rsidR="006D5D1F" w:rsidRPr="00E37623" w:rsidRDefault="00A65DFA" w:rsidP="008F47FE">
                  <w:pPr>
                    <w:spacing w:after="1"/>
                    <w:rPr>
                      <w:sz w:val="28"/>
                      <w:szCs w:val="28"/>
                    </w:rPr>
                  </w:pPr>
                  <w:r w:rsidRPr="00E37623">
                    <w:rPr>
                      <w:noProof/>
                      <w:sz w:val="28"/>
                      <w:szCs w:val="28"/>
                    </w:rPr>
                    <w:drawing>
                      <wp:inline distT="0" distB="0" distL="0" distR="0">
                        <wp:extent cx="9525" cy="9525"/>
                        <wp:effectExtent l="0" t="0" r="0" b="0"/>
                        <wp:docPr id="9" name="Рисунок 3" descr="mem_2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 descr="mem_210"/>
                                <pic:cNvPicPr>
                                  <a:picLocks noChangeArrowheads="1"/>
                                </pic:cNvPicPr>
                              </pic:nvPicPr>
                              <pic:blipFill>
                                <a:blip r:embed="rId12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8274" w:type="dxa"/>
                  <w:gridSpan w:val="4"/>
                  <w:tcBorders>
                    <w:top w:val="nil"/>
                    <w:left w:val="nil"/>
                    <w:bottom w:val="nil"/>
                    <w:right w:val="nil"/>
                  </w:tcBorders>
                  <w:tcMar>
                    <w:top w:w="180" w:type="dxa"/>
                    <w:left w:w="0" w:type="dxa"/>
                    <w:bottom w:w="180" w:type="dxa"/>
                    <w:right w:w="0" w:type="dxa"/>
                  </w:tcMar>
                </w:tcPr>
                <w:p w:rsidR="006D5D1F" w:rsidRPr="00E37623" w:rsidRDefault="006D5D1F" w:rsidP="008F47FE">
                  <w:pPr>
                    <w:pStyle w:val="ConsPlusNormal"/>
                    <w:jc w:val="both"/>
                    <w:rPr>
                      <w:szCs w:val="28"/>
                    </w:rPr>
                  </w:pPr>
                  <w:bookmarkStart w:id="23" w:name="P314"/>
                  <w:bookmarkEnd w:id="23"/>
                  <w:r w:rsidRPr="00E37623">
                    <w:rPr>
                      <w:szCs w:val="28"/>
                      <w:vertAlign w:val="superscript"/>
                    </w:rPr>
                    <w:t>1</w:t>
                  </w:r>
                  <w:r w:rsidRPr="00E37623">
                    <w:rPr>
                      <w:szCs w:val="28"/>
                    </w:rPr>
                    <w:t xml:space="preserve"> Применяются соответствующие код группы и код вида синтетического счета.</w:t>
                  </w:r>
                </w:p>
                <w:p w:rsidR="006D5D1F" w:rsidRPr="00E37623" w:rsidRDefault="006D5D1F" w:rsidP="008F47FE">
                  <w:pPr>
                    <w:pStyle w:val="ConsPlusNormal"/>
                    <w:jc w:val="both"/>
                    <w:rPr>
                      <w:szCs w:val="28"/>
                    </w:rPr>
                  </w:pPr>
                  <w:bookmarkStart w:id="24" w:name="P315"/>
                  <w:bookmarkEnd w:id="24"/>
                  <w:r w:rsidRPr="00E37623">
                    <w:rPr>
                      <w:szCs w:val="28"/>
                      <w:vertAlign w:val="superscript"/>
                    </w:rPr>
                    <w:t>2</w:t>
                  </w:r>
                  <w:r w:rsidRPr="00E37623">
                    <w:rPr>
                      <w:szCs w:val="28"/>
                    </w:rPr>
                    <w:t xml:space="preserve"> Применяется соответствующий код КОСГУ.</w:t>
                  </w:r>
                </w:p>
                <w:p w:rsidR="006D5D1F" w:rsidRPr="00E37623" w:rsidRDefault="006D5D1F" w:rsidP="008F47FE">
                  <w:pPr>
                    <w:pStyle w:val="ConsPlusNormal"/>
                    <w:jc w:val="both"/>
                    <w:rPr>
                      <w:szCs w:val="28"/>
                    </w:rPr>
                  </w:pPr>
                  <w:bookmarkStart w:id="25" w:name="P316"/>
                  <w:bookmarkEnd w:id="25"/>
                  <w:r w:rsidRPr="00E37623">
                    <w:rPr>
                      <w:szCs w:val="28"/>
                      <w:vertAlign w:val="superscript"/>
                    </w:rPr>
                    <w:t>3</w:t>
                  </w:r>
                  <w:r w:rsidRPr="00E37623">
                    <w:rPr>
                      <w:szCs w:val="28"/>
                    </w:rPr>
                    <w:t xml:space="preserve"> Данная корреспонденция счетов </w:t>
                  </w:r>
                  <w:hyperlink r:id="rId530" w:history="1">
                    <w:r w:rsidRPr="00E37623">
                      <w:rPr>
                        <w:szCs w:val="28"/>
                      </w:rPr>
                      <w:t>Инструкцией</w:t>
                    </w:r>
                  </w:hyperlink>
                  <w:r w:rsidRPr="00E37623">
                    <w:rPr>
                      <w:szCs w:val="28"/>
                    </w:rPr>
                    <w:t xml:space="preserve"> N 174н не предусмотрена. </w:t>
                  </w:r>
                </w:p>
              </w:tc>
              <w:tc>
                <w:tcPr>
                  <w:tcW w:w="880" w:type="dxa"/>
                  <w:gridSpan w:val="2"/>
                  <w:tcBorders>
                    <w:top w:val="nil"/>
                    <w:left w:val="nil"/>
                    <w:bottom w:val="nil"/>
                    <w:right w:val="nil"/>
                  </w:tcBorders>
                  <w:tcMar>
                    <w:top w:w="0" w:type="dxa"/>
                    <w:left w:w="0" w:type="dxa"/>
                    <w:bottom w:w="0" w:type="dxa"/>
                    <w:right w:w="0" w:type="dxa"/>
                  </w:tcMar>
                </w:tcPr>
                <w:p w:rsidR="006D5D1F" w:rsidRPr="00E37623" w:rsidRDefault="006D5D1F" w:rsidP="008F47FE">
                  <w:pPr>
                    <w:spacing w:after="1" w:line="0" w:lineRule="atLeast"/>
                    <w:rPr>
                      <w:sz w:val="28"/>
                      <w:szCs w:val="28"/>
                    </w:rPr>
                  </w:pPr>
                </w:p>
              </w:tc>
            </w:tr>
          </w:tbl>
          <w:p w:rsidR="006D5D1F" w:rsidRPr="00E37623" w:rsidRDefault="006D5D1F" w:rsidP="008F47FE">
            <w:pPr>
              <w:spacing w:after="1" w:line="0" w:lineRule="atLeast"/>
              <w:rPr>
                <w:sz w:val="28"/>
                <w:szCs w:val="28"/>
              </w:rPr>
            </w:pPr>
          </w:p>
        </w:tc>
      </w:tr>
    </w:tbl>
    <w:p w:rsidR="006D5D1F" w:rsidRPr="00E37623" w:rsidRDefault="006D5D1F" w:rsidP="00CD3D1A">
      <w:pPr>
        <w:tabs>
          <w:tab w:val="left" w:pos="1134"/>
        </w:tabs>
        <w:ind w:firstLine="567"/>
        <w:contextualSpacing/>
        <w:jc w:val="both"/>
        <w:rPr>
          <w:color w:val="000000"/>
          <w:sz w:val="28"/>
          <w:szCs w:val="28"/>
        </w:rPr>
      </w:pPr>
    </w:p>
    <w:p w:rsidR="002C20D9" w:rsidRPr="00E37623" w:rsidRDefault="002C20D9" w:rsidP="002C20D9">
      <w:pPr>
        <w:autoSpaceDE w:val="0"/>
        <w:autoSpaceDN w:val="0"/>
        <w:adjustRightInd w:val="0"/>
        <w:ind w:firstLine="540"/>
        <w:jc w:val="both"/>
        <w:rPr>
          <w:sz w:val="28"/>
          <w:szCs w:val="28"/>
        </w:rPr>
      </w:pPr>
      <w:r w:rsidRPr="00E37623">
        <w:rPr>
          <w:sz w:val="28"/>
          <w:szCs w:val="28"/>
        </w:rPr>
        <w:tab/>
        <w:t xml:space="preserve">12.6. Материальные ценности, приобретаемые в целях вручения (награждения), дарения, в том числе </w:t>
      </w:r>
      <w:r w:rsidRPr="00E37623">
        <w:rPr>
          <w:rFonts w:eastAsia="Calibri"/>
          <w:sz w:val="28"/>
          <w:szCs w:val="28"/>
          <w:lang w:eastAsia="en-US"/>
        </w:rPr>
        <w:t xml:space="preserve">ценные подарки, сувениры, призы в рамках протокольных (торжественных) мероприятий </w:t>
      </w:r>
      <w:r w:rsidRPr="00E37623">
        <w:rPr>
          <w:sz w:val="28"/>
          <w:szCs w:val="28"/>
        </w:rPr>
        <w:t>учитываются на счете 07 «Награды, призы, кубки и ценные подарки, сувениры» до момента вручения по стоимости приобретения, либо по стоимости, указанной в сопроводительных документах (при получении такого имущества от иных организаций госсектора), по оценочной стоимости (при получении от организаций негосударственного сектора безвозмездно) (п. 345 Инструкции № 157н).</w:t>
      </w:r>
    </w:p>
    <w:p w:rsidR="002C20D9" w:rsidRPr="00E37623" w:rsidRDefault="002C20D9" w:rsidP="002C20D9">
      <w:pPr>
        <w:widowControl w:val="0"/>
        <w:autoSpaceDE w:val="0"/>
        <w:autoSpaceDN w:val="0"/>
        <w:adjustRightInd w:val="0"/>
        <w:jc w:val="both"/>
        <w:rPr>
          <w:sz w:val="28"/>
          <w:szCs w:val="28"/>
        </w:rPr>
      </w:pPr>
      <w:r w:rsidRPr="00E37623">
        <w:rPr>
          <w:sz w:val="28"/>
          <w:szCs w:val="28"/>
        </w:rPr>
        <w:tab/>
        <w:t xml:space="preserve">Если </w:t>
      </w:r>
      <w:r w:rsidRPr="00E37623">
        <w:rPr>
          <w:rFonts w:eastAsia="Calibri"/>
          <w:sz w:val="28"/>
          <w:szCs w:val="28"/>
          <w:lang w:eastAsia="en-US"/>
        </w:rPr>
        <w:t>ценные подарки, сувениры, призы в рамках протокольных (торжественных) мероприятий</w:t>
      </w:r>
      <w:r w:rsidRPr="00E37623">
        <w:rPr>
          <w:sz w:val="28"/>
          <w:szCs w:val="28"/>
        </w:rPr>
        <w:t>, не поступают на хранение, а сразу вручаются, то применяется следующий порядок учета:</w:t>
      </w:r>
    </w:p>
    <w:p w:rsidR="002C20D9" w:rsidRPr="00E37623" w:rsidRDefault="002C20D9" w:rsidP="002C20D9">
      <w:pPr>
        <w:widowControl w:val="0"/>
        <w:autoSpaceDE w:val="0"/>
        <w:autoSpaceDN w:val="0"/>
        <w:adjustRightInd w:val="0"/>
        <w:jc w:val="both"/>
        <w:rPr>
          <w:sz w:val="28"/>
          <w:szCs w:val="28"/>
        </w:rPr>
      </w:pPr>
      <w:r w:rsidRPr="00E37623">
        <w:rPr>
          <w:sz w:val="28"/>
          <w:szCs w:val="28"/>
        </w:rPr>
        <w:tab/>
        <w:t xml:space="preserve">при предоставлении ответственными лицами документов, подтверждающих приобретение и вручение, в учете одновременно отражается поступление и выбытие </w:t>
      </w:r>
      <w:r w:rsidRPr="00E37623">
        <w:rPr>
          <w:rFonts w:eastAsia="Calibri"/>
          <w:sz w:val="28"/>
          <w:szCs w:val="28"/>
          <w:lang w:eastAsia="en-US"/>
        </w:rPr>
        <w:t xml:space="preserve">ценных подарков, сувениров, призов в рамках протокольных (торжественных) мероприятий </w:t>
      </w:r>
      <w:r w:rsidRPr="00E37623">
        <w:rPr>
          <w:sz w:val="28"/>
          <w:szCs w:val="28"/>
        </w:rPr>
        <w:t>на балансовых счетах;</w:t>
      </w:r>
    </w:p>
    <w:p w:rsidR="002C20D9" w:rsidRPr="00E37623" w:rsidRDefault="002C20D9" w:rsidP="002C20D9">
      <w:pPr>
        <w:widowControl w:val="0"/>
        <w:autoSpaceDE w:val="0"/>
        <w:autoSpaceDN w:val="0"/>
        <w:adjustRightInd w:val="0"/>
        <w:jc w:val="both"/>
        <w:rPr>
          <w:color w:val="000000"/>
          <w:sz w:val="28"/>
          <w:szCs w:val="28"/>
        </w:rPr>
      </w:pPr>
      <w:r w:rsidRPr="00E37623">
        <w:rPr>
          <w:sz w:val="28"/>
          <w:szCs w:val="28"/>
        </w:rPr>
        <w:tab/>
      </w:r>
      <w:r w:rsidRPr="00E37623">
        <w:rPr>
          <w:color w:val="000000"/>
          <w:sz w:val="28"/>
          <w:szCs w:val="28"/>
        </w:rPr>
        <w:t xml:space="preserve">на </w:t>
      </w:r>
      <w:proofErr w:type="spellStart"/>
      <w:r w:rsidRPr="00E37623">
        <w:rPr>
          <w:color w:val="000000"/>
          <w:sz w:val="28"/>
          <w:szCs w:val="28"/>
        </w:rPr>
        <w:t>забалансовом</w:t>
      </w:r>
      <w:proofErr w:type="spellEnd"/>
      <w:r w:rsidRPr="00E37623">
        <w:rPr>
          <w:color w:val="000000"/>
          <w:sz w:val="28"/>
          <w:szCs w:val="28"/>
        </w:rPr>
        <w:t xml:space="preserve"> </w:t>
      </w:r>
      <w:hyperlink r:id="rId531" w:history="1">
        <w:r w:rsidRPr="00E37623">
          <w:rPr>
            <w:color w:val="000000"/>
            <w:sz w:val="28"/>
            <w:szCs w:val="28"/>
          </w:rPr>
          <w:t>счете 07</w:t>
        </w:r>
      </w:hyperlink>
      <w:r w:rsidRPr="00E37623">
        <w:rPr>
          <w:color w:val="000000"/>
          <w:sz w:val="28"/>
          <w:szCs w:val="28"/>
        </w:rPr>
        <w:t xml:space="preserve"> «Награды, призы, кубки и ценные подарки» информация не отражается.</w:t>
      </w:r>
    </w:p>
    <w:p w:rsidR="002C20D9" w:rsidRPr="00E37623" w:rsidRDefault="002C20D9" w:rsidP="002C20D9">
      <w:pPr>
        <w:widowControl w:val="0"/>
        <w:autoSpaceDE w:val="0"/>
        <w:autoSpaceDN w:val="0"/>
        <w:adjustRightInd w:val="0"/>
        <w:jc w:val="both"/>
        <w:rPr>
          <w:sz w:val="28"/>
          <w:szCs w:val="28"/>
        </w:rPr>
      </w:pPr>
      <w:r w:rsidRPr="00E37623">
        <w:rPr>
          <w:sz w:val="28"/>
          <w:szCs w:val="28"/>
        </w:rPr>
        <w:tab/>
        <w:t xml:space="preserve">Если </w:t>
      </w:r>
      <w:r w:rsidRPr="00E37623">
        <w:rPr>
          <w:rFonts w:eastAsia="Calibri"/>
          <w:sz w:val="28"/>
          <w:szCs w:val="28"/>
          <w:lang w:eastAsia="en-US"/>
        </w:rPr>
        <w:t xml:space="preserve">ценные подарки, сувениры, призы в рамках протокольных (торжественных) мероприятий </w:t>
      </w:r>
      <w:r w:rsidRPr="00E37623">
        <w:rPr>
          <w:sz w:val="28"/>
          <w:szCs w:val="28"/>
        </w:rPr>
        <w:t>выдаются из мест хранения, то применяется следующий порядок учета:</w:t>
      </w:r>
    </w:p>
    <w:p w:rsidR="002C20D9" w:rsidRPr="00E37623" w:rsidRDefault="002C20D9" w:rsidP="002C20D9">
      <w:pPr>
        <w:widowControl w:val="0"/>
        <w:autoSpaceDE w:val="0"/>
        <w:autoSpaceDN w:val="0"/>
        <w:adjustRightInd w:val="0"/>
        <w:jc w:val="both"/>
        <w:rPr>
          <w:sz w:val="28"/>
          <w:szCs w:val="28"/>
        </w:rPr>
      </w:pPr>
      <w:r w:rsidRPr="00E37623">
        <w:rPr>
          <w:sz w:val="28"/>
          <w:szCs w:val="28"/>
        </w:rPr>
        <w:tab/>
        <w:t xml:space="preserve">поступление </w:t>
      </w:r>
      <w:r w:rsidRPr="00E37623">
        <w:rPr>
          <w:rFonts w:eastAsia="Calibri"/>
          <w:sz w:val="28"/>
          <w:szCs w:val="28"/>
          <w:lang w:eastAsia="en-US"/>
        </w:rPr>
        <w:t xml:space="preserve">ценных подарков, сувениров, призов в рамках протокольных (торжественных) мероприятий </w:t>
      </w:r>
      <w:r w:rsidRPr="00E37623">
        <w:rPr>
          <w:sz w:val="28"/>
          <w:szCs w:val="28"/>
        </w:rPr>
        <w:t xml:space="preserve">в места хранения отражается в учете на балансовых </w:t>
      </w:r>
      <w:r w:rsidRPr="00E37623">
        <w:rPr>
          <w:sz w:val="28"/>
          <w:szCs w:val="28"/>
        </w:rPr>
        <w:lastRenderedPageBreak/>
        <w:t>счетах в общем порядке;</w:t>
      </w:r>
    </w:p>
    <w:p w:rsidR="002C20D9" w:rsidRPr="00E37623" w:rsidRDefault="002C20D9" w:rsidP="002C20D9">
      <w:pPr>
        <w:widowControl w:val="0"/>
        <w:autoSpaceDE w:val="0"/>
        <w:autoSpaceDN w:val="0"/>
        <w:adjustRightInd w:val="0"/>
        <w:jc w:val="both"/>
        <w:rPr>
          <w:color w:val="000000"/>
          <w:sz w:val="28"/>
          <w:szCs w:val="28"/>
        </w:rPr>
      </w:pPr>
      <w:r w:rsidRPr="00E37623">
        <w:rPr>
          <w:sz w:val="28"/>
          <w:szCs w:val="28"/>
        </w:rPr>
        <w:tab/>
        <w:t xml:space="preserve">при выдаче </w:t>
      </w:r>
      <w:r w:rsidRPr="00E37623">
        <w:rPr>
          <w:rFonts w:eastAsia="Calibri"/>
          <w:sz w:val="28"/>
          <w:szCs w:val="28"/>
          <w:lang w:eastAsia="en-US"/>
        </w:rPr>
        <w:t xml:space="preserve">ценных подарков, сувениров, призов в рамках протокольных (торжественных) мероприятий </w:t>
      </w:r>
      <w:r w:rsidRPr="00E37623">
        <w:rPr>
          <w:sz w:val="28"/>
          <w:szCs w:val="28"/>
        </w:rPr>
        <w:t xml:space="preserve">ответственному лицу для вручения информация об их выдаче ответственному лицу отражается </w:t>
      </w:r>
      <w:r w:rsidRPr="00E37623">
        <w:rPr>
          <w:color w:val="000000"/>
          <w:sz w:val="28"/>
          <w:szCs w:val="28"/>
        </w:rPr>
        <w:t xml:space="preserve">на </w:t>
      </w:r>
      <w:proofErr w:type="spellStart"/>
      <w:r w:rsidRPr="00E37623">
        <w:rPr>
          <w:color w:val="000000"/>
          <w:sz w:val="28"/>
          <w:szCs w:val="28"/>
        </w:rPr>
        <w:t>забалансовом</w:t>
      </w:r>
      <w:proofErr w:type="spellEnd"/>
      <w:r w:rsidRPr="00E37623">
        <w:rPr>
          <w:color w:val="000000"/>
          <w:sz w:val="28"/>
          <w:szCs w:val="28"/>
        </w:rPr>
        <w:t xml:space="preserve"> </w:t>
      </w:r>
      <w:hyperlink r:id="rId532" w:history="1">
        <w:r w:rsidRPr="00E37623">
          <w:rPr>
            <w:color w:val="000000"/>
            <w:sz w:val="28"/>
            <w:szCs w:val="28"/>
          </w:rPr>
          <w:t>счете 07</w:t>
        </w:r>
      </w:hyperlink>
      <w:r w:rsidRPr="00E37623">
        <w:rPr>
          <w:color w:val="000000"/>
          <w:sz w:val="28"/>
          <w:szCs w:val="28"/>
        </w:rPr>
        <w:t xml:space="preserve"> «Награды, призы, кубки и ценные подарки» </w:t>
      </w:r>
      <w:r w:rsidR="00686710" w:rsidRPr="00E37623">
        <w:rPr>
          <w:color w:val="000000"/>
          <w:sz w:val="28"/>
          <w:szCs w:val="28"/>
        </w:rPr>
        <w:t>с одновременным списанием материальных ценностей</w:t>
      </w:r>
      <w:r w:rsidR="00A130B5" w:rsidRPr="00E37623">
        <w:rPr>
          <w:color w:val="000000"/>
          <w:sz w:val="28"/>
          <w:szCs w:val="28"/>
        </w:rPr>
        <w:t>, учитываемых на счете 105.00 «М</w:t>
      </w:r>
      <w:r w:rsidR="00686710" w:rsidRPr="00E37623">
        <w:rPr>
          <w:color w:val="000000"/>
          <w:sz w:val="28"/>
          <w:szCs w:val="28"/>
        </w:rPr>
        <w:t xml:space="preserve">атериальные запасы» </w:t>
      </w:r>
      <w:r w:rsidRPr="00E37623">
        <w:rPr>
          <w:color w:val="000000"/>
          <w:sz w:val="28"/>
          <w:szCs w:val="28"/>
        </w:rPr>
        <w:t>на основании ведомости выдачи материальных ценностей на нужды учреждения (ф.0504210);</w:t>
      </w:r>
    </w:p>
    <w:p w:rsidR="002C20D9" w:rsidRPr="00E37623" w:rsidRDefault="002C20D9" w:rsidP="002C20D9">
      <w:pPr>
        <w:widowControl w:val="0"/>
        <w:autoSpaceDE w:val="0"/>
        <w:autoSpaceDN w:val="0"/>
        <w:adjustRightInd w:val="0"/>
        <w:jc w:val="both"/>
        <w:rPr>
          <w:sz w:val="28"/>
          <w:szCs w:val="28"/>
        </w:rPr>
      </w:pPr>
      <w:r w:rsidRPr="00E37623">
        <w:rPr>
          <w:color w:val="000000"/>
          <w:sz w:val="28"/>
          <w:szCs w:val="28"/>
        </w:rPr>
        <w:tab/>
        <w:t xml:space="preserve">по факту документального подтверждения вручения </w:t>
      </w:r>
      <w:r w:rsidRPr="00E37623">
        <w:rPr>
          <w:rFonts w:eastAsia="Calibri"/>
          <w:sz w:val="28"/>
          <w:szCs w:val="28"/>
          <w:lang w:eastAsia="en-US"/>
        </w:rPr>
        <w:t>ценных подарков, сувениров, призов в рамках протокольных (торжественных) мероприятий</w:t>
      </w:r>
      <w:r w:rsidRPr="00E37623">
        <w:rPr>
          <w:sz w:val="28"/>
          <w:szCs w:val="28"/>
        </w:rPr>
        <w:t xml:space="preserve"> их стоимость списывается с </w:t>
      </w:r>
      <w:proofErr w:type="spellStart"/>
      <w:r w:rsidRPr="00E37623">
        <w:rPr>
          <w:sz w:val="28"/>
          <w:szCs w:val="28"/>
        </w:rPr>
        <w:t>забалансового</w:t>
      </w:r>
      <w:proofErr w:type="spellEnd"/>
      <w:r w:rsidRPr="00E37623">
        <w:rPr>
          <w:sz w:val="28"/>
          <w:szCs w:val="28"/>
        </w:rPr>
        <w:t xml:space="preserve"> </w:t>
      </w:r>
      <w:hyperlink r:id="rId533" w:history="1">
        <w:r w:rsidRPr="00E37623">
          <w:rPr>
            <w:color w:val="000000"/>
            <w:sz w:val="28"/>
            <w:szCs w:val="28"/>
          </w:rPr>
          <w:t>счета 07</w:t>
        </w:r>
      </w:hyperlink>
      <w:r w:rsidRPr="00E37623">
        <w:rPr>
          <w:color w:val="000000"/>
          <w:sz w:val="28"/>
          <w:szCs w:val="28"/>
        </w:rPr>
        <w:t xml:space="preserve"> «Награды, призы, кубки и ценные подарки» на основании акта о списании материальных запасов </w:t>
      </w:r>
      <w:r w:rsidR="00E342F0" w:rsidRPr="00E37623">
        <w:rPr>
          <w:color w:val="000000"/>
          <w:sz w:val="28"/>
          <w:szCs w:val="28"/>
        </w:rPr>
        <w:t xml:space="preserve">                         </w:t>
      </w:r>
      <w:r w:rsidR="00896316" w:rsidRPr="00E37623">
        <w:rPr>
          <w:color w:val="000000"/>
          <w:sz w:val="28"/>
          <w:szCs w:val="28"/>
        </w:rPr>
        <w:t>(ф. 0510460)</w:t>
      </w:r>
      <w:r w:rsidRPr="00E37623">
        <w:rPr>
          <w:color w:val="000000"/>
          <w:sz w:val="28"/>
          <w:szCs w:val="28"/>
        </w:rPr>
        <w:t xml:space="preserve"> и а</w:t>
      </w:r>
      <w:r w:rsidRPr="00E37623">
        <w:rPr>
          <w:sz w:val="28"/>
          <w:szCs w:val="28"/>
        </w:rPr>
        <w:t xml:space="preserve">кта </w:t>
      </w:r>
      <w:r w:rsidRPr="00E37623">
        <w:rPr>
          <w:rFonts w:eastAsia="Calibri"/>
          <w:sz w:val="28"/>
          <w:szCs w:val="28"/>
          <w:lang w:eastAsia="en-US"/>
        </w:rPr>
        <w:t>о вручении ценных подарков, сувениров, призов в рамках протокольных (торжественных) мероприятий, утвер</w:t>
      </w:r>
      <w:r w:rsidRPr="00E37623">
        <w:rPr>
          <w:sz w:val="28"/>
          <w:szCs w:val="28"/>
        </w:rPr>
        <w:t>жденного приложением 4 к Положению о единой учетной политике.</w:t>
      </w:r>
    </w:p>
    <w:p w:rsidR="008F7E80" w:rsidRPr="00E37623" w:rsidRDefault="008F7E80" w:rsidP="008F7E80">
      <w:pPr>
        <w:tabs>
          <w:tab w:val="left" w:pos="1134"/>
        </w:tabs>
        <w:ind w:firstLine="567"/>
        <w:contextualSpacing/>
        <w:jc w:val="both"/>
        <w:rPr>
          <w:color w:val="000000"/>
          <w:sz w:val="28"/>
          <w:szCs w:val="28"/>
        </w:rPr>
      </w:pPr>
      <w:r w:rsidRPr="00E37623">
        <w:rPr>
          <w:color w:val="000000"/>
          <w:sz w:val="28"/>
          <w:szCs w:val="28"/>
        </w:rPr>
        <w:t>Аналитический учет по данному счету ведется в разрезе объектов имущества, ответственных лиц, местонахождений объектов (адресов, мест хранения).</w:t>
      </w:r>
    </w:p>
    <w:p w:rsidR="0087455D" w:rsidRPr="00E37623" w:rsidRDefault="002C20D9" w:rsidP="002C20D9">
      <w:pPr>
        <w:jc w:val="both"/>
        <w:rPr>
          <w:color w:val="000000" w:themeColor="text1"/>
          <w:sz w:val="28"/>
          <w:szCs w:val="28"/>
        </w:rPr>
      </w:pPr>
      <w:r w:rsidRPr="00E37623">
        <w:rPr>
          <w:sz w:val="28"/>
          <w:szCs w:val="28"/>
        </w:rPr>
        <w:tab/>
      </w:r>
      <w:r w:rsidRPr="00E37623">
        <w:rPr>
          <w:color w:val="000000" w:themeColor="text1"/>
          <w:sz w:val="28"/>
          <w:szCs w:val="28"/>
        </w:rPr>
        <w:t xml:space="preserve">12.7. На </w:t>
      </w:r>
      <w:proofErr w:type="spellStart"/>
      <w:r w:rsidRPr="00E37623">
        <w:rPr>
          <w:color w:val="000000" w:themeColor="text1"/>
          <w:sz w:val="28"/>
          <w:szCs w:val="28"/>
        </w:rPr>
        <w:t>забалансовом</w:t>
      </w:r>
      <w:proofErr w:type="spellEnd"/>
      <w:r w:rsidRPr="00E37623">
        <w:rPr>
          <w:color w:val="000000" w:themeColor="text1"/>
          <w:sz w:val="28"/>
          <w:szCs w:val="28"/>
        </w:rPr>
        <w:t xml:space="preserve"> счете 09 «Запасные части к транспортным средствам, выданные взамен изношенных» в целях контроля за их использованием учитываются следующие запасные части: двигатели, аккумуляторы; </w:t>
      </w:r>
      <w:r w:rsidR="00B02E85" w:rsidRPr="00E37623">
        <w:rPr>
          <w:color w:val="000000" w:themeColor="text1"/>
          <w:sz w:val="28"/>
          <w:szCs w:val="28"/>
        </w:rPr>
        <w:t xml:space="preserve">автомобильные </w:t>
      </w:r>
      <w:r w:rsidRPr="00E37623">
        <w:rPr>
          <w:color w:val="000000" w:themeColor="text1"/>
          <w:sz w:val="28"/>
          <w:szCs w:val="28"/>
        </w:rPr>
        <w:t>шины</w:t>
      </w:r>
      <w:r w:rsidR="00C111FD" w:rsidRPr="00E37623">
        <w:rPr>
          <w:color w:val="000000" w:themeColor="text1"/>
          <w:sz w:val="28"/>
          <w:szCs w:val="28"/>
        </w:rPr>
        <w:t xml:space="preserve"> по балансовой стоимости.</w:t>
      </w:r>
      <w:r w:rsidR="00B02E85" w:rsidRPr="00E37623">
        <w:rPr>
          <w:color w:val="000000" w:themeColor="text1"/>
          <w:sz w:val="28"/>
          <w:szCs w:val="28"/>
        </w:rPr>
        <w:t xml:space="preserve"> </w:t>
      </w:r>
    </w:p>
    <w:p w:rsidR="002C20D9" w:rsidRPr="00E37623" w:rsidRDefault="0087455D" w:rsidP="0087455D">
      <w:pPr>
        <w:ind w:firstLine="360"/>
        <w:jc w:val="both"/>
        <w:rPr>
          <w:color w:val="000000" w:themeColor="text1"/>
          <w:sz w:val="28"/>
          <w:szCs w:val="28"/>
        </w:rPr>
      </w:pPr>
      <w:r w:rsidRPr="00E37623">
        <w:rPr>
          <w:color w:val="000000" w:themeColor="text1"/>
          <w:sz w:val="28"/>
          <w:szCs w:val="28"/>
        </w:rPr>
        <w:t xml:space="preserve">     </w:t>
      </w:r>
      <w:r w:rsidR="002C20D9" w:rsidRPr="00E37623">
        <w:rPr>
          <w:color w:val="000000" w:themeColor="text1"/>
          <w:sz w:val="28"/>
          <w:szCs w:val="28"/>
        </w:rPr>
        <w:t>Не подлежат учету на счете 09 «Запасные части к транспортным средствам, выданные взамен изношенных» запасные части (лампы, фильтры, свечи, предохранители, тормозные колодки и т.п.), используемые при техническом обслуживании (ремонте) транспортных средств.</w:t>
      </w:r>
    </w:p>
    <w:p w:rsidR="00B02E85" w:rsidRPr="00E37623" w:rsidRDefault="00B02E85" w:rsidP="00B02E85">
      <w:pPr>
        <w:ind w:firstLine="360"/>
        <w:jc w:val="both"/>
        <w:rPr>
          <w:color w:val="000000" w:themeColor="text1"/>
          <w:sz w:val="28"/>
          <w:szCs w:val="28"/>
        </w:rPr>
      </w:pPr>
      <w:r w:rsidRPr="00E37623">
        <w:rPr>
          <w:color w:val="000000" w:themeColor="text1"/>
          <w:sz w:val="28"/>
          <w:szCs w:val="28"/>
        </w:rPr>
        <w:t xml:space="preserve">     Решение </w:t>
      </w:r>
      <w:proofErr w:type="gramStart"/>
      <w:r w:rsidRPr="00E37623">
        <w:rPr>
          <w:color w:val="000000" w:themeColor="text1"/>
          <w:sz w:val="28"/>
          <w:szCs w:val="28"/>
        </w:rPr>
        <w:t>о</w:t>
      </w:r>
      <w:r w:rsidR="00C111FD" w:rsidRPr="00E37623">
        <w:rPr>
          <w:color w:val="000000" w:themeColor="text1"/>
          <w:sz w:val="28"/>
          <w:szCs w:val="28"/>
        </w:rPr>
        <w:t xml:space="preserve"> </w:t>
      </w:r>
      <w:r w:rsidRPr="00E37623">
        <w:rPr>
          <w:color w:val="000000" w:themeColor="text1"/>
          <w:sz w:val="28"/>
          <w:szCs w:val="28"/>
        </w:rPr>
        <w:t>замене</w:t>
      </w:r>
      <w:proofErr w:type="gramEnd"/>
      <w:r w:rsidRPr="00E37623">
        <w:rPr>
          <w:color w:val="000000" w:themeColor="text1"/>
          <w:sz w:val="28"/>
          <w:szCs w:val="28"/>
        </w:rPr>
        <w:t xml:space="preserve"> поврежденной или не подлежащей ремонту шины принимает комиссия по поступлению и выбытию активов Заказчика. </w:t>
      </w:r>
    </w:p>
    <w:p w:rsidR="00B02E85" w:rsidRPr="00E37623" w:rsidRDefault="00B02E85" w:rsidP="00B02E85">
      <w:pPr>
        <w:ind w:firstLine="567"/>
        <w:jc w:val="both"/>
        <w:rPr>
          <w:sz w:val="28"/>
          <w:szCs w:val="28"/>
        </w:rPr>
      </w:pPr>
      <w:r w:rsidRPr="00E37623">
        <w:rPr>
          <w:sz w:val="28"/>
          <w:szCs w:val="28"/>
        </w:rPr>
        <w:t>Аналитический учет по счету ведется в разрезе объектов транспортных средств, ответственных лиц, номенклатуры запасных частей (с указанием производственных номеров при их наличии).</w:t>
      </w:r>
    </w:p>
    <w:p w:rsidR="00B02E85" w:rsidRPr="00E37623" w:rsidRDefault="00B02E85" w:rsidP="00B02E85">
      <w:pPr>
        <w:ind w:firstLine="360"/>
        <w:jc w:val="both"/>
        <w:rPr>
          <w:color w:val="000000"/>
          <w:sz w:val="28"/>
          <w:szCs w:val="28"/>
        </w:rPr>
      </w:pPr>
      <w:r w:rsidRPr="00E37623">
        <w:rPr>
          <w:color w:val="000000"/>
          <w:sz w:val="28"/>
          <w:szCs w:val="28"/>
        </w:rPr>
        <w:t xml:space="preserve">     Поступление на счет 09 отражается:</w:t>
      </w:r>
    </w:p>
    <w:p w:rsidR="00B02E85" w:rsidRPr="00E37623" w:rsidRDefault="00B02E85" w:rsidP="00B02E85">
      <w:pPr>
        <w:ind w:firstLine="360"/>
        <w:jc w:val="both"/>
        <w:rPr>
          <w:color w:val="000000"/>
          <w:sz w:val="28"/>
          <w:szCs w:val="28"/>
        </w:rPr>
      </w:pPr>
      <w:r w:rsidRPr="00E37623">
        <w:rPr>
          <w:color w:val="000000"/>
          <w:sz w:val="28"/>
          <w:szCs w:val="28"/>
        </w:rPr>
        <w:t xml:space="preserve">     при установке (передаче материально ответственному лицу) соответствующих запчастей после списания со счета 0.105.36.000 «Прочие материальные запасы - иное движимое имущество учреждения»;</w:t>
      </w:r>
    </w:p>
    <w:p w:rsidR="00B02E85" w:rsidRPr="00E37623" w:rsidRDefault="00B02E85" w:rsidP="00B02E85">
      <w:pPr>
        <w:ind w:firstLine="360"/>
        <w:jc w:val="both"/>
        <w:rPr>
          <w:color w:val="000000"/>
          <w:sz w:val="28"/>
          <w:szCs w:val="28"/>
        </w:rPr>
      </w:pPr>
      <w:r w:rsidRPr="00E37623">
        <w:rPr>
          <w:color w:val="000000"/>
          <w:sz w:val="28"/>
          <w:szCs w:val="28"/>
        </w:rPr>
        <w:t xml:space="preserve">     при безвозмездном поступлении автомобиля от органов власти, муниципальных казенных (бюджетных) учреждений с документальной передачей </w:t>
      </w:r>
      <w:r w:rsidR="00C111FD" w:rsidRPr="00E37623">
        <w:rPr>
          <w:color w:val="000000"/>
          <w:sz w:val="28"/>
          <w:szCs w:val="28"/>
        </w:rPr>
        <w:t xml:space="preserve">остатков </w:t>
      </w:r>
      <w:proofErr w:type="spellStart"/>
      <w:r w:rsidR="00C111FD" w:rsidRPr="00E37623">
        <w:rPr>
          <w:color w:val="000000"/>
          <w:sz w:val="28"/>
          <w:szCs w:val="28"/>
        </w:rPr>
        <w:t>забалансового</w:t>
      </w:r>
      <w:proofErr w:type="spellEnd"/>
      <w:r w:rsidR="00C111FD" w:rsidRPr="00E37623">
        <w:rPr>
          <w:color w:val="000000"/>
          <w:sz w:val="28"/>
          <w:szCs w:val="28"/>
        </w:rPr>
        <w:t xml:space="preserve"> счета 09,</w:t>
      </w:r>
    </w:p>
    <w:p w:rsidR="00C111FD" w:rsidRPr="00E37623" w:rsidRDefault="00C111FD" w:rsidP="00B02E85">
      <w:pPr>
        <w:ind w:firstLine="360"/>
        <w:jc w:val="both"/>
        <w:rPr>
          <w:color w:val="000000"/>
          <w:sz w:val="28"/>
          <w:szCs w:val="28"/>
        </w:rPr>
      </w:pPr>
      <w:r w:rsidRPr="00E37623">
        <w:rPr>
          <w:color w:val="000000"/>
          <w:sz w:val="28"/>
          <w:szCs w:val="28"/>
        </w:rPr>
        <w:t xml:space="preserve">     при поступлении автомобиля по договору аренды с документальной передачей запасных частей к транспортному средству.</w:t>
      </w:r>
    </w:p>
    <w:p w:rsidR="00B02E85" w:rsidRPr="00E37623" w:rsidRDefault="00B02E85" w:rsidP="00B02E85">
      <w:pPr>
        <w:ind w:firstLine="360"/>
        <w:jc w:val="both"/>
        <w:rPr>
          <w:color w:val="000000"/>
          <w:sz w:val="28"/>
          <w:szCs w:val="28"/>
        </w:rPr>
      </w:pPr>
      <w:r w:rsidRPr="00E37623">
        <w:rPr>
          <w:color w:val="000000"/>
          <w:sz w:val="28"/>
          <w:szCs w:val="28"/>
        </w:rPr>
        <w:t xml:space="preserve">     При безвозмездном получении от органов власти, муниципальных казенных (бюджетных) учреждений запасных частей, учитываемых передающей стороной на счете 09, но не подлежащих учету на указанном </w:t>
      </w:r>
      <w:r w:rsidR="0065668C" w:rsidRPr="00E37623">
        <w:rPr>
          <w:color w:val="000000"/>
          <w:sz w:val="28"/>
          <w:szCs w:val="28"/>
        </w:rPr>
        <w:t>счете в соответствии с настоящим Положением</w:t>
      </w:r>
      <w:r w:rsidRPr="00E37623">
        <w:rPr>
          <w:color w:val="000000"/>
          <w:sz w:val="28"/>
          <w:szCs w:val="28"/>
        </w:rPr>
        <w:t>, оприходование запчастей на счет 09 не производится.</w:t>
      </w:r>
    </w:p>
    <w:p w:rsidR="00B02E85" w:rsidRPr="00E37623" w:rsidRDefault="00B02E85" w:rsidP="00B02E85">
      <w:pPr>
        <w:ind w:firstLine="360"/>
        <w:jc w:val="both"/>
        <w:rPr>
          <w:color w:val="000000"/>
          <w:sz w:val="28"/>
          <w:szCs w:val="28"/>
        </w:rPr>
      </w:pPr>
      <w:r w:rsidRPr="00E37623">
        <w:rPr>
          <w:color w:val="000000"/>
          <w:sz w:val="28"/>
          <w:szCs w:val="28"/>
        </w:rPr>
        <w:t xml:space="preserve">     Внутреннее перемещение по счету отражается:</w:t>
      </w:r>
    </w:p>
    <w:p w:rsidR="00B02E85" w:rsidRPr="00E37623" w:rsidRDefault="00B02E85" w:rsidP="00B02E85">
      <w:pPr>
        <w:ind w:firstLine="360"/>
        <w:jc w:val="both"/>
        <w:rPr>
          <w:color w:val="000000"/>
          <w:sz w:val="28"/>
          <w:szCs w:val="28"/>
        </w:rPr>
      </w:pPr>
      <w:r w:rsidRPr="00E37623">
        <w:rPr>
          <w:color w:val="000000"/>
          <w:sz w:val="28"/>
          <w:szCs w:val="28"/>
        </w:rPr>
        <w:t xml:space="preserve">     при передаче на другой автомобиль;</w:t>
      </w:r>
    </w:p>
    <w:p w:rsidR="00B02E85" w:rsidRPr="00E37623" w:rsidRDefault="00B02E85" w:rsidP="00B02E85">
      <w:pPr>
        <w:ind w:firstLine="360"/>
        <w:jc w:val="both"/>
        <w:rPr>
          <w:color w:val="000000"/>
          <w:sz w:val="28"/>
          <w:szCs w:val="28"/>
        </w:rPr>
      </w:pPr>
      <w:r w:rsidRPr="00E37623">
        <w:rPr>
          <w:color w:val="000000"/>
          <w:sz w:val="28"/>
          <w:szCs w:val="28"/>
        </w:rPr>
        <w:t xml:space="preserve">     при передаче другому материально ответственному лицу вместе с автомобилем.</w:t>
      </w:r>
    </w:p>
    <w:p w:rsidR="00B02E85" w:rsidRPr="00E37623" w:rsidRDefault="00B02E85" w:rsidP="00B02E85">
      <w:pPr>
        <w:ind w:firstLine="360"/>
        <w:jc w:val="both"/>
        <w:rPr>
          <w:color w:val="000000"/>
          <w:sz w:val="28"/>
          <w:szCs w:val="28"/>
        </w:rPr>
      </w:pPr>
      <w:r w:rsidRPr="00E37623">
        <w:rPr>
          <w:color w:val="000000"/>
          <w:sz w:val="28"/>
          <w:szCs w:val="28"/>
        </w:rPr>
        <w:lastRenderedPageBreak/>
        <w:t xml:space="preserve">     Выбытие со счета 09 отражается:</w:t>
      </w:r>
    </w:p>
    <w:p w:rsidR="00B02E85" w:rsidRPr="00E37623" w:rsidRDefault="00B02E85" w:rsidP="00B02E85">
      <w:pPr>
        <w:ind w:firstLine="360"/>
        <w:jc w:val="both"/>
        <w:rPr>
          <w:color w:val="000000"/>
          <w:sz w:val="28"/>
          <w:szCs w:val="28"/>
        </w:rPr>
      </w:pPr>
      <w:r w:rsidRPr="00E37623">
        <w:rPr>
          <w:color w:val="000000"/>
          <w:sz w:val="28"/>
          <w:szCs w:val="28"/>
        </w:rPr>
        <w:t xml:space="preserve">     при списании автомобиля по установленным основаниям;</w:t>
      </w:r>
    </w:p>
    <w:p w:rsidR="00B02E85" w:rsidRPr="00E37623" w:rsidRDefault="00B02E85" w:rsidP="00B02E85">
      <w:pPr>
        <w:ind w:firstLine="360"/>
        <w:jc w:val="both"/>
        <w:rPr>
          <w:color w:val="000000"/>
          <w:sz w:val="28"/>
          <w:szCs w:val="28"/>
        </w:rPr>
      </w:pPr>
      <w:r w:rsidRPr="00E37623">
        <w:rPr>
          <w:color w:val="000000"/>
          <w:sz w:val="28"/>
          <w:szCs w:val="28"/>
        </w:rPr>
        <w:t xml:space="preserve">     при установке новых запчастей взамен непригодных к эксплуатации.</w:t>
      </w:r>
    </w:p>
    <w:p w:rsidR="00B02E85" w:rsidRPr="00E37623" w:rsidRDefault="00B02E85" w:rsidP="00B02E85">
      <w:pPr>
        <w:jc w:val="both"/>
        <w:rPr>
          <w:color w:val="000000"/>
          <w:sz w:val="28"/>
          <w:szCs w:val="28"/>
        </w:rPr>
      </w:pPr>
      <w:r w:rsidRPr="00E37623">
        <w:rPr>
          <w:color w:val="000000"/>
          <w:sz w:val="28"/>
          <w:szCs w:val="28"/>
        </w:rPr>
        <w:t>Основание: </w:t>
      </w:r>
      <w:hyperlink r:id="rId534" w:tgtFrame="_self" w:tooltip="349. Счет предназначен для учета материальных ценностей, выданных на транспортные средства взамен изношенных, в целях контроля за их использованием. Перечень материальных ценностей,.." w:history="1">
        <w:r w:rsidRPr="00E37623">
          <w:rPr>
            <w:color w:val="000000"/>
            <w:sz w:val="28"/>
            <w:szCs w:val="28"/>
            <w:bdr w:val="none" w:sz="0" w:space="0" w:color="auto" w:frame="1"/>
          </w:rPr>
          <w:t>пункты 349–350</w:t>
        </w:r>
      </w:hyperlink>
      <w:r w:rsidRPr="00E37623">
        <w:rPr>
          <w:color w:val="000000"/>
          <w:sz w:val="28"/>
          <w:szCs w:val="28"/>
        </w:rPr>
        <w:t> Инструкции № 157н.</w:t>
      </w:r>
    </w:p>
    <w:p w:rsidR="002C20D9" w:rsidRPr="00E37623" w:rsidRDefault="002C20D9" w:rsidP="002C20D9">
      <w:pPr>
        <w:autoSpaceDE w:val="0"/>
        <w:autoSpaceDN w:val="0"/>
        <w:adjustRightInd w:val="0"/>
        <w:ind w:firstLine="540"/>
        <w:jc w:val="both"/>
        <w:rPr>
          <w:sz w:val="28"/>
          <w:szCs w:val="28"/>
        </w:rPr>
      </w:pPr>
      <w:r w:rsidRPr="00E37623">
        <w:rPr>
          <w:sz w:val="28"/>
          <w:szCs w:val="28"/>
        </w:rPr>
        <w:tab/>
        <w:t>12.8. Счет 10 «Обеспечение исполнения обязательств» предназначен для учета имущества, за исключением денежных средств, полученного Заказчиками в качестве обеспечения обязательств (залог, поручительство, банковская гарантия, задаток, иные обеспечения).</w:t>
      </w:r>
    </w:p>
    <w:p w:rsidR="002C20D9" w:rsidRPr="00E37623" w:rsidRDefault="002C20D9" w:rsidP="002C20D9">
      <w:pPr>
        <w:autoSpaceDE w:val="0"/>
        <w:autoSpaceDN w:val="0"/>
        <w:adjustRightInd w:val="0"/>
        <w:ind w:firstLine="540"/>
        <w:jc w:val="both"/>
        <w:rPr>
          <w:sz w:val="28"/>
          <w:szCs w:val="28"/>
        </w:rPr>
      </w:pPr>
      <w:r w:rsidRPr="00E37623">
        <w:rPr>
          <w:sz w:val="28"/>
          <w:szCs w:val="28"/>
        </w:rPr>
        <w:t xml:space="preserve">Обеспечение обязательства в виде банковской гарантии отражается по дебету </w:t>
      </w:r>
      <w:proofErr w:type="spellStart"/>
      <w:r w:rsidRPr="00E37623">
        <w:rPr>
          <w:sz w:val="28"/>
          <w:szCs w:val="28"/>
        </w:rPr>
        <w:t>забалансового</w:t>
      </w:r>
      <w:proofErr w:type="spellEnd"/>
      <w:r w:rsidRPr="00E37623">
        <w:rPr>
          <w:sz w:val="28"/>
          <w:szCs w:val="28"/>
        </w:rPr>
        <w:t xml:space="preserve"> счета 10 «Обеспечение исполнения обязательств» </w:t>
      </w:r>
      <w:r w:rsidR="009C3EEF" w:rsidRPr="00E37623">
        <w:rPr>
          <w:sz w:val="28"/>
          <w:szCs w:val="28"/>
        </w:rPr>
        <w:t xml:space="preserve">на дату принятия обязательства, которые она обеспечивает (то есть на дату заключения контракта, возникновения гарантийного срока и т.д.) </w:t>
      </w:r>
      <w:r w:rsidRPr="00E37623">
        <w:rPr>
          <w:sz w:val="28"/>
          <w:szCs w:val="28"/>
        </w:rPr>
        <w:t xml:space="preserve">Выбытие банковской гарантии с учета отражается по кредиту </w:t>
      </w:r>
      <w:proofErr w:type="spellStart"/>
      <w:r w:rsidRPr="00E37623">
        <w:rPr>
          <w:sz w:val="28"/>
          <w:szCs w:val="28"/>
        </w:rPr>
        <w:t>забалансового</w:t>
      </w:r>
      <w:proofErr w:type="spellEnd"/>
      <w:r w:rsidRPr="00E37623">
        <w:rPr>
          <w:sz w:val="28"/>
          <w:szCs w:val="28"/>
        </w:rPr>
        <w:t xml:space="preserve"> счета 10 «Обеспечение исполнения обязательств» отражается датой прекращения обязательства, в обеспечение которого выдана банковская гарантия.</w:t>
      </w:r>
    </w:p>
    <w:p w:rsidR="002C20D9" w:rsidRPr="00E37623" w:rsidRDefault="002C20D9" w:rsidP="002C20D9">
      <w:pPr>
        <w:autoSpaceDE w:val="0"/>
        <w:autoSpaceDN w:val="0"/>
        <w:adjustRightInd w:val="0"/>
        <w:ind w:firstLine="540"/>
        <w:jc w:val="both"/>
        <w:rPr>
          <w:sz w:val="28"/>
          <w:szCs w:val="28"/>
        </w:rPr>
      </w:pPr>
      <w:r w:rsidRPr="00E37623">
        <w:rPr>
          <w:sz w:val="28"/>
          <w:szCs w:val="28"/>
        </w:rPr>
        <w:t xml:space="preserve">Банковская гарантия отражается </w:t>
      </w:r>
      <w:r w:rsidR="00DB0893" w:rsidRPr="00E37623">
        <w:rPr>
          <w:sz w:val="28"/>
          <w:szCs w:val="28"/>
        </w:rPr>
        <w:t xml:space="preserve">в бухгалтерском (бюджетном) учете </w:t>
      </w:r>
      <w:r w:rsidRPr="00E37623">
        <w:rPr>
          <w:sz w:val="28"/>
          <w:szCs w:val="28"/>
        </w:rPr>
        <w:t>на основании письма Заказчика о постановке на учет и снятии с учета банковской гарантии.</w:t>
      </w:r>
    </w:p>
    <w:p w:rsidR="00350BE6" w:rsidRPr="00E37623" w:rsidRDefault="00350BE6" w:rsidP="00350BE6">
      <w:pPr>
        <w:tabs>
          <w:tab w:val="left" w:pos="1134"/>
        </w:tabs>
        <w:ind w:firstLine="567"/>
        <w:contextualSpacing/>
        <w:jc w:val="both"/>
        <w:rPr>
          <w:sz w:val="28"/>
          <w:szCs w:val="28"/>
        </w:rPr>
      </w:pPr>
      <w:r w:rsidRPr="00E37623">
        <w:rPr>
          <w:sz w:val="28"/>
          <w:szCs w:val="28"/>
        </w:rPr>
        <w:t xml:space="preserve">Аналитический учет по счету ведется в </w:t>
      </w:r>
      <w:proofErr w:type="spellStart"/>
      <w:r w:rsidRPr="00E37623">
        <w:rPr>
          <w:sz w:val="28"/>
          <w:szCs w:val="28"/>
        </w:rPr>
        <w:t>Многографной</w:t>
      </w:r>
      <w:proofErr w:type="spellEnd"/>
      <w:r w:rsidRPr="00E37623">
        <w:rPr>
          <w:sz w:val="28"/>
          <w:szCs w:val="28"/>
        </w:rPr>
        <w:t xml:space="preserve"> карточке (ф. 0504054) в разрезе обязательств по видам обеспечения, его количеству, местам его хранения, контрагентов, а также обязательствам, в обеспечение которых они поступили.</w:t>
      </w:r>
    </w:p>
    <w:p w:rsidR="0093102C" w:rsidRPr="00E37623" w:rsidRDefault="0093102C" w:rsidP="0093102C">
      <w:pPr>
        <w:suppressAutoHyphens/>
        <w:autoSpaceDE w:val="0"/>
        <w:autoSpaceDN w:val="0"/>
        <w:adjustRightInd w:val="0"/>
        <w:ind w:firstLine="540"/>
        <w:jc w:val="both"/>
        <w:rPr>
          <w:sz w:val="28"/>
          <w:szCs w:val="28"/>
        </w:rPr>
      </w:pPr>
      <w:r w:rsidRPr="00E37623">
        <w:rPr>
          <w:sz w:val="28"/>
          <w:szCs w:val="28"/>
        </w:rPr>
        <w:t xml:space="preserve">12.9. Счет 19 «Невыясненные поступления прошлых лет» предназначен для учета сумм невыясненных поступлений, а также сумм, которые были списаны на финансовый результат прошлых лет, но подлежат уточнению в следующем году. </w:t>
      </w:r>
      <w:r w:rsidRPr="00E37623">
        <w:rPr>
          <w:sz w:val="28"/>
          <w:szCs w:val="28"/>
        </w:rPr>
        <w:tab/>
        <w:t xml:space="preserve">Счет применяют Заказчики -  казенные учреждения, если они осуществляют полномочия </w:t>
      </w:r>
      <w:hyperlink r:id="rId535" w:history="1">
        <w:r w:rsidRPr="00E37623">
          <w:rPr>
            <w:color w:val="000000"/>
            <w:sz w:val="28"/>
            <w:szCs w:val="28"/>
          </w:rPr>
          <w:t>главного администратора</w:t>
        </w:r>
      </w:hyperlink>
      <w:r w:rsidRPr="00E37623">
        <w:rPr>
          <w:color w:val="000000"/>
          <w:sz w:val="28"/>
          <w:szCs w:val="28"/>
        </w:rPr>
        <w:t xml:space="preserve"> </w:t>
      </w:r>
      <w:hyperlink r:id="rId536" w:history="1">
        <w:r w:rsidRPr="00E37623">
          <w:rPr>
            <w:color w:val="000000"/>
            <w:sz w:val="28"/>
            <w:szCs w:val="28"/>
          </w:rPr>
          <w:t>(администратора)</w:t>
        </w:r>
      </w:hyperlink>
      <w:r w:rsidRPr="00E37623">
        <w:rPr>
          <w:color w:val="000000"/>
          <w:sz w:val="28"/>
          <w:szCs w:val="28"/>
        </w:rPr>
        <w:t xml:space="preserve"> доходо</w:t>
      </w:r>
      <w:r w:rsidRPr="00E37623">
        <w:rPr>
          <w:sz w:val="28"/>
          <w:szCs w:val="28"/>
        </w:rPr>
        <w:t xml:space="preserve">в бюджета. </w:t>
      </w:r>
    </w:p>
    <w:p w:rsidR="0093102C" w:rsidRPr="00E37623" w:rsidRDefault="0093102C" w:rsidP="0093102C">
      <w:pPr>
        <w:suppressAutoHyphens/>
        <w:autoSpaceDE w:val="0"/>
        <w:autoSpaceDN w:val="0"/>
        <w:adjustRightInd w:val="0"/>
        <w:ind w:firstLine="540"/>
        <w:jc w:val="both"/>
        <w:rPr>
          <w:sz w:val="28"/>
          <w:szCs w:val="28"/>
        </w:rPr>
      </w:pPr>
      <w:r w:rsidRPr="00E37623">
        <w:rPr>
          <w:sz w:val="28"/>
          <w:szCs w:val="28"/>
        </w:rPr>
        <w:t xml:space="preserve">Списание со </w:t>
      </w:r>
      <w:hyperlink r:id="rId537" w:history="1">
        <w:r w:rsidRPr="00E37623">
          <w:rPr>
            <w:color w:val="000000"/>
            <w:sz w:val="28"/>
            <w:szCs w:val="28"/>
          </w:rPr>
          <w:t>счета</w:t>
        </w:r>
      </w:hyperlink>
      <w:r w:rsidRPr="00E37623">
        <w:rPr>
          <w:color w:val="000000"/>
          <w:sz w:val="28"/>
          <w:szCs w:val="28"/>
        </w:rPr>
        <w:t xml:space="preserve"> показател</w:t>
      </w:r>
      <w:r w:rsidRPr="00E37623">
        <w:rPr>
          <w:sz w:val="28"/>
          <w:szCs w:val="28"/>
        </w:rPr>
        <w:t>ей невыясненных поступлений осуществляется при их уточнении.</w:t>
      </w:r>
    </w:p>
    <w:p w:rsidR="0093102C" w:rsidRPr="00E37623" w:rsidRDefault="0093102C" w:rsidP="0093102C">
      <w:pPr>
        <w:suppressAutoHyphens/>
        <w:autoSpaceDE w:val="0"/>
        <w:autoSpaceDN w:val="0"/>
        <w:adjustRightInd w:val="0"/>
        <w:ind w:firstLine="540"/>
        <w:jc w:val="both"/>
        <w:rPr>
          <w:sz w:val="28"/>
          <w:szCs w:val="28"/>
        </w:rPr>
      </w:pPr>
      <w:r w:rsidRPr="00E37623">
        <w:rPr>
          <w:sz w:val="28"/>
          <w:szCs w:val="28"/>
        </w:rPr>
        <w:tab/>
        <w:t>Аналитический учет по счету ведется с указанием даты зачисления невыясненных поступлений и даты их уточнения – по выписке из лицевого счета администратора доходов бюджета (форма по КФД 0531761).</w:t>
      </w:r>
    </w:p>
    <w:p w:rsidR="0093102C" w:rsidRPr="00E37623" w:rsidRDefault="0093102C" w:rsidP="0093102C">
      <w:pPr>
        <w:suppressAutoHyphens/>
        <w:autoSpaceDE w:val="0"/>
        <w:autoSpaceDN w:val="0"/>
        <w:adjustRightInd w:val="0"/>
        <w:ind w:firstLine="540"/>
        <w:jc w:val="both"/>
        <w:rPr>
          <w:sz w:val="28"/>
          <w:szCs w:val="28"/>
        </w:rPr>
      </w:pPr>
      <w:r w:rsidRPr="00E37623">
        <w:rPr>
          <w:sz w:val="28"/>
          <w:szCs w:val="28"/>
        </w:rPr>
        <w:t>12.10. Счет 20 «Невостребованная кредиторская задолженность» предназначен для учета:</w:t>
      </w:r>
    </w:p>
    <w:p w:rsidR="0093102C" w:rsidRPr="00E37623" w:rsidRDefault="0093102C" w:rsidP="0093102C">
      <w:pPr>
        <w:suppressAutoHyphens/>
        <w:ind w:left="-142" w:firstLine="720"/>
        <w:jc w:val="both"/>
        <w:rPr>
          <w:sz w:val="28"/>
          <w:szCs w:val="28"/>
        </w:rPr>
      </w:pPr>
      <w:r w:rsidRPr="00E37623">
        <w:rPr>
          <w:sz w:val="28"/>
          <w:szCs w:val="28"/>
        </w:rPr>
        <w:t>сумм непредъявленных кредиторами требований, вытекающих из условий муниципального контракта (договора);</w:t>
      </w:r>
    </w:p>
    <w:p w:rsidR="0093102C" w:rsidRPr="00E37623" w:rsidRDefault="0093102C" w:rsidP="0093102C">
      <w:pPr>
        <w:suppressAutoHyphens/>
        <w:ind w:left="-142" w:firstLine="720"/>
        <w:jc w:val="both"/>
        <w:rPr>
          <w:sz w:val="28"/>
          <w:szCs w:val="28"/>
        </w:rPr>
      </w:pPr>
      <w:r w:rsidRPr="00E37623">
        <w:rPr>
          <w:sz w:val="28"/>
          <w:szCs w:val="28"/>
        </w:rPr>
        <w:t xml:space="preserve">сумм кредиторской задолженности, не подтвержденных по результатам инвентаризации кредитором; </w:t>
      </w:r>
    </w:p>
    <w:p w:rsidR="0093102C" w:rsidRPr="00E37623" w:rsidRDefault="0093102C" w:rsidP="0093102C">
      <w:pPr>
        <w:suppressAutoHyphens/>
        <w:ind w:left="-142" w:firstLine="720"/>
        <w:jc w:val="both"/>
        <w:rPr>
          <w:sz w:val="28"/>
          <w:szCs w:val="28"/>
        </w:rPr>
      </w:pPr>
      <w:r w:rsidRPr="00E37623">
        <w:rPr>
          <w:sz w:val="28"/>
          <w:szCs w:val="28"/>
        </w:rPr>
        <w:t xml:space="preserve">кредиторской задолженности, образовавшейся в связи с переплатами </w:t>
      </w:r>
      <w:r w:rsidRPr="00E37623">
        <w:rPr>
          <w:sz w:val="28"/>
          <w:szCs w:val="28"/>
        </w:rPr>
        <w:br/>
        <w:t xml:space="preserve">в бюджет, в том числе налогов (далее - задолженность, невостребованная кредиторами). </w:t>
      </w:r>
    </w:p>
    <w:p w:rsidR="0093102C" w:rsidRPr="00E37623" w:rsidRDefault="0093102C" w:rsidP="0093102C">
      <w:pPr>
        <w:suppressAutoHyphens/>
        <w:ind w:firstLine="540"/>
        <w:jc w:val="both"/>
        <w:rPr>
          <w:sz w:val="28"/>
          <w:szCs w:val="28"/>
        </w:rPr>
      </w:pPr>
      <w:r w:rsidRPr="00E37623">
        <w:rPr>
          <w:sz w:val="28"/>
          <w:szCs w:val="28"/>
        </w:rPr>
        <w:t xml:space="preserve">Задолженность, невостребованная кредитором, принимается к </w:t>
      </w:r>
      <w:proofErr w:type="spellStart"/>
      <w:r w:rsidRPr="00E37623">
        <w:rPr>
          <w:sz w:val="28"/>
          <w:szCs w:val="28"/>
        </w:rPr>
        <w:t>забалансовому</w:t>
      </w:r>
      <w:proofErr w:type="spellEnd"/>
      <w:r w:rsidRPr="00E37623">
        <w:rPr>
          <w:sz w:val="28"/>
          <w:szCs w:val="28"/>
        </w:rPr>
        <w:t xml:space="preserve"> учету для наблюдения в течение срока исковой давности в сумме задолженности, списанной с балансового учета.</w:t>
      </w:r>
    </w:p>
    <w:p w:rsidR="0093102C" w:rsidRPr="00E37623" w:rsidRDefault="0093102C" w:rsidP="0093102C">
      <w:pPr>
        <w:suppressAutoHyphens/>
        <w:ind w:firstLine="540"/>
        <w:jc w:val="both"/>
        <w:rPr>
          <w:sz w:val="28"/>
          <w:szCs w:val="28"/>
        </w:rPr>
      </w:pPr>
      <w:r w:rsidRPr="00E37623">
        <w:rPr>
          <w:sz w:val="28"/>
          <w:szCs w:val="28"/>
        </w:rPr>
        <w:t xml:space="preserve">На основании ст. 196, 197 ГК РФ общий срок исковой давности составляет 3 года со дня, определяемого в соответствии со ст. 200 ГК РФ, но для отдельных </w:t>
      </w:r>
      <w:r w:rsidRPr="00E37623">
        <w:rPr>
          <w:sz w:val="28"/>
          <w:szCs w:val="28"/>
        </w:rPr>
        <w:lastRenderedPageBreak/>
        <w:t xml:space="preserve">видов требований законом могут устанавливаться специальные сроки исковой давности, сокращенные или более длительные по сравнению с общим сроком. </w:t>
      </w:r>
    </w:p>
    <w:p w:rsidR="00C74A6D" w:rsidRPr="00E37623" w:rsidRDefault="0093102C" w:rsidP="00C74A6D">
      <w:pPr>
        <w:suppressAutoHyphens/>
        <w:ind w:firstLine="540"/>
        <w:jc w:val="both"/>
        <w:rPr>
          <w:color w:val="000000"/>
          <w:sz w:val="28"/>
          <w:szCs w:val="28"/>
        </w:rPr>
      </w:pPr>
      <w:r w:rsidRPr="00E37623">
        <w:rPr>
          <w:sz w:val="28"/>
          <w:szCs w:val="28"/>
        </w:rPr>
        <w:t xml:space="preserve">Списание задолженности, не востребованной кредиторами, с </w:t>
      </w:r>
      <w:proofErr w:type="spellStart"/>
      <w:r w:rsidRPr="00E37623">
        <w:rPr>
          <w:sz w:val="28"/>
          <w:szCs w:val="28"/>
        </w:rPr>
        <w:t>забалансового</w:t>
      </w:r>
      <w:proofErr w:type="spellEnd"/>
      <w:r w:rsidRPr="00E37623">
        <w:rPr>
          <w:sz w:val="28"/>
          <w:szCs w:val="28"/>
        </w:rPr>
        <w:t xml:space="preserve"> учета осуществляется на основании </w:t>
      </w:r>
      <w:r w:rsidR="00C74A6D" w:rsidRPr="00E37623">
        <w:rPr>
          <w:color w:val="000000"/>
          <w:sz w:val="28"/>
          <w:szCs w:val="28"/>
        </w:rPr>
        <w:t>решения о списании задолженности, не востребованной кредиторами, со счета _________ (ф. 0510437), которое составляется в целях оформления комиссией субъекта учета решения о списании не востребованной в срок (просроченной и (или) не подтвержденной по результатам инвентаризации) кредиторской задолженности по выплатам расходов (источников финансирования дефицита), возвратам переплат доходов (источников финансирования дефицита), выявленной по результатам проведения субъектом учета инвентаризации кредиторской задолженности.</w:t>
      </w:r>
    </w:p>
    <w:p w:rsidR="00C74A6D" w:rsidRPr="00E37623" w:rsidRDefault="00C74A6D" w:rsidP="00071402">
      <w:pPr>
        <w:autoSpaceDE w:val="0"/>
        <w:autoSpaceDN w:val="0"/>
        <w:adjustRightInd w:val="0"/>
        <w:jc w:val="both"/>
        <w:rPr>
          <w:color w:val="000000"/>
          <w:sz w:val="28"/>
          <w:szCs w:val="28"/>
        </w:rPr>
      </w:pPr>
      <w:r w:rsidRPr="00E37623">
        <w:rPr>
          <w:color w:val="000000"/>
          <w:sz w:val="28"/>
          <w:szCs w:val="28"/>
        </w:rPr>
        <w:tab/>
        <w:t>Решение заполняется ответственным исполнителем из состава комиссии на основании акта о результатах инвентаризации и данных соответствующих инвентаризационных описей (</w:t>
      </w:r>
      <w:hyperlink r:id="rId538" w:history="1">
        <w:r w:rsidRPr="00E37623">
          <w:rPr>
            <w:color w:val="000000"/>
            <w:sz w:val="28"/>
            <w:szCs w:val="28"/>
          </w:rPr>
          <w:t>ф. 0504089</w:t>
        </w:r>
      </w:hyperlink>
      <w:r w:rsidRPr="00E37623">
        <w:rPr>
          <w:color w:val="000000"/>
          <w:sz w:val="28"/>
          <w:szCs w:val="28"/>
        </w:rPr>
        <w:t xml:space="preserve">, </w:t>
      </w:r>
      <w:hyperlink r:id="rId539" w:history="1">
        <w:r w:rsidRPr="00E37623">
          <w:rPr>
            <w:color w:val="000000"/>
            <w:sz w:val="28"/>
            <w:szCs w:val="28"/>
          </w:rPr>
          <w:t>0504083</w:t>
        </w:r>
      </w:hyperlink>
      <w:r w:rsidRPr="00E37623">
        <w:rPr>
          <w:color w:val="000000"/>
          <w:sz w:val="28"/>
          <w:szCs w:val="28"/>
        </w:rPr>
        <w:t xml:space="preserve">, </w:t>
      </w:r>
      <w:hyperlink r:id="rId540" w:history="1">
        <w:r w:rsidRPr="00E37623">
          <w:rPr>
            <w:color w:val="000000"/>
            <w:sz w:val="28"/>
            <w:szCs w:val="28"/>
          </w:rPr>
          <w:t>0504085</w:t>
        </w:r>
      </w:hyperlink>
      <w:r w:rsidRPr="00E37623">
        <w:rPr>
          <w:color w:val="000000"/>
          <w:sz w:val="28"/>
          <w:szCs w:val="28"/>
        </w:rPr>
        <w:t>). При оформлении этих описей в электронном виде их данные отражаются в решении автоматически (без дублирования ввода данных).</w:t>
      </w:r>
    </w:p>
    <w:p w:rsidR="00C74A6D" w:rsidRPr="00E37623" w:rsidRDefault="00C74A6D" w:rsidP="00071402">
      <w:pPr>
        <w:autoSpaceDE w:val="0"/>
        <w:autoSpaceDN w:val="0"/>
        <w:adjustRightInd w:val="0"/>
        <w:jc w:val="both"/>
        <w:rPr>
          <w:color w:val="000000"/>
          <w:sz w:val="28"/>
          <w:szCs w:val="28"/>
        </w:rPr>
      </w:pPr>
      <w:r w:rsidRPr="00E37623">
        <w:rPr>
          <w:color w:val="000000"/>
          <w:sz w:val="28"/>
          <w:szCs w:val="28"/>
        </w:rPr>
        <w:tab/>
        <w:t xml:space="preserve">Если инвентаризационная комиссия решила списать задолженность, не востребованную кредиторами, вместе с решением одновременно формируется акт о результатах инвентаризации </w:t>
      </w:r>
      <w:hyperlink r:id="rId541" w:history="1">
        <w:r w:rsidRPr="00E37623">
          <w:rPr>
            <w:color w:val="000000"/>
            <w:sz w:val="28"/>
            <w:szCs w:val="28"/>
          </w:rPr>
          <w:t>(ф. 0504835)</w:t>
        </w:r>
      </w:hyperlink>
      <w:r w:rsidRPr="00E37623">
        <w:rPr>
          <w:color w:val="000000"/>
          <w:sz w:val="28"/>
          <w:szCs w:val="28"/>
        </w:rPr>
        <w:t>.</w:t>
      </w:r>
    </w:p>
    <w:p w:rsidR="0093102C" w:rsidRPr="00E37623" w:rsidRDefault="0093102C" w:rsidP="0093102C">
      <w:pPr>
        <w:suppressAutoHyphens/>
        <w:ind w:firstLine="540"/>
        <w:jc w:val="both"/>
        <w:rPr>
          <w:sz w:val="28"/>
          <w:szCs w:val="28"/>
        </w:rPr>
      </w:pPr>
      <w:r w:rsidRPr="00E37623">
        <w:rPr>
          <w:sz w:val="28"/>
          <w:szCs w:val="28"/>
        </w:rPr>
        <w:t xml:space="preserve">В случае предъявления кредитором своих требований в порядке, установленном законодательством Российской Федерации, задолженность, невостребованная кредиторами, подлежит списанию с </w:t>
      </w:r>
      <w:proofErr w:type="spellStart"/>
      <w:r w:rsidRPr="00E37623">
        <w:rPr>
          <w:sz w:val="28"/>
          <w:szCs w:val="28"/>
        </w:rPr>
        <w:t>забалансового</w:t>
      </w:r>
      <w:proofErr w:type="spellEnd"/>
      <w:r w:rsidRPr="00E37623">
        <w:rPr>
          <w:sz w:val="28"/>
          <w:szCs w:val="28"/>
        </w:rPr>
        <w:t xml:space="preserve"> учета </w:t>
      </w:r>
      <w:r w:rsidRPr="00E37623">
        <w:rPr>
          <w:sz w:val="28"/>
          <w:szCs w:val="28"/>
        </w:rPr>
        <w:br/>
        <w:t xml:space="preserve">и отражению на соответствующих аналитических балансовых счетах учета обязательств. </w:t>
      </w:r>
    </w:p>
    <w:p w:rsidR="00766B19" w:rsidRPr="00E37623" w:rsidRDefault="00766B19" w:rsidP="00766B19">
      <w:pPr>
        <w:ind w:firstLine="567"/>
        <w:jc w:val="both"/>
        <w:rPr>
          <w:bCs/>
          <w:sz w:val="28"/>
          <w:szCs w:val="28"/>
        </w:rPr>
      </w:pPr>
      <w:r w:rsidRPr="00E37623">
        <w:rPr>
          <w:bCs/>
          <w:sz w:val="28"/>
          <w:szCs w:val="28"/>
        </w:rPr>
        <w:t xml:space="preserve">Аналитический учет по </w:t>
      </w:r>
      <w:proofErr w:type="spellStart"/>
      <w:r w:rsidRPr="00E37623">
        <w:rPr>
          <w:bCs/>
          <w:sz w:val="28"/>
          <w:szCs w:val="28"/>
        </w:rPr>
        <w:t>забалансовому</w:t>
      </w:r>
      <w:proofErr w:type="spellEnd"/>
      <w:r w:rsidRPr="00E37623">
        <w:rPr>
          <w:bCs/>
          <w:sz w:val="28"/>
          <w:szCs w:val="28"/>
        </w:rPr>
        <w:t xml:space="preserve"> счету 20 ведется в разрезе видов выплат (поступлений), по которым на балансе учреждения учитывалась задолженность по кредиторам с указанием его полного наименования, а также иных реквизитов, необходимых для определения кредитора и задолженности в целях регистрации принятого (принимаемого) денежного обязательства (требования кредитора) и его оплаты, за исключением кредиторской задолженности, связанной с переплатами в бюджет, которая ведется в разрезе видов платежей.</w:t>
      </w:r>
    </w:p>
    <w:p w:rsidR="00766B19" w:rsidRPr="00E37623" w:rsidRDefault="00766B19" w:rsidP="00766B19">
      <w:pPr>
        <w:ind w:firstLine="567"/>
        <w:jc w:val="both"/>
        <w:rPr>
          <w:bCs/>
          <w:sz w:val="28"/>
          <w:szCs w:val="28"/>
        </w:rPr>
      </w:pPr>
      <w:r w:rsidRPr="00E37623">
        <w:rPr>
          <w:bCs/>
          <w:sz w:val="28"/>
          <w:szCs w:val="28"/>
        </w:rPr>
        <w:t>Аналитический учет по счету ведется в разрезе кодов классификации доходов бюджетов, кодов классификации расходов бюджетов, кодов классификации источников финансирования дефицитов бюджетов, контрагентов (кредиторов), видов платежей (кодов финансового обеспечения) в Карточке учета средств и расчетов (ф. 0504054).</w:t>
      </w:r>
    </w:p>
    <w:p w:rsidR="003E5DF2" w:rsidRPr="00E37623" w:rsidRDefault="003E5DF2" w:rsidP="003E5DF2">
      <w:pPr>
        <w:autoSpaceDE w:val="0"/>
        <w:autoSpaceDN w:val="0"/>
        <w:adjustRightInd w:val="0"/>
        <w:jc w:val="both"/>
        <w:rPr>
          <w:color w:val="000000"/>
          <w:sz w:val="28"/>
          <w:szCs w:val="28"/>
        </w:rPr>
      </w:pPr>
      <w:r w:rsidRPr="00E37623">
        <w:rPr>
          <w:bCs/>
          <w:color w:val="FF0000"/>
          <w:sz w:val="28"/>
          <w:szCs w:val="28"/>
        </w:rPr>
        <w:tab/>
      </w:r>
      <w:r w:rsidRPr="00E37623">
        <w:rPr>
          <w:bCs/>
          <w:color w:val="000000"/>
          <w:sz w:val="28"/>
          <w:szCs w:val="28"/>
        </w:rPr>
        <w:t>В случае принятия решения о восстановлении кредиторской задолженности на балансовый учет оформляется соответствующее решение (ф.0510446). Форма с</w:t>
      </w:r>
      <w:r w:rsidRPr="00E37623">
        <w:rPr>
          <w:color w:val="000000"/>
          <w:sz w:val="28"/>
          <w:szCs w:val="28"/>
        </w:rPr>
        <w:t>оставляется в целях оформления по кредиторской задолженности, ранее списанной с балансового учета, решения об отражении на соответствующих балансовых счетах обязательств по оплате расходов (выплате источников финансирования дефицита), возврату доходов (источников финансирования дефицита) в связи с предъявлением кредитором или его правопреемником требования об уплате задолженности.</w:t>
      </w:r>
    </w:p>
    <w:p w:rsidR="003E5DF2" w:rsidRPr="00E37623" w:rsidRDefault="003E5DF2" w:rsidP="003E5DF2">
      <w:pPr>
        <w:autoSpaceDE w:val="0"/>
        <w:autoSpaceDN w:val="0"/>
        <w:adjustRightInd w:val="0"/>
        <w:jc w:val="both"/>
        <w:rPr>
          <w:color w:val="000000"/>
          <w:sz w:val="28"/>
          <w:szCs w:val="28"/>
        </w:rPr>
      </w:pPr>
      <w:r w:rsidRPr="00E37623">
        <w:rPr>
          <w:color w:val="000000"/>
          <w:sz w:val="28"/>
          <w:szCs w:val="28"/>
        </w:rPr>
        <w:tab/>
        <w:t xml:space="preserve">Основанием для заполнения решения </w:t>
      </w:r>
      <w:r w:rsidR="00A130B5" w:rsidRPr="00E37623">
        <w:rPr>
          <w:color w:val="000000"/>
          <w:sz w:val="28"/>
          <w:szCs w:val="28"/>
        </w:rPr>
        <w:t xml:space="preserve">(ф.0510446) </w:t>
      </w:r>
      <w:r w:rsidRPr="00E37623">
        <w:rPr>
          <w:color w:val="000000"/>
          <w:sz w:val="28"/>
          <w:szCs w:val="28"/>
        </w:rPr>
        <w:t>служат:</w:t>
      </w:r>
    </w:p>
    <w:p w:rsidR="003E5DF2" w:rsidRPr="00E37623" w:rsidRDefault="003A68E2" w:rsidP="003E5DF2">
      <w:pPr>
        <w:autoSpaceDE w:val="0"/>
        <w:autoSpaceDN w:val="0"/>
        <w:adjustRightInd w:val="0"/>
        <w:jc w:val="both"/>
        <w:rPr>
          <w:color w:val="000000"/>
          <w:sz w:val="28"/>
          <w:szCs w:val="28"/>
        </w:rPr>
      </w:pPr>
      <w:r w:rsidRPr="00E37623">
        <w:rPr>
          <w:color w:val="000000"/>
          <w:sz w:val="28"/>
          <w:szCs w:val="28"/>
        </w:rPr>
        <w:lastRenderedPageBreak/>
        <w:tab/>
      </w:r>
      <w:r w:rsidR="003E5DF2" w:rsidRPr="00E37623">
        <w:rPr>
          <w:color w:val="000000"/>
          <w:sz w:val="28"/>
          <w:szCs w:val="28"/>
        </w:rPr>
        <w:t>документы заявителя, подтверждающие право требования в отношении задолженности учреждения (например, судебное решение);</w:t>
      </w:r>
    </w:p>
    <w:p w:rsidR="003E5DF2" w:rsidRPr="00E37623" w:rsidRDefault="003A68E2" w:rsidP="003E5DF2">
      <w:pPr>
        <w:autoSpaceDE w:val="0"/>
        <w:autoSpaceDN w:val="0"/>
        <w:adjustRightInd w:val="0"/>
        <w:jc w:val="both"/>
        <w:rPr>
          <w:color w:val="000000"/>
          <w:sz w:val="28"/>
          <w:szCs w:val="28"/>
        </w:rPr>
      </w:pPr>
      <w:r w:rsidRPr="00E37623">
        <w:rPr>
          <w:color w:val="000000"/>
          <w:sz w:val="28"/>
          <w:szCs w:val="28"/>
        </w:rPr>
        <w:tab/>
      </w:r>
      <w:r w:rsidR="003E5DF2" w:rsidRPr="00E37623">
        <w:rPr>
          <w:color w:val="000000"/>
          <w:sz w:val="28"/>
          <w:szCs w:val="28"/>
        </w:rPr>
        <w:t>документы, подтверждающие возникновение обязательств (например, накладные, акты, платежные документы в части обязательств по возврату переплат);</w:t>
      </w:r>
    </w:p>
    <w:p w:rsidR="003E5DF2" w:rsidRPr="00E37623" w:rsidRDefault="003A68E2" w:rsidP="003E5DF2">
      <w:pPr>
        <w:autoSpaceDE w:val="0"/>
        <w:autoSpaceDN w:val="0"/>
        <w:adjustRightInd w:val="0"/>
        <w:jc w:val="both"/>
        <w:rPr>
          <w:color w:val="000000"/>
          <w:sz w:val="28"/>
          <w:szCs w:val="28"/>
        </w:rPr>
      </w:pPr>
      <w:r w:rsidRPr="00E37623">
        <w:rPr>
          <w:color w:val="000000"/>
          <w:sz w:val="28"/>
          <w:szCs w:val="28"/>
        </w:rPr>
        <w:tab/>
      </w:r>
      <w:r w:rsidR="003E5DF2" w:rsidRPr="00E37623">
        <w:rPr>
          <w:color w:val="000000"/>
          <w:sz w:val="28"/>
          <w:szCs w:val="28"/>
        </w:rPr>
        <w:t xml:space="preserve">данные регистров бухгалтерского учета по </w:t>
      </w:r>
      <w:proofErr w:type="spellStart"/>
      <w:r w:rsidR="003E5DF2" w:rsidRPr="00E37623">
        <w:rPr>
          <w:color w:val="000000"/>
          <w:sz w:val="28"/>
          <w:szCs w:val="28"/>
        </w:rPr>
        <w:t>забалансовому</w:t>
      </w:r>
      <w:proofErr w:type="spellEnd"/>
      <w:r w:rsidR="003E5DF2" w:rsidRPr="00E37623">
        <w:rPr>
          <w:color w:val="000000"/>
          <w:sz w:val="28"/>
          <w:szCs w:val="28"/>
        </w:rPr>
        <w:t xml:space="preserve"> счету 20 </w:t>
      </w:r>
      <w:r w:rsidR="00A130B5" w:rsidRPr="00E37623">
        <w:rPr>
          <w:color w:val="000000"/>
          <w:sz w:val="28"/>
          <w:szCs w:val="28"/>
        </w:rPr>
        <w:t>«</w:t>
      </w:r>
      <w:r w:rsidR="003E5DF2" w:rsidRPr="00E37623">
        <w:rPr>
          <w:color w:val="000000"/>
          <w:sz w:val="28"/>
          <w:szCs w:val="28"/>
        </w:rPr>
        <w:t>Задолженност</w:t>
      </w:r>
      <w:r w:rsidR="00A130B5" w:rsidRPr="00E37623">
        <w:rPr>
          <w:color w:val="000000"/>
          <w:sz w:val="28"/>
          <w:szCs w:val="28"/>
        </w:rPr>
        <w:t>ь, невостребованная кредиторами»</w:t>
      </w:r>
      <w:r w:rsidR="003E5DF2" w:rsidRPr="00E37623">
        <w:rPr>
          <w:color w:val="000000"/>
          <w:sz w:val="28"/>
          <w:szCs w:val="28"/>
        </w:rPr>
        <w:t>;</w:t>
      </w:r>
    </w:p>
    <w:p w:rsidR="003E5DF2" w:rsidRPr="00E37623" w:rsidRDefault="003A68E2" w:rsidP="003E5DF2">
      <w:pPr>
        <w:autoSpaceDE w:val="0"/>
        <w:autoSpaceDN w:val="0"/>
        <w:adjustRightInd w:val="0"/>
        <w:jc w:val="both"/>
        <w:rPr>
          <w:color w:val="000000"/>
          <w:sz w:val="28"/>
          <w:szCs w:val="28"/>
        </w:rPr>
      </w:pPr>
      <w:r w:rsidRPr="00E37623">
        <w:rPr>
          <w:color w:val="000000"/>
          <w:sz w:val="28"/>
          <w:szCs w:val="28"/>
        </w:rPr>
        <w:tab/>
      </w:r>
      <w:r w:rsidR="003E5DF2" w:rsidRPr="00E37623">
        <w:rPr>
          <w:color w:val="000000"/>
          <w:sz w:val="28"/>
          <w:szCs w:val="28"/>
        </w:rPr>
        <w:t xml:space="preserve">решение </w:t>
      </w:r>
      <w:hyperlink r:id="rId542" w:history="1">
        <w:r w:rsidR="003E5DF2" w:rsidRPr="00E37623">
          <w:rPr>
            <w:color w:val="000000"/>
            <w:sz w:val="28"/>
            <w:szCs w:val="28"/>
          </w:rPr>
          <w:t>(ф. 0510437)</w:t>
        </w:r>
      </w:hyperlink>
      <w:r w:rsidR="003E5DF2" w:rsidRPr="00E37623">
        <w:rPr>
          <w:color w:val="000000"/>
          <w:sz w:val="28"/>
          <w:szCs w:val="28"/>
        </w:rPr>
        <w:t>, в котором содержится информация о списанной невостребованной кредиторской задолженности, в отношении которой заявителем предъявлены требования.</w:t>
      </w:r>
    </w:p>
    <w:p w:rsidR="003E5DF2" w:rsidRPr="00E37623" w:rsidRDefault="003A68E2" w:rsidP="003E5DF2">
      <w:pPr>
        <w:autoSpaceDE w:val="0"/>
        <w:autoSpaceDN w:val="0"/>
        <w:adjustRightInd w:val="0"/>
        <w:jc w:val="both"/>
        <w:rPr>
          <w:color w:val="000000"/>
          <w:sz w:val="28"/>
          <w:szCs w:val="28"/>
        </w:rPr>
      </w:pPr>
      <w:r w:rsidRPr="00E37623">
        <w:rPr>
          <w:color w:val="000000"/>
          <w:sz w:val="28"/>
          <w:szCs w:val="28"/>
        </w:rPr>
        <w:tab/>
      </w:r>
      <w:r w:rsidR="003E5DF2" w:rsidRPr="00E37623">
        <w:rPr>
          <w:color w:val="000000"/>
          <w:sz w:val="28"/>
          <w:szCs w:val="28"/>
        </w:rPr>
        <w:t xml:space="preserve">Решение </w:t>
      </w:r>
      <w:r w:rsidR="00A130B5" w:rsidRPr="00E37623">
        <w:rPr>
          <w:color w:val="000000"/>
          <w:sz w:val="28"/>
          <w:szCs w:val="28"/>
        </w:rPr>
        <w:t xml:space="preserve">(ф.0510446) </w:t>
      </w:r>
      <w:r w:rsidR="003E5DF2" w:rsidRPr="00E37623">
        <w:rPr>
          <w:color w:val="000000"/>
          <w:sz w:val="28"/>
          <w:szCs w:val="28"/>
        </w:rPr>
        <w:t xml:space="preserve">формируется на основании данных решения </w:t>
      </w:r>
      <w:r w:rsidRPr="00E37623">
        <w:rPr>
          <w:color w:val="000000"/>
          <w:sz w:val="28"/>
          <w:szCs w:val="28"/>
        </w:rPr>
        <w:t xml:space="preserve">о списании задолженности, не востребованной кредиторами, со счета ______ </w:t>
      </w:r>
      <w:hyperlink r:id="rId543" w:history="1">
        <w:r w:rsidR="003E5DF2" w:rsidRPr="00E37623">
          <w:rPr>
            <w:color w:val="000000"/>
            <w:sz w:val="28"/>
            <w:szCs w:val="28"/>
          </w:rPr>
          <w:t>(ф. 0510437)</w:t>
        </w:r>
      </w:hyperlink>
      <w:r w:rsidR="003E5DF2" w:rsidRPr="00E37623">
        <w:rPr>
          <w:color w:val="000000"/>
          <w:sz w:val="28"/>
          <w:szCs w:val="28"/>
        </w:rPr>
        <w:t xml:space="preserve"> автоматически (без дублирования ввода данных)</w:t>
      </w:r>
      <w:r w:rsidRPr="00E37623">
        <w:rPr>
          <w:color w:val="000000"/>
          <w:sz w:val="28"/>
          <w:szCs w:val="28"/>
        </w:rPr>
        <w:t>.</w:t>
      </w:r>
    </w:p>
    <w:p w:rsidR="002C20D9" w:rsidRPr="00E37623" w:rsidRDefault="005A2389" w:rsidP="002C20D9">
      <w:pPr>
        <w:tabs>
          <w:tab w:val="left" w:pos="1134"/>
        </w:tabs>
        <w:ind w:firstLine="567"/>
        <w:jc w:val="both"/>
        <w:rPr>
          <w:sz w:val="28"/>
          <w:szCs w:val="28"/>
        </w:rPr>
      </w:pPr>
      <w:r w:rsidRPr="00E37623">
        <w:rPr>
          <w:sz w:val="28"/>
          <w:szCs w:val="28"/>
        </w:rPr>
        <w:t>12.11.</w:t>
      </w:r>
      <w:r w:rsidR="002C20D9" w:rsidRPr="00E37623">
        <w:rPr>
          <w:sz w:val="28"/>
          <w:szCs w:val="28"/>
        </w:rPr>
        <w:t xml:space="preserve"> На </w:t>
      </w:r>
      <w:proofErr w:type="spellStart"/>
      <w:r w:rsidR="002C20D9" w:rsidRPr="00E37623">
        <w:rPr>
          <w:sz w:val="28"/>
          <w:szCs w:val="28"/>
        </w:rPr>
        <w:t>забалансовом</w:t>
      </w:r>
      <w:proofErr w:type="spellEnd"/>
      <w:r w:rsidR="002C20D9" w:rsidRPr="00E37623">
        <w:rPr>
          <w:sz w:val="28"/>
          <w:szCs w:val="28"/>
        </w:rPr>
        <w:t xml:space="preserve"> счете 21 «Основные средства в эксплуатации» учитываются основные средства по балансовой стоимости введенного в эксплуатацию объекта.</w:t>
      </w:r>
    </w:p>
    <w:p w:rsidR="002C20D9" w:rsidRPr="00E37623" w:rsidRDefault="002C20D9" w:rsidP="002C20D9">
      <w:pPr>
        <w:autoSpaceDE w:val="0"/>
        <w:autoSpaceDN w:val="0"/>
        <w:adjustRightInd w:val="0"/>
        <w:ind w:firstLine="540"/>
        <w:jc w:val="both"/>
        <w:rPr>
          <w:color w:val="000000"/>
          <w:sz w:val="28"/>
          <w:szCs w:val="28"/>
        </w:rPr>
      </w:pPr>
      <w:r w:rsidRPr="00E37623">
        <w:rPr>
          <w:color w:val="000000"/>
          <w:sz w:val="28"/>
          <w:szCs w:val="28"/>
        </w:rPr>
        <w:t xml:space="preserve">Основные средства, стоимость которых не превышает 10 000 руб., при выдаче их в эксплуатацию списываются с балансового учета и отражаются на </w:t>
      </w:r>
      <w:proofErr w:type="spellStart"/>
      <w:r w:rsidRPr="00E37623">
        <w:rPr>
          <w:color w:val="000000"/>
          <w:sz w:val="28"/>
          <w:szCs w:val="28"/>
        </w:rPr>
        <w:t>забалансовом</w:t>
      </w:r>
      <w:proofErr w:type="spellEnd"/>
      <w:r w:rsidRPr="00E37623">
        <w:rPr>
          <w:color w:val="000000"/>
          <w:sz w:val="28"/>
          <w:szCs w:val="28"/>
        </w:rPr>
        <w:t xml:space="preserve"> счете 21 «Основные средства в эксплуатации» (</w:t>
      </w:r>
      <w:hyperlink r:id="rId544" w:history="1">
        <w:r w:rsidRPr="00E37623">
          <w:rPr>
            <w:color w:val="000000"/>
            <w:sz w:val="28"/>
            <w:szCs w:val="28"/>
          </w:rPr>
          <w:t>п. 39</w:t>
        </w:r>
      </w:hyperlink>
      <w:r w:rsidRPr="00E37623">
        <w:rPr>
          <w:color w:val="000000"/>
          <w:sz w:val="28"/>
          <w:szCs w:val="28"/>
        </w:rPr>
        <w:t xml:space="preserve"> ФСГС «Основные средства», </w:t>
      </w:r>
      <w:hyperlink r:id="rId545" w:history="1">
        <w:r w:rsidRPr="00E37623">
          <w:rPr>
            <w:color w:val="000000"/>
            <w:sz w:val="28"/>
            <w:szCs w:val="28"/>
          </w:rPr>
          <w:t>п. 50</w:t>
        </w:r>
      </w:hyperlink>
      <w:r w:rsidRPr="00E37623">
        <w:rPr>
          <w:color w:val="000000"/>
          <w:sz w:val="28"/>
          <w:szCs w:val="28"/>
        </w:rPr>
        <w:t xml:space="preserve">, </w:t>
      </w:r>
      <w:hyperlink r:id="rId546" w:history="1">
        <w:r w:rsidRPr="00E37623">
          <w:rPr>
            <w:color w:val="000000"/>
            <w:sz w:val="28"/>
            <w:szCs w:val="28"/>
          </w:rPr>
          <w:t>373</w:t>
        </w:r>
      </w:hyperlink>
      <w:r w:rsidRPr="00E37623">
        <w:rPr>
          <w:color w:val="000000"/>
          <w:sz w:val="28"/>
          <w:szCs w:val="28"/>
        </w:rPr>
        <w:t xml:space="preserve"> Инструкции </w:t>
      </w:r>
      <w:r w:rsidR="005609FB" w:rsidRPr="00E37623">
        <w:rPr>
          <w:color w:val="000000"/>
          <w:sz w:val="28"/>
          <w:szCs w:val="28"/>
        </w:rPr>
        <w:t>№</w:t>
      </w:r>
      <w:r w:rsidRPr="00E37623">
        <w:rPr>
          <w:color w:val="000000"/>
          <w:sz w:val="28"/>
          <w:szCs w:val="28"/>
        </w:rPr>
        <w:t xml:space="preserve"> 157н) на основании ведомости выдачи материальных ценностей на нужды учреждения </w:t>
      </w:r>
      <w:hyperlink r:id="rId547" w:history="1">
        <w:r w:rsidRPr="00E37623">
          <w:rPr>
            <w:color w:val="000000"/>
            <w:sz w:val="28"/>
            <w:szCs w:val="28"/>
          </w:rPr>
          <w:t>(ф. 0504210)</w:t>
        </w:r>
      </w:hyperlink>
      <w:r w:rsidRPr="00E37623">
        <w:rPr>
          <w:color w:val="000000"/>
          <w:sz w:val="28"/>
          <w:szCs w:val="28"/>
        </w:rPr>
        <w:t>.</w:t>
      </w:r>
    </w:p>
    <w:p w:rsidR="002C20D9" w:rsidRPr="00E37623" w:rsidRDefault="002C20D9" w:rsidP="002C20D9">
      <w:pPr>
        <w:autoSpaceDE w:val="0"/>
        <w:autoSpaceDN w:val="0"/>
        <w:adjustRightInd w:val="0"/>
        <w:ind w:firstLine="540"/>
        <w:jc w:val="both"/>
        <w:rPr>
          <w:color w:val="000000"/>
          <w:sz w:val="28"/>
          <w:szCs w:val="28"/>
        </w:rPr>
      </w:pPr>
      <w:r w:rsidRPr="00E37623">
        <w:rPr>
          <w:color w:val="000000"/>
          <w:sz w:val="28"/>
          <w:szCs w:val="28"/>
        </w:rPr>
        <w:t xml:space="preserve">Основные средства выбывают с </w:t>
      </w:r>
      <w:proofErr w:type="spellStart"/>
      <w:r w:rsidRPr="00E37623">
        <w:rPr>
          <w:color w:val="000000"/>
          <w:sz w:val="28"/>
          <w:szCs w:val="28"/>
        </w:rPr>
        <w:t>забалансового</w:t>
      </w:r>
      <w:proofErr w:type="spellEnd"/>
      <w:r w:rsidRPr="00E37623">
        <w:rPr>
          <w:color w:val="000000"/>
          <w:sz w:val="28"/>
          <w:szCs w:val="28"/>
        </w:rPr>
        <w:t xml:space="preserve"> учета, </w:t>
      </w:r>
      <w:r w:rsidRPr="00E37623">
        <w:rPr>
          <w:color w:val="000000"/>
          <w:sz w:val="28"/>
          <w:szCs w:val="28"/>
          <w:shd w:val="clear" w:color="auto" w:fill="FFFFFF"/>
        </w:rPr>
        <w:t xml:space="preserve">в том числе в связи с выявлением порчи, хищений, недостачи и (или) принятия решения о их списании (уничтожении) </w:t>
      </w:r>
      <w:r w:rsidRPr="00E37623">
        <w:rPr>
          <w:color w:val="000000"/>
          <w:sz w:val="28"/>
          <w:szCs w:val="28"/>
        </w:rPr>
        <w:t xml:space="preserve">на основании акта о списании объектов нефинансовых активов (кроме транспортных средств) </w:t>
      </w:r>
      <w:r w:rsidR="00733EF9" w:rsidRPr="00E37623">
        <w:rPr>
          <w:color w:val="000000"/>
          <w:sz w:val="28"/>
          <w:szCs w:val="28"/>
        </w:rPr>
        <w:t>(ф. 0510454).</w:t>
      </w:r>
    </w:p>
    <w:p w:rsidR="005609FB" w:rsidRPr="00E37623" w:rsidRDefault="005609FB" w:rsidP="005609FB">
      <w:pPr>
        <w:autoSpaceDE w:val="0"/>
        <w:autoSpaceDN w:val="0"/>
        <w:adjustRightInd w:val="0"/>
        <w:ind w:firstLine="540"/>
        <w:jc w:val="both"/>
        <w:rPr>
          <w:color w:val="000000"/>
          <w:sz w:val="28"/>
          <w:szCs w:val="28"/>
        </w:rPr>
      </w:pPr>
      <w:r w:rsidRPr="00E37623">
        <w:rPr>
          <w:color w:val="000000"/>
          <w:sz w:val="28"/>
          <w:szCs w:val="28"/>
        </w:rPr>
        <w:t>Решение о списании объекта основных средств, который перестал признаваться в качестве актива ввиду физического износа, может быть принято постоянно действующей в учреждении комиссией по поступлению и выбытию активов</w:t>
      </w:r>
      <w:r w:rsidR="00167E97" w:rsidRPr="00E37623">
        <w:rPr>
          <w:color w:val="000000"/>
          <w:sz w:val="28"/>
          <w:szCs w:val="28"/>
        </w:rPr>
        <w:t>, которое оформляется</w:t>
      </w:r>
      <w:r w:rsidRPr="00E37623">
        <w:rPr>
          <w:color w:val="000000"/>
          <w:sz w:val="28"/>
          <w:szCs w:val="28"/>
        </w:rPr>
        <w:t xml:space="preserve"> Решением </w:t>
      </w:r>
      <w:hyperlink r:id="rId548" w:history="1">
        <w:r w:rsidRPr="00E37623">
          <w:rPr>
            <w:color w:val="000000"/>
            <w:sz w:val="28"/>
            <w:szCs w:val="28"/>
          </w:rPr>
          <w:t>(ф. 0510440)</w:t>
        </w:r>
      </w:hyperlink>
      <w:r w:rsidRPr="00E37623">
        <w:rPr>
          <w:color w:val="000000"/>
          <w:sz w:val="28"/>
          <w:szCs w:val="28"/>
        </w:rPr>
        <w:t xml:space="preserve">. Его составляют исходя из сведений Инвентаризационной описи (сличительной ведомости) по объектам нефинансовых активов </w:t>
      </w:r>
      <w:hyperlink r:id="rId549" w:history="1">
        <w:r w:rsidRPr="00E37623">
          <w:rPr>
            <w:color w:val="000000"/>
            <w:sz w:val="28"/>
            <w:szCs w:val="28"/>
          </w:rPr>
          <w:t>(ф. 0504087)</w:t>
        </w:r>
      </w:hyperlink>
      <w:r w:rsidRPr="00E37623">
        <w:rPr>
          <w:color w:val="000000"/>
          <w:sz w:val="28"/>
          <w:szCs w:val="28"/>
        </w:rPr>
        <w:t xml:space="preserve">. На основании резолюции комиссии </w:t>
      </w:r>
      <w:hyperlink r:id="rId550" w:history="1">
        <w:r w:rsidRPr="00E37623">
          <w:rPr>
            <w:color w:val="000000"/>
            <w:sz w:val="28"/>
            <w:szCs w:val="28"/>
          </w:rPr>
          <w:t>«подлежит списанию</w:t>
        </w:r>
      </w:hyperlink>
      <w:r w:rsidRPr="00E37623">
        <w:rPr>
          <w:color w:val="000000"/>
          <w:sz w:val="28"/>
          <w:szCs w:val="28"/>
        </w:rPr>
        <w:t xml:space="preserve">», отраженной в Решении </w:t>
      </w:r>
      <w:hyperlink r:id="rId551" w:history="1">
        <w:r w:rsidRPr="00E37623">
          <w:rPr>
            <w:color w:val="000000"/>
            <w:sz w:val="28"/>
            <w:szCs w:val="28"/>
          </w:rPr>
          <w:t>(ф. 0510440)</w:t>
        </w:r>
      </w:hyperlink>
      <w:r w:rsidRPr="00E37623">
        <w:rPr>
          <w:color w:val="000000"/>
          <w:sz w:val="28"/>
          <w:szCs w:val="28"/>
        </w:rPr>
        <w:t xml:space="preserve">, оформляется Акт о списании объектов нефинансовых активов (кроме транспортных средств) </w:t>
      </w:r>
      <w:r w:rsidR="00E342F0" w:rsidRPr="00E37623">
        <w:rPr>
          <w:color w:val="000000"/>
          <w:sz w:val="28"/>
          <w:szCs w:val="28"/>
        </w:rPr>
        <w:t xml:space="preserve">                </w:t>
      </w:r>
      <w:r w:rsidR="00733EF9" w:rsidRPr="00E37623">
        <w:rPr>
          <w:color w:val="000000"/>
          <w:sz w:val="28"/>
          <w:szCs w:val="28"/>
        </w:rPr>
        <w:t>(ф. 0510454).</w:t>
      </w:r>
    </w:p>
    <w:p w:rsidR="00833B8C" w:rsidRPr="00E37623" w:rsidRDefault="002519AD" w:rsidP="00DE176B">
      <w:pPr>
        <w:autoSpaceDE w:val="0"/>
        <w:autoSpaceDN w:val="0"/>
        <w:adjustRightInd w:val="0"/>
        <w:jc w:val="both"/>
        <w:rPr>
          <w:sz w:val="28"/>
          <w:szCs w:val="28"/>
        </w:rPr>
      </w:pPr>
      <w:r w:rsidRPr="00E37623">
        <w:rPr>
          <w:sz w:val="28"/>
          <w:szCs w:val="28"/>
        </w:rPr>
        <w:tab/>
        <w:t xml:space="preserve">Накладная на внутреннее перемещение объектов нефинансовых активов </w:t>
      </w:r>
      <w:hyperlink r:id="rId552" w:history="1">
        <w:r w:rsidRPr="00E37623">
          <w:rPr>
            <w:color w:val="000000"/>
            <w:sz w:val="28"/>
            <w:szCs w:val="28"/>
          </w:rPr>
          <w:t>(ф. 0510450)</w:t>
        </w:r>
      </w:hyperlink>
      <w:r w:rsidRPr="00E37623">
        <w:rPr>
          <w:color w:val="000000"/>
          <w:sz w:val="28"/>
          <w:szCs w:val="28"/>
        </w:rPr>
        <w:t xml:space="preserve"> </w:t>
      </w:r>
      <w:r w:rsidRPr="00E37623">
        <w:rPr>
          <w:sz w:val="28"/>
          <w:szCs w:val="28"/>
        </w:rPr>
        <w:t>применяется для оформления перемещения внутри учреждения объектов нефинансовых активов между структурными подразделениями или между лицами, ответственными за использование имущества по его назначению и (или) за сохранность имущества, в том числе с полной материальной ответственностью</w:t>
      </w:r>
      <w:r w:rsidR="00DE176B" w:rsidRPr="00E37623">
        <w:rPr>
          <w:sz w:val="28"/>
          <w:szCs w:val="28"/>
        </w:rPr>
        <w:t>.</w:t>
      </w:r>
    </w:p>
    <w:p w:rsidR="00DE176B" w:rsidRPr="00E37623" w:rsidRDefault="00833B8C" w:rsidP="00DE176B">
      <w:pPr>
        <w:autoSpaceDE w:val="0"/>
        <w:autoSpaceDN w:val="0"/>
        <w:adjustRightInd w:val="0"/>
        <w:jc w:val="both"/>
        <w:rPr>
          <w:sz w:val="28"/>
          <w:szCs w:val="28"/>
        </w:rPr>
      </w:pPr>
      <w:r w:rsidRPr="00E37623">
        <w:rPr>
          <w:sz w:val="28"/>
          <w:szCs w:val="28"/>
        </w:rPr>
        <w:tab/>
      </w:r>
      <w:r w:rsidR="00DE176B" w:rsidRPr="00E37623">
        <w:rPr>
          <w:bCs/>
          <w:sz w:val="28"/>
          <w:szCs w:val="28"/>
        </w:rPr>
        <w:t>В случае передачи в учреждении Заказчика материальных ценностей из одного структурного подразделения в другое</w:t>
      </w:r>
      <w:r w:rsidR="00DE176B" w:rsidRPr="00E37623">
        <w:rPr>
          <w:sz w:val="28"/>
          <w:szCs w:val="28"/>
        </w:rPr>
        <w:t xml:space="preserve"> по распоряжению (приказу) руководителя обязанность проводить инвентаризацию положениями нормативных правовых актов, регулирующих ведение бухгалтерского учета и составление бухгалтерской (финансовой) отчетности, </w:t>
      </w:r>
      <w:r w:rsidR="00DE176B" w:rsidRPr="00E37623">
        <w:rPr>
          <w:bCs/>
          <w:sz w:val="28"/>
          <w:szCs w:val="28"/>
        </w:rPr>
        <w:t>не предусмотрена (</w:t>
      </w:r>
      <w:r w:rsidR="00DE176B" w:rsidRPr="00E37623">
        <w:rPr>
          <w:sz w:val="28"/>
          <w:szCs w:val="28"/>
        </w:rPr>
        <w:t>письмо Министерства финансов Российской Федерации от 18.08.2022 № 02-07-10/81034).</w:t>
      </w:r>
    </w:p>
    <w:p w:rsidR="002C20D9" w:rsidRPr="00E37623" w:rsidRDefault="002C20D9" w:rsidP="002C20D9">
      <w:pPr>
        <w:tabs>
          <w:tab w:val="left" w:pos="1134"/>
        </w:tabs>
        <w:ind w:firstLine="567"/>
        <w:jc w:val="both"/>
        <w:rPr>
          <w:iCs/>
          <w:color w:val="000000"/>
          <w:sz w:val="28"/>
          <w:szCs w:val="28"/>
        </w:rPr>
      </w:pPr>
      <w:r w:rsidRPr="00E37623">
        <w:rPr>
          <w:sz w:val="28"/>
          <w:szCs w:val="28"/>
        </w:rPr>
        <w:lastRenderedPageBreak/>
        <w:t xml:space="preserve">Аналитический учет по </w:t>
      </w:r>
      <w:proofErr w:type="spellStart"/>
      <w:r w:rsidRPr="00E37623">
        <w:rPr>
          <w:sz w:val="28"/>
          <w:szCs w:val="28"/>
        </w:rPr>
        <w:t>забалансовому</w:t>
      </w:r>
      <w:proofErr w:type="spellEnd"/>
      <w:r w:rsidRPr="00E37623">
        <w:rPr>
          <w:sz w:val="28"/>
          <w:szCs w:val="28"/>
        </w:rPr>
        <w:t xml:space="preserve"> счету 21 «</w:t>
      </w:r>
      <w:r w:rsidRPr="00E37623">
        <w:rPr>
          <w:color w:val="333333"/>
          <w:sz w:val="28"/>
          <w:szCs w:val="28"/>
          <w:shd w:val="clear" w:color="auto" w:fill="FFFFFF"/>
        </w:rPr>
        <w:t xml:space="preserve">Основные средства в эксплуатации» </w:t>
      </w:r>
      <w:r w:rsidRPr="00E37623">
        <w:rPr>
          <w:sz w:val="28"/>
          <w:szCs w:val="28"/>
        </w:rPr>
        <w:t>ведется в разрезе объектов материальных ценностей, ответственных лиц, местонахождений объектов имущества (</w:t>
      </w:r>
      <w:hyperlink r:id="rId553" w:history="1">
        <w:r w:rsidRPr="00E37623">
          <w:rPr>
            <w:iCs/>
            <w:color w:val="000000"/>
            <w:sz w:val="28"/>
            <w:szCs w:val="28"/>
          </w:rPr>
          <w:t>п. 373</w:t>
        </w:r>
      </w:hyperlink>
      <w:r w:rsidRPr="00E37623">
        <w:rPr>
          <w:iCs/>
          <w:color w:val="000000"/>
          <w:sz w:val="28"/>
          <w:szCs w:val="28"/>
        </w:rPr>
        <w:t xml:space="preserve"> Инструкции № 157н).</w:t>
      </w:r>
    </w:p>
    <w:p w:rsidR="0009302A" w:rsidRPr="00E37623" w:rsidRDefault="005A2389" w:rsidP="0009302A">
      <w:pPr>
        <w:autoSpaceDE w:val="0"/>
        <w:autoSpaceDN w:val="0"/>
        <w:adjustRightInd w:val="0"/>
        <w:jc w:val="both"/>
        <w:rPr>
          <w:sz w:val="28"/>
          <w:szCs w:val="28"/>
        </w:rPr>
      </w:pPr>
      <w:r w:rsidRPr="00E37623">
        <w:rPr>
          <w:iCs/>
          <w:color w:val="000000"/>
          <w:sz w:val="28"/>
          <w:szCs w:val="28"/>
        </w:rPr>
        <w:tab/>
        <w:t>12.12. Забалансовый счет 25 «</w:t>
      </w:r>
      <w:r w:rsidRPr="00E37623">
        <w:rPr>
          <w:sz w:val="28"/>
          <w:szCs w:val="28"/>
        </w:rPr>
        <w:t xml:space="preserve">Имущество, переданное в возмездное пользование (аренду)» предназначен для учета объектов неоперационной (финансовой) аренды, операционной аренды, в части предоставленных прав пользования имуществом, переданных учреждением (органом исполнительной власти, осуществляющим полномочия собственника государственного (муниципального) имущества) в возмездное пользование (по договору аренды), в целях обеспечения надлежащего контроля за его сохранностью, целевым использованием и движением. Учет имущества на </w:t>
      </w:r>
      <w:proofErr w:type="spellStart"/>
      <w:r w:rsidRPr="00E37623">
        <w:rPr>
          <w:sz w:val="28"/>
          <w:szCs w:val="28"/>
        </w:rPr>
        <w:t>забалансовом</w:t>
      </w:r>
      <w:proofErr w:type="spellEnd"/>
      <w:r w:rsidRPr="00E37623">
        <w:rPr>
          <w:sz w:val="28"/>
          <w:szCs w:val="28"/>
        </w:rPr>
        <w:t xml:space="preserve"> счете 25 ведется по балансовой стоимости.</w:t>
      </w:r>
      <w:r w:rsidR="0009302A" w:rsidRPr="00E37623">
        <w:rPr>
          <w:sz w:val="28"/>
          <w:szCs w:val="28"/>
        </w:rPr>
        <w:t xml:space="preserve"> Сведения о недвижимом имуществе указываются обособленно.</w:t>
      </w:r>
    </w:p>
    <w:p w:rsidR="002C20D9" w:rsidRPr="00E37623" w:rsidRDefault="003123E5" w:rsidP="0012350E">
      <w:pPr>
        <w:autoSpaceDE w:val="0"/>
        <w:autoSpaceDN w:val="0"/>
        <w:adjustRightInd w:val="0"/>
        <w:ind w:firstLine="567"/>
        <w:jc w:val="both"/>
        <w:rPr>
          <w:color w:val="000000"/>
          <w:sz w:val="28"/>
          <w:szCs w:val="28"/>
        </w:rPr>
      </w:pPr>
      <w:r w:rsidRPr="00E37623">
        <w:rPr>
          <w:iCs/>
          <w:color w:val="000000"/>
          <w:sz w:val="28"/>
          <w:szCs w:val="28"/>
        </w:rPr>
        <w:t>12.13.</w:t>
      </w:r>
      <w:r w:rsidR="002C20D9" w:rsidRPr="00E37623">
        <w:rPr>
          <w:sz w:val="28"/>
          <w:szCs w:val="28"/>
        </w:rPr>
        <w:tab/>
        <w:t>В</w:t>
      </w:r>
      <w:r w:rsidR="002C20D9" w:rsidRPr="00E37623">
        <w:rPr>
          <w:color w:val="000000"/>
          <w:sz w:val="28"/>
          <w:szCs w:val="28"/>
        </w:rPr>
        <w:t xml:space="preserve"> целях обеспечения контроля за сохранностью имущества, его целевым использованием и движением на </w:t>
      </w:r>
      <w:proofErr w:type="spellStart"/>
      <w:r w:rsidR="002C20D9" w:rsidRPr="00E37623">
        <w:rPr>
          <w:color w:val="000000"/>
          <w:sz w:val="28"/>
          <w:szCs w:val="28"/>
        </w:rPr>
        <w:t>забалансовом</w:t>
      </w:r>
      <w:proofErr w:type="spellEnd"/>
      <w:r w:rsidR="002C20D9" w:rsidRPr="00E37623">
        <w:rPr>
          <w:color w:val="000000"/>
          <w:sz w:val="28"/>
          <w:szCs w:val="28"/>
        </w:rPr>
        <w:t xml:space="preserve"> </w:t>
      </w:r>
      <w:hyperlink r:id="rId554" w:history="1">
        <w:r w:rsidR="002C20D9" w:rsidRPr="00E37623">
          <w:rPr>
            <w:color w:val="000000"/>
            <w:sz w:val="28"/>
            <w:szCs w:val="28"/>
          </w:rPr>
          <w:t>счете 26</w:t>
        </w:r>
      </w:hyperlink>
      <w:r w:rsidR="004D1D2E" w:rsidRPr="00E37623">
        <w:rPr>
          <w:color w:val="000000"/>
          <w:sz w:val="28"/>
          <w:szCs w:val="28"/>
        </w:rPr>
        <w:t xml:space="preserve"> «Имущество, переданное в безвозмездное пользование»</w:t>
      </w:r>
      <w:r w:rsidR="002C20D9" w:rsidRPr="00E37623">
        <w:rPr>
          <w:color w:val="000000"/>
          <w:sz w:val="28"/>
          <w:szCs w:val="28"/>
        </w:rPr>
        <w:t xml:space="preserve"> учитываются данные (</w:t>
      </w:r>
      <w:hyperlink r:id="rId555" w:history="1">
        <w:r w:rsidR="002C20D9" w:rsidRPr="00E37623">
          <w:rPr>
            <w:color w:val="000000"/>
            <w:sz w:val="28"/>
            <w:szCs w:val="28"/>
          </w:rPr>
          <w:t>п. 383</w:t>
        </w:r>
      </w:hyperlink>
      <w:r w:rsidR="002C20D9" w:rsidRPr="00E37623">
        <w:rPr>
          <w:color w:val="000000"/>
          <w:sz w:val="28"/>
          <w:szCs w:val="28"/>
        </w:rPr>
        <w:t xml:space="preserve"> Инструкции </w:t>
      </w:r>
      <w:r w:rsidR="00D462F0" w:rsidRPr="00E37623">
        <w:rPr>
          <w:color w:val="000000"/>
          <w:sz w:val="28"/>
          <w:szCs w:val="28"/>
        </w:rPr>
        <w:t>№</w:t>
      </w:r>
      <w:r w:rsidR="002C20D9" w:rsidRPr="00E37623">
        <w:rPr>
          <w:color w:val="000000"/>
          <w:sz w:val="28"/>
          <w:szCs w:val="28"/>
        </w:rPr>
        <w:t xml:space="preserve"> 157н):</w:t>
      </w:r>
    </w:p>
    <w:p w:rsidR="002C20D9" w:rsidRPr="00E37623" w:rsidRDefault="00D57128" w:rsidP="0012350E">
      <w:pPr>
        <w:tabs>
          <w:tab w:val="left" w:pos="540"/>
        </w:tabs>
        <w:autoSpaceDE w:val="0"/>
        <w:autoSpaceDN w:val="0"/>
        <w:adjustRightInd w:val="0"/>
        <w:ind w:firstLine="567"/>
        <w:jc w:val="both"/>
        <w:rPr>
          <w:color w:val="000000"/>
          <w:sz w:val="28"/>
          <w:szCs w:val="28"/>
        </w:rPr>
      </w:pPr>
      <w:r w:rsidRPr="00E37623">
        <w:rPr>
          <w:color w:val="000000"/>
          <w:sz w:val="28"/>
          <w:szCs w:val="28"/>
        </w:rPr>
        <w:t xml:space="preserve"> </w:t>
      </w:r>
      <w:r w:rsidR="002C20D9" w:rsidRPr="00E37623">
        <w:rPr>
          <w:color w:val="000000"/>
          <w:sz w:val="28"/>
          <w:szCs w:val="28"/>
        </w:rPr>
        <w:t xml:space="preserve">об объектах аренды </w:t>
      </w:r>
      <w:hyperlink r:id="rId556" w:history="1">
        <w:r w:rsidR="002C20D9" w:rsidRPr="00E37623">
          <w:rPr>
            <w:color w:val="000000"/>
            <w:sz w:val="28"/>
            <w:szCs w:val="28"/>
          </w:rPr>
          <w:t>на льготных условиях</w:t>
        </w:r>
      </w:hyperlink>
      <w:r w:rsidR="002C20D9" w:rsidRPr="00E37623">
        <w:rPr>
          <w:color w:val="000000"/>
          <w:sz w:val="28"/>
          <w:szCs w:val="28"/>
        </w:rPr>
        <w:t>;</w:t>
      </w:r>
    </w:p>
    <w:p w:rsidR="002C20D9" w:rsidRPr="00E37623" w:rsidRDefault="00D57128" w:rsidP="0012350E">
      <w:pPr>
        <w:autoSpaceDE w:val="0"/>
        <w:autoSpaceDN w:val="0"/>
        <w:adjustRightInd w:val="0"/>
        <w:ind w:firstLine="567"/>
        <w:jc w:val="both"/>
        <w:rPr>
          <w:color w:val="000000"/>
          <w:sz w:val="28"/>
          <w:szCs w:val="28"/>
        </w:rPr>
      </w:pPr>
      <w:r w:rsidRPr="00E37623">
        <w:rPr>
          <w:color w:val="000000"/>
          <w:sz w:val="28"/>
          <w:szCs w:val="28"/>
        </w:rPr>
        <w:t xml:space="preserve"> </w:t>
      </w:r>
      <w:r w:rsidR="002C20D9" w:rsidRPr="00E37623">
        <w:rPr>
          <w:color w:val="000000"/>
          <w:sz w:val="28"/>
          <w:szCs w:val="28"/>
        </w:rPr>
        <w:t>имуществе, предоставленном (переданном) в безвозмездное пользование без закрепления права оперативного управления, в том числе в случаях, предусмотренных законодательством Российской Федерации.</w:t>
      </w:r>
    </w:p>
    <w:p w:rsidR="002C20D9" w:rsidRPr="00E37623" w:rsidRDefault="00D57128" w:rsidP="0012350E">
      <w:pPr>
        <w:autoSpaceDE w:val="0"/>
        <w:autoSpaceDN w:val="0"/>
        <w:adjustRightInd w:val="0"/>
        <w:ind w:firstLine="567"/>
        <w:jc w:val="both"/>
        <w:rPr>
          <w:color w:val="000000"/>
          <w:sz w:val="28"/>
          <w:szCs w:val="28"/>
        </w:rPr>
      </w:pPr>
      <w:r w:rsidRPr="00E37623">
        <w:rPr>
          <w:color w:val="000000"/>
          <w:sz w:val="28"/>
          <w:szCs w:val="28"/>
        </w:rPr>
        <w:t xml:space="preserve"> </w:t>
      </w:r>
      <w:r w:rsidR="002C20D9" w:rsidRPr="00E37623">
        <w:rPr>
          <w:color w:val="000000"/>
          <w:sz w:val="28"/>
          <w:szCs w:val="28"/>
        </w:rPr>
        <w:t xml:space="preserve">На </w:t>
      </w:r>
      <w:proofErr w:type="spellStart"/>
      <w:r w:rsidR="002C20D9" w:rsidRPr="00E37623">
        <w:rPr>
          <w:color w:val="000000"/>
          <w:sz w:val="28"/>
          <w:szCs w:val="28"/>
        </w:rPr>
        <w:t>забалансовом</w:t>
      </w:r>
      <w:proofErr w:type="spellEnd"/>
      <w:r w:rsidR="002C20D9" w:rsidRPr="00E37623">
        <w:rPr>
          <w:color w:val="000000"/>
          <w:sz w:val="28"/>
          <w:szCs w:val="28"/>
        </w:rPr>
        <w:t xml:space="preserve"> </w:t>
      </w:r>
      <w:hyperlink r:id="rId557" w:history="1">
        <w:r w:rsidR="002C20D9" w:rsidRPr="00E37623">
          <w:rPr>
            <w:color w:val="000000"/>
            <w:sz w:val="28"/>
            <w:szCs w:val="28"/>
          </w:rPr>
          <w:t>счете 26</w:t>
        </w:r>
      </w:hyperlink>
      <w:r w:rsidR="002C20D9" w:rsidRPr="00E37623">
        <w:rPr>
          <w:color w:val="000000"/>
          <w:sz w:val="28"/>
          <w:szCs w:val="28"/>
        </w:rPr>
        <w:t xml:space="preserve"> также отражают</w:t>
      </w:r>
      <w:r w:rsidRPr="00E37623">
        <w:rPr>
          <w:color w:val="000000"/>
          <w:sz w:val="28"/>
          <w:szCs w:val="28"/>
        </w:rPr>
        <w:t>ся</w:t>
      </w:r>
      <w:r w:rsidR="002C20D9" w:rsidRPr="00E37623">
        <w:rPr>
          <w:color w:val="000000"/>
          <w:sz w:val="28"/>
          <w:szCs w:val="28"/>
        </w:rPr>
        <w:t xml:space="preserve"> операции:</w:t>
      </w:r>
    </w:p>
    <w:p w:rsidR="002C20D9" w:rsidRPr="00E37623" w:rsidRDefault="00D57128" w:rsidP="004D1D2E">
      <w:pPr>
        <w:autoSpaceDE w:val="0"/>
        <w:autoSpaceDN w:val="0"/>
        <w:adjustRightInd w:val="0"/>
        <w:jc w:val="both"/>
        <w:rPr>
          <w:color w:val="000000"/>
          <w:sz w:val="28"/>
          <w:szCs w:val="28"/>
        </w:rPr>
      </w:pPr>
      <w:r w:rsidRPr="00E37623">
        <w:rPr>
          <w:color w:val="000000"/>
          <w:sz w:val="28"/>
          <w:szCs w:val="28"/>
        </w:rPr>
        <w:tab/>
      </w:r>
      <w:r w:rsidR="002C20D9" w:rsidRPr="00E37623">
        <w:rPr>
          <w:color w:val="000000"/>
          <w:sz w:val="28"/>
          <w:szCs w:val="28"/>
        </w:rPr>
        <w:t xml:space="preserve">по передаче земельных участков из муниципальной собственности в федеральную в соответствии с </w:t>
      </w:r>
      <w:r w:rsidR="004D1D2E" w:rsidRPr="00E37623">
        <w:rPr>
          <w:sz w:val="28"/>
          <w:szCs w:val="28"/>
        </w:rPr>
        <w:t>Федеральным законом от 22.08.2004 №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w:t>
      </w:r>
      <w:r w:rsidR="002C20D9" w:rsidRPr="00E37623">
        <w:rPr>
          <w:color w:val="000000"/>
          <w:sz w:val="28"/>
          <w:szCs w:val="28"/>
        </w:rPr>
        <w:t>, если при этом не прекращается право постоянного (бессрочного) пользования ими;</w:t>
      </w:r>
    </w:p>
    <w:p w:rsidR="002C20D9" w:rsidRPr="00E37623" w:rsidRDefault="002C20D9" w:rsidP="0012350E">
      <w:pPr>
        <w:autoSpaceDE w:val="0"/>
        <w:autoSpaceDN w:val="0"/>
        <w:adjustRightInd w:val="0"/>
        <w:ind w:firstLine="567"/>
        <w:jc w:val="both"/>
        <w:rPr>
          <w:color w:val="000000"/>
          <w:sz w:val="28"/>
          <w:szCs w:val="28"/>
        </w:rPr>
      </w:pPr>
      <w:r w:rsidRPr="00E37623">
        <w:rPr>
          <w:color w:val="000000"/>
          <w:sz w:val="28"/>
          <w:szCs w:val="28"/>
        </w:rPr>
        <w:t xml:space="preserve">передаче жилых помещений в пользование по договору социального найма с сохранением учета этих активов на балансовых счетах в составе нефинансовых активов (письма Министерства финансов Российской Федерации от 26.12.2019 </w:t>
      </w:r>
      <w:hyperlink r:id="rId558" w:history="1">
        <w:r w:rsidRPr="00E37623">
          <w:rPr>
            <w:color w:val="000000"/>
            <w:sz w:val="28"/>
            <w:szCs w:val="28"/>
          </w:rPr>
          <w:t>№ 02-07-10/102212</w:t>
        </w:r>
      </w:hyperlink>
      <w:r w:rsidRPr="00E37623">
        <w:rPr>
          <w:color w:val="000000"/>
          <w:sz w:val="28"/>
          <w:szCs w:val="28"/>
        </w:rPr>
        <w:t xml:space="preserve">, от 24.07.2019 </w:t>
      </w:r>
      <w:hyperlink r:id="rId559" w:history="1">
        <w:r w:rsidRPr="00E37623">
          <w:rPr>
            <w:color w:val="000000"/>
            <w:sz w:val="28"/>
            <w:szCs w:val="28"/>
          </w:rPr>
          <w:t>№ 02-06-10/55246</w:t>
        </w:r>
      </w:hyperlink>
      <w:r w:rsidRPr="00E37623">
        <w:rPr>
          <w:color w:val="000000"/>
          <w:sz w:val="28"/>
          <w:szCs w:val="28"/>
        </w:rPr>
        <w:t>)</w:t>
      </w:r>
    </w:p>
    <w:p w:rsidR="002C20D9" w:rsidRPr="00E37623" w:rsidRDefault="002C20D9" w:rsidP="0012350E">
      <w:pPr>
        <w:autoSpaceDE w:val="0"/>
        <w:autoSpaceDN w:val="0"/>
        <w:adjustRightInd w:val="0"/>
        <w:ind w:firstLine="567"/>
        <w:jc w:val="both"/>
        <w:rPr>
          <w:color w:val="000000"/>
          <w:sz w:val="28"/>
          <w:szCs w:val="28"/>
        </w:rPr>
      </w:pPr>
      <w:r w:rsidRPr="00E37623">
        <w:rPr>
          <w:color w:val="000000"/>
          <w:sz w:val="28"/>
          <w:szCs w:val="28"/>
        </w:rPr>
        <w:t xml:space="preserve">На </w:t>
      </w:r>
      <w:proofErr w:type="spellStart"/>
      <w:r w:rsidRPr="00E37623">
        <w:rPr>
          <w:color w:val="000000"/>
          <w:sz w:val="28"/>
          <w:szCs w:val="28"/>
        </w:rPr>
        <w:t>забалансовом</w:t>
      </w:r>
      <w:proofErr w:type="spellEnd"/>
      <w:r w:rsidRPr="00E37623">
        <w:rPr>
          <w:color w:val="000000"/>
          <w:sz w:val="28"/>
          <w:szCs w:val="28"/>
        </w:rPr>
        <w:t xml:space="preserve"> </w:t>
      </w:r>
      <w:hyperlink r:id="rId560" w:history="1">
        <w:r w:rsidRPr="00E37623">
          <w:rPr>
            <w:color w:val="000000"/>
            <w:sz w:val="28"/>
            <w:szCs w:val="28"/>
          </w:rPr>
          <w:t>счете 26</w:t>
        </w:r>
      </w:hyperlink>
      <w:r w:rsidRPr="00E37623">
        <w:rPr>
          <w:color w:val="000000"/>
          <w:sz w:val="28"/>
          <w:szCs w:val="28"/>
        </w:rPr>
        <w:t xml:space="preserve"> не отражается информация об объектах нефинансовых активов, предоставленных в пользование:</w:t>
      </w:r>
    </w:p>
    <w:p w:rsidR="002C20D9" w:rsidRPr="00E37623" w:rsidRDefault="002C20D9" w:rsidP="0012350E">
      <w:pPr>
        <w:autoSpaceDE w:val="0"/>
        <w:autoSpaceDN w:val="0"/>
        <w:adjustRightInd w:val="0"/>
        <w:ind w:firstLine="567"/>
        <w:jc w:val="both"/>
        <w:rPr>
          <w:color w:val="000000"/>
          <w:sz w:val="28"/>
          <w:szCs w:val="28"/>
        </w:rPr>
      </w:pPr>
      <w:r w:rsidRPr="00E37623">
        <w:rPr>
          <w:color w:val="000000"/>
          <w:sz w:val="28"/>
          <w:szCs w:val="28"/>
        </w:rPr>
        <w:t>по договорам найма специализированных жилых помещений (письма Министерства финансов Российской Федерации от 15.11.2019 № 02-06-10/88596);</w:t>
      </w:r>
    </w:p>
    <w:p w:rsidR="002C20D9" w:rsidRPr="00E37623" w:rsidRDefault="002C20D9" w:rsidP="0012350E">
      <w:pPr>
        <w:autoSpaceDE w:val="0"/>
        <w:autoSpaceDN w:val="0"/>
        <w:adjustRightInd w:val="0"/>
        <w:ind w:firstLine="567"/>
        <w:jc w:val="both"/>
        <w:rPr>
          <w:color w:val="000000"/>
          <w:sz w:val="28"/>
          <w:szCs w:val="28"/>
        </w:rPr>
      </w:pPr>
      <w:r w:rsidRPr="00E37623">
        <w:rPr>
          <w:color w:val="000000"/>
          <w:sz w:val="28"/>
          <w:szCs w:val="28"/>
        </w:rPr>
        <w:t>на время оказания услуги, если нет передаточного документа между учреждениями, подведомственными одному учредителю (письма Министерства финансов Российской Федерации от 22.01.2021 № 02-07-10/3638).</w:t>
      </w:r>
    </w:p>
    <w:p w:rsidR="00EF6FC8" w:rsidRPr="00E37623" w:rsidRDefault="002C20D9" w:rsidP="0012350E">
      <w:pPr>
        <w:ind w:firstLine="567"/>
        <w:jc w:val="both"/>
        <w:rPr>
          <w:sz w:val="28"/>
          <w:szCs w:val="28"/>
        </w:rPr>
      </w:pPr>
      <w:r w:rsidRPr="00E37623">
        <w:rPr>
          <w:sz w:val="28"/>
          <w:szCs w:val="28"/>
        </w:rPr>
        <w:tab/>
      </w:r>
      <w:r w:rsidR="00EF6FC8" w:rsidRPr="00E37623">
        <w:rPr>
          <w:sz w:val="28"/>
          <w:szCs w:val="28"/>
        </w:rPr>
        <w:t xml:space="preserve">При сдаче в аренду или передаче в безвозмездное пользование части объекта недвижимости, стоимость этой части не отражается на </w:t>
      </w:r>
      <w:proofErr w:type="spellStart"/>
      <w:r w:rsidR="00EF6FC8" w:rsidRPr="00E37623">
        <w:rPr>
          <w:sz w:val="28"/>
          <w:szCs w:val="28"/>
        </w:rPr>
        <w:t>забалансовых</w:t>
      </w:r>
      <w:proofErr w:type="spellEnd"/>
      <w:r w:rsidR="00EF6FC8" w:rsidRPr="00E37623">
        <w:rPr>
          <w:sz w:val="28"/>
          <w:szCs w:val="28"/>
        </w:rPr>
        <w:t xml:space="preserve"> счетах 25 </w:t>
      </w:r>
      <w:r w:rsidR="00EF6FC8" w:rsidRPr="00E37623">
        <w:rPr>
          <w:sz w:val="28"/>
          <w:szCs w:val="28"/>
        </w:rPr>
        <w:lastRenderedPageBreak/>
        <w:t xml:space="preserve">«Имущество, переданное в возмездное пользование (аренду)» и 26 «Имущество, переданное в безвозмездное пользование». </w:t>
      </w:r>
    </w:p>
    <w:p w:rsidR="00EF6FC8" w:rsidRPr="00E37623" w:rsidRDefault="00EF6FC8" w:rsidP="00EF6FC8">
      <w:pPr>
        <w:suppressAutoHyphens/>
        <w:autoSpaceDE w:val="0"/>
        <w:autoSpaceDN w:val="0"/>
        <w:adjustRightInd w:val="0"/>
        <w:ind w:firstLine="540"/>
        <w:jc w:val="both"/>
        <w:rPr>
          <w:sz w:val="28"/>
          <w:szCs w:val="28"/>
        </w:rPr>
      </w:pPr>
      <w:r w:rsidRPr="00E37623">
        <w:rPr>
          <w:sz w:val="28"/>
          <w:szCs w:val="28"/>
        </w:rPr>
        <w:tab/>
        <w:t xml:space="preserve">При передаче в пользование части инвентарного объекта основного средства, в случае, когда субъектом учета не принято решение об обособлении передаваемой части имущества (например, отдельного элемента оборудования, автомобиля, части помещения) корреспонденции по внутреннему перемещению или обособлению передаваемой части инвентарного объекта </w:t>
      </w:r>
      <w:r w:rsidR="00DB0893" w:rsidRPr="00E37623">
        <w:rPr>
          <w:sz w:val="28"/>
          <w:szCs w:val="28"/>
        </w:rPr>
        <w:t xml:space="preserve">в бухгалтерском (бюджетном) учете </w:t>
      </w:r>
      <w:r w:rsidRPr="00E37623">
        <w:rPr>
          <w:sz w:val="28"/>
          <w:szCs w:val="28"/>
        </w:rPr>
        <w:t xml:space="preserve">не отражаются. Вместе с тем, в Инвентарной карточке </w:t>
      </w:r>
      <w:hyperlink r:id="rId561" w:history="1">
        <w:r w:rsidRPr="00E37623">
          <w:rPr>
            <w:color w:val="000000"/>
            <w:sz w:val="28"/>
            <w:szCs w:val="28"/>
          </w:rPr>
          <w:t>(ф. 0504031)</w:t>
        </w:r>
      </w:hyperlink>
      <w:r w:rsidRPr="00E37623">
        <w:rPr>
          <w:color w:val="000000"/>
          <w:sz w:val="28"/>
          <w:szCs w:val="28"/>
        </w:rPr>
        <w:t xml:space="preserve"> </w:t>
      </w:r>
      <w:r w:rsidRPr="00E37623">
        <w:rPr>
          <w:sz w:val="28"/>
          <w:szCs w:val="28"/>
        </w:rPr>
        <w:t>у передающей стороны подлежит отражению информация о передаче части инвентарного объекта основного средства в пользование.</w:t>
      </w:r>
    </w:p>
    <w:p w:rsidR="00EF6FC8" w:rsidRPr="00E37623" w:rsidRDefault="00EF6FC8" w:rsidP="00EF6FC8">
      <w:pPr>
        <w:suppressAutoHyphens/>
        <w:autoSpaceDE w:val="0"/>
        <w:autoSpaceDN w:val="0"/>
        <w:adjustRightInd w:val="0"/>
        <w:jc w:val="both"/>
        <w:rPr>
          <w:sz w:val="28"/>
          <w:szCs w:val="28"/>
        </w:rPr>
      </w:pPr>
      <w:r w:rsidRPr="00E37623">
        <w:rPr>
          <w:sz w:val="28"/>
          <w:szCs w:val="28"/>
        </w:rPr>
        <w:tab/>
        <w:t xml:space="preserve"> Принятие решения об обособлении в отдельный инвентарный объект основного средства части имущества, передаваемого в пользование по операционной аренде, является исключительной компетенцией субъекта учета (не является обязательным). Такое решение целесообразно принимать исключительно в случае, когда такой объект имущества субъект учета предполагается в дальнейшем (по завершении срока полезного использования объекта учета аренды (по завершении договора аренды (пользования) использовать как самостоятельный объект (с обособлением выполняемой им целевой функции) (письмо Министерства финансов Российской Федерации от 13.12.2017 № 02-07-07/83464 «О направлении Методических указаний по применению </w:t>
      </w:r>
      <w:r w:rsidR="006657B9" w:rsidRPr="00E37623">
        <w:rPr>
          <w:sz w:val="28"/>
          <w:szCs w:val="28"/>
        </w:rPr>
        <w:t>ФСГС</w:t>
      </w:r>
      <w:r w:rsidRPr="00E37623">
        <w:rPr>
          <w:sz w:val="28"/>
          <w:szCs w:val="28"/>
        </w:rPr>
        <w:t xml:space="preserve"> «Аренда»).</w:t>
      </w:r>
    </w:p>
    <w:p w:rsidR="002C20D9" w:rsidRPr="00E37623" w:rsidRDefault="002C20D9" w:rsidP="002C20D9">
      <w:pPr>
        <w:jc w:val="both"/>
        <w:rPr>
          <w:sz w:val="28"/>
          <w:szCs w:val="28"/>
        </w:rPr>
      </w:pPr>
      <w:r w:rsidRPr="00E37623">
        <w:rPr>
          <w:sz w:val="28"/>
          <w:szCs w:val="28"/>
        </w:rPr>
        <w:tab/>
        <w:t xml:space="preserve">Принятие к учету объектов имущества (в том числе части недвижимого имущества), переданных в пользование, отражается на </w:t>
      </w:r>
      <w:proofErr w:type="spellStart"/>
      <w:r w:rsidRPr="00E37623">
        <w:rPr>
          <w:sz w:val="28"/>
          <w:szCs w:val="28"/>
        </w:rPr>
        <w:t>забалансовых</w:t>
      </w:r>
      <w:proofErr w:type="spellEnd"/>
      <w:r w:rsidRPr="00E37623">
        <w:rPr>
          <w:sz w:val="28"/>
          <w:szCs w:val="28"/>
        </w:rPr>
        <w:t xml:space="preserve"> счетах на основании первичного учетного документа (акта приема-передачи) по стоимости, указанной в акте, а при отсутствии стоимости – один объект, один рубль. Выбытие объектов имущества с </w:t>
      </w:r>
      <w:proofErr w:type="spellStart"/>
      <w:r w:rsidRPr="00E37623">
        <w:rPr>
          <w:sz w:val="28"/>
          <w:szCs w:val="28"/>
        </w:rPr>
        <w:t>забалансового</w:t>
      </w:r>
      <w:proofErr w:type="spellEnd"/>
      <w:r w:rsidRPr="00E37623">
        <w:rPr>
          <w:sz w:val="28"/>
          <w:szCs w:val="28"/>
        </w:rPr>
        <w:t xml:space="preserve"> учета производится на основании акта по стоимости, по которой объекты были ранее приняты к </w:t>
      </w:r>
      <w:proofErr w:type="spellStart"/>
      <w:r w:rsidRPr="00E37623">
        <w:rPr>
          <w:sz w:val="28"/>
          <w:szCs w:val="28"/>
        </w:rPr>
        <w:t>забалансовому</w:t>
      </w:r>
      <w:proofErr w:type="spellEnd"/>
      <w:r w:rsidRPr="00E37623">
        <w:rPr>
          <w:sz w:val="28"/>
          <w:szCs w:val="28"/>
        </w:rPr>
        <w:t xml:space="preserve"> учету.</w:t>
      </w:r>
    </w:p>
    <w:p w:rsidR="002C20D9" w:rsidRPr="00E37623" w:rsidRDefault="002C20D9" w:rsidP="002C20D9">
      <w:pPr>
        <w:jc w:val="both"/>
        <w:rPr>
          <w:color w:val="000000"/>
          <w:sz w:val="28"/>
          <w:szCs w:val="28"/>
        </w:rPr>
      </w:pPr>
      <w:r w:rsidRPr="00E37623">
        <w:rPr>
          <w:color w:val="000000"/>
          <w:sz w:val="28"/>
          <w:szCs w:val="28"/>
        </w:rPr>
        <w:tab/>
        <w:t xml:space="preserve">Принятие, выбытие имущества муниципальной казны, переданного </w:t>
      </w:r>
      <w:r w:rsidRPr="00E37623">
        <w:rPr>
          <w:color w:val="000000"/>
          <w:sz w:val="28"/>
          <w:szCs w:val="28"/>
        </w:rPr>
        <w:br/>
        <w:t>в безвозмездное и возмездное пользование, отражается в бухгалтерском (бюджетном) учете на основании «Расшифровки имущества по видам пользования».</w:t>
      </w:r>
    </w:p>
    <w:p w:rsidR="005C3CB1" w:rsidRPr="00E37623" w:rsidRDefault="002C20D9" w:rsidP="002C20D9">
      <w:pPr>
        <w:autoSpaceDE w:val="0"/>
        <w:autoSpaceDN w:val="0"/>
        <w:adjustRightInd w:val="0"/>
        <w:jc w:val="both"/>
        <w:rPr>
          <w:color w:val="000000"/>
          <w:sz w:val="28"/>
          <w:szCs w:val="28"/>
        </w:rPr>
      </w:pPr>
      <w:r w:rsidRPr="00E37623">
        <w:rPr>
          <w:sz w:val="28"/>
          <w:szCs w:val="28"/>
        </w:rPr>
        <w:tab/>
      </w:r>
      <w:r w:rsidR="001A60FF" w:rsidRPr="00E37623">
        <w:rPr>
          <w:sz w:val="28"/>
          <w:szCs w:val="28"/>
        </w:rPr>
        <w:t>12.14.</w:t>
      </w:r>
      <w:r w:rsidRPr="00E37623">
        <w:rPr>
          <w:sz w:val="28"/>
          <w:szCs w:val="28"/>
        </w:rPr>
        <w:t xml:space="preserve"> На </w:t>
      </w:r>
      <w:proofErr w:type="spellStart"/>
      <w:r w:rsidRPr="00E37623">
        <w:rPr>
          <w:sz w:val="28"/>
          <w:szCs w:val="28"/>
        </w:rPr>
        <w:t>забалансовом</w:t>
      </w:r>
      <w:proofErr w:type="spellEnd"/>
      <w:r w:rsidRPr="00E37623">
        <w:rPr>
          <w:sz w:val="28"/>
          <w:szCs w:val="28"/>
        </w:rPr>
        <w:t xml:space="preserve"> счете 27 «Материальные ценности, выданные в личное пользование работникам (сотрудникам)», помимо форменного обмундирования и специальной одежды, учитываются имущество, подлежащее выдаче в связи с выполнением должностных обязанностей. Основание: ведомость выдачи материальных ценностей на нужды </w:t>
      </w:r>
      <w:r w:rsidRPr="00E37623">
        <w:rPr>
          <w:color w:val="000000"/>
          <w:sz w:val="28"/>
          <w:szCs w:val="28"/>
        </w:rPr>
        <w:t xml:space="preserve">учреждения </w:t>
      </w:r>
      <w:hyperlink r:id="rId562" w:history="1">
        <w:r w:rsidRPr="00E37623">
          <w:rPr>
            <w:color w:val="000000"/>
            <w:sz w:val="28"/>
            <w:szCs w:val="28"/>
          </w:rPr>
          <w:t>(ф. 0504210)</w:t>
        </w:r>
      </w:hyperlink>
      <w:r w:rsidRPr="00E37623">
        <w:rPr>
          <w:color w:val="000000"/>
          <w:sz w:val="28"/>
          <w:szCs w:val="28"/>
        </w:rPr>
        <w:t>,</w:t>
      </w:r>
      <w:r w:rsidR="0031067E" w:rsidRPr="00E37623">
        <w:rPr>
          <w:color w:val="000000"/>
          <w:sz w:val="28"/>
          <w:szCs w:val="28"/>
        </w:rPr>
        <w:t xml:space="preserve">  </w:t>
      </w:r>
      <w:r w:rsidR="005C3CB1" w:rsidRPr="00E37623">
        <w:rPr>
          <w:color w:val="FF0000"/>
          <w:sz w:val="28"/>
          <w:szCs w:val="28"/>
        </w:rPr>
        <w:t xml:space="preserve"> </w:t>
      </w:r>
      <w:r w:rsidRPr="00E37623">
        <w:rPr>
          <w:color w:val="000000"/>
          <w:sz w:val="28"/>
          <w:szCs w:val="28"/>
        </w:rPr>
        <w:t xml:space="preserve">накладная на внутреннее перемещение объектов нефинансовых активов </w:t>
      </w:r>
      <w:r w:rsidR="00DE176B" w:rsidRPr="00E37623">
        <w:rPr>
          <w:color w:val="000000"/>
          <w:sz w:val="28"/>
          <w:szCs w:val="28"/>
        </w:rPr>
        <w:t>(0510450),</w:t>
      </w:r>
      <w:r w:rsidR="005C3CB1" w:rsidRPr="00E37623">
        <w:rPr>
          <w:color w:val="000000"/>
          <w:sz w:val="28"/>
          <w:szCs w:val="28"/>
        </w:rPr>
        <w:t xml:space="preserve"> карточка (книге) учета выдачи имущества в пользование </w:t>
      </w:r>
      <w:hyperlink r:id="rId563" w:history="1">
        <w:r w:rsidR="005C3CB1" w:rsidRPr="00E37623">
          <w:rPr>
            <w:color w:val="000000"/>
            <w:sz w:val="28"/>
            <w:szCs w:val="28"/>
          </w:rPr>
          <w:t>(ф. 0504206)</w:t>
        </w:r>
      </w:hyperlink>
      <w:r w:rsidR="005C3CB1" w:rsidRPr="00E37623">
        <w:rPr>
          <w:color w:val="000000"/>
          <w:sz w:val="28"/>
          <w:szCs w:val="28"/>
        </w:rPr>
        <w:t xml:space="preserve">, акт приема-передачи объектов, полученных в личное пользование </w:t>
      </w:r>
      <w:hyperlink r:id="rId564" w:history="1">
        <w:r w:rsidR="005C3CB1" w:rsidRPr="00E37623">
          <w:rPr>
            <w:color w:val="000000"/>
            <w:sz w:val="28"/>
            <w:szCs w:val="28"/>
          </w:rPr>
          <w:t>(ф. 0510434)</w:t>
        </w:r>
      </w:hyperlink>
      <w:r w:rsidR="005C3CB1" w:rsidRPr="00E37623">
        <w:rPr>
          <w:color w:val="000000"/>
          <w:sz w:val="28"/>
          <w:szCs w:val="28"/>
        </w:rPr>
        <w:t>.</w:t>
      </w:r>
    </w:p>
    <w:p w:rsidR="002C20D9" w:rsidRPr="00E37623" w:rsidRDefault="002C20D9" w:rsidP="002C20D9">
      <w:pPr>
        <w:jc w:val="both"/>
        <w:rPr>
          <w:sz w:val="28"/>
          <w:szCs w:val="28"/>
        </w:rPr>
      </w:pPr>
      <w:r w:rsidRPr="00E37623">
        <w:rPr>
          <w:sz w:val="28"/>
          <w:szCs w:val="28"/>
        </w:rPr>
        <w:tab/>
        <w:t xml:space="preserve">Ответственность за заполнение Карточки (книги) учета </w:t>
      </w:r>
      <w:r w:rsidR="005C3CB1" w:rsidRPr="00E37623">
        <w:rPr>
          <w:sz w:val="28"/>
          <w:szCs w:val="28"/>
        </w:rPr>
        <w:t xml:space="preserve">выдачи имущества в личное пользование (ф.0504206) </w:t>
      </w:r>
      <w:r w:rsidRPr="00E37623">
        <w:rPr>
          <w:sz w:val="28"/>
          <w:szCs w:val="28"/>
        </w:rPr>
        <w:t>возлагается на работника, утвержденного распоряжением (приказом) руководителя Заказчика.</w:t>
      </w:r>
    </w:p>
    <w:p w:rsidR="0028123E" w:rsidRPr="00E37623" w:rsidRDefault="00236DFB" w:rsidP="0028123E">
      <w:pPr>
        <w:autoSpaceDE w:val="0"/>
        <w:autoSpaceDN w:val="0"/>
        <w:adjustRightInd w:val="0"/>
        <w:jc w:val="both"/>
        <w:rPr>
          <w:sz w:val="28"/>
          <w:szCs w:val="28"/>
        </w:rPr>
      </w:pPr>
      <w:r w:rsidRPr="00E37623">
        <w:rPr>
          <w:b/>
          <w:bCs/>
          <w:sz w:val="28"/>
          <w:szCs w:val="28"/>
        </w:rPr>
        <w:tab/>
      </w:r>
      <w:r w:rsidRPr="00E37623">
        <w:rPr>
          <w:color w:val="000000"/>
          <w:sz w:val="28"/>
          <w:szCs w:val="28"/>
        </w:rPr>
        <w:t>Списание со счета 27 «</w:t>
      </w:r>
      <w:r w:rsidRPr="00E37623">
        <w:rPr>
          <w:color w:val="333333"/>
          <w:sz w:val="28"/>
          <w:szCs w:val="28"/>
          <w:shd w:val="clear" w:color="auto" w:fill="FFFFFF"/>
        </w:rPr>
        <w:t>Материальные ценности, выданные в личное пользование работникам (сотрудникам)»</w:t>
      </w:r>
      <w:r w:rsidRPr="00E37623">
        <w:rPr>
          <w:color w:val="000000"/>
          <w:sz w:val="28"/>
          <w:szCs w:val="28"/>
        </w:rPr>
        <w:t xml:space="preserve"> </w:t>
      </w:r>
      <w:r w:rsidRPr="00E37623">
        <w:rPr>
          <w:sz w:val="28"/>
          <w:szCs w:val="28"/>
        </w:rPr>
        <w:t xml:space="preserve">отражается по стоимости, по которой объекты были ранее приняты к </w:t>
      </w:r>
      <w:proofErr w:type="spellStart"/>
      <w:r w:rsidRPr="00E37623">
        <w:rPr>
          <w:sz w:val="28"/>
          <w:szCs w:val="28"/>
        </w:rPr>
        <w:t>забалансовому</w:t>
      </w:r>
      <w:proofErr w:type="spellEnd"/>
      <w:r w:rsidRPr="00E37623">
        <w:rPr>
          <w:sz w:val="28"/>
          <w:szCs w:val="28"/>
        </w:rPr>
        <w:t xml:space="preserve"> учету. В зависимости от причины выбытия имущества документом - основанием для списания могут быть:</w:t>
      </w:r>
    </w:p>
    <w:p w:rsidR="0028123E" w:rsidRPr="00E37623" w:rsidRDefault="0028123E" w:rsidP="0028123E">
      <w:pPr>
        <w:autoSpaceDE w:val="0"/>
        <w:autoSpaceDN w:val="0"/>
        <w:adjustRightInd w:val="0"/>
        <w:jc w:val="both"/>
        <w:rPr>
          <w:sz w:val="28"/>
          <w:szCs w:val="28"/>
        </w:rPr>
      </w:pPr>
      <w:r w:rsidRPr="00E37623">
        <w:rPr>
          <w:sz w:val="28"/>
          <w:szCs w:val="28"/>
        </w:rPr>
        <w:lastRenderedPageBreak/>
        <w:tab/>
      </w:r>
      <w:r w:rsidR="00236DFB" w:rsidRPr="00E37623">
        <w:rPr>
          <w:sz w:val="28"/>
          <w:szCs w:val="28"/>
        </w:rPr>
        <w:t xml:space="preserve">акт о списании объектов нефинансовых активов (кроме транспортных средств) </w:t>
      </w:r>
      <w:r w:rsidR="00733EF9" w:rsidRPr="00E37623">
        <w:rPr>
          <w:sz w:val="28"/>
          <w:szCs w:val="28"/>
        </w:rPr>
        <w:t>(ф. 0510454)</w:t>
      </w:r>
      <w:r w:rsidR="00236DFB" w:rsidRPr="00E37623">
        <w:rPr>
          <w:sz w:val="28"/>
          <w:szCs w:val="28"/>
        </w:rPr>
        <w:t xml:space="preserve">, акт о списании материальных запасов </w:t>
      </w:r>
      <w:r w:rsidR="00896316" w:rsidRPr="00E37623">
        <w:rPr>
          <w:sz w:val="28"/>
          <w:szCs w:val="28"/>
        </w:rPr>
        <w:t>(ф.0510460)</w:t>
      </w:r>
      <w:r w:rsidR="00236DFB" w:rsidRPr="00E37623">
        <w:rPr>
          <w:sz w:val="28"/>
          <w:szCs w:val="28"/>
        </w:rPr>
        <w:t xml:space="preserve"> - если имущество выбывает, например, по причине его непригодности для дальнейшего использования в результате физического износа, порчи;</w:t>
      </w:r>
    </w:p>
    <w:p w:rsidR="00DE176B" w:rsidRPr="00E37623" w:rsidRDefault="0028123E" w:rsidP="00DE176B">
      <w:pPr>
        <w:autoSpaceDE w:val="0"/>
        <w:autoSpaceDN w:val="0"/>
        <w:adjustRightInd w:val="0"/>
        <w:jc w:val="both"/>
        <w:rPr>
          <w:sz w:val="28"/>
          <w:szCs w:val="28"/>
        </w:rPr>
      </w:pPr>
      <w:r w:rsidRPr="00E37623">
        <w:rPr>
          <w:sz w:val="28"/>
          <w:szCs w:val="28"/>
        </w:rPr>
        <w:tab/>
      </w:r>
      <w:r w:rsidR="00DE176B" w:rsidRPr="00E37623">
        <w:rPr>
          <w:sz w:val="28"/>
          <w:szCs w:val="28"/>
        </w:rPr>
        <w:t xml:space="preserve">накладная на внутреннее перемещение объектов нефинансовых активов </w:t>
      </w:r>
      <w:hyperlink r:id="rId565" w:history="1">
        <w:r w:rsidR="00DE176B" w:rsidRPr="00E37623">
          <w:rPr>
            <w:sz w:val="28"/>
            <w:szCs w:val="28"/>
          </w:rPr>
          <w:t>(ф. 0510450)</w:t>
        </w:r>
      </w:hyperlink>
      <w:r w:rsidR="00DE176B" w:rsidRPr="00E37623">
        <w:rPr>
          <w:sz w:val="28"/>
          <w:szCs w:val="28"/>
        </w:rPr>
        <w:t xml:space="preserve"> - если выбытие связано с возвратом имущества в места хранения учреждения, например, на склад;</w:t>
      </w:r>
    </w:p>
    <w:p w:rsidR="00236DFB" w:rsidRPr="00E37623" w:rsidRDefault="0028123E" w:rsidP="0028123E">
      <w:pPr>
        <w:autoSpaceDE w:val="0"/>
        <w:autoSpaceDN w:val="0"/>
        <w:adjustRightInd w:val="0"/>
        <w:jc w:val="both"/>
        <w:rPr>
          <w:sz w:val="28"/>
          <w:szCs w:val="28"/>
        </w:rPr>
      </w:pPr>
      <w:r w:rsidRPr="00E37623">
        <w:rPr>
          <w:sz w:val="28"/>
          <w:szCs w:val="28"/>
        </w:rPr>
        <w:tab/>
      </w:r>
      <w:r w:rsidR="00236DFB" w:rsidRPr="00E37623">
        <w:rPr>
          <w:sz w:val="28"/>
          <w:szCs w:val="28"/>
        </w:rPr>
        <w:t xml:space="preserve">бухгалтерская справка </w:t>
      </w:r>
      <w:hyperlink r:id="rId566" w:history="1">
        <w:r w:rsidR="00236DFB" w:rsidRPr="00E37623">
          <w:rPr>
            <w:sz w:val="28"/>
            <w:szCs w:val="28"/>
          </w:rPr>
          <w:t>(ф. 0504833)</w:t>
        </w:r>
      </w:hyperlink>
      <w:r w:rsidR="00236DFB" w:rsidRPr="00E37623">
        <w:rPr>
          <w:sz w:val="28"/>
          <w:szCs w:val="28"/>
        </w:rPr>
        <w:t>.</w:t>
      </w:r>
    </w:p>
    <w:p w:rsidR="002C20D9" w:rsidRPr="00E37623" w:rsidRDefault="002C20D9" w:rsidP="000A17B6">
      <w:pPr>
        <w:autoSpaceDE w:val="0"/>
        <w:autoSpaceDN w:val="0"/>
        <w:adjustRightInd w:val="0"/>
        <w:jc w:val="both"/>
        <w:rPr>
          <w:color w:val="000000"/>
          <w:sz w:val="28"/>
          <w:szCs w:val="28"/>
        </w:rPr>
      </w:pPr>
      <w:r w:rsidRPr="00E37623">
        <w:rPr>
          <w:sz w:val="28"/>
          <w:szCs w:val="28"/>
        </w:rPr>
        <w:tab/>
      </w:r>
      <w:r w:rsidRPr="00E37623">
        <w:rPr>
          <w:color w:val="000000"/>
          <w:sz w:val="28"/>
          <w:szCs w:val="28"/>
        </w:rPr>
        <w:t>Списание со счета 27 «</w:t>
      </w:r>
      <w:r w:rsidRPr="00E37623">
        <w:rPr>
          <w:color w:val="333333"/>
          <w:sz w:val="28"/>
          <w:szCs w:val="28"/>
          <w:shd w:val="clear" w:color="auto" w:fill="FFFFFF"/>
        </w:rPr>
        <w:t>Материальные ценности, выданные в личное пользование работникам (сотрудникам)»</w:t>
      </w:r>
      <w:r w:rsidRPr="00E37623">
        <w:rPr>
          <w:color w:val="000000"/>
          <w:sz w:val="28"/>
          <w:szCs w:val="28"/>
        </w:rPr>
        <w:t xml:space="preserve"> производится </w:t>
      </w:r>
      <w:r w:rsidR="00236DFB" w:rsidRPr="00E37623">
        <w:rPr>
          <w:color w:val="000000"/>
          <w:sz w:val="28"/>
          <w:szCs w:val="28"/>
        </w:rPr>
        <w:t>с</w:t>
      </w:r>
      <w:r w:rsidRPr="00E37623">
        <w:rPr>
          <w:color w:val="000000"/>
          <w:sz w:val="28"/>
          <w:szCs w:val="28"/>
        </w:rPr>
        <w:t xml:space="preserve"> учетом типовых норм бесплатной выдачи специальной одежды, специальной обуви и других средств индивидуальной защиты работникам (</w:t>
      </w:r>
      <w:proofErr w:type="spellStart"/>
      <w:r w:rsidRPr="00E37623">
        <w:fldChar w:fldCharType="begin"/>
      </w:r>
      <w:r w:rsidRPr="00E37623">
        <w:instrText xml:space="preserve"> HYPERLINK "consultantplus://offline/ref=148F7A4AE7109C005E4820B7B01B72C4EF9821BAF50C9CF2316CF70BBAFC97B983B4A16CA8AFF3E9A7CBC23D4Af7H1O" </w:instrText>
      </w:r>
      <w:r w:rsidRPr="00E37623">
        <w:fldChar w:fldCharType="separate"/>
      </w:r>
      <w:r w:rsidR="0081466A" w:rsidRPr="00E37623">
        <w:rPr>
          <w:color w:val="000000"/>
          <w:sz w:val="28"/>
          <w:szCs w:val="28"/>
        </w:rPr>
        <w:t>приказы</w:t>
      </w:r>
      <w:r w:rsidRPr="00E37623">
        <w:rPr>
          <w:color w:val="000000"/>
          <w:sz w:val="28"/>
          <w:szCs w:val="28"/>
        </w:rPr>
        <w:fldChar w:fldCharType="end"/>
      </w:r>
      <w:r w:rsidRPr="00E37623">
        <w:rPr>
          <w:color w:val="000000"/>
          <w:sz w:val="28"/>
          <w:szCs w:val="28"/>
        </w:rPr>
        <w:t>ы</w:t>
      </w:r>
      <w:proofErr w:type="spellEnd"/>
      <w:r w:rsidRPr="00E37623">
        <w:rPr>
          <w:color w:val="000000"/>
          <w:sz w:val="28"/>
          <w:szCs w:val="28"/>
        </w:rPr>
        <w:t xml:space="preserve"> </w:t>
      </w:r>
      <w:proofErr w:type="spellStart"/>
      <w:r w:rsidRPr="00E37623">
        <w:rPr>
          <w:color w:val="000000"/>
          <w:sz w:val="28"/>
          <w:szCs w:val="28"/>
        </w:rPr>
        <w:t>Минздравсоцразвития</w:t>
      </w:r>
      <w:proofErr w:type="spellEnd"/>
      <w:r w:rsidRPr="00E37623">
        <w:rPr>
          <w:color w:val="000000"/>
          <w:sz w:val="28"/>
          <w:szCs w:val="28"/>
        </w:rPr>
        <w:t xml:space="preserve"> Российской Федерации от 20.04.2006 № 297</w:t>
      </w:r>
      <w:r w:rsidR="000A17B6" w:rsidRPr="00E37623">
        <w:rPr>
          <w:color w:val="000000"/>
          <w:sz w:val="28"/>
          <w:szCs w:val="28"/>
        </w:rPr>
        <w:t xml:space="preserve"> «</w:t>
      </w:r>
      <w:r w:rsidR="000A17B6" w:rsidRPr="00E37623">
        <w:rPr>
          <w:sz w:val="28"/>
          <w:szCs w:val="28"/>
        </w:rPr>
        <w:t>Об утверждении Типовых норм бесплатной выдачи сертифицированной специальной сигнальной одежды повышенной видимости работникам всех отраслей экономики»,</w:t>
      </w:r>
      <w:r w:rsidRPr="00E37623">
        <w:rPr>
          <w:color w:val="000000"/>
          <w:sz w:val="28"/>
          <w:szCs w:val="28"/>
        </w:rPr>
        <w:t xml:space="preserve"> от 01.06.2009 № 290н</w:t>
      </w:r>
      <w:r w:rsidR="000A17B6" w:rsidRPr="00E37623">
        <w:rPr>
          <w:color w:val="000000"/>
          <w:sz w:val="28"/>
          <w:szCs w:val="28"/>
        </w:rPr>
        <w:t xml:space="preserve"> «</w:t>
      </w:r>
      <w:r w:rsidR="000A17B6" w:rsidRPr="00E37623">
        <w:rPr>
          <w:sz w:val="28"/>
          <w:szCs w:val="28"/>
        </w:rPr>
        <w:t>Об утверждении Межотраслевых правил обеспечения работников специальной одеждой, специальной обувью и другими средствами индивидуальной защиты»,</w:t>
      </w:r>
      <w:r w:rsidRPr="00E37623">
        <w:rPr>
          <w:color w:val="000000"/>
          <w:sz w:val="28"/>
          <w:szCs w:val="28"/>
        </w:rPr>
        <w:t xml:space="preserve"> </w:t>
      </w:r>
      <w:hyperlink r:id="rId567" w:history="1">
        <w:r w:rsidRPr="00E37623">
          <w:rPr>
            <w:color w:val="000000"/>
            <w:sz w:val="28"/>
            <w:szCs w:val="28"/>
          </w:rPr>
          <w:t>Постановление</w:t>
        </w:r>
      </w:hyperlink>
      <w:r w:rsidR="00E342F0" w:rsidRPr="00E37623">
        <w:rPr>
          <w:color w:val="000000"/>
          <w:sz w:val="28"/>
          <w:szCs w:val="28"/>
        </w:rPr>
        <w:t xml:space="preserve"> </w:t>
      </w:r>
      <w:r w:rsidRPr="00E37623">
        <w:rPr>
          <w:color w:val="000000"/>
          <w:sz w:val="28"/>
          <w:szCs w:val="28"/>
        </w:rPr>
        <w:t>Мин</w:t>
      </w:r>
      <w:r w:rsidR="00E342F0" w:rsidRPr="00E37623">
        <w:rPr>
          <w:color w:val="000000"/>
          <w:sz w:val="28"/>
          <w:szCs w:val="28"/>
        </w:rPr>
        <w:t xml:space="preserve">истерства </w:t>
      </w:r>
      <w:r w:rsidRPr="00E37623">
        <w:rPr>
          <w:color w:val="000000"/>
          <w:sz w:val="28"/>
          <w:szCs w:val="28"/>
        </w:rPr>
        <w:t xml:space="preserve">труда Российской Федерации от 31.12.1997 № </w:t>
      </w:r>
      <w:r w:rsidR="006838E8" w:rsidRPr="00E37623">
        <w:rPr>
          <w:color w:val="000000"/>
          <w:sz w:val="28"/>
          <w:szCs w:val="28"/>
        </w:rPr>
        <w:t>70 «</w:t>
      </w:r>
      <w:r w:rsidR="006838E8" w:rsidRPr="00E37623">
        <w:rPr>
          <w:sz w:val="28"/>
          <w:szCs w:val="28"/>
        </w:rPr>
        <w:t>Об утверждении Норм бесплатной выдачи работникам теплой специальной одежды и теплой специальной обуви по климатическим поясам, единым для всех отраслей экономики (кроме климатических районов, предусмотренных особо в Типовых отраслевых нормах бесплатной выдачи специальной одежды, специальной обуви и других средств индивидуальной защиты работникам морского транспорта; работникам гражданской авиации; работникам, осуществляющим наблюдения и работы по гидрометеорологическому режиму окружающей среды; постоянному и переменному составу учебных и спортивных организаций Российской оборонной спортивно-т</w:t>
      </w:r>
      <w:r w:rsidR="000A17B6" w:rsidRPr="00E37623">
        <w:rPr>
          <w:sz w:val="28"/>
          <w:szCs w:val="28"/>
        </w:rPr>
        <w:t>ехнической организации (РОСТО))»</w:t>
      </w:r>
      <w:r w:rsidRPr="00E37623">
        <w:rPr>
          <w:color w:val="000000"/>
          <w:sz w:val="28"/>
          <w:szCs w:val="28"/>
        </w:rPr>
        <w:t xml:space="preserve">, </w:t>
      </w:r>
      <w:hyperlink r:id="rId568" w:history="1">
        <w:r w:rsidRPr="00E37623">
          <w:rPr>
            <w:color w:val="000000"/>
            <w:sz w:val="28"/>
            <w:szCs w:val="28"/>
          </w:rPr>
          <w:t>Приказ</w:t>
        </w:r>
      </w:hyperlink>
      <w:r w:rsidRPr="00E37623">
        <w:rPr>
          <w:color w:val="000000"/>
          <w:sz w:val="28"/>
          <w:szCs w:val="28"/>
        </w:rPr>
        <w:t xml:space="preserve"> Минтруда Российской Федерации от 09.12.2014 № 997н</w:t>
      </w:r>
      <w:r w:rsidR="000A17B6" w:rsidRPr="00E37623">
        <w:rPr>
          <w:color w:val="000000"/>
          <w:sz w:val="28"/>
          <w:szCs w:val="28"/>
        </w:rPr>
        <w:t xml:space="preserve"> «</w:t>
      </w:r>
      <w:r w:rsidR="000A17B6" w:rsidRPr="00E37623">
        <w:rPr>
          <w:sz w:val="28"/>
          <w:szCs w:val="28"/>
        </w:rPr>
        <w:t>Об утверждении Типовых норм бесплатной выдачи специальной одежды, специальной обуви и других средств индивидуальной защиты работникам сквозных профессий и должностей всех видов экономической деятельности,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r w:rsidRPr="00E37623">
        <w:rPr>
          <w:color w:val="000000"/>
          <w:sz w:val="28"/>
          <w:szCs w:val="28"/>
        </w:rPr>
        <w:t>).</w:t>
      </w:r>
    </w:p>
    <w:p w:rsidR="002C20D9" w:rsidRPr="00E37623" w:rsidRDefault="002C20D9" w:rsidP="002C20D9">
      <w:pPr>
        <w:jc w:val="both"/>
        <w:rPr>
          <w:sz w:val="28"/>
          <w:szCs w:val="28"/>
        </w:rPr>
      </w:pPr>
      <w:r w:rsidRPr="00E37623">
        <w:rPr>
          <w:color w:val="000000"/>
          <w:sz w:val="28"/>
          <w:szCs w:val="28"/>
        </w:rPr>
        <w:tab/>
      </w:r>
      <w:r w:rsidRPr="00E37623">
        <w:rPr>
          <w:sz w:val="28"/>
          <w:szCs w:val="28"/>
        </w:rPr>
        <w:t xml:space="preserve">Комплекты одежды, списанные с балансового учета в результате выдачи их в пользование работникам учреждения и учтенные на </w:t>
      </w:r>
      <w:proofErr w:type="spellStart"/>
      <w:r w:rsidRPr="00E37623">
        <w:rPr>
          <w:sz w:val="28"/>
          <w:szCs w:val="28"/>
        </w:rPr>
        <w:t>забалансовом</w:t>
      </w:r>
      <w:proofErr w:type="spellEnd"/>
      <w:r w:rsidRPr="00E37623">
        <w:rPr>
          <w:sz w:val="28"/>
          <w:szCs w:val="28"/>
        </w:rPr>
        <w:t xml:space="preserve"> счете 27, подлежат восстановлению на счете 0 105 05 000 «Мягкий инвентарь» только в случае их возврата на склад (например, при увольнении работника).</w:t>
      </w:r>
    </w:p>
    <w:p w:rsidR="002C20D9" w:rsidRPr="00E37623" w:rsidRDefault="002C20D9" w:rsidP="002C20D9">
      <w:pPr>
        <w:autoSpaceDE w:val="0"/>
        <w:autoSpaceDN w:val="0"/>
        <w:adjustRightInd w:val="0"/>
        <w:jc w:val="both"/>
        <w:rPr>
          <w:sz w:val="28"/>
          <w:szCs w:val="28"/>
        </w:rPr>
      </w:pPr>
      <w:r w:rsidRPr="00E37623">
        <w:rPr>
          <w:sz w:val="28"/>
          <w:szCs w:val="28"/>
        </w:rPr>
        <w:tab/>
        <w:t>Материальные ценности, относящихся к объектам основных средств, переданные в личное пользование сотрудникам подлежат возврату в случаях: увольнения работника, изменения его служебных (должностных) обязанностей, непригодности объектов к эксплуатации.</w:t>
      </w:r>
    </w:p>
    <w:p w:rsidR="002C20D9" w:rsidRPr="00E37623" w:rsidRDefault="002C20D9" w:rsidP="002C20D9">
      <w:pPr>
        <w:autoSpaceDE w:val="0"/>
        <w:autoSpaceDN w:val="0"/>
        <w:adjustRightInd w:val="0"/>
        <w:jc w:val="both"/>
        <w:rPr>
          <w:sz w:val="28"/>
          <w:szCs w:val="28"/>
        </w:rPr>
      </w:pPr>
      <w:r w:rsidRPr="00E37623">
        <w:rPr>
          <w:sz w:val="28"/>
          <w:szCs w:val="28"/>
        </w:rPr>
        <w:tab/>
      </w:r>
      <w:r w:rsidR="001A60FF" w:rsidRPr="00E37623">
        <w:rPr>
          <w:sz w:val="28"/>
          <w:szCs w:val="28"/>
        </w:rPr>
        <w:t>12.15.</w:t>
      </w:r>
      <w:r w:rsidRPr="00E37623">
        <w:rPr>
          <w:sz w:val="28"/>
          <w:szCs w:val="28"/>
        </w:rPr>
        <w:t xml:space="preserve"> На </w:t>
      </w:r>
      <w:proofErr w:type="spellStart"/>
      <w:r w:rsidRPr="00E37623">
        <w:rPr>
          <w:sz w:val="28"/>
          <w:szCs w:val="28"/>
        </w:rPr>
        <w:t>забалансовом</w:t>
      </w:r>
      <w:proofErr w:type="spellEnd"/>
      <w:r w:rsidRPr="00E37623">
        <w:rPr>
          <w:sz w:val="28"/>
          <w:szCs w:val="28"/>
        </w:rPr>
        <w:t xml:space="preserve"> счете 28 «Подарки лицам, замещающим муниципальную должность» учитываются подарки, полученные главой города Перми, первым заместителем главы администрации города Перми, заместителями главы администрации города Перми, руководителем аппарата администрации </w:t>
      </w:r>
      <w:r w:rsidRPr="00E37623">
        <w:rPr>
          <w:sz w:val="28"/>
          <w:szCs w:val="28"/>
        </w:rPr>
        <w:lastRenderedPageBreak/>
        <w:t>города Перми, муниципальными служащими функциональных подразделений администрации города Перми в связи с протокольными мероприятиями, служебными командировками и другими официальными мероприятиями, участие в которых связано с их должностным положением или исполнением ими служебных (должностных) обязанностей.</w:t>
      </w:r>
    </w:p>
    <w:p w:rsidR="002C20D9" w:rsidRPr="00E37623" w:rsidRDefault="002C20D9" w:rsidP="002C20D9">
      <w:pPr>
        <w:jc w:val="both"/>
        <w:rPr>
          <w:color w:val="000000"/>
          <w:sz w:val="28"/>
          <w:szCs w:val="28"/>
        </w:rPr>
      </w:pPr>
      <w:r w:rsidRPr="00E37623">
        <w:rPr>
          <w:sz w:val="28"/>
          <w:szCs w:val="28"/>
        </w:rPr>
        <w:tab/>
      </w:r>
      <w:r w:rsidR="001A60FF" w:rsidRPr="00E37623">
        <w:rPr>
          <w:sz w:val="28"/>
          <w:szCs w:val="28"/>
        </w:rPr>
        <w:t>12.16.</w:t>
      </w:r>
      <w:r w:rsidRPr="00E37623">
        <w:rPr>
          <w:sz w:val="28"/>
          <w:szCs w:val="28"/>
        </w:rPr>
        <w:t xml:space="preserve"> </w:t>
      </w:r>
      <w:r w:rsidRPr="00E37623">
        <w:rPr>
          <w:color w:val="000000"/>
          <w:sz w:val="28"/>
          <w:szCs w:val="28"/>
        </w:rPr>
        <w:t xml:space="preserve">В целях формирования бюджетной отчетности в соответствии с </w:t>
      </w:r>
      <w:hyperlink r:id="rId569" w:history="1">
        <w:r w:rsidRPr="00E37623">
          <w:rPr>
            <w:color w:val="000000"/>
            <w:sz w:val="28"/>
            <w:szCs w:val="28"/>
          </w:rPr>
          <w:t>пунктом 365</w:t>
        </w:r>
      </w:hyperlink>
      <w:r w:rsidRPr="00E37623">
        <w:rPr>
          <w:color w:val="000000"/>
          <w:sz w:val="28"/>
          <w:szCs w:val="28"/>
        </w:rPr>
        <w:t xml:space="preserve"> Инструкции № 157н на </w:t>
      </w:r>
      <w:proofErr w:type="spellStart"/>
      <w:r w:rsidRPr="00E37623">
        <w:rPr>
          <w:color w:val="000000"/>
          <w:sz w:val="28"/>
          <w:szCs w:val="28"/>
        </w:rPr>
        <w:t>забалансовом</w:t>
      </w:r>
      <w:proofErr w:type="spellEnd"/>
      <w:r w:rsidRPr="00E37623">
        <w:rPr>
          <w:color w:val="000000"/>
          <w:sz w:val="28"/>
          <w:szCs w:val="28"/>
        </w:rPr>
        <w:t xml:space="preserve"> </w:t>
      </w:r>
      <w:hyperlink r:id="rId570" w:history="1">
        <w:r w:rsidRPr="00E37623">
          <w:rPr>
            <w:color w:val="000000"/>
            <w:sz w:val="28"/>
            <w:szCs w:val="28"/>
          </w:rPr>
          <w:t>счете 17</w:t>
        </w:r>
      </w:hyperlink>
      <w:r w:rsidRPr="00E37623">
        <w:rPr>
          <w:color w:val="000000"/>
          <w:sz w:val="28"/>
          <w:szCs w:val="28"/>
        </w:rPr>
        <w:t xml:space="preserve"> «Поступления денежных средств на счета учреждения» (далее - счет 17) отражаются поступления денежных средств (за исключением поступлений от возвратов расходов текущего финансового года), а также возврат излишне полученных доходов (доходов от авансов). Операции по перечислению возвратов поступлений, учитываемых на соответствующих счетах аналитического учета </w:t>
      </w:r>
      <w:hyperlink r:id="rId571" w:history="1">
        <w:r w:rsidRPr="00E37623">
          <w:rPr>
            <w:color w:val="000000"/>
            <w:sz w:val="28"/>
            <w:szCs w:val="28"/>
          </w:rPr>
          <w:t>счета 17</w:t>
        </w:r>
      </w:hyperlink>
      <w:r w:rsidRPr="00E37623">
        <w:rPr>
          <w:color w:val="000000"/>
          <w:sz w:val="28"/>
          <w:szCs w:val="28"/>
        </w:rPr>
        <w:t>, отражаются со знаком «минус».</w:t>
      </w:r>
    </w:p>
    <w:p w:rsidR="002C20D9" w:rsidRPr="00E37623" w:rsidRDefault="002C20D9" w:rsidP="002C20D9">
      <w:pPr>
        <w:autoSpaceDE w:val="0"/>
        <w:autoSpaceDN w:val="0"/>
        <w:adjustRightInd w:val="0"/>
        <w:ind w:firstLine="539"/>
        <w:jc w:val="both"/>
        <w:rPr>
          <w:color w:val="000000"/>
          <w:sz w:val="28"/>
          <w:szCs w:val="28"/>
        </w:rPr>
      </w:pPr>
      <w:r w:rsidRPr="00E37623">
        <w:rPr>
          <w:color w:val="000000"/>
          <w:sz w:val="28"/>
          <w:szCs w:val="28"/>
        </w:rPr>
        <w:t xml:space="preserve">В соответствии с </w:t>
      </w:r>
      <w:hyperlink r:id="rId572" w:history="1">
        <w:r w:rsidRPr="00E37623">
          <w:rPr>
            <w:color w:val="000000"/>
            <w:sz w:val="28"/>
            <w:szCs w:val="28"/>
          </w:rPr>
          <w:t>пунктом 365</w:t>
        </w:r>
      </w:hyperlink>
      <w:r w:rsidRPr="00E37623">
        <w:rPr>
          <w:color w:val="000000"/>
          <w:sz w:val="28"/>
          <w:szCs w:val="28"/>
        </w:rPr>
        <w:t xml:space="preserve"> Инструкции № 157н перечисление бюджетным учреждением налога на прибыль отражается с применением </w:t>
      </w:r>
      <w:proofErr w:type="spellStart"/>
      <w:r w:rsidRPr="00E37623">
        <w:rPr>
          <w:color w:val="000000"/>
          <w:sz w:val="28"/>
          <w:szCs w:val="28"/>
        </w:rPr>
        <w:t>забалансового</w:t>
      </w:r>
      <w:proofErr w:type="spellEnd"/>
      <w:r w:rsidRPr="00E37623">
        <w:rPr>
          <w:color w:val="000000"/>
          <w:sz w:val="28"/>
          <w:szCs w:val="28"/>
        </w:rPr>
        <w:t xml:space="preserve"> </w:t>
      </w:r>
      <w:hyperlink r:id="rId573" w:history="1">
        <w:r w:rsidRPr="00E37623">
          <w:rPr>
            <w:color w:val="000000"/>
            <w:sz w:val="28"/>
            <w:szCs w:val="28"/>
          </w:rPr>
          <w:t>счета 17</w:t>
        </w:r>
      </w:hyperlink>
      <w:r w:rsidRPr="00E37623">
        <w:rPr>
          <w:color w:val="000000"/>
          <w:sz w:val="28"/>
          <w:szCs w:val="28"/>
        </w:rPr>
        <w:t xml:space="preserve"> «Поступления денежных средств».</w:t>
      </w:r>
    </w:p>
    <w:p w:rsidR="00D76E70" w:rsidRPr="00E37623" w:rsidRDefault="002C6E04" w:rsidP="002C6E04">
      <w:pPr>
        <w:autoSpaceDE w:val="0"/>
        <w:autoSpaceDN w:val="0"/>
        <w:adjustRightInd w:val="0"/>
        <w:jc w:val="both"/>
        <w:rPr>
          <w:sz w:val="28"/>
          <w:szCs w:val="28"/>
        </w:rPr>
      </w:pPr>
      <w:r w:rsidRPr="00E37623">
        <w:rPr>
          <w:sz w:val="28"/>
          <w:szCs w:val="28"/>
        </w:rPr>
        <w:tab/>
        <w:t>В соответствии с пунктом 69.4.1. Порядка 82н н</w:t>
      </w:r>
      <w:r w:rsidR="00D76E70" w:rsidRPr="00E37623">
        <w:rPr>
          <w:sz w:val="28"/>
          <w:szCs w:val="28"/>
        </w:rPr>
        <w:t xml:space="preserve">а статью 510 </w:t>
      </w:r>
      <w:r w:rsidRPr="00E37623">
        <w:rPr>
          <w:sz w:val="28"/>
          <w:szCs w:val="28"/>
        </w:rPr>
        <w:t>«</w:t>
      </w:r>
      <w:r w:rsidR="00D76E70" w:rsidRPr="00E37623">
        <w:rPr>
          <w:sz w:val="28"/>
          <w:szCs w:val="28"/>
        </w:rPr>
        <w:t>Поступление ден</w:t>
      </w:r>
      <w:r w:rsidRPr="00E37623">
        <w:rPr>
          <w:sz w:val="28"/>
          <w:szCs w:val="28"/>
        </w:rPr>
        <w:t>ежных средств и их эквивалентов»</w:t>
      </w:r>
      <w:r w:rsidR="00D76E70" w:rsidRPr="00E37623">
        <w:rPr>
          <w:sz w:val="28"/>
          <w:szCs w:val="28"/>
        </w:rPr>
        <w:t xml:space="preserve"> аналитической группы вида источников финансирования дефицитов бюджетов относится поступления государственных (муниципальных) бюджетных, автономных учреждений от возврата дебиторской задолженности прошлых лет по ранее произведенным ими расходам (в том числе контрактам или иным договорам, расторгнутым в связи с нарушением исполнителем (подрядчиком) условий контракта или иного договора, сумм ранее перечисленных денежных обеспечений), от возврата подотчетным лицом выданного ему аванса в прошлые отчетные периоды, а также поступления в рамках внутренних расчетов (от головного учреждения, обособленного подразделения, филиала).</w:t>
      </w:r>
    </w:p>
    <w:p w:rsidR="002C20D9" w:rsidRPr="00E37623" w:rsidRDefault="002C20D9" w:rsidP="002C20D9">
      <w:pPr>
        <w:autoSpaceDE w:val="0"/>
        <w:autoSpaceDN w:val="0"/>
        <w:adjustRightInd w:val="0"/>
        <w:ind w:firstLine="539"/>
        <w:jc w:val="both"/>
        <w:rPr>
          <w:color w:val="000000"/>
          <w:sz w:val="28"/>
          <w:szCs w:val="28"/>
        </w:rPr>
      </w:pPr>
      <w:r w:rsidRPr="00E37623">
        <w:rPr>
          <w:color w:val="000000"/>
          <w:sz w:val="28"/>
          <w:szCs w:val="28"/>
        </w:rPr>
        <w:t xml:space="preserve">Исходя из положений пункта 13.1 Порядка № 209н на </w:t>
      </w:r>
      <w:hyperlink r:id="rId574" w:history="1">
        <w:r w:rsidRPr="00E37623">
          <w:rPr>
            <w:color w:val="000000"/>
            <w:sz w:val="28"/>
            <w:szCs w:val="28"/>
          </w:rPr>
          <w:t>статью 510</w:t>
        </w:r>
      </w:hyperlink>
      <w:r w:rsidRPr="00E37623">
        <w:rPr>
          <w:color w:val="000000"/>
          <w:sz w:val="28"/>
          <w:szCs w:val="28"/>
        </w:rPr>
        <w:t xml:space="preserve"> «Поступление денежных средств и их эквивалентов» КОСГУ относятся поступления государственных (муниципальных) бюджетных учреждений от возврата дебиторской задолженности прошлых лет по ранее произведенным ими расходам.</w:t>
      </w:r>
    </w:p>
    <w:p w:rsidR="00EC63F7" w:rsidRPr="00E37623" w:rsidRDefault="00E77553" w:rsidP="00C00AAB">
      <w:pPr>
        <w:autoSpaceDE w:val="0"/>
        <w:autoSpaceDN w:val="0"/>
        <w:adjustRightInd w:val="0"/>
        <w:jc w:val="both"/>
        <w:rPr>
          <w:sz w:val="28"/>
          <w:szCs w:val="28"/>
        </w:rPr>
      </w:pPr>
      <w:r w:rsidRPr="00E37623">
        <w:rPr>
          <w:color w:val="000000"/>
          <w:sz w:val="28"/>
          <w:szCs w:val="28"/>
        </w:rPr>
        <w:tab/>
      </w:r>
      <w:r w:rsidR="002C20D9" w:rsidRPr="00E37623">
        <w:rPr>
          <w:color w:val="000000"/>
          <w:sz w:val="28"/>
          <w:szCs w:val="28"/>
        </w:rPr>
        <w:t xml:space="preserve">В соответствии с пунктом 12.1.7 Порядка </w:t>
      </w:r>
      <w:r w:rsidR="00EC63F7" w:rsidRPr="00E37623">
        <w:rPr>
          <w:color w:val="000000"/>
          <w:sz w:val="28"/>
          <w:szCs w:val="28"/>
        </w:rPr>
        <w:t>№</w:t>
      </w:r>
      <w:r w:rsidR="002C20D9" w:rsidRPr="00E37623">
        <w:rPr>
          <w:color w:val="000000"/>
          <w:sz w:val="28"/>
          <w:szCs w:val="28"/>
        </w:rPr>
        <w:t xml:space="preserve"> </w:t>
      </w:r>
      <w:r w:rsidR="00EC63F7" w:rsidRPr="00E37623">
        <w:rPr>
          <w:color w:val="000000"/>
          <w:sz w:val="28"/>
          <w:szCs w:val="28"/>
        </w:rPr>
        <w:t xml:space="preserve">82н </w:t>
      </w:r>
      <w:r w:rsidR="002C20D9" w:rsidRPr="00E37623">
        <w:rPr>
          <w:color w:val="000000"/>
          <w:sz w:val="28"/>
          <w:szCs w:val="28"/>
        </w:rPr>
        <w:t xml:space="preserve">на </w:t>
      </w:r>
      <w:hyperlink r:id="rId575" w:history="1">
        <w:r w:rsidR="002C20D9" w:rsidRPr="00E37623">
          <w:rPr>
            <w:color w:val="000000"/>
            <w:sz w:val="28"/>
            <w:szCs w:val="28"/>
          </w:rPr>
          <w:t>статью 180</w:t>
        </w:r>
      </w:hyperlink>
      <w:r w:rsidR="002C20D9" w:rsidRPr="00E37623">
        <w:rPr>
          <w:color w:val="000000"/>
          <w:sz w:val="28"/>
          <w:szCs w:val="28"/>
        </w:rPr>
        <w:t xml:space="preserve"> «Прочие доходы» аналитической группы подвида доходов бюджетов относятся </w:t>
      </w:r>
      <w:r w:rsidR="00EC63F7" w:rsidRPr="00E37623">
        <w:rPr>
          <w:sz w:val="28"/>
          <w:szCs w:val="28"/>
        </w:rPr>
        <w:t>операции налогоплательщиков - государственных (муниципальных) автономных и бюджетных учреждений по начислению (уплате) налогов, объектом налогообложения для которых являются доходы (прибыль) учреждения, по уплате налога на добавленную стоимость по доходам от произведенных продаж, выполненных работ, оказанных услуг, облагаемых в соответствии с законодательством Российской Федерации о налогах и сборах налогом на добавленную стоимость, и по начислению (уплате) налога на прибыль организаций, исчисленного по результатам налогового (отчетного) периода, подлежащего уплате в бюджет.</w:t>
      </w:r>
    </w:p>
    <w:p w:rsidR="002C20D9" w:rsidRPr="00E37623" w:rsidRDefault="002C20D9" w:rsidP="002C20D9">
      <w:pPr>
        <w:autoSpaceDE w:val="0"/>
        <w:autoSpaceDN w:val="0"/>
        <w:adjustRightInd w:val="0"/>
        <w:ind w:firstLine="539"/>
        <w:jc w:val="both"/>
        <w:rPr>
          <w:color w:val="000000"/>
          <w:sz w:val="28"/>
          <w:szCs w:val="28"/>
        </w:rPr>
      </w:pPr>
      <w:r w:rsidRPr="00E37623">
        <w:rPr>
          <w:color w:val="000000"/>
          <w:sz w:val="28"/>
          <w:szCs w:val="28"/>
        </w:rPr>
        <w:t xml:space="preserve">Согласно </w:t>
      </w:r>
      <w:hyperlink r:id="rId576" w:history="1">
        <w:r w:rsidRPr="00E37623">
          <w:rPr>
            <w:color w:val="000000"/>
            <w:sz w:val="28"/>
            <w:szCs w:val="28"/>
          </w:rPr>
          <w:t>пункту 9</w:t>
        </w:r>
      </w:hyperlink>
      <w:r w:rsidRPr="00E37623">
        <w:rPr>
          <w:color w:val="000000"/>
          <w:sz w:val="28"/>
          <w:szCs w:val="28"/>
        </w:rPr>
        <w:t xml:space="preserve"> Порядка № 209н операции налогоплательщиков - государственных (муниципальных) бюджетных учреждений по начислению </w:t>
      </w:r>
      <w:r w:rsidRPr="00E37623">
        <w:rPr>
          <w:color w:val="000000"/>
          <w:sz w:val="28"/>
          <w:szCs w:val="28"/>
        </w:rPr>
        <w:lastRenderedPageBreak/>
        <w:t xml:space="preserve">(уплате) налогов, объектом налогообложения для которых являются доходы (прибыль) учреждения, относятся на </w:t>
      </w:r>
      <w:hyperlink r:id="rId577" w:history="1">
        <w:r w:rsidRPr="00E37623">
          <w:rPr>
            <w:color w:val="000000"/>
            <w:sz w:val="28"/>
            <w:szCs w:val="28"/>
          </w:rPr>
          <w:t>подстатью 189</w:t>
        </w:r>
      </w:hyperlink>
      <w:r w:rsidRPr="00E37623">
        <w:rPr>
          <w:color w:val="000000"/>
          <w:sz w:val="28"/>
          <w:szCs w:val="28"/>
        </w:rPr>
        <w:t xml:space="preserve"> «Иные доходы» КОСГУ.</w:t>
      </w:r>
    </w:p>
    <w:p w:rsidR="002C20D9" w:rsidRPr="00E37623" w:rsidRDefault="002C20D9" w:rsidP="002C20D9">
      <w:pPr>
        <w:autoSpaceDE w:val="0"/>
        <w:autoSpaceDN w:val="0"/>
        <w:adjustRightInd w:val="0"/>
        <w:ind w:firstLine="539"/>
        <w:jc w:val="both"/>
        <w:rPr>
          <w:color w:val="000000"/>
          <w:sz w:val="28"/>
          <w:szCs w:val="28"/>
        </w:rPr>
      </w:pPr>
      <w:r w:rsidRPr="00E37623">
        <w:rPr>
          <w:color w:val="000000"/>
          <w:sz w:val="28"/>
          <w:szCs w:val="28"/>
        </w:rPr>
        <w:t xml:space="preserve">Операцию по поступлению возврата дебиторской задолженности прошлых лет по налогу на прибыль бюджетным учреждениям отражаются по </w:t>
      </w:r>
      <w:proofErr w:type="spellStart"/>
      <w:r w:rsidRPr="00E37623">
        <w:rPr>
          <w:color w:val="000000"/>
          <w:sz w:val="28"/>
          <w:szCs w:val="28"/>
        </w:rPr>
        <w:t>забалансовому</w:t>
      </w:r>
      <w:proofErr w:type="spellEnd"/>
      <w:r w:rsidRPr="00E37623">
        <w:rPr>
          <w:color w:val="000000"/>
          <w:sz w:val="28"/>
          <w:szCs w:val="28"/>
        </w:rPr>
        <w:t xml:space="preserve"> </w:t>
      </w:r>
      <w:hyperlink r:id="rId578" w:history="1">
        <w:r w:rsidRPr="00E37623">
          <w:rPr>
            <w:color w:val="000000"/>
            <w:sz w:val="28"/>
            <w:szCs w:val="28"/>
          </w:rPr>
          <w:t>счету 17</w:t>
        </w:r>
      </w:hyperlink>
      <w:r w:rsidRPr="00E37623">
        <w:rPr>
          <w:color w:val="000000"/>
          <w:sz w:val="28"/>
          <w:szCs w:val="28"/>
        </w:rPr>
        <w:t xml:space="preserve"> «Поступления денежных средств» по </w:t>
      </w:r>
      <w:hyperlink r:id="rId579" w:history="1">
        <w:r w:rsidRPr="00E37623">
          <w:rPr>
            <w:color w:val="000000"/>
            <w:sz w:val="28"/>
            <w:szCs w:val="28"/>
          </w:rPr>
          <w:t>статье 180</w:t>
        </w:r>
      </w:hyperlink>
      <w:r w:rsidRPr="00E37623">
        <w:rPr>
          <w:color w:val="000000"/>
          <w:sz w:val="28"/>
          <w:szCs w:val="28"/>
        </w:rPr>
        <w:t xml:space="preserve"> «Прочие доходы» аналитической группы подвида доходов бюджетов и </w:t>
      </w:r>
      <w:hyperlink r:id="rId580" w:history="1">
        <w:r w:rsidRPr="00E37623">
          <w:rPr>
            <w:color w:val="000000"/>
            <w:sz w:val="28"/>
            <w:szCs w:val="28"/>
          </w:rPr>
          <w:t>подстатье 189</w:t>
        </w:r>
      </w:hyperlink>
      <w:r w:rsidRPr="00E37623">
        <w:rPr>
          <w:color w:val="000000"/>
          <w:sz w:val="28"/>
          <w:szCs w:val="28"/>
        </w:rPr>
        <w:t xml:space="preserve"> «Иные доходы» КОСГУ.</w:t>
      </w:r>
    </w:p>
    <w:p w:rsidR="002C20D9" w:rsidRPr="00E37623" w:rsidRDefault="002C20D9" w:rsidP="002C20D9">
      <w:pPr>
        <w:autoSpaceDE w:val="0"/>
        <w:autoSpaceDN w:val="0"/>
        <w:adjustRightInd w:val="0"/>
        <w:ind w:firstLine="540"/>
        <w:jc w:val="both"/>
        <w:rPr>
          <w:color w:val="000000"/>
          <w:sz w:val="28"/>
          <w:szCs w:val="28"/>
        </w:rPr>
      </w:pPr>
      <w:r w:rsidRPr="00E37623">
        <w:rPr>
          <w:color w:val="000000"/>
          <w:sz w:val="28"/>
          <w:szCs w:val="28"/>
        </w:rPr>
        <w:t xml:space="preserve">На </w:t>
      </w:r>
      <w:proofErr w:type="spellStart"/>
      <w:r w:rsidRPr="00E37623">
        <w:rPr>
          <w:color w:val="000000"/>
          <w:sz w:val="28"/>
          <w:szCs w:val="28"/>
        </w:rPr>
        <w:t>забалансовом</w:t>
      </w:r>
      <w:proofErr w:type="spellEnd"/>
      <w:r w:rsidRPr="00E37623">
        <w:rPr>
          <w:color w:val="000000"/>
          <w:sz w:val="28"/>
          <w:szCs w:val="28"/>
        </w:rPr>
        <w:t xml:space="preserve"> </w:t>
      </w:r>
      <w:hyperlink r:id="rId581" w:history="1">
        <w:r w:rsidRPr="00E37623">
          <w:rPr>
            <w:color w:val="000000"/>
            <w:sz w:val="28"/>
            <w:szCs w:val="28"/>
          </w:rPr>
          <w:t>счете 18</w:t>
        </w:r>
      </w:hyperlink>
      <w:r w:rsidRPr="00E37623">
        <w:rPr>
          <w:color w:val="000000"/>
          <w:sz w:val="28"/>
          <w:szCs w:val="28"/>
        </w:rPr>
        <w:t xml:space="preserve"> «Выбытия денежных средств со счетов учреждения» (далее – счет 18) отражаются выбытия денежных средств (за исключением выбытий, отражение которых предусмотрено </w:t>
      </w:r>
      <w:hyperlink r:id="rId582" w:history="1">
        <w:r w:rsidRPr="00E37623">
          <w:rPr>
            <w:color w:val="000000"/>
            <w:sz w:val="28"/>
            <w:szCs w:val="28"/>
          </w:rPr>
          <w:t>пунктом 365</w:t>
        </w:r>
      </w:hyperlink>
      <w:r w:rsidRPr="00E37623">
        <w:rPr>
          <w:color w:val="000000"/>
          <w:sz w:val="28"/>
          <w:szCs w:val="28"/>
        </w:rPr>
        <w:t xml:space="preserve"> Инструкции № 157н), а также возвратов расходов (излишне произведенных перечислений) текущего года.</w:t>
      </w:r>
    </w:p>
    <w:p w:rsidR="002C20D9" w:rsidRPr="00E37623" w:rsidRDefault="002C20D9" w:rsidP="002C20D9">
      <w:pPr>
        <w:autoSpaceDE w:val="0"/>
        <w:autoSpaceDN w:val="0"/>
        <w:adjustRightInd w:val="0"/>
        <w:ind w:firstLine="540"/>
        <w:jc w:val="both"/>
        <w:rPr>
          <w:color w:val="000000"/>
          <w:sz w:val="28"/>
          <w:szCs w:val="28"/>
        </w:rPr>
      </w:pPr>
      <w:r w:rsidRPr="00E37623">
        <w:rPr>
          <w:color w:val="000000"/>
          <w:sz w:val="28"/>
          <w:szCs w:val="28"/>
        </w:rPr>
        <w:t xml:space="preserve">Аналитический учет по </w:t>
      </w:r>
      <w:hyperlink r:id="rId583" w:history="1">
        <w:r w:rsidRPr="00E37623">
          <w:rPr>
            <w:color w:val="000000"/>
            <w:sz w:val="28"/>
            <w:szCs w:val="28"/>
          </w:rPr>
          <w:t>счетам 17</w:t>
        </w:r>
      </w:hyperlink>
      <w:r w:rsidRPr="00E37623">
        <w:rPr>
          <w:color w:val="000000"/>
          <w:sz w:val="28"/>
          <w:szCs w:val="28"/>
        </w:rPr>
        <w:t xml:space="preserve"> и </w:t>
      </w:r>
      <w:hyperlink r:id="rId584" w:history="1">
        <w:r w:rsidRPr="00E37623">
          <w:rPr>
            <w:color w:val="000000"/>
            <w:sz w:val="28"/>
            <w:szCs w:val="28"/>
          </w:rPr>
          <w:t>18</w:t>
        </w:r>
      </w:hyperlink>
      <w:r w:rsidRPr="00E37623">
        <w:rPr>
          <w:color w:val="000000"/>
          <w:sz w:val="28"/>
          <w:szCs w:val="28"/>
        </w:rPr>
        <w:t xml:space="preserve"> ведется по соответствующим классификационным кодам видов поступлений (выбытий), обеспечивающим раскрытие информации в бухгалтерской (бюджетной) отчетности средств бюджета (</w:t>
      </w:r>
      <w:hyperlink r:id="rId585" w:history="1">
        <w:r w:rsidRPr="00E37623">
          <w:rPr>
            <w:color w:val="000000"/>
            <w:sz w:val="28"/>
            <w:szCs w:val="28"/>
          </w:rPr>
          <w:t>п. 366</w:t>
        </w:r>
      </w:hyperlink>
      <w:r w:rsidRPr="00E37623">
        <w:rPr>
          <w:color w:val="000000"/>
          <w:sz w:val="28"/>
          <w:szCs w:val="28"/>
        </w:rPr>
        <w:t xml:space="preserve">, </w:t>
      </w:r>
      <w:hyperlink r:id="rId586" w:history="1">
        <w:r w:rsidRPr="00E37623">
          <w:rPr>
            <w:color w:val="000000"/>
            <w:sz w:val="28"/>
            <w:szCs w:val="28"/>
          </w:rPr>
          <w:t>368</w:t>
        </w:r>
      </w:hyperlink>
      <w:r w:rsidRPr="00E37623">
        <w:rPr>
          <w:color w:val="000000"/>
          <w:sz w:val="28"/>
          <w:szCs w:val="28"/>
        </w:rPr>
        <w:t xml:space="preserve"> Инструкции № 157н):</w:t>
      </w:r>
    </w:p>
    <w:p w:rsidR="002C20D9" w:rsidRPr="00E37623" w:rsidRDefault="002C20D9" w:rsidP="002C20D9">
      <w:pPr>
        <w:jc w:val="both"/>
        <w:rPr>
          <w:sz w:val="28"/>
          <w:szCs w:val="28"/>
        </w:rPr>
      </w:pPr>
      <w:r w:rsidRPr="00E37623">
        <w:rPr>
          <w:sz w:val="28"/>
          <w:szCs w:val="28"/>
        </w:rPr>
        <w:tab/>
        <w:t xml:space="preserve">в разрезе кодов (составных частей кодов) классификации доходов, расходов и источников финансирования дефицита бюджетов, кодов КОСГУ в части </w:t>
      </w:r>
      <w:proofErr w:type="spellStart"/>
      <w:r w:rsidRPr="00E37623">
        <w:rPr>
          <w:sz w:val="28"/>
          <w:szCs w:val="28"/>
        </w:rPr>
        <w:t>забалансовых</w:t>
      </w:r>
      <w:proofErr w:type="spellEnd"/>
      <w:r w:rsidRPr="00E37623">
        <w:rPr>
          <w:sz w:val="28"/>
          <w:szCs w:val="28"/>
        </w:rPr>
        <w:t xml:space="preserve"> счетов, открытых к счетам 0 201 21 000, 0 201 23 000, 0 201 26 000, 0 201 27 000, 0 201 34 000, 0 201 35 000, 0 210 03 000.</w:t>
      </w:r>
    </w:p>
    <w:p w:rsidR="002C20D9" w:rsidRPr="00E37623" w:rsidRDefault="002C20D9" w:rsidP="002C20D9">
      <w:pPr>
        <w:jc w:val="both"/>
        <w:rPr>
          <w:sz w:val="28"/>
          <w:szCs w:val="28"/>
        </w:rPr>
      </w:pPr>
      <w:r w:rsidRPr="00E37623">
        <w:rPr>
          <w:sz w:val="28"/>
          <w:szCs w:val="28"/>
        </w:rPr>
        <w:tab/>
      </w:r>
      <w:r w:rsidR="001A60FF" w:rsidRPr="00E37623">
        <w:rPr>
          <w:sz w:val="28"/>
          <w:szCs w:val="28"/>
        </w:rPr>
        <w:t>12.17.</w:t>
      </w:r>
      <w:r w:rsidRPr="00E37623">
        <w:rPr>
          <w:color w:val="000000"/>
          <w:sz w:val="28"/>
          <w:szCs w:val="28"/>
        </w:rPr>
        <w:t xml:space="preserve"> На </w:t>
      </w:r>
      <w:r w:rsidR="00896D67" w:rsidRPr="00E37623">
        <w:rPr>
          <w:color w:val="000000"/>
          <w:sz w:val="28"/>
          <w:szCs w:val="28"/>
        </w:rPr>
        <w:t xml:space="preserve">управленческом счете УПР «Счета управленческого учета» </w:t>
      </w:r>
      <w:r w:rsidR="00991E5B" w:rsidRPr="00E37623">
        <w:rPr>
          <w:color w:val="000000"/>
          <w:sz w:val="28"/>
          <w:szCs w:val="28"/>
        </w:rPr>
        <w:t>может</w:t>
      </w:r>
      <w:r w:rsidR="00AB4481" w:rsidRPr="00E37623">
        <w:rPr>
          <w:color w:val="000000"/>
          <w:sz w:val="28"/>
          <w:szCs w:val="28"/>
        </w:rPr>
        <w:t xml:space="preserve"> вестись учет</w:t>
      </w:r>
      <w:r w:rsidR="00991E5B" w:rsidRPr="00E37623">
        <w:rPr>
          <w:color w:val="000000"/>
          <w:sz w:val="28"/>
          <w:szCs w:val="28"/>
        </w:rPr>
        <w:t xml:space="preserve"> </w:t>
      </w:r>
      <w:r w:rsidR="00AB4481" w:rsidRPr="00E37623">
        <w:rPr>
          <w:sz w:val="28"/>
          <w:szCs w:val="28"/>
        </w:rPr>
        <w:t>нефинансовых активов</w:t>
      </w:r>
      <w:r w:rsidR="00351DD5" w:rsidRPr="00E37623">
        <w:rPr>
          <w:sz w:val="28"/>
          <w:szCs w:val="28"/>
        </w:rPr>
        <w:t>, входящих в муниципальную казну города Перми</w:t>
      </w:r>
      <w:r w:rsidR="00AB4481" w:rsidRPr="00E37623">
        <w:rPr>
          <w:sz w:val="28"/>
          <w:szCs w:val="28"/>
        </w:rPr>
        <w:t>, переданных учреждениям уполномоченным органом для технического обслуживания, содержания, приведения в нормативное состояние, проведения капитального ремонта</w:t>
      </w:r>
      <w:r w:rsidR="00351DD5" w:rsidRPr="00E37623">
        <w:rPr>
          <w:sz w:val="28"/>
          <w:szCs w:val="28"/>
        </w:rPr>
        <w:t>, в том числе по решениям судов, и иная информация, необходимая для принятия управленческих решений</w:t>
      </w:r>
      <w:r w:rsidRPr="00E37623">
        <w:rPr>
          <w:sz w:val="28"/>
          <w:szCs w:val="28"/>
        </w:rPr>
        <w:t>.</w:t>
      </w:r>
    </w:p>
    <w:p w:rsidR="002C20D9" w:rsidRPr="00E37623" w:rsidRDefault="002C20D9" w:rsidP="002C20D9">
      <w:pPr>
        <w:jc w:val="both"/>
        <w:rPr>
          <w:sz w:val="28"/>
          <w:szCs w:val="28"/>
        </w:rPr>
      </w:pPr>
      <w:r w:rsidRPr="00E37623">
        <w:rPr>
          <w:sz w:val="28"/>
          <w:szCs w:val="28"/>
        </w:rPr>
        <w:tab/>
        <w:t xml:space="preserve">Принятие и выбытие объектов имущества осуществляется на основании соглашения к договору на обеспечение технической эксплуатации и содержания объектов имущества, </w:t>
      </w:r>
      <w:r w:rsidR="00351DD5" w:rsidRPr="00E37623">
        <w:rPr>
          <w:sz w:val="28"/>
          <w:szCs w:val="28"/>
        </w:rPr>
        <w:t xml:space="preserve">актов передачи имущества, </w:t>
      </w:r>
      <w:r w:rsidRPr="00E37623">
        <w:rPr>
          <w:sz w:val="28"/>
          <w:szCs w:val="28"/>
        </w:rPr>
        <w:t>входящ</w:t>
      </w:r>
      <w:r w:rsidR="00351DD5" w:rsidRPr="00E37623">
        <w:rPr>
          <w:sz w:val="28"/>
          <w:szCs w:val="28"/>
        </w:rPr>
        <w:t>его</w:t>
      </w:r>
      <w:r w:rsidRPr="00E37623">
        <w:rPr>
          <w:sz w:val="28"/>
          <w:szCs w:val="28"/>
        </w:rPr>
        <w:t xml:space="preserve"> в му</w:t>
      </w:r>
      <w:r w:rsidR="00991E5B" w:rsidRPr="00E37623">
        <w:rPr>
          <w:sz w:val="28"/>
          <w:szCs w:val="28"/>
        </w:rPr>
        <w:t>ниципальную казну города Перми</w:t>
      </w:r>
      <w:r w:rsidR="007E239D" w:rsidRPr="00E37623">
        <w:rPr>
          <w:sz w:val="28"/>
          <w:szCs w:val="28"/>
        </w:rPr>
        <w:t>.</w:t>
      </w:r>
    </w:p>
    <w:p w:rsidR="006C015D" w:rsidRPr="00E37623" w:rsidRDefault="006C015D" w:rsidP="002C20D9">
      <w:pPr>
        <w:jc w:val="both"/>
        <w:rPr>
          <w:bCs/>
          <w:sz w:val="28"/>
          <w:szCs w:val="28"/>
        </w:rPr>
      </w:pPr>
      <w:r w:rsidRPr="00E37623">
        <w:rPr>
          <w:sz w:val="28"/>
          <w:szCs w:val="28"/>
        </w:rPr>
        <w:tab/>
        <w:t>12.18.</w:t>
      </w:r>
      <w:r w:rsidRPr="00E37623">
        <w:rPr>
          <w:bCs/>
          <w:sz w:val="28"/>
          <w:szCs w:val="28"/>
        </w:rPr>
        <w:t xml:space="preserve"> На дополнительном </w:t>
      </w:r>
      <w:proofErr w:type="spellStart"/>
      <w:r w:rsidRPr="00E37623">
        <w:rPr>
          <w:bCs/>
          <w:sz w:val="28"/>
          <w:szCs w:val="28"/>
        </w:rPr>
        <w:t>забалансовом</w:t>
      </w:r>
      <w:proofErr w:type="spellEnd"/>
      <w:r w:rsidRPr="00E37623">
        <w:rPr>
          <w:bCs/>
          <w:sz w:val="28"/>
          <w:szCs w:val="28"/>
        </w:rPr>
        <w:t xml:space="preserve"> счете «</w:t>
      </w:r>
      <w:r w:rsidR="00583D53" w:rsidRPr="00E37623">
        <w:rPr>
          <w:bCs/>
          <w:sz w:val="28"/>
          <w:szCs w:val="28"/>
        </w:rPr>
        <w:t xml:space="preserve">Исправление ошибок по </w:t>
      </w:r>
      <w:proofErr w:type="spellStart"/>
      <w:r w:rsidR="00583D53" w:rsidRPr="00E37623">
        <w:rPr>
          <w:bCs/>
          <w:sz w:val="28"/>
          <w:szCs w:val="28"/>
        </w:rPr>
        <w:t>забалансовым</w:t>
      </w:r>
      <w:proofErr w:type="spellEnd"/>
      <w:r w:rsidR="00583D53" w:rsidRPr="00E37623">
        <w:rPr>
          <w:bCs/>
          <w:sz w:val="28"/>
          <w:szCs w:val="28"/>
        </w:rPr>
        <w:t xml:space="preserve"> счетам</w:t>
      </w:r>
      <w:r w:rsidRPr="00E37623">
        <w:rPr>
          <w:bCs/>
          <w:sz w:val="28"/>
          <w:szCs w:val="28"/>
        </w:rPr>
        <w:t>»</w:t>
      </w:r>
      <w:r w:rsidR="00583D53" w:rsidRPr="00E37623">
        <w:rPr>
          <w:bCs/>
          <w:sz w:val="28"/>
          <w:szCs w:val="28"/>
        </w:rPr>
        <w:t xml:space="preserve"> (далее – счет «ИОЗ»)</w:t>
      </w:r>
      <w:r w:rsidRPr="00E37623">
        <w:rPr>
          <w:bCs/>
          <w:sz w:val="28"/>
          <w:szCs w:val="28"/>
        </w:rPr>
        <w:t xml:space="preserve"> отражаются операции по исправлению ошибок прошлых лет по </w:t>
      </w:r>
      <w:proofErr w:type="spellStart"/>
      <w:r w:rsidRPr="00E37623">
        <w:rPr>
          <w:bCs/>
          <w:sz w:val="28"/>
          <w:szCs w:val="28"/>
        </w:rPr>
        <w:t>забалансовым</w:t>
      </w:r>
      <w:proofErr w:type="spellEnd"/>
      <w:r w:rsidRPr="00E37623">
        <w:rPr>
          <w:bCs/>
          <w:sz w:val="28"/>
          <w:szCs w:val="28"/>
        </w:rPr>
        <w:t xml:space="preserve"> счетам.</w:t>
      </w:r>
    </w:p>
    <w:p w:rsidR="0011128F" w:rsidRPr="00E37623" w:rsidRDefault="0011128F" w:rsidP="0011128F">
      <w:pPr>
        <w:ind w:firstLine="567"/>
        <w:jc w:val="both"/>
        <w:rPr>
          <w:sz w:val="28"/>
          <w:szCs w:val="28"/>
        </w:rPr>
      </w:pPr>
      <w:r w:rsidRPr="00E37623">
        <w:rPr>
          <w:bCs/>
          <w:sz w:val="28"/>
          <w:szCs w:val="28"/>
        </w:rPr>
        <w:tab/>
      </w:r>
      <w:r w:rsidRPr="00E37623">
        <w:rPr>
          <w:sz w:val="28"/>
          <w:szCs w:val="28"/>
        </w:rPr>
        <w:t xml:space="preserve">Аналитический учет по </w:t>
      </w:r>
      <w:proofErr w:type="spellStart"/>
      <w:r w:rsidRPr="00E37623">
        <w:rPr>
          <w:sz w:val="28"/>
          <w:szCs w:val="28"/>
        </w:rPr>
        <w:t>забалансовому</w:t>
      </w:r>
      <w:proofErr w:type="spellEnd"/>
      <w:r w:rsidRPr="00E37623">
        <w:rPr>
          <w:sz w:val="28"/>
          <w:szCs w:val="28"/>
        </w:rPr>
        <w:t xml:space="preserve"> счету </w:t>
      </w:r>
      <w:r w:rsidR="00583D53" w:rsidRPr="00E37623">
        <w:rPr>
          <w:sz w:val="28"/>
          <w:szCs w:val="28"/>
        </w:rPr>
        <w:t>«</w:t>
      </w:r>
      <w:r w:rsidR="005C6ED8" w:rsidRPr="00E37623">
        <w:rPr>
          <w:sz w:val="28"/>
          <w:szCs w:val="28"/>
        </w:rPr>
        <w:t>ИОЗ</w:t>
      </w:r>
      <w:r w:rsidR="00583D53" w:rsidRPr="00E37623">
        <w:rPr>
          <w:sz w:val="28"/>
          <w:szCs w:val="28"/>
        </w:rPr>
        <w:t>»</w:t>
      </w:r>
      <w:r w:rsidR="005C6ED8" w:rsidRPr="00E37623">
        <w:rPr>
          <w:sz w:val="28"/>
          <w:szCs w:val="28"/>
        </w:rPr>
        <w:t xml:space="preserve"> </w:t>
      </w:r>
      <w:r w:rsidRPr="00E37623">
        <w:rPr>
          <w:sz w:val="28"/>
          <w:szCs w:val="28"/>
        </w:rPr>
        <w:t xml:space="preserve">ведется в </w:t>
      </w:r>
      <w:proofErr w:type="spellStart"/>
      <w:r w:rsidRPr="00E37623">
        <w:rPr>
          <w:sz w:val="28"/>
          <w:szCs w:val="28"/>
        </w:rPr>
        <w:t>Многографной</w:t>
      </w:r>
      <w:proofErr w:type="spellEnd"/>
      <w:r w:rsidRPr="00E37623">
        <w:rPr>
          <w:sz w:val="28"/>
          <w:szCs w:val="28"/>
        </w:rPr>
        <w:t xml:space="preserve"> карточке (ф. 0504054).</w:t>
      </w:r>
    </w:p>
    <w:p w:rsidR="00600402" w:rsidRPr="00E37623" w:rsidRDefault="006C015D" w:rsidP="00600402">
      <w:pPr>
        <w:ind w:firstLine="567"/>
        <w:jc w:val="both"/>
        <w:rPr>
          <w:sz w:val="28"/>
          <w:szCs w:val="28"/>
        </w:rPr>
      </w:pPr>
      <w:r w:rsidRPr="00E37623">
        <w:rPr>
          <w:bCs/>
          <w:sz w:val="28"/>
          <w:szCs w:val="28"/>
        </w:rPr>
        <w:tab/>
        <w:t>12.19.</w:t>
      </w:r>
      <w:r w:rsidR="00600402" w:rsidRPr="00E37623">
        <w:rPr>
          <w:bCs/>
          <w:sz w:val="28"/>
          <w:szCs w:val="28"/>
        </w:rPr>
        <w:tab/>
        <w:t xml:space="preserve">На дополнительном </w:t>
      </w:r>
      <w:proofErr w:type="spellStart"/>
      <w:r w:rsidR="00600402" w:rsidRPr="00E37623">
        <w:rPr>
          <w:bCs/>
          <w:sz w:val="28"/>
          <w:szCs w:val="28"/>
        </w:rPr>
        <w:t>забалансовом</w:t>
      </w:r>
      <w:proofErr w:type="spellEnd"/>
      <w:r w:rsidR="00600402" w:rsidRPr="00E37623">
        <w:rPr>
          <w:bCs/>
          <w:sz w:val="28"/>
          <w:szCs w:val="28"/>
        </w:rPr>
        <w:t xml:space="preserve"> счете «</w:t>
      </w:r>
      <w:r w:rsidR="00600402" w:rsidRPr="00E37623">
        <w:rPr>
          <w:sz w:val="28"/>
          <w:szCs w:val="28"/>
        </w:rPr>
        <w:t xml:space="preserve">Возвраты прошлых лет» </w:t>
      </w:r>
      <w:r w:rsidR="00583D53" w:rsidRPr="00E37623">
        <w:rPr>
          <w:sz w:val="28"/>
          <w:szCs w:val="28"/>
        </w:rPr>
        <w:t xml:space="preserve">(далее – счет «ВПЛ») </w:t>
      </w:r>
      <w:r w:rsidR="00600402" w:rsidRPr="00E37623">
        <w:rPr>
          <w:sz w:val="28"/>
          <w:szCs w:val="28"/>
        </w:rPr>
        <w:t>отражаются дополнительные ан</w:t>
      </w:r>
      <w:r w:rsidR="000B1500" w:rsidRPr="00E37623">
        <w:rPr>
          <w:sz w:val="28"/>
          <w:szCs w:val="28"/>
        </w:rPr>
        <w:t>алитические данные по операциям</w:t>
      </w:r>
      <w:r w:rsidR="00600402" w:rsidRPr="00E37623">
        <w:rPr>
          <w:sz w:val="28"/>
          <w:szCs w:val="28"/>
        </w:rPr>
        <w:t xml:space="preserve"> возврата сумм дебиторской задолженности прошлых лет</w:t>
      </w:r>
      <w:r w:rsidR="000B1500" w:rsidRPr="00E37623">
        <w:rPr>
          <w:sz w:val="28"/>
          <w:szCs w:val="28"/>
        </w:rPr>
        <w:t>, а также по операциям возврата остатков субсидий.</w:t>
      </w:r>
    </w:p>
    <w:p w:rsidR="00600402" w:rsidRPr="00E37623" w:rsidRDefault="003866E7" w:rsidP="00600402">
      <w:pPr>
        <w:ind w:firstLine="567"/>
        <w:jc w:val="both"/>
        <w:rPr>
          <w:sz w:val="28"/>
          <w:szCs w:val="28"/>
        </w:rPr>
      </w:pPr>
      <w:r w:rsidRPr="00E37623">
        <w:rPr>
          <w:sz w:val="28"/>
          <w:szCs w:val="28"/>
        </w:rPr>
        <w:t xml:space="preserve"> </w:t>
      </w:r>
      <w:r w:rsidR="00600402" w:rsidRPr="00E37623">
        <w:rPr>
          <w:sz w:val="28"/>
          <w:szCs w:val="28"/>
        </w:rPr>
        <w:t xml:space="preserve">Аналитический учет по </w:t>
      </w:r>
      <w:proofErr w:type="spellStart"/>
      <w:r w:rsidR="00600402" w:rsidRPr="00E37623">
        <w:rPr>
          <w:sz w:val="28"/>
          <w:szCs w:val="28"/>
        </w:rPr>
        <w:t>забалансовому</w:t>
      </w:r>
      <w:proofErr w:type="spellEnd"/>
      <w:r w:rsidR="00600402" w:rsidRPr="00E37623">
        <w:rPr>
          <w:sz w:val="28"/>
          <w:szCs w:val="28"/>
        </w:rPr>
        <w:t xml:space="preserve"> счету </w:t>
      </w:r>
      <w:r w:rsidR="00583D53" w:rsidRPr="00E37623">
        <w:rPr>
          <w:sz w:val="28"/>
          <w:szCs w:val="28"/>
        </w:rPr>
        <w:t>«</w:t>
      </w:r>
      <w:r w:rsidR="00600402" w:rsidRPr="00E37623">
        <w:rPr>
          <w:sz w:val="28"/>
          <w:szCs w:val="28"/>
        </w:rPr>
        <w:t>ВПЛ</w:t>
      </w:r>
      <w:r w:rsidR="00583D53" w:rsidRPr="00E37623">
        <w:rPr>
          <w:sz w:val="28"/>
          <w:szCs w:val="28"/>
        </w:rPr>
        <w:t>»</w:t>
      </w:r>
      <w:r w:rsidR="00600402" w:rsidRPr="00E37623">
        <w:rPr>
          <w:sz w:val="28"/>
          <w:szCs w:val="28"/>
        </w:rPr>
        <w:t xml:space="preserve"> ведется в разрезе кодов бюджетной классификации в </w:t>
      </w:r>
      <w:proofErr w:type="spellStart"/>
      <w:r w:rsidR="00600402" w:rsidRPr="00E37623">
        <w:rPr>
          <w:sz w:val="28"/>
          <w:szCs w:val="28"/>
        </w:rPr>
        <w:t>Многографной</w:t>
      </w:r>
      <w:proofErr w:type="spellEnd"/>
      <w:r w:rsidR="00600402" w:rsidRPr="00E37623">
        <w:rPr>
          <w:sz w:val="28"/>
          <w:szCs w:val="28"/>
        </w:rPr>
        <w:t xml:space="preserve"> карточке (ф. 0504054).</w:t>
      </w:r>
    </w:p>
    <w:p w:rsidR="004A692F" w:rsidRPr="00E37623" w:rsidRDefault="003866E7" w:rsidP="004A692F">
      <w:pPr>
        <w:tabs>
          <w:tab w:val="left" w:pos="1418"/>
        </w:tabs>
        <w:ind w:firstLine="567"/>
        <w:jc w:val="both"/>
        <w:rPr>
          <w:bCs/>
          <w:sz w:val="28"/>
          <w:szCs w:val="28"/>
        </w:rPr>
      </w:pPr>
      <w:r w:rsidRPr="00E37623">
        <w:rPr>
          <w:bCs/>
          <w:sz w:val="28"/>
          <w:szCs w:val="28"/>
        </w:rPr>
        <w:t xml:space="preserve"> </w:t>
      </w:r>
      <w:r w:rsidR="006C015D" w:rsidRPr="00E37623">
        <w:rPr>
          <w:bCs/>
          <w:sz w:val="28"/>
          <w:szCs w:val="28"/>
        </w:rPr>
        <w:t xml:space="preserve">12.20. </w:t>
      </w:r>
      <w:r w:rsidR="004A692F" w:rsidRPr="00E37623">
        <w:rPr>
          <w:bCs/>
          <w:sz w:val="28"/>
          <w:szCs w:val="28"/>
        </w:rPr>
        <w:t xml:space="preserve">На дополнительном </w:t>
      </w:r>
      <w:proofErr w:type="spellStart"/>
      <w:r w:rsidR="004A692F" w:rsidRPr="00E37623">
        <w:rPr>
          <w:bCs/>
          <w:sz w:val="28"/>
          <w:szCs w:val="28"/>
        </w:rPr>
        <w:t>забалансовом</w:t>
      </w:r>
      <w:proofErr w:type="spellEnd"/>
      <w:r w:rsidR="004A692F" w:rsidRPr="00E37623">
        <w:rPr>
          <w:bCs/>
          <w:sz w:val="28"/>
          <w:szCs w:val="28"/>
        </w:rPr>
        <w:t xml:space="preserve"> счете «Расчеты </w:t>
      </w:r>
      <w:proofErr w:type="gramStart"/>
      <w:r w:rsidR="004A692F" w:rsidRPr="00E37623">
        <w:rPr>
          <w:bCs/>
          <w:sz w:val="28"/>
          <w:szCs w:val="28"/>
        </w:rPr>
        <w:t>по авансам</w:t>
      </w:r>
      <w:proofErr w:type="gramEnd"/>
      <w:r w:rsidR="004A692F" w:rsidRPr="00E37623">
        <w:rPr>
          <w:bCs/>
          <w:sz w:val="28"/>
          <w:szCs w:val="28"/>
        </w:rPr>
        <w:t xml:space="preserve"> полученным» (пассивный) </w:t>
      </w:r>
      <w:r w:rsidR="00583D53" w:rsidRPr="00E37623">
        <w:rPr>
          <w:bCs/>
          <w:sz w:val="28"/>
          <w:szCs w:val="28"/>
        </w:rPr>
        <w:t xml:space="preserve">(далее – счет «АП») </w:t>
      </w:r>
      <w:r w:rsidR="004A692F" w:rsidRPr="00E37623">
        <w:rPr>
          <w:bCs/>
          <w:sz w:val="28"/>
          <w:szCs w:val="28"/>
        </w:rPr>
        <w:t>отражаются дополнительные аналитические данные по операциям оказания платных услуг (работ).</w:t>
      </w:r>
    </w:p>
    <w:p w:rsidR="004A692F" w:rsidRPr="00E37623" w:rsidRDefault="004A692F" w:rsidP="004A692F">
      <w:pPr>
        <w:ind w:firstLine="567"/>
        <w:jc w:val="both"/>
        <w:rPr>
          <w:bCs/>
          <w:sz w:val="28"/>
          <w:szCs w:val="28"/>
        </w:rPr>
      </w:pPr>
      <w:r w:rsidRPr="00E37623">
        <w:rPr>
          <w:bCs/>
          <w:sz w:val="28"/>
          <w:szCs w:val="28"/>
        </w:rPr>
        <w:t xml:space="preserve">Аналитический учет по </w:t>
      </w:r>
      <w:proofErr w:type="spellStart"/>
      <w:r w:rsidR="00A01D07" w:rsidRPr="00E37623">
        <w:rPr>
          <w:bCs/>
          <w:sz w:val="28"/>
          <w:szCs w:val="28"/>
        </w:rPr>
        <w:t>забалансовому</w:t>
      </w:r>
      <w:proofErr w:type="spellEnd"/>
      <w:r w:rsidRPr="00E37623">
        <w:rPr>
          <w:bCs/>
          <w:sz w:val="28"/>
          <w:szCs w:val="28"/>
        </w:rPr>
        <w:t xml:space="preserve"> счету</w:t>
      </w:r>
      <w:r w:rsidR="00A01D07" w:rsidRPr="00E37623">
        <w:rPr>
          <w:bCs/>
          <w:sz w:val="28"/>
          <w:szCs w:val="28"/>
        </w:rPr>
        <w:t xml:space="preserve"> </w:t>
      </w:r>
      <w:r w:rsidR="00583D53" w:rsidRPr="00E37623">
        <w:rPr>
          <w:bCs/>
          <w:sz w:val="28"/>
          <w:szCs w:val="28"/>
        </w:rPr>
        <w:t>«</w:t>
      </w:r>
      <w:r w:rsidR="00A01D07" w:rsidRPr="00E37623">
        <w:rPr>
          <w:bCs/>
          <w:sz w:val="28"/>
          <w:szCs w:val="28"/>
        </w:rPr>
        <w:t>АП</w:t>
      </w:r>
      <w:r w:rsidR="00583D53" w:rsidRPr="00E37623">
        <w:rPr>
          <w:bCs/>
          <w:sz w:val="28"/>
          <w:szCs w:val="28"/>
        </w:rPr>
        <w:t xml:space="preserve">» </w:t>
      </w:r>
      <w:r w:rsidRPr="00E37623">
        <w:rPr>
          <w:bCs/>
          <w:sz w:val="28"/>
          <w:szCs w:val="28"/>
        </w:rPr>
        <w:t>ведется в</w:t>
      </w:r>
      <w:r w:rsidR="000A736B" w:rsidRPr="00E37623">
        <w:rPr>
          <w:bCs/>
          <w:sz w:val="28"/>
          <w:szCs w:val="28"/>
        </w:rPr>
        <w:t xml:space="preserve"> разрезе контрагентов, договоров, документов расчетов</w:t>
      </w:r>
      <w:r w:rsidRPr="00E37623">
        <w:rPr>
          <w:bCs/>
          <w:sz w:val="28"/>
          <w:szCs w:val="28"/>
        </w:rPr>
        <w:t xml:space="preserve"> в </w:t>
      </w:r>
      <w:proofErr w:type="spellStart"/>
      <w:r w:rsidRPr="00E37623">
        <w:rPr>
          <w:bCs/>
          <w:sz w:val="28"/>
          <w:szCs w:val="28"/>
        </w:rPr>
        <w:t>Многографной</w:t>
      </w:r>
      <w:proofErr w:type="spellEnd"/>
      <w:r w:rsidRPr="00E37623">
        <w:rPr>
          <w:bCs/>
          <w:sz w:val="28"/>
          <w:szCs w:val="28"/>
        </w:rPr>
        <w:t xml:space="preserve"> карточке (ф. 0504054).</w:t>
      </w:r>
    </w:p>
    <w:p w:rsidR="00600402" w:rsidRPr="00E37623" w:rsidRDefault="006C015D" w:rsidP="004A692F">
      <w:pPr>
        <w:ind w:firstLine="567"/>
        <w:jc w:val="both"/>
        <w:rPr>
          <w:bCs/>
          <w:sz w:val="28"/>
          <w:szCs w:val="28"/>
        </w:rPr>
      </w:pPr>
      <w:r w:rsidRPr="00E37623">
        <w:rPr>
          <w:bCs/>
          <w:sz w:val="28"/>
          <w:szCs w:val="28"/>
        </w:rPr>
        <w:lastRenderedPageBreak/>
        <w:tab/>
        <w:t>12.21.</w:t>
      </w:r>
      <w:r w:rsidR="00600402" w:rsidRPr="00E37623">
        <w:rPr>
          <w:bCs/>
          <w:sz w:val="28"/>
          <w:szCs w:val="28"/>
        </w:rPr>
        <w:tab/>
        <w:t xml:space="preserve">На дополнительном </w:t>
      </w:r>
      <w:proofErr w:type="spellStart"/>
      <w:r w:rsidR="00600402" w:rsidRPr="00E37623">
        <w:rPr>
          <w:bCs/>
          <w:sz w:val="28"/>
          <w:szCs w:val="28"/>
        </w:rPr>
        <w:t>забалансовом</w:t>
      </w:r>
      <w:proofErr w:type="spellEnd"/>
      <w:r w:rsidR="00600402" w:rsidRPr="00E37623">
        <w:rPr>
          <w:bCs/>
          <w:sz w:val="28"/>
          <w:szCs w:val="28"/>
        </w:rPr>
        <w:t xml:space="preserve"> счете «Касса учреждения» (активный)</w:t>
      </w:r>
      <w:r w:rsidR="00583D53" w:rsidRPr="00E37623">
        <w:rPr>
          <w:bCs/>
          <w:sz w:val="28"/>
          <w:szCs w:val="28"/>
        </w:rPr>
        <w:t xml:space="preserve"> (далее – счет «НД»)</w:t>
      </w:r>
      <w:r w:rsidR="00600402" w:rsidRPr="00E37623">
        <w:rPr>
          <w:bCs/>
          <w:sz w:val="28"/>
          <w:szCs w:val="28"/>
        </w:rPr>
        <w:t xml:space="preserve"> отражаются дополнительные аналитические данные по операциям поступления денежных средств в кассу учреждени</w:t>
      </w:r>
      <w:r w:rsidRPr="00E37623">
        <w:rPr>
          <w:bCs/>
          <w:sz w:val="28"/>
          <w:szCs w:val="28"/>
        </w:rPr>
        <w:t>й, в том числе</w:t>
      </w:r>
      <w:r w:rsidR="00600402" w:rsidRPr="00E37623">
        <w:rPr>
          <w:bCs/>
          <w:sz w:val="28"/>
          <w:szCs w:val="28"/>
        </w:rPr>
        <w:t xml:space="preserve"> от оказания платных услуг (работ).</w:t>
      </w:r>
    </w:p>
    <w:p w:rsidR="00600402" w:rsidRPr="00E37623" w:rsidRDefault="00600402" w:rsidP="00600402">
      <w:pPr>
        <w:ind w:firstLine="567"/>
        <w:jc w:val="both"/>
        <w:rPr>
          <w:bCs/>
          <w:sz w:val="28"/>
          <w:szCs w:val="28"/>
        </w:rPr>
      </w:pPr>
      <w:r w:rsidRPr="00E37623">
        <w:rPr>
          <w:bCs/>
          <w:sz w:val="28"/>
          <w:szCs w:val="28"/>
        </w:rPr>
        <w:t xml:space="preserve">Аналитический учет по </w:t>
      </w:r>
      <w:proofErr w:type="spellStart"/>
      <w:r w:rsidRPr="00E37623">
        <w:rPr>
          <w:bCs/>
          <w:sz w:val="28"/>
          <w:szCs w:val="28"/>
        </w:rPr>
        <w:t>забалансовому</w:t>
      </w:r>
      <w:proofErr w:type="spellEnd"/>
      <w:r w:rsidRPr="00E37623">
        <w:rPr>
          <w:bCs/>
          <w:sz w:val="28"/>
          <w:szCs w:val="28"/>
        </w:rPr>
        <w:t xml:space="preserve"> счету </w:t>
      </w:r>
      <w:r w:rsidR="00583D53" w:rsidRPr="00E37623">
        <w:rPr>
          <w:bCs/>
          <w:sz w:val="28"/>
          <w:szCs w:val="28"/>
        </w:rPr>
        <w:t>«</w:t>
      </w:r>
      <w:r w:rsidRPr="00E37623">
        <w:rPr>
          <w:bCs/>
          <w:sz w:val="28"/>
          <w:szCs w:val="28"/>
        </w:rPr>
        <w:t>НД</w:t>
      </w:r>
      <w:r w:rsidR="00583D53" w:rsidRPr="00E37623">
        <w:rPr>
          <w:bCs/>
          <w:sz w:val="28"/>
          <w:szCs w:val="28"/>
        </w:rPr>
        <w:t>»</w:t>
      </w:r>
      <w:r w:rsidRPr="00E37623">
        <w:rPr>
          <w:bCs/>
          <w:sz w:val="28"/>
          <w:szCs w:val="28"/>
        </w:rPr>
        <w:t xml:space="preserve"> ведется в разрезе видов доходов (поступлений) в </w:t>
      </w:r>
      <w:proofErr w:type="spellStart"/>
      <w:r w:rsidRPr="00E37623">
        <w:rPr>
          <w:bCs/>
          <w:sz w:val="28"/>
          <w:szCs w:val="28"/>
        </w:rPr>
        <w:t>Многографной</w:t>
      </w:r>
      <w:proofErr w:type="spellEnd"/>
      <w:r w:rsidRPr="00E37623">
        <w:rPr>
          <w:bCs/>
          <w:sz w:val="28"/>
          <w:szCs w:val="28"/>
        </w:rPr>
        <w:t xml:space="preserve"> карточке (ф. 0504054).</w:t>
      </w:r>
    </w:p>
    <w:p w:rsidR="002C20D9" w:rsidRPr="00E37623" w:rsidRDefault="002C20D9" w:rsidP="002C20D9">
      <w:pPr>
        <w:jc w:val="both"/>
        <w:rPr>
          <w:b/>
          <w:color w:val="000000"/>
          <w:sz w:val="28"/>
          <w:szCs w:val="28"/>
        </w:rPr>
      </w:pPr>
    </w:p>
    <w:p w:rsidR="002C20D9" w:rsidRPr="00E37623" w:rsidRDefault="002C20D9" w:rsidP="002C20D9">
      <w:pPr>
        <w:jc w:val="both"/>
        <w:rPr>
          <w:b/>
          <w:color w:val="000000"/>
          <w:sz w:val="28"/>
          <w:szCs w:val="28"/>
        </w:rPr>
      </w:pPr>
    </w:p>
    <w:p w:rsidR="00F85D45" w:rsidRPr="00E37623" w:rsidRDefault="00B75CD8" w:rsidP="002C20D9">
      <w:pPr>
        <w:jc w:val="both"/>
        <w:rPr>
          <w:b/>
          <w:color w:val="000000"/>
          <w:sz w:val="28"/>
          <w:szCs w:val="28"/>
        </w:rPr>
      </w:pPr>
      <w:r w:rsidRPr="00E37623">
        <w:rPr>
          <w:b/>
          <w:color w:val="000000"/>
          <w:sz w:val="28"/>
          <w:szCs w:val="28"/>
        </w:rPr>
        <w:tab/>
        <w:t xml:space="preserve">    </w:t>
      </w:r>
      <w:r w:rsidR="00F85D45" w:rsidRPr="00E37623">
        <w:rPr>
          <w:b/>
          <w:color w:val="000000"/>
          <w:sz w:val="28"/>
          <w:szCs w:val="28"/>
        </w:rPr>
        <w:t>13. Внутренний финансовый контроль</w:t>
      </w:r>
      <w:r w:rsidRPr="00E37623">
        <w:rPr>
          <w:b/>
          <w:color w:val="000000"/>
          <w:sz w:val="28"/>
          <w:szCs w:val="28"/>
        </w:rPr>
        <w:t xml:space="preserve"> (внутренний контроль).</w:t>
      </w:r>
    </w:p>
    <w:p w:rsidR="00F85D45" w:rsidRPr="00E37623" w:rsidRDefault="00F85D45" w:rsidP="00F85D45">
      <w:pPr>
        <w:autoSpaceDE w:val="0"/>
        <w:autoSpaceDN w:val="0"/>
        <w:adjustRightInd w:val="0"/>
        <w:jc w:val="center"/>
        <w:rPr>
          <w:b/>
          <w:color w:val="000000"/>
          <w:sz w:val="28"/>
          <w:szCs w:val="28"/>
        </w:rPr>
      </w:pPr>
    </w:p>
    <w:p w:rsidR="00A151BF" w:rsidRPr="00E37623" w:rsidRDefault="00A151BF" w:rsidP="00A151BF">
      <w:pPr>
        <w:ind w:firstLine="720"/>
        <w:jc w:val="both"/>
        <w:rPr>
          <w:color w:val="000000"/>
          <w:sz w:val="28"/>
          <w:szCs w:val="28"/>
        </w:rPr>
      </w:pPr>
      <w:r w:rsidRPr="00E37623">
        <w:rPr>
          <w:bCs/>
          <w:color w:val="000000"/>
          <w:sz w:val="28"/>
          <w:szCs w:val="28"/>
        </w:rPr>
        <w:t xml:space="preserve">13.1. </w:t>
      </w:r>
      <w:r w:rsidRPr="00E37623">
        <w:rPr>
          <w:color w:val="000000"/>
          <w:sz w:val="28"/>
          <w:szCs w:val="28"/>
        </w:rPr>
        <w:t>Внутренний финансовый контроль (внутренний контроль) направлен:</w:t>
      </w:r>
    </w:p>
    <w:p w:rsidR="00A151BF" w:rsidRPr="00E37623" w:rsidRDefault="00A151BF" w:rsidP="00A151BF">
      <w:pPr>
        <w:jc w:val="both"/>
        <w:rPr>
          <w:color w:val="000000"/>
          <w:sz w:val="28"/>
          <w:szCs w:val="28"/>
        </w:rPr>
      </w:pPr>
      <w:r w:rsidRPr="00E37623">
        <w:rPr>
          <w:color w:val="000000"/>
          <w:sz w:val="28"/>
          <w:szCs w:val="28"/>
        </w:rPr>
        <w:tab/>
        <w:t>на установление соответствия проводимых финансово-хозяйственных операций требованиям нормативных правовых актов и учетной политики;</w:t>
      </w:r>
    </w:p>
    <w:p w:rsidR="00A151BF" w:rsidRPr="00E37623" w:rsidRDefault="00A151BF" w:rsidP="00A151BF">
      <w:pPr>
        <w:jc w:val="both"/>
        <w:rPr>
          <w:color w:val="000000"/>
          <w:sz w:val="28"/>
          <w:szCs w:val="28"/>
        </w:rPr>
      </w:pPr>
      <w:r w:rsidRPr="00E37623">
        <w:rPr>
          <w:color w:val="000000"/>
          <w:sz w:val="28"/>
          <w:szCs w:val="28"/>
        </w:rPr>
        <w:tab/>
        <w:t>повышение уровня ведения учета, составления отчетности;</w:t>
      </w:r>
    </w:p>
    <w:p w:rsidR="00A151BF" w:rsidRPr="00E37623" w:rsidRDefault="00A151BF" w:rsidP="00A151BF">
      <w:pPr>
        <w:jc w:val="both"/>
        <w:rPr>
          <w:color w:val="000000"/>
          <w:sz w:val="28"/>
          <w:szCs w:val="28"/>
        </w:rPr>
      </w:pPr>
      <w:r w:rsidRPr="00E37623">
        <w:rPr>
          <w:color w:val="000000"/>
          <w:sz w:val="28"/>
          <w:szCs w:val="28"/>
        </w:rPr>
        <w:tab/>
        <w:t>исключение ошибок и нарушений норм законодательства Российской Федерации в части ведения учета и составления отчетности;</w:t>
      </w:r>
    </w:p>
    <w:p w:rsidR="00A151BF" w:rsidRPr="00E37623" w:rsidRDefault="00A151BF" w:rsidP="00A151BF">
      <w:pPr>
        <w:jc w:val="both"/>
        <w:rPr>
          <w:color w:val="000000"/>
          <w:sz w:val="28"/>
          <w:szCs w:val="28"/>
        </w:rPr>
      </w:pPr>
      <w:r w:rsidRPr="00E37623">
        <w:rPr>
          <w:color w:val="000000"/>
          <w:sz w:val="28"/>
          <w:szCs w:val="28"/>
        </w:rPr>
        <w:tab/>
        <w:t>повышение результативности использования финансовых средств и имущества.</w:t>
      </w:r>
    </w:p>
    <w:p w:rsidR="00A151BF" w:rsidRPr="00E37623" w:rsidRDefault="00A151BF" w:rsidP="00A151BF">
      <w:pPr>
        <w:ind w:firstLine="720"/>
        <w:jc w:val="both"/>
        <w:rPr>
          <w:color w:val="000000"/>
          <w:sz w:val="28"/>
          <w:szCs w:val="28"/>
        </w:rPr>
      </w:pPr>
      <w:r w:rsidRPr="00E37623">
        <w:rPr>
          <w:color w:val="000000"/>
          <w:sz w:val="28"/>
          <w:szCs w:val="28"/>
        </w:rPr>
        <w:t>13.2. Целями внутреннего финансового контроль (внутреннего контроля) являются:</w:t>
      </w:r>
    </w:p>
    <w:p w:rsidR="00A151BF" w:rsidRPr="00E37623" w:rsidRDefault="00A151BF" w:rsidP="00A151BF">
      <w:pPr>
        <w:jc w:val="both"/>
        <w:rPr>
          <w:sz w:val="28"/>
          <w:szCs w:val="28"/>
        </w:rPr>
      </w:pPr>
      <w:r w:rsidRPr="00E37623">
        <w:rPr>
          <w:sz w:val="28"/>
          <w:szCs w:val="28"/>
        </w:rPr>
        <w:tab/>
        <w:t>подтверждение достоверности данных учета и отчетности;</w:t>
      </w:r>
    </w:p>
    <w:p w:rsidR="00A151BF" w:rsidRPr="00E37623" w:rsidRDefault="00A151BF" w:rsidP="00A151BF">
      <w:pPr>
        <w:jc w:val="both"/>
        <w:rPr>
          <w:sz w:val="28"/>
          <w:szCs w:val="28"/>
        </w:rPr>
      </w:pPr>
      <w:r w:rsidRPr="00E37623">
        <w:rPr>
          <w:sz w:val="28"/>
          <w:szCs w:val="28"/>
        </w:rPr>
        <w:tab/>
        <w:t>обеспечение соблюдения законодательства Российской Федерации, нормативных правовых актов и иных актов, регулирующих финансово-хозяйственную деятельность Заказчиков.</w:t>
      </w:r>
    </w:p>
    <w:p w:rsidR="00A151BF" w:rsidRPr="00E37623" w:rsidRDefault="00A151BF" w:rsidP="00A151BF">
      <w:pPr>
        <w:ind w:firstLine="720"/>
        <w:jc w:val="both"/>
        <w:rPr>
          <w:sz w:val="28"/>
          <w:szCs w:val="28"/>
        </w:rPr>
      </w:pPr>
      <w:r w:rsidRPr="00E37623">
        <w:rPr>
          <w:sz w:val="28"/>
          <w:szCs w:val="28"/>
        </w:rPr>
        <w:t>13.3. Основными задачами в</w:t>
      </w:r>
      <w:r w:rsidRPr="00E37623">
        <w:rPr>
          <w:color w:val="000000"/>
          <w:sz w:val="28"/>
          <w:szCs w:val="28"/>
        </w:rPr>
        <w:t xml:space="preserve">нутреннего финансового контроля (внутреннего контроль) </w:t>
      </w:r>
      <w:r w:rsidRPr="00E37623">
        <w:rPr>
          <w:sz w:val="28"/>
          <w:szCs w:val="28"/>
        </w:rPr>
        <w:t>являются:</w:t>
      </w:r>
    </w:p>
    <w:p w:rsidR="00A151BF" w:rsidRPr="00E37623" w:rsidRDefault="00A151BF" w:rsidP="00A151BF">
      <w:pPr>
        <w:jc w:val="both"/>
        <w:rPr>
          <w:sz w:val="28"/>
          <w:szCs w:val="28"/>
        </w:rPr>
      </w:pPr>
      <w:r w:rsidRPr="00E37623">
        <w:rPr>
          <w:sz w:val="28"/>
          <w:szCs w:val="28"/>
        </w:rPr>
        <w:tab/>
        <w:t>оперативное выявление, устранение и пресечение нарушений норм законодательства Российской Федерации и иных нормативных правовых актов, регулирующих ведение учета, составление отчетности;</w:t>
      </w:r>
    </w:p>
    <w:p w:rsidR="00A151BF" w:rsidRPr="00E37623" w:rsidRDefault="00A151BF" w:rsidP="00A151BF">
      <w:pPr>
        <w:jc w:val="both"/>
        <w:rPr>
          <w:sz w:val="28"/>
          <w:szCs w:val="28"/>
        </w:rPr>
      </w:pPr>
      <w:r w:rsidRPr="00E37623">
        <w:rPr>
          <w:sz w:val="28"/>
          <w:szCs w:val="28"/>
        </w:rPr>
        <w:tab/>
        <w:t>оперативное выявление и пресечение действий должностных лиц, негативно влияющих на эффективность использования финансовых средств и имущества;</w:t>
      </w:r>
    </w:p>
    <w:p w:rsidR="00A151BF" w:rsidRPr="00E37623" w:rsidRDefault="00A151BF" w:rsidP="00A151BF">
      <w:pPr>
        <w:jc w:val="both"/>
        <w:rPr>
          <w:sz w:val="28"/>
          <w:szCs w:val="28"/>
        </w:rPr>
      </w:pPr>
      <w:r w:rsidRPr="00E37623">
        <w:rPr>
          <w:sz w:val="28"/>
          <w:szCs w:val="28"/>
        </w:rPr>
        <w:tab/>
        <w:t>повышение экономности и результативности использования финансовых средств и имущества путем принятия и реализации решений по результатам внутреннего финансового контроля.</w:t>
      </w:r>
    </w:p>
    <w:p w:rsidR="00A151BF" w:rsidRPr="00E37623" w:rsidRDefault="00A151BF" w:rsidP="00A151BF">
      <w:pPr>
        <w:ind w:firstLine="720"/>
        <w:jc w:val="both"/>
        <w:rPr>
          <w:sz w:val="28"/>
          <w:szCs w:val="28"/>
        </w:rPr>
      </w:pPr>
      <w:r w:rsidRPr="00E37623">
        <w:rPr>
          <w:sz w:val="28"/>
          <w:szCs w:val="28"/>
        </w:rPr>
        <w:t>13.4. Объектами в</w:t>
      </w:r>
      <w:r w:rsidRPr="00E37623">
        <w:rPr>
          <w:color w:val="000000"/>
          <w:sz w:val="28"/>
          <w:szCs w:val="28"/>
        </w:rPr>
        <w:t xml:space="preserve">нутреннего финансового контроль (внутреннего контроль) </w:t>
      </w:r>
      <w:r w:rsidRPr="00E37623">
        <w:rPr>
          <w:sz w:val="28"/>
          <w:szCs w:val="28"/>
        </w:rPr>
        <w:t>являются:</w:t>
      </w:r>
    </w:p>
    <w:p w:rsidR="00A151BF" w:rsidRPr="00E37623" w:rsidRDefault="00A151BF" w:rsidP="00A151BF">
      <w:pPr>
        <w:jc w:val="both"/>
        <w:rPr>
          <w:sz w:val="28"/>
          <w:szCs w:val="28"/>
        </w:rPr>
      </w:pPr>
      <w:r w:rsidRPr="00E37623">
        <w:rPr>
          <w:sz w:val="28"/>
          <w:szCs w:val="28"/>
        </w:rPr>
        <w:tab/>
        <w:t>плановые (прогнозные) документы;</w:t>
      </w:r>
    </w:p>
    <w:p w:rsidR="00A151BF" w:rsidRPr="00E37623" w:rsidRDefault="00A151BF" w:rsidP="00A151BF">
      <w:pPr>
        <w:jc w:val="both"/>
        <w:rPr>
          <w:sz w:val="28"/>
          <w:szCs w:val="28"/>
        </w:rPr>
      </w:pPr>
      <w:r w:rsidRPr="00E37623">
        <w:rPr>
          <w:sz w:val="28"/>
          <w:szCs w:val="28"/>
        </w:rPr>
        <w:tab/>
        <w:t>договоры (контракты) на приобретение товаров (работ, услуг);</w:t>
      </w:r>
    </w:p>
    <w:p w:rsidR="00A151BF" w:rsidRPr="00E37623" w:rsidRDefault="00A151BF" w:rsidP="00A151BF">
      <w:pPr>
        <w:jc w:val="both"/>
        <w:rPr>
          <w:sz w:val="28"/>
          <w:szCs w:val="28"/>
        </w:rPr>
      </w:pPr>
      <w:r w:rsidRPr="00E37623">
        <w:rPr>
          <w:sz w:val="28"/>
          <w:szCs w:val="28"/>
        </w:rPr>
        <w:tab/>
        <w:t>распорядительные акты руководителя (приказы, распоряжения);</w:t>
      </w:r>
    </w:p>
    <w:p w:rsidR="00A151BF" w:rsidRPr="00E37623" w:rsidRDefault="00A151BF" w:rsidP="00A151BF">
      <w:pPr>
        <w:jc w:val="both"/>
        <w:rPr>
          <w:sz w:val="28"/>
          <w:szCs w:val="28"/>
        </w:rPr>
      </w:pPr>
      <w:r w:rsidRPr="00E37623">
        <w:rPr>
          <w:sz w:val="28"/>
          <w:szCs w:val="28"/>
        </w:rPr>
        <w:tab/>
        <w:t>первичные учетные документы и регистры учета;</w:t>
      </w:r>
    </w:p>
    <w:p w:rsidR="00A151BF" w:rsidRPr="00E37623" w:rsidRDefault="00A151BF" w:rsidP="00A151BF">
      <w:pPr>
        <w:jc w:val="both"/>
        <w:rPr>
          <w:sz w:val="28"/>
          <w:szCs w:val="28"/>
        </w:rPr>
      </w:pPr>
      <w:r w:rsidRPr="00E37623">
        <w:rPr>
          <w:sz w:val="28"/>
          <w:szCs w:val="28"/>
        </w:rPr>
        <w:tab/>
        <w:t>хозяйственные операции, отраженные в учете;</w:t>
      </w:r>
    </w:p>
    <w:p w:rsidR="00A151BF" w:rsidRPr="00E37623" w:rsidRDefault="00A151BF" w:rsidP="00A151BF">
      <w:pPr>
        <w:jc w:val="both"/>
        <w:rPr>
          <w:sz w:val="28"/>
          <w:szCs w:val="28"/>
        </w:rPr>
      </w:pPr>
      <w:r w:rsidRPr="00E37623">
        <w:rPr>
          <w:sz w:val="28"/>
          <w:szCs w:val="28"/>
        </w:rPr>
        <w:tab/>
        <w:t>отчетность;</w:t>
      </w:r>
    </w:p>
    <w:p w:rsidR="00A151BF" w:rsidRPr="00E37623" w:rsidRDefault="00A151BF" w:rsidP="00A151BF">
      <w:pPr>
        <w:jc w:val="both"/>
        <w:rPr>
          <w:sz w:val="28"/>
          <w:szCs w:val="28"/>
        </w:rPr>
      </w:pPr>
      <w:r w:rsidRPr="00E37623">
        <w:rPr>
          <w:sz w:val="28"/>
          <w:szCs w:val="28"/>
        </w:rPr>
        <w:tab/>
        <w:t>иные объекты по распоряжению руководителя Заказчика.</w:t>
      </w:r>
    </w:p>
    <w:p w:rsidR="00A151BF" w:rsidRPr="00E37623" w:rsidRDefault="00A151BF" w:rsidP="00A151BF">
      <w:pPr>
        <w:ind w:firstLine="720"/>
        <w:jc w:val="both"/>
        <w:rPr>
          <w:sz w:val="28"/>
          <w:szCs w:val="28"/>
        </w:rPr>
      </w:pPr>
      <w:r w:rsidRPr="00E37623">
        <w:rPr>
          <w:sz w:val="28"/>
          <w:szCs w:val="28"/>
        </w:rPr>
        <w:t xml:space="preserve">13.5. </w:t>
      </w:r>
      <w:r w:rsidRPr="00E37623">
        <w:rPr>
          <w:color w:val="000000"/>
          <w:sz w:val="28"/>
          <w:szCs w:val="28"/>
        </w:rPr>
        <w:t xml:space="preserve">Внутренний финансовый контроль (внутренний контроль) </w:t>
      </w:r>
      <w:r w:rsidRPr="00E37623">
        <w:rPr>
          <w:sz w:val="28"/>
          <w:szCs w:val="28"/>
        </w:rPr>
        <w:t>осуществляется непрерывно:</w:t>
      </w:r>
    </w:p>
    <w:p w:rsidR="00A151BF" w:rsidRPr="00E37623" w:rsidRDefault="00A151BF" w:rsidP="00A151BF">
      <w:pPr>
        <w:ind w:firstLine="720"/>
        <w:jc w:val="both"/>
        <w:rPr>
          <w:sz w:val="28"/>
          <w:szCs w:val="28"/>
        </w:rPr>
      </w:pPr>
      <w:r w:rsidRPr="00E37623">
        <w:rPr>
          <w:sz w:val="28"/>
          <w:szCs w:val="28"/>
        </w:rPr>
        <w:lastRenderedPageBreak/>
        <w:t xml:space="preserve">руководителями (заместителями руководителей) структурных подразделений, иными должностными лицами Заказчика, организующими, выполняющими, обеспечивающими соблюдение процедур совершаемых фактов финансово-хозяйственной деятельности Заказчика, </w:t>
      </w:r>
    </w:p>
    <w:p w:rsidR="00A151BF" w:rsidRPr="00E37623" w:rsidRDefault="00A151BF" w:rsidP="00A151BF">
      <w:pPr>
        <w:ind w:firstLine="720"/>
        <w:jc w:val="both"/>
        <w:rPr>
          <w:sz w:val="28"/>
          <w:szCs w:val="28"/>
        </w:rPr>
      </w:pPr>
      <w:r w:rsidRPr="00E37623">
        <w:rPr>
          <w:sz w:val="28"/>
          <w:szCs w:val="28"/>
        </w:rPr>
        <w:t xml:space="preserve">руководителями (заместителями руководителей) структурных подразделений, иными должностными лицами МКУ «ЦБУ», организующими, выполняющими, обеспечивающими ведение учета, составление отчетности Заказчиков. </w:t>
      </w:r>
    </w:p>
    <w:p w:rsidR="00A151BF" w:rsidRPr="00E37623" w:rsidRDefault="00A151BF" w:rsidP="00A151BF">
      <w:pPr>
        <w:ind w:firstLine="720"/>
        <w:jc w:val="both"/>
        <w:rPr>
          <w:sz w:val="28"/>
          <w:szCs w:val="28"/>
        </w:rPr>
      </w:pPr>
      <w:r w:rsidRPr="00E37623">
        <w:rPr>
          <w:sz w:val="28"/>
          <w:szCs w:val="28"/>
        </w:rPr>
        <w:t xml:space="preserve">13.6. </w:t>
      </w:r>
      <w:r w:rsidRPr="00E37623">
        <w:rPr>
          <w:color w:val="000000"/>
          <w:sz w:val="28"/>
          <w:szCs w:val="28"/>
        </w:rPr>
        <w:t xml:space="preserve">Внутренний финансовый контроль (внутренний контроль) </w:t>
      </w:r>
      <w:r w:rsidRPr="00E37623">
        <w:rPr>
          <w:sz w:val="28"/>
          <w:szCs w:val="28"/>
        </w:rPr>
        <w:t>осуществляется в следующих видах:</w:t>
      </w:r>
    </w:p>
    <w:p w:rsidR="00A151BF" w:rsidRPr="00E37623" w:rsidRDefault="00A151BF" w:rsidP="00A151BF">
      <w:pPr>
        <w:jc w:val="both"/>
        <w:rPr>
          <w:sz w:val="28"/>
          <w:szCs w:val="28"/>
        </w:rPr>
      </w:pPr>
      <w:r w:rsidRPr="00E37623">
        <w:rPr>
          <w:sz w:val="28"/>
          <w:szCs w:val="28"/>
        </w:rPr>
        <w:tab/>
      </w:r>
      <w:r w:rsidRPr="00E37623">
        <w:rPr>
          <w:bCs/>
          <w:sz w:val="28"/>
          <w:szCs w:val="28"/>
        </w:rPr>
        <w:t>предварительный контроль</w:t>
      </w:r>
      <w:r w:rsidRPr="00E37623">
        <w:rPr>
          <w:sz w:val="28"/>
          <w:szCs w:val="28"/>
        </w:rPr>
        <w:t xml:space="preserve"> - комплекс процедур и мероприятий, направленных на предотвращение возможных ошибочных и (или) незаконных действий до совершения финансово-хозяйственной операции (ряда финансово-хозяйственных операций);</w:t>
      </w:r>
    </w:p>
    <w:p w:rsidR="00A151BF" w:rsidRPr="00E37623" w:rsidRDefault="00A151BF" w:rsidP="00A151BF">
      <w:pPr>
        <w:jc w:val="both"/>
        <w:rPr>
          <w:sz w:val="28"/>
          <w:szCs w:val="28"/>
        </w:rPr>
      </w:pPr>
      <w:r w:rsidRPr="00E37623">
        <w:rPr>
          <w:sz w:val="28"/>
          <w:szCs w:val="28"/>
        </w:rPr>
        <w:tab/>
      </w:r>
      <w:r w:rsidRPr="00E37623">
        <w:rPr>
          <w:bCs/>
          <w:sz w:val="28"/>
          <w:szCs w:val="28"/>
        </w:rPr>
        <w:t>текущий контроль</w:t>
      </w:r>
      <w:r w:rsidRPr="00E37623">
        <w:rPr>
          <w:sz w:val="28"/>
          <w:szCs w:val="28"/>
        </w:rPr>
        <w:t xml:space="preserve"> - комплекс процедур и мероприятий, направленных на предотвращение ошибочных и (или) незаконных действий в процессе совершения финансово-хозяйственной операции (ряда финансово-хозяйственных операций);</w:t>
      </w:r>
    </w:p>
    <w:p w:rsidR="00A151BF" w:rsidRPr="00E37623" w:rsidRDefault="00A151BF" w:rsidP="00A151BF">
      <w:pPr>
        <w:jc w:val="both"/>
        <w:rPr>
          <w:sz w:val="28"/>
          <w:szCs w:val="28"/>
        </w:rPr>
      </w:pPr>
      <w:r w:rsidRPr="00E37623">
        <w:rPr>
          <w:sz w:val="28"/>
          <w:szCs w:val="28"/>
        </w:rPr>
        <w:tab/>
      </w:r>
      <w:r w:rsidRPr="00E37623">
        <w:rPr>
          <w:bCs/>
          <w:sz w:val="28"/>
          <w:szCs w:val="28"/>
        </w:rPr>
        <w:t>последующий контроль</w:t>
      </w:r>
      <w:r w:rsidRPr="00E37623">
        <w:rPr>
          <w:sz w:val="28"/>
          <w:szCs w:val="28"/>
        </w:rPr>
        <w:t xml:space="preserve"> - комплекс процедур и мероприятий, направленных на выявление ошибочных и (или) незаконных действий и недостатков после совершения финансово-хозяйственной операции (ряда финансово-хозяйственных операций) и предотвращение, ликвидацию последствий таких действий.</w:t>
      </w:r>
    </w:p>
    <w:p w:rsidR="00A151BF" w:rsidRPr="00E37623" w:rsidRDefault="00A151BF" w:rsidP="00A151BF">
      <w:pPr>
        <w:ind w:firstLine="720"/>
        <w:jc w:val="both"/>
        <w:rPr>
          <w:sz w:val="28"/>
          <w:szCs w:val="28"/>
        </w:rPr>
      </w:pPr>
      <w:r w:rsidRPr="00E37623">
        <w:rPr>
          <w:sz w:val="28"/>
          <w:szCs w:val="28"/>
        </w:rPr>
        <w:t>13.7. Предварительный контроль осуществляют должностные лица (руководители структурных подразделений, их заместители, иные сотрудники) Заказчика.</w:t>
      </w:r>
    </w:p>
    <w:p w:rsidR="00A151BF" w:rsidRPr="00E37623" w:rsidRDefault="00A151BF" w:rsidP="00A151BF">
      <w:pPr>
        <w:ind w:firstLine="720"/>
        <w:jc w:val="both"/>
        <w:rPr>
          <w:sz w:val="28"/>
          <w:szCs w:val="28"/>
        </w:rPr>
      </w:pPr>
      <w:r w:rsidRPr="00E37623">
        <w:rPr>
          <w:sz w:val="28"/>
          <w:szCs w:val="28"/>
        </w:rPr>
        <w:t>13.8. Текущий контроль на постоянной основе осуществляется специалистами Заказчика и специалистами МКУ «ЦБУ». Ответственный за проведение текущего контроля в МКУ «ЦБУ» - начальник отдела контроля и аудита.</w:t>
      </w:r>
    </w:p>
    <w:p w:rsidR="00A151BF" w:rsidRPr="00E37623" w:rsidRDefault="00A151BF" w:rsidP="00A151BF">
      <w:pPr>
        <w:jc w:val="both"/>
        <w:rPr>
          <w:sz w:val="28"/>
          <w:szCs w:val="28"/>
        </w:rPr>
      </w:pPr>
      <w:r w:rsidRPr="00E37623">
        <w:rPr>
          <w:sz w:val="28"/>
          <w:szCs w:val="28"/>
        </w:rPr>
        <w:tab/>
        <w:t>К мероприятиям текущего контроля относятся:</w:t>
      </w:r>
    </w:p>
    <w:p w:rsidR="00A151BF" w:rsidRPr="00E37623" w:rsidRDefault="00A151BF" w:rsidP="00A151BF">
      <w:pPr>
        <w:jc w:val="both"/>
        <w:rPr>
          <w:sz w:val="28"/>
          <w:szCs w:val="28"/>
        </w:rPr>
      </w:pPr>
      <w:r w:rsidRPr="00E37623">
        <w:rPr>
          <w:sz w:val="28"/>
          <w:szCs w:val="28"/>
        </w:rPr>
        <w:tab/>
        <w:t>проверка первичных учетных документов, представленных Заказчиком. Фактом прохождения контроля является передача документов для отражения в учете;</w:t>
      </w:r>
    </w:p>
    <w:p w:rsidR="00A151BF" w:rsidRPr="00E37623" w:rsidRDefault="00A151BF" w:rsidP="00A151BF">
      <w:pPr>
        <w:jc w:val="both"/>
        <w:rPr>
          <w:sz w:val="28"/>
          <w:szCs w:val="28"/>
        </w:rPr>
      </w:pPr>
      <w:r w:rsidRPr="00E37623">
        <w:rPr>
          <w:sz w:val="28"/>
          <w:szCs w:val="28"/>
        </w:rPr>
        <w:tab/>
        <w:t>проверка полноты оприходования полученных наличных денежных средств;</w:t>
      </w:r>
    </w:p>
    <w:p w:rsidR="00A151BF" w:rsidRPr="00E37623" w:rsidRDefault="00A151BF" w:rsidP="00A151BF">
      <w:pPr>
        <w:autoSpaceDE w:val="0"/>
        <w:autoSpaceDN w:val="0"/>
        <w:adjustRightInd w:val="0"/>
        <w:ind w:firstLine="540"/>
        <w:jc w:val="both"/>
        <w:rPr>
          <w:sz w:val="28"/>
          <w:szCs w:val="28"/>
        </w:rPr>
      </w:pPr>
      <w:r w:rsidRPr="00E37623">
        <w:rPr>
          <w:sz w:val="28"/>
          <w:szCs w:val="28"/>
        </w:rPr>
        <w:t>проверка наличия у подотчетных лиц оправдательных документов;</w:t>
      </w:r>
    </w:p>
    <w:p w:rsidR="00A151BF" w:rsidRPr="00E37623" w:rsidRDefault="00A151BF" w:rsidP="00A151BF">
      <w:pPr>
        <w:ind w:left="567"/>
        <w:jc w:val="both"/>
        <w:rPr>
          <w:sz w:val="28"/>
          <w:szCs w:val="28"/>
        </w:rPr>
      </w:pPr>
      <w:r w:rsidRPr="00E37623">
        <w:rPr>
          <w:sz w:val="28"/>
          <w:szCs w:val="28"/>
        </w:rPr>
        <w:t>сверка данных аналитического учета с данными синтетического учета.</w:t>
      </w:r>
    </w:p>
    <w:p w:rsidR="00A151BF" w:rsidRPr="00E37623" w:rsidRDefault="00A151BF" w:rsidP="00A151BF">
      <w:pPr>
        <w:ind w:left="142"/>
        <w:jc w:val="both"/>
        <w:rPr>
          <w:sz w:val="28"/>
          <w:szCs w:val="28"/>
        </w:rPr>
      </w:pPr>
      <w:r w:rsidRPr="00E37623">
        <w:rPr>
          <w:sz w:val="28"/>
          <w:szCs w:val="28"/>
        </w:rPr>
        <w:tab/>
        <w:t>Экспертиза первичных учетных документов проводится специалистами отдела контроля и аудита МКУ «ЦБУ» на предмет комплектности документов, полноты, правильности и своевременности их оформления в соответствии с требованиями законодательства Российской Федерации, Пермского края, нормативно-правовыми актами города Перми и локальными актами Заказчика.</w:t>
      </w:r>
    </w:p>
    <w:p w:rsidR="00A151BF" w:rsidRPr="00E37623" w:rsidRDefault="00A151BF" w:rsidP="00A151BF">
      <w:pPr>
        <w:ind w:left="142"/>
        <w:jc w:val="both"/>
        <w:rPr>
          <w:sz w:val="28"/>
          <w:szCs w:val="28"/>
        </w:rPr>
      </w:pPr>
      <w:r w:rsidRPr="00E37623">
        <w:rPr>
          <w:sz w:val="28"/>
          <w:szCs w:val="28"/>
        </w:rPr>
        <w:tab/>
        <w:t>По результатам текущего контроля:</w:t>
      </w:r>
    </w:p>
    <w:p w:rsidR="00A151BF" w:rsidRPr="00E37623" w:rsidRDefault="00A151BF" w:rsidP="00A151BF">
      <w:pPr>
        <w:ind w:left="142"/>
        <w:jc w:val="both"/>
        <w:rPr>
          <w:sz w:val="28"/>
          <w:szCs w:val="28"/>
        </w:rPr>
      </w:pPr>
      <w:r w:rsidRPr="00E37623">
        <w:rPr>
          <w:sz w:val="28"/>
          <w:szCs w:val="28"/>
        </w:rPr>
        <w:tab/>
        <w:t>проставляется отметка на Реестре документов путем нанесения штампа «Экспертиза первичных документов проведена». Специалисты отдела контроля и аудита МКУ «ЦБУ» передают проверенные первичные учетные документы в соответствующие отделы МКУ «ЦБУ» для отражения в учете;</w:t>
      </w:r>
    </w:p>
    <w:p w:rsidR="00A151BF" w:rsidRPr="00E37623" w:rsidRDefault="00A151BF" w:rsidP="00A151BF">
      <w:pPr>
        <w:ind w:left="142"/>
        <w:jc w:val="both"/>
        <w:rPr>
          <w:sz w:val="28"/>
          <w:szCs w:val="28"/>
        </w:rPr>
      </w:pPr>
      <w:r w:rsidRPr="00E37623">
        <w:rPr>
          <w:sz w:val="28"/>
          <w:szCs w:val="28"/>
        </w:rPr>
        <w:lastRenderedPageBreak/>
        <w:tab/>
        <w:t xml:space="preserve">в случае обнаружения в первичных учетных документах нарушений на Реестре документов указывается причина отказа (например, отсутствуют подписи сторон в актах выполненных работ (оказанных услуг), срок действия бюджетного обязательства истек, не совпадают реквизиты муниципального контракта (контракта) с реквизитами зарегистрированного бюджетного обязательства, с наименованием услуги в счете и т.д.). Один экземпляр реестра и приложенные к нему документы, оформленные ненадлежащим образом, возвращаются Заказчикам на доработку. Второй экземпляр реестра с отметками о нарушениях остается в отделе контроля и аудита МКУ «ЦБУ». </w:t>
      </w:r>
    </w:p>
    <w:p w:rsidR="00A151BF" w:rsidRPr="00E37623" w:rsidRDefault="00A151BF" w:rsidP="00A151BF">
      <w:pPr>
        <w:autoSpaceDE w:val="0"/>
        <w:autoSpaceDN w:val="0"/>
        <w:adjustRightInd w:val="0"/>
        <w:jc w:val="both"/>
        <w:rPr>
          <w:sz w:val="28"/>
          <w:szCs w:val="28"/>
        </w:rPr>
      </w:pPr>
      <w:r w:rsidRPr="00E37623">
        <w:rPr>
          <w:sz w:val="28"/>
          <w:szCs w:val="28"/>
        </w:rPr>
        <w:tab/>
        <w:t>Результаты текущего финансового контроля ежедневно анализируются и систематизируются, еженедельно доводятся до сведения руководства МКУ «ЦБУ» для принятия соответствующих управленческих решений, своевременность исполнения которых позволяет повысить эффективность и результативность осуществляемых операций текущего финансового контроля.</w:t>
      </w:r>
    </w:p>
    <w:p w:rsidR="00A151BF" w:rsidRPr="00E37623" w:rsidRDefault="00A151BF" w:rsidP="00A151BF">
      <w:pPr>
        <w:autoSpaceDE w:val="0"/>
        <w:autoSpaceDN w:val="0"/>
        <w:adjustRightInd w:val="0"/>
        <w:jc w:val="both"/>
        <w:rPr>
          <w:sz w:val="28"/>
          <w:szCs w:val="28"/>
        </w:rPr>
      </w:pPr>
      <w:r w:rsidRPr="00E37623">
        <w:rPr>
          <w:sz w:val="28"/>
          <w:szCs w:val="28"/>
        </w:rPr>
        <w:tab/>
        <w:t xml:space="preserve">13.9. Последующий контроль осуществляется Заказчиком. </w:t>
      </w:r>
    </w:p>
    <w:p w:rsidR="00A151BF" w:rsidRPr="00E37623" w:rsidRDefault="00A151BF" w:rsidP="00A151BF">
      <w:pPr>
        <w:jc w:val="both"/>
        <w:rPr>
          <w:sz w:val="28"/>
          <w:szCs w:val="28"/>
        </w:rPr>
      </w:pPr>
      <w:r w:rsidRPr="00E37623">
        <w:rPr>
          <w:sz w:val="28"/>
          <w:szCs w:val="28"/>
        </w:rPr>
        <w:tab/>
        <w:t>К мероприятиям последующего контроля относятся:</w:t>
      </w:r>
    </w:p>
    <w:p w:rsidR="00A151BF" w:rsidRPr="00E37623" w:rsidRDefault="00A151BF" w:rsidP="00A151BF">
      <w:pPr>
        <w:jc w:val="both"/>
        <w:rPr>
          <w:sz w:val="28"/>
          <w:szCs w:val="28"/>
        </w:rPr>
      </w:pPr>
      <w:r w:rsidRPr="00E37623">
        <w:rPr>
          <w:sz w:val="28"/>
          <w:szCs w:val="28"/>
        </w:rPr>
        <w:tab/>
        <w:t>проверка достоверности отражения финансово-хозяйственных операций в учете и отчетности;</w:t>
      </w:r>
    </w:p>
    <w:p w:rsidR="00A151BF" w:rsidRPr="00E37623" w:rsidRDefault="00A151BF" w:rsidP="00A151BF">
      <w:pPr>
        <w:jc w:val="both"/>
        <w:rPr>
          <w:sz w:val="28"/>
          <w:szCs w:val="28"/>
        </w:rPr>
      </w:pPr>
      <w:r w:rsidRPr="00E37623">
        <w:rPr>
          <w:sz w:val="28"/>
          <w:szCs w:val="28"/>
        </w:rPr>
        <w:tab/>
        <w:t>проверка результатов финансово-хозяйственной деятельности;</w:t>
      </w:r>
    </w:p>
    <w:p w:rsidR="00A151BF" w:rsidRPr="00E37623" w:rsidRDefault="00A151BF" w:rsidP="00A151BF">
      <w:pPr>
        <w:jc w:val="both"/>
        <w:rPr>
          <w:sz w:val="28"/>
          <w:szCs w:val="28"/>
        </w:rPr>
      </w:pPr>
      <w:r w:rsidRPr="00E37623">
        <w:rPr>
          <w:sz w:val="28"/>
          <w:szCs w:val="28"/>
        </w:rPr>
        <w:tab/>
        <w:t>проверка результатов инвентаризации имущества и обязательств;</w:t>
      </w:r>
    </w:p>
    <w:p w:rsidR="00A151BF" w:rsidRPr="00E37623" w:rsidRDefault="00A151BF" w:rsidP="00A151BF">
      <w:pPr>
        <w:jc w:val="both"/>
        <w:rPr>
          <w:sz w:val="28"/>
          <w:szCs w:val="28"/>
        </w:rPr>
      </w:pPr>
      <w:r w:rsidRPr="00E37623">
        <w:rPr>
          <w:sz w:val="28"/>
          <w:szCs w:val="28"/>
        </w:rPr>
        <w:tab/>
        <w:t>проверка участков бухгалтерского учета на предмет соблюдения работниками требований норм законодательства Р</w:t>
      </w:r>
      <w:r w:rsidR="005F1D28" w:rsidRPr="00E37623">
        <w:rPr>
          <w:sz w:val="28"/>
          <w:szCs w:val="28"/>
        </w:rPr>
        <w:t>оссийской Федерации</w:t>
      </w:r>
      <w:r w:rsidRPr="00E37623">
        <w:rPr>
          <w:sz w:val="28"/>
          <w:szCs w:val="28"/>
        </w:rPr>
        <w:t xml:space="preserve"> в области учета в отношении завершенных операций финансово-хозяйственной деятельности.</w:t>
      </w:r>
    </w:p>
    <w:p w:rsidR="00A151BF" w:rsidRPr="00E37623" w:rsidRDefault="00A151BF" w:rsidP="00A151BF">
      <w:pPr>
        <w:ind w:firstLine="720"/>
        <w:jc w:val="both"/>
        <w:rPr>
          <w:sz w:val="28"/>
          <w:szCs w:val="28"/>
        </w:rPr>
      </w:pPr>
      <w:r w:rsidRPr="00E37623">
        <w:rPr>
          <w:sz w:val="28"/>
          <w:szCs w:val="28"/>
        </w:rPr>
        <w:t xml:space="preserve">13.10. В рамках внутреннего финансового контроля (внутреннего контроля) проводятся плановые и внеплановые проверки. Периодичность проведения проверок определяется Заказчиком. </w:t>
      </w:r>
    </w:p>
    <w:p w:rsidR="00A151BF" w:rsidRPr="00E37623" w:rsidRDefault="00A151BF" w:rsidP="00A151BF">
      <w:pPr>
        <w:ind w:firstLine="720"/>
        <w:jc w:val="both"/>
        <w:rPr>
          <w:sz w:val="28"/>
          <w:szCs w:val="28"/>
        </w:rPr>
      </w:pPr>
      <w:r w:rsidRPr="00E37623">
        <w:rPr>
          <w:sz w:val="28"/>
          <w:szCs w:val="28"/>
        </w:rPr>
        <w:t>13.11. Результаты проведения последующего контроля оформляются в виде отчета о выявленных нарушениях по результатам внутренней проверки. К нему прилагается перечень мероприятий по устранению недостатков и нарушений, если они были выявлены, а также рекомендации по предотвращению возможных ошибок.</w:t>
      </w:r>
    </w:p>
    <w:p w:rsidR="00A151BF" w:rsidRPr="00E37623" w:rsidRDefault="00A151BF" w:rsidP="00A151BF">
      <w:pPr>
        <w:ind w:firstLine="720"/>
        <w:jc w:val="both"/>
        <w:rPr>
          <w:sz w:val="28"/>
          <w:szCs w:val="28"/>
        </w:rPr>
      </w:pPr>
      <w:r w:rsidRPr="00E37623">
        <w:rPr>
          <w:sz w:val="28"/>
          <w:szCs w:val="28"/>
        </w:rPr>
        <w:t>13.12. Результаты проведения последующего контроля оформляются актом. В акте проверки должны быть отражены:</w:t>
      </w:r>
    </w:p>
    <w:p w:rsidR="00A151BF" w:rsidRPr="00E37623" w:rsidRDefault="00A151BF" w:rsidP="00A151BF">
      <w:pPr>
        <w:jc w:val="both"/>
        <w:rPr>
          <w:sz w:val="28"/>
          <w:szCs w:val="28"/>
        </w:rPr>
      </w:pPr>
      <w:r w:rsidRPr="00E37623">
        <w:rPr>
          <w:sz w:val="28"/>
          <w:szCs w:val="28"/>
        </w:rPr>
        <w:tab/>
        <w:t>предмет проверки;</w:t>
      </w:r>
    </w:p>
    <w:p w:rsidR="00A151BF" w:rsidRPr="00E37623" w:rsidRDefault="00A151BF" w:rsidP="00A151BF">
      <w:pPr>
        <w:jc w:val="both"/>
        <w:rPr>
          <w:sz w:val="28"/>
          <w:szCs w:val="28"/>
        </w:rPr>
      </w:pPr>
      <w:r w:rsidRPr="00E37623">
        <w:rPr>
          <w:sz w:val="28"/>
          <w:szCs w:val="28"/>
        </w:rPr>
        <w:tab/>
        <w:t>период проверки;</w:t>
      </w:r>
    </w:p>
    <w:p w:rsidR="00A151BF" w:rsidRPr="00E37623" w:rsidRDefault="00A151BF" w:rsidP="00A151BF">
      <w:pPr>
        <w:jc w:val="both"/>
        <w:rPr>
          <w:sz w:val="28"/>
          <w:szCs w:val="28"/>
        </w:rPr>
      </w:pPr>
      <w:r w:rsidRPr="00E37623">
        <w:rPr>
          <w:sz w:val="28"/>
          <w:szCs w:val="28"/>
        </w:rPr>
        <w:tab/>
        <w:t>дата утверждения акта;</w:t>
      </w:r>
    </w:p>
    <w:p w:rsidR="00A151BF" w:rsidRPr="00E37623" w:rsidRDefault="00A151BF" w:rsidP="00A151BF">
      <w:pPr>
        <w:jc w:val="both"/>
        <w:rPr>
          <w:sz w:val="28"/>
          <w:szCs w:val="28"/>
        </w:rPr>
      </w:pPr>
      <w:r w:rsidRPr="00E37623">
        <w:rPr>
          <w:sz w:val="28"/>
          <w:szCs w:val="28"/>
        </w:rPr>
        <w:tab/>
        <w:t>лица, проводившие проверку;</w:t>
      </w:r>
    </w:p>
    <w:p w:rsidR="00A151BF" w:rsidRPr="00E37623" w:rsidRDefault="00A151BF" w:rsidP="00A151BF">
      <w:pPr>
        <w:jc w:val="both"/>
        <w:rPr>
          <w:sz w:val="28"/>
          <w:szCs w:val="28"/>
        </w:rPr>
      </w:pPr>
      <w:r w:rsidRPr="00E37623">
        <w:rPr>
          <w:sz w:val="28"/>
          <w:szCs w:val="28"/>
        </w:rPr>
        <w:tab/>
        <w:t>методы и приемы, применяемые в процессе проведения проверки;</w:t>
      </w:r>
    </w:p>
    <w:p w:rsidR="00A151BF" w:rsidRPr="00E37623" w:rsidRDefault="00A151BF" w:rsidP="00A151BF">
      <w:pPr>
        <w:jc w:val="both"/>
        <w:rPr>
          <w:sz w:val="28"/>
          <w:szCs w:val="28"/>
        </w:rPr>
      </w:pPr>
      <w:r w:rsidRPr="00E37623">
        <w:rPr>
          <w:sz w:val="28"/>
          <w:szCs w:val="28"/>
        </w:rPr>
        <w:tab/>
        <w:t>соответствие предмета проверки нормам законодательства Российской Федерации, действующим на дату совершения факта хозяйственной жизни;</w:t>
      </w:r>
    </w:p>
    <w:p w:rsidR="00A151BF" w:rsidRPr="00E37623" w:rsidRDefault="00A151BF" w:rsidP="00A151BF">
      <w:pPr>
        <w:jc w:val="both"/>
        <w:rPr>
          <w:sz w:val="28"/>
          <w:szCs w:val="28"/>
        </w:rPr>
      </w:pPr>
      <w:r w:rsidRPr="00E37623">
        <w:rPr>
          <w:sz w:val="28"/>
          <w:szCs w:val="28"/>
        </w:rPr>
        <w:tab/>
        <w:t>выводы, сделанные по результатам проведения проверки;</w:t>
      </w:r>
    </w:p>
    <w:p w:rsidR="00A151BF" w:rsidRPr="00E37623" w:rsidRDefault="00A151BF" w:rsidP="00A151BF">
      <w:pPr>
        <w:jc w:val="both"/>
        <w:rPr>
          <w:sz w:val="28"/>
          <w:szCs w:val="28"/>
        </w:rPr>
      </w:pPr>
      <w:r w:rsidRPr="00E37623">
        <w:rPr>
          <w:sz w:val="28"/>
          <w:szCs w:val="28"/>
        </w:rPr>
        <w:tab/>
        <w:t>принятые меры и осуществленные мероприятия по устранению недостатков и нарушений, выявленных в ходе последующего контроля, рекомендации по предотвращению возможных ошибок.</w:t>
      </w:r>
    </w:p>
    <w:p w:rsidR="00A151BF" w:rsidRPr="00E37623" w:rsidRDefault="00A151BF" w:rsidP="00A151BF">
      <w:pPr>
        <w:ind w:firstLine="720"/>
        <w:jc w:val="both"/>
        <w:rPr>
          <w:sz w:val="28"/>
          <w:szCs w:val="28"/>
        </w:rPr>
      </w:pPr>
      <w:r w:rsidRPr="00E37623">
        <w:rPr>
          <w:sz w:val="28"/>
          <w:szCs w:val="28"/>
        </w:rPr>
        <w:lastRenderedPageBreak/>
        <w:t>По итогам проверок Заказчиком разрабатывается план мероприятий по устранению выявленных недостатков и нарушений с указанием сроков исполнения и ответственных лиц. План утверждает руководитель Заказчика.</w:t>
      </w:r>
    </w:p>
    <w:p w:rsidR="00A151BF" w:rsidRPr="00E37623" w:rsidRDefault="00A151BF" w:rsidP="00A151BF">
      <w:pPr>
        <w:ind w:firstLine="720"/>
        <w:jc w:val="both"/>
        <w:rPr>
          <w:sz w:val="28"/>
          <w:szCs w:val="28"/>
        </w:rPr>
      </w:pPr>
      <w:r w:rsidRPr="00E37623">
        <w:rPr>
          <w:sz w:val="28"/>
          <w:szCs w:val="28"/>
        </w:rPr>
        <w:t xml:space="preserve">13.13. Итоги внутреннего финансового контроля (внутреннего контроля) фиксируются в </w:t>
      </w:r>
      <w:r w:rsidR="00FA4580" w:rsidRPr="00E37623">
        <w:rPr>
          <w:sz w:val="28"/>
          <w:szCs w:val="28"/>
        </w:rPr>
        <w:t>Ж</w:t>
      </w:r>
      <w:r w:rsidRPr="00E37623">
        <w:rPr>
          <w:sz w:val="28"/>
          <w:szCs w:val="28"/>
        </w:rPr>
        <w:t xml:space="preserve">урнале учета результатов внутреннего финансового контроля (внутреннего контроля) (далее – Журнал), составленном по форме, приведенной в </w:t>
      </w:r>
      <w:hyperlink r:id="rId587" w:history="1">
        <w:r w:rsidRPr="00E37623">
          <w:rPr>
            <w:color w:val="000000"/>
            <w:sz w:val="28"/>
            <w:szCs w:val="28"/>
          </w:rPr>
          <w:t xml:space="preserve">приложении </w:t>
        </w:r>
      </w:hyperlink>
      <w:r w:rsidRPr="00E37623">
        <w:rPr>
          <w:color w:val="000000"/>
          <w:sz w:val="28"/>
          <w:szCs w:val="28"/>
        </w:rPr>
        <w:t>1</w:t>
      </w:r>
      <w:r w:rsidR="004D0F76" w:rsidRPr="00E37623">
        <w:rPr>
          <w:color w:val="000000"/>
          <w:sz w:val="28"/>
          <w:szCs w:val="28"/>
        </w:rPr>
        <w:t>1</w:t>
      </w:r>
      <w:r w:rsidRPr="00E37623">
        <w:rPr>
          <w:color w:val="000000"/>
          <w:sz w:val="28"/>
          <w:szCs w:val="28"/>
        </w:rPr>
        <w:t xml:space="preserve"> к Положени</w:t>
      </w:r>
      <w:r w:rsidRPr="00E37623">
        <w:rPr>
          <w:sz w:val="28"/>
          <w:szCs w:val="28"/>
        </w:rPr>
        <w:t xml:space="preserve">ю о </w:t>
      </w:r>
      <w:r w:rsidRPr="00E37623">
        <w:rPr>
          <w:bCs/>
          <w:sz w:val="28"/>
          <w:szCs w:val="28"/>
        </w:rPr>
        <w:t>единой учетной политике</w:t>
      </w:r>
      <w:r w:rsidRPr="00E37623">
        <w:rPr>
          <w:sz w:val="28"/>
          <w:szCs w:val="28"/>
        </w:rPr>
        <w:t>.</w:t>
      </w:r>
    </w:p>
    <w:p w:rsidR="00A151BF" w:rsidRPr="00E37623" w:rsidRDefault="00A151BF" w:rsidP="00A151BF">
      <w:pPr>
        <w:ind w:firstLine="720"/>
        <w:jc w:val="both"/>
        <w:rPr>
          <w:sz w:val="28"/>
          <w:szCs w:val="28"/>
        </w:rPr>
      </w:pPr>
      <w:r w:rsidRPr="00E37623">
        <w:rPr>
          <w:sz w:val="28"/>
          <w:szCs w:val="28"/>
        </w:rPr>
        <w:t>Корректность занесенных в Журнал данных обеспечивают должностные лица Заказчика, назначаемые руководителем Заказчика.</w:t>
      </w:r>
    </w:p>
    <w:p w:rsidR="00A151BF" w:rsidRPr="00E37623" w:rsidRDefault="00A151BF" w:rsidP="00A151BF">
      <w:pPr>
        <w:ind w:firstLine="720"/>
        <w:jc w:val="both"/>
        <w:rPr>
          <w:sz w:val="28"/>
          <w:szCs w:val="28"/>
        </w:rPr>
      </w:pPr>
      <w:r w:rsidRPr="00E37623">
        <w:rPr>
          <w:sz w:val="28"/>
          <w:szCs w:val="28"/>
        </w:rPr>
        <w:t>13.14. Ответственность за организацию внутреннего финансового контроля (внутреннего контроля) возлагается на руководителя Заказчика.</w:t>
      </w:r>
    </w:p>
    <w:p w:rsidR="00A151BF" w:rsidRPr="00E37623" w:rsidRDefault="00A151BF" w:rsidP="00A151BF">
      <w:pPr>
        <w:ind w:firstLine="720"/>
        <w:jc w:val="both"/>
        <w:rPr>
          <w:sz w:val="28"/>
          <w:szCs w:val="28"/>
        </w:rPr>
      </w:pPr>
      <w:r w:rsidRPr="00E37623">
        <w:rPr>
          <w:sz w:val="28"/>
          <w:szCs w:val="28"/>
        </w:rPr>
        <w:t xml:space="preserve">13.15. Оценка эффективности системы внутреннего финансового контроля (внутреннего контроля) осуществляется Заказчиком. </w:t>
      </w:r>
    </w:p>
    <w:p w:rsidR="00A151BF" w:rsidRPr="00E37623" w:rsidRDefault="00A151BF" w:rsidP="00A151BF">
      <w:pPr>
        <w:autoSpaceDE w:val="0"/>
        <w:autoSpaceDN w:val="0"/>
        <w:adjustRightInd w:val="0"/>
        <w:jc w:val="both"/>
        <w:rPr>
          <w:sz w:val="28"/>
          <w:szCs w:val="28"/>
        </w:rPr>
      </w:pPr>
      <w:r w:rsidRPr="00E37623">
        <w:rPr>
          <w:sz w:val="28"/>
          <w:szCs w:val="28"/>
        </w:rPr>
        <w:tab/>
        <w:t xml:space="preserve">13.16. Согласно </w:t>
      </w:r>
      <w:hyperlink r:id="rId588" w:history="1">
        <w:r w:rsidRPr="00E37623">
          <w:rPr>
            <w:sz w:val="28"/>
            <w:szCs w:val="28"/>
          </w:rPr>
          <w:t>ст. 11</w:t>
        </w:r>
      </w:hyperlink>
      <w:r w:rsidRPr="00E37623">
        <w:rPr>
          <w:sz w:val="28"/>
          <w:szCs w:val="28"/>
        </w:rPr>
        <w:t xml:space="preserve"> Закона № 402-ФЗ случаи, сроки и порядок проведения инвентаризации, а также перечень объектов, подлежащих инвентаризации, определяются экономическим субъектом, за исключением </w:t>
      </w:r>
      <w:r w:rsidRPr="00E37623">
        <w:rPr>
          <w:bCs/>
          <w:sz w:val="28"/>
          <w:szCs w:val="28"/>
        </w:rPr>
        <w:t>обязательного</w:t>
      </w:r>
      <w:r w:rsidRPr="00E37623">
        <w:rPr>
          <w:sz w:val="28"/>
          <w:szCs w:val="28"/>
        </w:rPr>
        <w:t xml:space="preserve"> проведения инвентаризации. </w:t>
      </w:r>
      <w:r w:rsidRPr="00E37623">
        <w:rPr>
          <w:bCs/>
          <w:sz w:val="28"/>
          <w:szCs w:val="28"/>
        </w:rPr>
        <w:t>Обязательное</w:t>
      </w:r>
      <w:r w:rsidRPr="00E37623">
        <w:rPr>
          <w:sz w:val="28"/>
          <w:szCs w:val="28"/>
        </w:rPr>
        <w:t xml:space="preserve"> проведение инвентаризации устанавливается законодательством РФ, федеральными и отраслевыми стандартами.</w:t>
      </w:r>
    </w:p>
    <w:p w:rsidR="00A20FE6" w:rsidRPr="00E37623" w:rsidRDefault="00550BF6" w:rsidP="00A20FE6">
      <w:pPr>
        <w:autoSpaceDE w:val="0"/>
        <w:autoSpaceDN w:val="0"/>
        <w:adjustRightInd w:val="0"/>
        <w:jc w:val="both"/>
        <w:rPr>
          <w:color w:val="000000"/>
          <w:sz w:val="28"/>
          <w:szCs w:val="28"/>
        </w:rPr>
      </w:pPr>
      <w:r w:rsidRPr="00E37623">
        <w:rPr>
          <w:sz w:val="28"/>
          <w:szCs w:val="28"/>
        </w:rPr>
        <w:tab/>
      </w:r>
      <w:r w:rsidRPr="00E37623">
        <w:rPr>
          <w:color w:val="000000"/>
          <w:sz w:val="28"/>
          <w:szCs w:val="28"/>
        </w:rPr>
        <w:t>Решение о проведении инвентаризации (ф.0510439)</w:t>
      </w:r>
      <w:r w:rsidR="00A20FE6" w:rsidRPr="00E37623">
        <w:rPr>
          <w:color w:val="000000"/>
          <w:sz w:val="28"/>
          <w:szCs w:val="28"/>
        </w:rPr>
        <w:t xml:space="preserve"> составляется для оформления решения Заказчика о проведении инвентаризации с указанием</w:t>
      </w:r>
      <w:r w:rsidR="00425181" w:rsidRPr="00E37623">
        <w:rPr>
          <w:color w:val="000000"/>
          <w:sz w:val="28"/>
          <w:szCs w:val="28"/>
        </w:rPr>
        <w:t xml:space="preserve">     </w:t>
      </w:r>
      <w:r w:rsidR="00A20FE6" w:rsidRPr="00E37623">
        <w:rPr>
          <w:color w:val="000000"/>
          <w:sz w:val="28"/>
          <w:szCs w:val="28"/>
        </w:rPr>
        <w:t xml:space="preserve"> причины и сроков ее проведения, объектов инвентаризации, даты, по состоянию на которую она проводится, состава инвентаризационных комиссий (рабочих </w:t>
      </w:r>
      <w:r w:rsidR="00425181" w:rsidRPr="00E37623">
        <w:rPr>
          <w:color w:val="000000"/>
          <w:sz w:val="28"/>
          <w:szCs w:val="28"/>
        </w:rPr>
        <w:t xml:space="preserve">  </w:t>
      </w:r>
      <w:r w:rsidR="00A20FE6" w:rsidRPr="00E37623">
        <w:rPr>
          <w:color w:val="000000"/>
          <w:sz w:val="28"/>
          <w:szCs w:val="28"/>
        </w:rPr>
        <w:t xml:space="preserve">инвентаризационных комиссий), ответственных лиц, в отношении которых </w:t>
      </w:r>
      <w:r w:rsidR="00425181" w:rsidRPr="00E37623">
        <w:rPr>
          <w:color w:val="000000"/>
          <w:sz w:val="28"/>
          <w:szCs w:val="28"/>
        </w:rPr>
        <w:t xml:space="preserve">    </w:t>
      </w:r>
      <w:r w:rsidR="00A20FE6" w:rsidRPr="00E37623">
        <w:rPr>
          <w:color w:val="000000"/>
          <w:sz w:val="28"/>
          <w:szCs w:val="28"/>
        </w:rPr>
        <w:t>проводится инвентаризация, мест ее проведения.</w:t>
      </w:r>
    </w:p>
    <w:p w:rsidR="00A20FE6" w:rsidRPr="00E37623" w:rsidRDefault="00A20FE6" w:rsidP="00A20FE6">
      <w:pPr>
        <w:autoSpaceDE w:val="0"/>
        <w:autoSpaceDN w:val="0"/>
        <w:adjustRightInd w:val="0"/>
        <w:jc w:val="both"/>
        <w:rPr>
          <w:color w:val="000000"/>
          <w:sz w:val="28"/>
          <w:szCs w:val="28"/>
        </w:rPr>
      </w:pPr>
      <w:r w:rsidRPr="00E37623">
        <w:rPr>
          <w:color w:val="000000"/>
          <w:sz w:val="28"/>
          <w:szCs w:val="28"/>
        </w:rPr>
        <w:tab/>
        <w:t xml:space="preserve">Решение формируется на основании информации, представленной в </w:t>
      </w:r>
      <w:r w:rsidR="00425181" w:rsidRPr="00E37623">
        <w:rPr>
          <w:color w:val="000000"/>
          <w:sz w:val="28"/>
          <w:szCs w:val="28"/>
        </w:rPr>
        <w:t xml:space="preserve">        </w:t>
      </w:r>
      <w:r w:rsidRPr="00E37623">
        <w:rPr>
          <w:color w:val="000000"/>
          <w:sz w:val="28"/>
          <w:szCs w:val="28"/>
        </w:rPr>
        <w:t xml:space="preserve">документах, утверждающих порядок (положение) проведения инвентаризации, списочный состав инвентаризационных комиссий, порядок согласования </w:t>
      </w:r>
      <w:r w:rsidR="00425181" w:rsidRPr="00E37623">
        <w:rPr>
          <w:color w:val="000000"/>
          <w:sz w:val="28"/>
          <w:szCs w:val="28"/>
        </w:rPr>
        <w:t xml:space="preserve">          </w:t>
      </w:r>
      <w:r w:rsidRPr="00E37623">
        <w:rPr>
          <w:color w:val="000000"/>
          <w:sz w:val="28"/>
          <w:szCs w:val="28"/>
        </w:rPr>
        <w:t xml:space="preserve">документов и списочный состав согласующих должностных лиц, в иных </w:t>
      </w:r>
      <w:r w:rsidR="00425181" w:rsidRPr="00E37623">
        <w:rPr>
          <w:color w:val="000000"/>
          <w:sz w:val="28"/>
          <w:szCs w:val="28"/>
        </w:rPr>
        <w:t xml:space="preserve">          </w:t>
      </w:r>
      <w:r w:rsidRPr="00E37623">
        <w:rPr>
          <w:color w:val="000000"/>
          <w:sz w:val="28"/>
          <w:szCs w:val="28"/>
        </w:rPr>
        <w:t xml:space="preserve">правовых актах Заказчика, содержащих информацию, необходимую для </w:t>
      </w:r>
      <w:r w:rsidR="00425181" w:rsidRPr="00E37623">
        <w:rPr>
          <w:color w:val="000000"/>
          <w:sz w:val="28"/>
          <w:szCs w:val="28"/>
        </w:rPr>
        <w:t xml:space="preserve">            </w:t>
      </w:r>
      <w:r w:rsidRPr="00E37623">
        <w:rPr>
          <w:color w:val="000000"/>
          <w:sz w:val="28"/>
          <w:szCs w:val="28"/>
        </w:rPr>
        <w:t>заполнения соответствующих реквизитов.</w:t>
      </w:r>
    </w:p>
    <w:p w:rsidR="00A20FE6" w:rsidRPr="00E37623" w:rsidRDefault="00A20FE6" w:rsidP="00A20FE6">
      <w:pPr>
        <w:autoSpaceDE w:val="0"/>
        <w:autoSpaceDN w:val="0"/>
        <w:adjustRightInd w:val="0"/>
        <w:jc w:val="both"/>
        <w:rPr>
          <w:color w:val="000000"/>
          <w:sz w:val="28"/>
          <w:szCs w:val="28"/>
        </w:rPr>
      </w:pPr>
      <w:r w:rsidRPr="00E37623">
        <w:rPr>
          <w:color w:val="000000"/>
          <w:sz w:val="28"/>
          <w:szCs w:val="28"/>
        </w:rPr>
        <w:tab/>
        <w:t xml:space="preserve">На основании этого документа автоматически заполняются реквизиты </w:t>
      </w:r>
      <w:r w:rsidR="00425181" w:rsidRPr="00E37623">
        <w:rPr>
          <w:color w:val="000000"/>
          <w:sz w:val="28"/>
          <w:szCs w:val="28"/>
        </w:rPr>
        <w:t xml:space="preserve">     </w:t>
      </w:r>
      <w:r w:rsidRPr="00E37623">
        <w:rPr>
          <w:color w:val="000000"/>
          <w:sz w:val="28"/>
          <w:szCs w:val="28"/>
        </w:rPr>
        <w:t>документов, формируемых в ходе и (или) по итогам проведения инвентаризации (инвентаризационных описей (сличительных ведомостей), ведомостей</w:t>
      </w:r>
      <w:r w:rsidR="00425181" w:rsidRPr="00E37623">
        <w:rPr>
          <w:color w:val="000000"/>
          <w:sz w:val="28"/>
          <w:szCs w:val="28"/>
        </w:rPr>
        <w:t xml:space="preserve">             </w:t>
      </w:r>
      <w:r w:rsidRPr="00E37623">
        <w:rPr>
          <w:color w:val="000000"/>
          <w:sz w:val="28"/>
          <w:szCs w:val="28"/>
        </w:rPr>
        <w:t xml:space="preserve"> расхождений, актов о результатах инвентаризации и др.)</w:t>
      </w:r>
    </w:p>
    <w:p w:rsidR="00C71384" w:rsidRPr="00E37623" w:rsidRDefault="00C71384" w:rsidP="00A20FE6">
      <w:pPr>
        <w:autoSpaceDE w:val="0"/>
        <w:autoSpaceDN w:val="0"/>
        <w:adjustRightInd w:val="0"/>
        <w:jc w:val="both"/>
        <w:rPr>
          <w:color w:val="000000"/>
          <w:sz w:val="28"/>
          <w:szCs w:val="28"/>
        </w:rPr>
      </w:pPr>
      <w:r w:rsidRPr="00E37623">
        <w:rPr>
          <w:color w:val="000000"/>
          <w:sz w:val="28"/>
          <w:szCs w:val="28"/>
        </w:rPr>
        <w:tab/>
        <w:t>При проведении инвентаризации</w:t>
      </w:r>
      <w:r w:rsidR="00D32404" w:rsidRPr="00E37623">
        <w:rPr>
          <w:color w:val="000000"/>
          <w:sz w:val="28"/>
          <w:szCs w:val="28"/>
        </w:rPr>
        <w:t xml:space="preserve"> перед составлением годовой бюджетной (бухгалтерской) отчетности, начиная с инвентаризации за 2023 год,</w:t>
      </w:r>
      <w:r w:rsidRPr="00E37623">
        <w:rPr>
          <w:color w:val="000000"/>
          <w:sz w:val="28"/>
          <w:szCs w:val="28"/>
        </w:rPr>
        <w:t xml:space="preserve"> и заполнении графы 4 «Сумма задолженности, в том числе подтвержденная» инвентаризационной описи расчетов по поступлениям (ф.0504091) считать документами</w:t>
      </w:r>
      <w:r w:rsidR="00F953BE" w:rsidRPr="00E37623">
        <w:rPr>
          <w:color w:val="000000"/>
          <w:sz w:val="28"/>
          <w:szCs w:val="28"/>
        </w:rPr>
        <w:t>-основаниями для заполнения графы 4 - документы</w:t>
      </w:r>
      <w:r w:rsidRPr="00E37623">
        <w:rPr>
          <w:color w:val="000000"/>
          <w:sz w:val="28"/>
          <w:szCs w:val="28"/>
        </w:rPr>
        <w:t xml:space="preserve"> бухгалтерского учета, на основании которых отражается начисление дебиторской задолженности по доходам в части администрируемых доходов</w:t>
      </w:r>
      <w:r w:rsidR="001468F2" w:rsidRPr="00E37623">
        <w:rPr>
          <w:color w:val="000000"/>
          <w:sz w:val="28"/>
          <w:szCs w:val="28"/>
        </w:rPr>
        <w:t>: ведомость начисления доходов (ф.0510837), ведомость группового начисления доходов (ф.0510431)</w:t>
      </w:r>
      <w:r w:rsidR="000821A3" w:rsidRPr="00E37623">
        <w:rPr>
          <w:color w:val="000000"/>
          <w:sz w:val="28"/>
          <w:szCs w:val="28"/>
        </w:rPr>
        <w:t xml:space="preserve">, акт об оказании услуг (при возмещении затрат муниципальному казенному учреждению «Управление по эксплуатации административных зданий города Перми», </w:t>
      </w:r>
      <w:r w:rsidR="006951C5" w:rsidRPr="00E37623">
        <w:rPr>
          <w:color w:val="000000"/>
          <w:sz w:val="28"/>
          <w:szCs w:val="28"/>
        </w:rPr>
        <w:t xml:space="preserve">акт об </w:t>
      </w:r>
      <w:r w:rsidR="000821A3" w:rsidRPr="00E37623">
        <w:rPr>
          <w:color w:val="000000"/>
          <w:sz w:val="28"/>
          <w:szCs w:val="28"/>
        </w:rPr>
        <w:lastRenderedPageBreak/>
        <w:t>оказании платных услуг муниципальным казенным учреждением «Пермская городская служба спасения»).</w:t>
      </w:r>
    </w:p>
    <w:p w:rsidR="009B73C9" w:rsidRPr="00E37623" w:rsidRDefault="009B73C9" w:rsidP="009B73C9">
      <w:pPr>
        <w:autoSpaceDE w:val="0"/>
        <w:autoSpaceDN w:val="0"/>
        <w:adjustRightInd w:val="0"/>
        <w:ind w:firstLine="539"/>
        <w:jc w:val="both"/>
        <w:rPr>
          <w:color w:val="000000"/>
          <w:sz w:val="28"/>
          <w:szCs w:val="28"/>
        </w:rPr>
      </w:pPr>
      <w:r w:rsidRPr="00E37623">
        <w:rPr>
          <w:color w:val="000000"/>
          <w:sz w:val="28"/>
          <w:szCs w:val="28"/>
        </w:rPr>
        <w:tab/>
      </w:r>
      <w:r w:rsidRPr="00E37623">
        <w:rPr>
          <w:sz w:val="28"/>
          <w:szCs w:val="28"/>
        </w:rPr>
        <w:t xml:space="preserve">В части консолидируемых расчетов между учреждениями </w:t>
      </w:r>
      <w:hyperlink r:id="rId589" w:history="1">
        <w:r w:rsidRPr="00E37623">
          <w:rPr>
            <w:color w:val="000000"/>
            <w:sz w:val="28"/>
            <w:szCs w:val="28"/>
          </w:rPr>
          <w:t>графа 4</w:t>
        </w:r>
      </w:hyperlink>
      <w:r w:rsidRPr="00E37623">
        <w:rPr>
          <w:color w:val="000000"/>
          <w:sz w:val="28"/>
          <w:szCs w:val="28"/>
        </w:rPr>
        <w:t xml:space="preserve"> может быть заполнена на основании Извещения </w:t>
      </w:r>
      <w:hyperlink r:id="rId590" w:history="1">
        <w:r w:rsidRPr="00E37623">
          <w:rPr>
            <w:color w:val="000000"/>
            <w:sz w:val="28"/>
            <w:szCs w:val="28"/>
          </w:rPr>
          <w:t>(ф. 0504805)</w:t>
        </w:r>
      </w:hyperlink>
      <w:r w:rsidRPr="00E37623">
        <w:rPr>
          <w:color w:val="000000"/>
          <w:sz w:val="28"/>
          <w:szCs w:val="28"/>
        </w:rPr>
        <w:t>, которым подтверждается осуществление расчетов между учреждениями по взаимосвязанным операциям между субъектами учета, в частности: по расчетам, возникающим по операциям приемки-передачи имущества, активов и обязательств между субъектами учета, в том числе при межведомственных и межбюджетных расчетах, расчетам между государственными (муниципальными) бюджетными и автономными учреждениями и учредителями, расчетам между органами, осуществляющими кассовое обслуживание по поступлениям (выбытиям) в бюджет (из бюджета).</w:t>
      </w:r>
    </w:p>
    <w:p w:rsidR="009B73C9" w:rsidRPr="00E37623" w:rsidRDefault="009B73C9" w:rsidP="009B73C9">
      <w:pPr>
        <w:autoSpaceDE w:val="0"/>
        <w:autoSpaceDN w:val="0"/>
        <w:adjustRightInd w:val="0"/>
        <w:ind w:firstLine="539"/>
        <w:jc w:val="both"/>
        <w:rPr>
          <w:sz w:val="28"/>
          <w:szCs w:val="28"/>
        </w:rPr>
      </w:pPr>
      <w:r w:rsidRPr="00E37623">
        <w:rPr>
          <w:color w:val="000000"/>
          <w:sz w:val="28"/>
          <w:szCs w:val="28"/>
        </w:rPr>
        <w:t xml:space="preserve">Допустимо заполнение </w:t>
      </w:r>
      <w:hyperlink r:id="rId591" w:history="1">
        <w:r w:rsidRPr="00E37623">
          <w:rPr>
            <w:color w:val="000000"/>
            <w:sz w:val="28"/>
            <w:szCs w:val="28"/>
          </w:rPr>
          <w:t>графы 4</w:t>
        </w:r>
      </w:hyperlink>
      <w:r w:rsidRPr="00E37623">
        <w:rPr>
          <w:color w:val="000000"/>
          <w:sz w:val="28"/>
          <w:szCs w:val="28"/>
        </w:rPr>
        <w:t xml:space="preserve"> на основании двухстороннего </w:t>
      </w:r>
      <w:r w:rsidR="001468F2" w:rsidRPr="00E37623">
        <w:rPr>
          <w:color w:val="000000"/>
          <w:sz w:val="28"/>
          <w:szCs w:val="28"/>
        </w:rPr>
        <w:t>а</w:t>
      </w:r>
      <w:r w:rsidRPr="00E37623">
        <w:rPr>
          <w:color w:val="000000"/>
          <w:sz w:val="28"/>
          <w:szCs w:val="28"/>
        </w:rPr>
        <w:t>кта сверки взаимных расчетов, составленного</w:t>
      </w:r>
      <w:r w:rsidRPr="00E37623">
        <w:rPr>
          <w:sz w:val="28"/>
          <w:szCs w:val="28"/>
        </w:rPr>
        <w:t xml:space="preserve"> по результатам мероприятий, предусмотренных субъектом учета перед проведением годовой инвентаризации расчетов, в целях урегулирования спорных вопросов, а также для выявления сомнительной задолженности неплатежеспособных дебиторов, в случае если формирование Акта сверки взаимных расчетов предусмотрено условиями контракта (договора) в рамках гражданско-правовых отношений.</w:t>
      </w:r>
    </w:p>
    <w:p w:rsidR="00580897" w:rsidRPr="00E37623" w:rsidRDefault="000821A3" w:rsidP="009B73C9">
      <w:pPr>
        <w:autoSpaceDE w:val="0"/>
        <w:autoSpaceDN w:val="0"/>
        <w:adjustRightInd w:val="0"/>
        <w:ind w:firstLine="539"/>
        <w:jc w:val="both"/>
        <w:rPr>
          <w:sz w:val="28"/>
          <w:szCs w:val="28"/>
        </w:rPr>
      </w:pPr>
      <w:r w:rsidRPr="00E37623">
        <w:rPr>
          <w:sz w:val="28"/>
          <w:szCs w:val="28"/>
        </w:rPr>
        <w:t xml:space="preserve">Также допустимо заполнение графы 4 </w:t>
      </w:r>
      <w:r w:rsidR="007F5B1C" w:rsidRPr="00E37623">
        <w:rPr>
          <w:sz w:val="28"/>
          <w:szCs w:val="28"/>
        </w:rPr>
        <w:t xml:space="preserve">инвентаризационной описи с покупателями, поставщиками и </w:t>
      </w:r>
      <w:proofErr w:type="gramStart"/>
      <w:r w:rsidR="007F5B1C" w:rsidRPr="00E37623">
        <w:rPr>
          <w:sz w:val="28"/>
          <w:szCs w:val="28"/>
        </w:rPr>
        <w:t>прочими дебиторами</w:t>
      </w:r>
      <w:proofErr w:type="gramEnd"/>
      <w:r w:rsidR="007F5B1C" w:rsidRPr="00E37623">
        <w:rPr>
          <w:sz w:val="28"/>
          <w:szCs w:val="28"/>
        </w:rPr>
        <w:t xml:space="preserve"> и кредиторами (ф.0504089)     </w:t>
      </w:r>
      <w:r w:rsidRPr="00E37623">
        <w:rPr>
          <w:sz w:val="28"/>
          <w:szCs w:val="28"/>
        </w:rPr>
        <w:t>на основании</w:t>
      </w:r>
      <w:r w:rsidR="00580897" w:rsidRPr="00E37623">
        <w:rPr>
          <w:sz w:val="28"/>
          <w:szCs w:val="28"/>
        </w:rPr>
        <w:t>:</w:t>
      </w:r>
    </w:p>
    <w:p w:rsidR="00580897" w:rsidRPr="00E37623" w:rsidRDefault="000821A3" w:rsidP="009B73C9">
      <w:pPr>
        <w:autoSpaceDE w:val="0"/>
        <w:autoSpaceDN w:val="0"/>
        <w:adjustRightInd w:val="0"/>
        <w:ind w:firstLine="539"/>
        <w:jc w:val="both"/>
        <w:rPr>
          <w:sz w:val="28"/>
          <w:szCs w:val="28"/>
        </w:rPr>
      </w:pPr>
      <w:r w:rsidRPr="00E37623">
        <w:rPr>
          <w:sz w:val="28"/>
          <w:szCs w:val="28"/>
        </w:rPr>
        <w:t xml:space="preserve"> </w:t>
      </w:r>
      <w:r w:rsidR="00EF3D22" w:rsidRPr="00E37623">
        <w:rPr>
          <w:sz w:val="28"/>
          <w:szCs w:val="28"/>
        </w:rPr>
        <w:t>«</w:t>
      </w:r>
      <w:r w:rsidR="00EF3D22" w:rsidRPr="00E37623">
        <w:rPr>
          <w:color w:val="000000"/>
          <w:sz w:val="28"/>
          <w:szCs w:val="28"/>
        </w:rPr>
        <w:t>Списков исковых требований оспоримых, по которым субъектом учета не предполагается досудебное урегулирование, на дату уведомления субъекта учета о принятии иска к судебному производству» и «</w:t>
      </w:r>
      <w:r w:rsidR="00EF3D22" w:rsidRPr="00E37623">
        <w:rPr>
          <w:sz w:val="28"/>
          <w:szCs w:val="28"/>
        </w:rPr>
        <w:t xml:space="preserve">Списков исковых требований оспоримых, по которым субъектом учета предполагается досудебное урегулирование, на дату получения претензионного требования» (приложение </w:t>
      </w:r>
      <w:r w:rsidR="004D0F76" w:rsidRPr="00E37623">
        <w:rPr>
          <w:sz w:val="28"/>
          <w:szCs w:val="28"/>
        </w:rPr>
        <w:t>9</w:t>
      </w:r>
      <w:r w:rsidR="00EF3D22" w:rsidRPr="00E37623">
        <w:rPr>
          <w:sz w:val="28"/>
          <w:szCs w:val="28"/>
        </w:rPr>
        <w:t xml:space="preserve"> к Единой учетной политике), </w:t>
      </w:r>
    </w:p>
    <w:p w:rsidR="00580897" w:rsidRPr="00E37623" w:rsidRDefault="0060021A" w:rsidP="009B73C9">
      <w:pPr>
        <w:autoSpaceDE w:val="0"/>
        <w:autoSpaceDN w:val="0"/>
        <w:adjustRightInd w:val="0"/>
        <w:ind w:firstLine="539"/>
        <w:jc w:val="both"/>
        <w:rPr>
          <w:sz w:val="28"/>
          <w:szCs w:val="28"/>
        </w:rPr>
      </w:pPr>
      <w:r w:rsidRPr="00E37623">
        <w:rPr>
          <w:sz w:val="28"/>
          <w:szCs w:val="28"/>
        </w:rPr>
        <w:t xml:space="preserve">муниципального контракта на приобретение жилого помещения, акта приема-передачи жилых помещений, договора на изъятие жилых помещений, </w:t>
      </w:r>
    </w:p>
    <w:p w:rsidR="000821A3" w:rsidRPr="00E37623" w:rsidRDefault="006951C5" w:rsidP="009B73C9">
      <w:pPr>
        <w:autoSpaceDE w:val="0"/>
        <w:autoSpaceDN w:val="0"/>
        <w:adjustRightInd w:val="0"/>
        <w:ind w:firstLine="539"/>
        <w:jc w:val="both"/>
        <w:rPr>
          <w:sz w:val="28"/>
          <w:szCs w:val="28"/>
        </w:rPr>
      </w:pPr>
      <w:r w:rsidRPr="00E37623">
        <w:rPr>
          <w:sz w:val="28"/>
          <w:szCs w:val="28"/>
        </w:rPr>
        <w:t>исполнительных листов, решений, определений районных судов города Перми и Арбитражного суда Пермского края</w:t>
      </w:r>
      <w:r w:rsidR="009070C7" w:rsidRPr="00E37623">
        <w:rPr>
          <w:sz w:val="28"/>
          <w:szCs w:val="28"/>
        </w:rPr>
        <w:t>, передаваемых Заказчиками в МКУ «ЦБУ» по реестрам передачи документов</w:t>
      </w:r>
      <w:r w:rsidR="00580897" w:rsidRPr="00E37623">
        <w:rPr>
          <w:sz w:val="28"/>
          <w:szCs w:val="28"/>
        </w:rPr>
        <w:t>,</w:t>
      </w:r>
    </w:p>
    <w:p w:rsidR="00580897" w:rsidRPr="00E37623" w:rsidRDefault="00580897" w:rsidP="00580897">
      <w:pPr>
        <w:autoSpaceDE w:val="0"/>
        <w:autoSpaceDN w:val="0"/>
        <w:adjustRightInd w:val="0"/>
        <w:ind w:firstLine="539"/>
        <w:jc w:val="both"/>
        <w:rPr>
          <w:sz w:val="28"/>
          <w:szCs w:val="28"/>
        </w:rPr>
      </w:pPr>
      <w:r w:rsidRPr="00E37623">
        <w:rPr>
          <w:sz w:val="28"/>
          <w:szCs w:val="28"/>
        </w:rPr>
        <w:t>расчетов сумм по налогам (транспортному, земельному, налогу на имущество).</w:t>
      </w:r>
    </w:p>
    <w:p w:rsidR="00425181" w:rsidRPr="00E37623" w:rsidRDefault="00425181" w:rsidP="00425181">
      <w:pPr>
        <w:autoSpaceDE w:val="0"/>
        <w:autoSpaceDN w:val="0"/>
        <w:adjustRightInd w:val="0"/>
        <w:jc w:val="both"/>
        <w:rPr>
          <w:sz w:val="28"/>
          <w:szCs w:val="28"/>
        </w:rPr>
      </w:pPr>
      <w:r w:rsidRPr="00E37623">
        <w:rPr>
          <w:sz w:val="28"/>
          <w:szCs w:val="28"/>
        </w:rPr>
        <w:tab/>
      </w:r>
      <w:r w:rsidR="00A151BF" w:rsidRPr="00E37623">
        <w:rPr>
          <w:sz w:val="28"/>
          <w:szCs w:val="28"/>
        </w:rPr>
        <w:t>Проведение инвентаризации обязательно:</w:t>
      </w:r>
      <w:r w:rsidRPr="00E37623">
        <w:rPr>
          <w:sz w:val="28"/>
          <w:szCs w:val="28"/>
        </w:rPr>
        <w:tab/>
      </w:r>
    </w:p>
    <w:p w:rsidR="00A151BF" w:rsidRPr="00E37623" w:rsidRDefault="00425181" w:rsidP="00425181">
      <w:pPr>
        <w:autoSpaceDE w:val="0"/>
        <w:autoSpaceDN w:val="0"/>
        <w:adjustRightInd w:val="0"/>
        <w:jc w:val="both"/>
        <w:rPr>
          <w:sz w:val="28"/>
          <w:szCs w:val="28"/>
        </w:rPr>
      </w:pPr>
      <w:r w:rsidRPr="00E37623">
        <w:rPr>
          <w:sz w:val="28"/>
          <w:szCs w:val="28"/>
        </w:rPr>
        <w:tab/>
      </w:r>
      <w:r w:rsidR="00A151BF" w:rsidRPr="00E37623">
        <w:rPr>
          <w:sz w:val="28"/>
          <w:szCs w:val="28"/>
        </w:rPr>
        <w:t xml:space="preserve">при передаче имущества в аренду, выкупе, продаже, а также при </w:t>
      </w:r>
      <w:proofErr w:type="gramStart"/>
      <w:r w:rsidR="00A151BF" w:rsidRPr="00E37623">
        <w:rPr>
          <w:sz w:val="28"/>
          <w:szCs w:val="28"/>
        </w:rPr>
        <w:t>преобразовании  муниципального</w:t>
      </w:r>
      <w:proofErr w:type="gramEnd"/>
      <w:r w:rsidR="00A151BF" w:rsidRPr="00E37623">
        <w:rPr>
          <w:sz w:val="28"/>
          <w:szCs w:val="28"/>
        </w:rPr>
        <w:t xml:space="preserve"> унитарного предприятия;</w:t>
      </w:r>
    </w:p>
    <w:p w:rsidR="00A151BF" w:rsidRPr="00E37623" w:rsidRDefault="00A151BF" w:rsidP="00A151BF">
      <w:pPr>
        <w:autoSpaceDE w:val="0"/>
        <w:autoSpaceDN w:val="0"/>
        <w:adjustRightInd w:val="0"/>
        <w:ind w:firstLine="540"/>
        <w:jc w:val="both"/>
        <w:rPr>
          <w:sz w:val="28"/>
          <w:szCs w:val="28"/>
        </w:rPr>
      </w:pPr>
      <w:r w:rsidRPr="00E37623">
        <w:rPr>
          <w:sz w:val="28"/>
          <w:szCs w:val="28"/>
        </w:rPr>
        <w:t>перед составлением годовой бухгалтерской (бюджетной) отчетности (кроме имущества, инвентаризация которого проводилась не ранее 1 октября отчетного года). Инвентаризация основных средств может проводиться один раз в три год;</w:t>
      </w:r>
    </w:p>
    <w:p w:rsidR="00A151BF" w:rsidRPr="00E37623" w:rsidRDefault="00A151BF" w:rsidP="00A151BF">
      <w:pPr>
        <w:autoSpaceDE w:val="0"/>
        <w:autoSpaceDN w:val="0"/>
        <w:adjustRightInd w:val="0"/>
        <w:ind w:firstLine="540"/>
        <w:jc w:val="both"/>
        <w:rPr>
          <w:sz w:val="28"/>
          <w:szCs w:val="28"/>
        </w:rPr>
      </w:pPr>
      <w:r w:rsidRPr="00E37623">
        <w:rPr>
          <w:sz w:val="28"/>
          <w:szCs w:val="28"/>
        </w:rPr>
        <w:t>при смене материально ответственных лиц;</w:t>
      </w:r>
    </w:p>
    <w:p w:rsidR="00A151BF" w:rsidRPr="00E37623" w:rsidRDefault="00A151BF" w:rsidP="00A151BF">
      <w:pPr>
        <w:autoSpaceDE w:val="0"/>
        <w:autoSpaceDN w:val="0"/>
        <w:adjustRightInd w:val="0"/>
        <w:ind w:firstLine="540"/>
        <w:jc w:val="both"/>
        <w:rPr>
          <w:sz w:val="28"/>
          <w:szCs w:val="28"/>
        </w:rPr>
      </w:pPr>
      <w:r w:rsidRPr="00E37623">
        <w:rPr>
          <w:sz w:val="28"/>
          <w:szCs w:val="28"/>
        </w:rPr>
        <w:t>при выявлении фактов хищения, злоупотребления или порчи имущества;</w:t>
      </w:r>
    </w:p>
    <w:p w:rsidR="00A151BF" w:rsidRPr="00E37623" w:rsidRDefault="00A151BF" w:rsidP="00A151BF">
      <w:pPr>
        <w:autoSpaceDE w:val="0"/>
        <w:autoSpaceDN w:val="0"/>
        <w:adjustRightInd w:val="0"/>
        <w:ind w:firstLine="540"/>
        <w:jc w:val="both"/>
        <w:rPr>
          <w:sz w:val="28"/>
          <w:szCs w:val="28"/>
        </w:rPr>
      </w:pPr>
      <w:r w:rsidRPr="00E37623">
        <w:rPr>
          <w:sz w:val="28"/>
          <w:szCs w:val="28"/>
        </w:rPr>
        <w:t>в случае стихийного бедствия, пожара или других чрезвычайных ситуаций, вызванных экстремальными условиями;</w:t>
      </w:r>
    </w:p>
    <w:p w:rsidR="00A151BF" w:rsidRPr="00E37623" w:rsidRDefault="00A151BF" w:rsidP="00A151BF">
      <w:pPr>
        <w:autoSpaceDE w:val="0"/>
        <w:autoSpaceDN w:val="0"/>
        <w:adjustRightInd w:val="0"/>
        <w:ind w:firstLine="540"/>
        <w:jc w:val="both"/>
        <w:rPr>
          <w:sz w:val="28"/>
          <w:szCs w:val="28"/>
        </w:rPr>
      </w:pPr>
      <w:r w:rsidRPr="00E37623">
        <w:rPr>
          <w:sz w:val="28"/>
          <w:szCs w:val="28"/>
        </w:rPr>
        <w:t>при реорганизации или ликвидации организации;</w:t>
      </w:r>
    </w:p>
    <w:p w:rsidR="00A151BF" w:rsidRPr="00E37623" w:rsidRDefault="00A151BF" w:rsidP="00116A77">
      <w:pPr>
        <w:tabs>
          <w:tab w:val="left" w:pos="1134"/>
        </w:tabs>
        <w:ind w:firstLine="567"/>
        <w:jc w:val="both"/>
        <w:rPr>
          <w:sz w:val="28"/>
          <w:szCs w:val="28"/>
        </w:rPr>
      </w:pPr>
      <w:r w:rsidRPr="00E37623">
        <w:rPr>
          <w:sz w:val="28"/>
          <w:szCs w:val="28"/>
        </w:rPr>
        <w:lastRenderedPageBreak/>
        <w:t>в других случаях, предусмотренных законодательством Российской Федерации.</w:t>
      </w:r>
      <w:r w:rsidR="00116A77" w:rsidRPr="00E37623">
        <w:rPr>
          <w:sz w:val="24"/>
          <w:szCs w:val="24"/>
        </w:rPr>
        <w:t xml:space="preserve"> </w:t>
      </w:r>
    </w:p>
    <w:p w:rsidR="00A151BF" w:rsidRPr="00E37623" w:rsidRDefault="00A151BF" w:rsidP="00A151BF">
      <w:pPr>
        <w:ind w:firstLine="720"/>
        <w:jc w:val="both"/>
        <w:rPr>
          <w:sz w:val="28"/>
          <w:szCs w:val="28"/>
        </w:rPr>
      </w:pPr>
      <w:r w:rsidRPr="00E37623">
        <w:rPr>
          <w:sz w:val="28"/>
          <w:szCs w:val="28"/>
        </w:rPr>
        <w:t xml:space="preserve">13.17. Рекомендуемая форма Порядка проведения инвентаризации активов, имущества, учитываемого на </w:t>
      </w:r>
      <w:proofErr w:type="spellStart"/>
      <w:r w:rsidRPr="00E37623">
        <w:rPr>
          <w:sz w:val="28"/>
          <w:szCs w:val="28"/>
        </w:rPr>
        <w:t>забалансовых</w:t>
      </w:r>
      <w:proofErr w:type="spellEnd"/>
      <w:r w:rsidRPr="00E37623">
        <w:rPr>
          <w:sz w:val="28"/>
          <w:szCs w:val="28"/>
        </w:rPr>
        <w:t xml:space="preserve"> счетах, обязательств, иных объектов бухгалтерского учета представлена в приложении 1</w:t>
      </w:r>
      <w:r w:rsidR="004D0F76" w:rsidRPr="00E37623">
        <w:rPr>
          <w:sz w:val="28"/>
          <w:szCs w:val="28"/>
        </w:rPr>
        <w:t>2</w:t>
      </w:r>
      <w:r w:rsidRPr="00E37623">
        <w:rPr>
          <w:sz w:val="28"/>
          <w:szCs w:val="28"/>
        </w:rPr>
        <w:t xml:space="preserve"> к Положению о </w:t>
      </w:r>
      <w:r w:rsidRPr="00E37623">
        <w:rPr>
          <w:bCs/>
          <w:sz w:val="28"/>
          <w:szCs w:val="28"/>
        </w:rPr>
        <w:t>единой учетной политике</w:t>
      </w:r>
      <w:r w:rsidRPr="00E37623">
        <w:rPr>
          <w:sz w:val="28"/>
          <w:szCs w:val="28"/>
        </w:rPr>
        <w:t>.</w:t>
      </w:r>
    </w:p>
    <w:p w:rsidR="00A151BF" w:rsidRPr="00E37623" w:rsidRDefault="00A151BF" w:rsidP="00A151BF">
      <w:pPr>
        <w:jc w:val="both"/>
        <w:rPr>
          <w:sz w:val="28"/>
          <w:szCs w:val="28"/>
        </w:rPr>
      </w:pPr>
      <w:r w:rsidRPr="00E37623">
        <w:rPr>
          <w:sz w:val="28"/>
          <w:szCs w:val="28"/>
        </w:rPr>
        <w:tab/>
        <w:t>13.18. Оценка соответствия объектов имущества понятию «Актив» проводится в рамках годовой инвентаризации, проводимой в целях составления годовой отчетности</w:t>
      </w:r>
      <w:r w:rsidRPr="00E37623">
        <w:rPr>
          <w:i/>
          <w:sz w:val="28"/>
          <w:szCs w:val="28"/>
        </w:rPr>
        <w:t xml:space="preserve"> (</w:t>
      </w:r>
      <w:r w:rsidRPr="00E37623">
        <w:rPr>
          <w:sz w:val="28"/>
          <w:szCs w:val="28"/>
        </w:rPr>
        <w:t>ч. 3 ст. 11 Закона № 402-ФЗ, п. 6 Инструкции № 157н, п. 7 Инструкции № 191н, раздел VIII ФСГС «Концептуальные основы»).</w:t>
      </w:r>
    </w:p>
    <w:p w:rsidR="009A6F5B" w:rsidRPr="00E37623" w:rsidRDefault="009A6F5B" w:rsidP="009A6F5B">
      <w:pPr>
        <w:autoSpaceDE w:val="0"/>
        <w:autoSpaceDN w:val="0"/>
        <w:adjustRightInd w:val="0"/>
        <w:jc w:val="both"/>
        <w:rPr>
          <w:color w:val="000000"/>
          <w:sz w:val="28"/>
          <w:szCs w:val="28"/>
        </w:rPr>
      </w:pPr>
      <w:r w:rsidRPr="00E37623">
        <w:rPr>
          <w:sz w:val="28"/>
          <w:szCs w:val="28"/>
        </w:rPr>
        <w:tab/>
      </w:r>
      <w:r w:rsidRPr="00E37623">
        <w:rPr>
          <w:color w:val="000000"/>
          <w:sz w:val="28"/>
          <w:szCs w:val="28"/>
        </w:rPr>
        <w:t xml:space="preserve">13.19. Решение об оценке стоимости имущества, отчуждаемого не в пользу организаций бюджетной сферы (ф. 0510442) формируется ответственным исполнителем из состава комиссии </w:t>
      </w:r>
      <w:r w:rsidR="00BA00A7" w:rsidRPr="00E37623">
        <w:rPr>
          <w:color w:val="000000"/>
          <w:sz w:val="28"/>
          <w:szCs w:val="28"/>
        </w:rPr>
        <w:t xml:space="preserve">Заказчика </w:t>
      </w:r>
      <w:r w:rsidRPr="00E37623">
        <w:rPr>
          <w:color w:val="000000"/>
          <w:sz w:val="28"/>
          <w:szCs w:val="28"/>
        </w:rPr>
        <w:t>в целях оценки стоимости имущества (в том числе основных средств, материальных запасов, нематериальных активов, непроизведенных активов), отчуждаемого не в пользу организаций бюджетной сферы.</w:t>
      </w:r>
    </w:p>
    <w:p w:rsidR="009A6F5B" w:rsidRPr="00E37623" w:rsidRDefault="009A6F5B" w:rsidP="009A6F5B">
      <w:pPr>
        <w:autoSpaceDE w:val="0"/>
        <w:autoSpaceDN w:val="0"/>
        <w:adjustRightInd w:val="0"/>
        <w:jc w:val="both"/>
        <w:rPr>
          <w:color w:val="000000"/>
          <w:sz w:val="28"/>
          <w:szCs w:val="28"/>
        </w:rPr>
      </w:pPr>
      <w:r w:rsidRPr="00E37623">
        <w:rPr>
          <w:color w:val="000000"/>
          <w:sz w:val="28"/>
          <w:szCs w:val="28"/>
        </w:rPr>
        <w:tab/>
        <w:t xml:space="preserve">К решению прикрепляются скан-копии документов, на основании которых комиссией или оценщиком определена справедливая стоимость нефинансовых активов. Информация об этих документах указывается в </w:t>
      </w:r>
      <w:hyperlink r:id="rId592" w:history="1">
        <w:r w:rsidRPr="00E37623">
          <w:rPr>
            <w:color w:val="000000"/>
            <w:sz w:val="28"/>
            <w:szCs w:val="28"/>
          </w:rPr>
          <w:t>реквизите</w:t>
        </w:r>
      </w:hyperlink>
      <w:r w:rsidRPr="00E37623">
        <w:rPr>
          <w:color w:val="000000"/>
          <w:sz w:val="28"/>
          <w:szCs w:val="28"/>
        </w:rPr>
        <w:t xml:space="preserve"> «Приложение № _____».</w:t>
      </w:r>
    </w:p>
    <w:p w:rsidR="00A151BF" w:rsidRPr="00E37623" w:rsidRDefault="00A151BF" w:rsidP="00A151BF">
      <w:pPr>
        <w:jc w:val="both"/>
        <w:rPr>
          <w:color w:val="FF0000"/>
          <w:sz w:val="28"/>
          <w:szCs w:val="28"/>
        </w:rPr>
      </w:pPr>
    </w:p>
    <w:p w:rsidR="00F85D45" w:rsidRPr="00E37623" w:rsidRDefault="00F85D45" w:rsidP="00B220F9">
      <w:pPr>
        <w:autoSpaceDE w:val="0"/>
        <w:autoSpaceDN w:val="0"/>
        <w:adjustRightInd w:val="0"/>
        <w:jc w:val="center"/>
        <w:rPr>
          <w:b/>
          <w:sz w:val="28"/>
          <w:szCs w:val="28"/>
        </w:rPr>
      </w:pPr>
      <w:r w:rsidRPr="00E37623">
        <w:rPr>
          <w:b/>
          <w:color w:val="000000"/>
          <w:sz w:val="28"/>
          <w:szCs w:val="28"/>
        </w:rPr>
        <w:t xml:space="preserve">14. </w:t>
      </w:r>
      <w:r w:rsidR="00B220F9" w:rsidRPr="00E37623">
        <w:rPr>
          <w:b/>
          <w:color w:val="000000"/>
          <w:sz w:val="28"/>
          <w:szCs w:val="28"/>
        </w:rPr>
        <w:t>Б</w:t>
      </w:r>
      <w:r w:rsidR="00B220F9" w:rsidRPr="00E37623">
        <w:rPr>
          <w:b/>
          <w:sz w:val="28"/>
          <w:szCs w:val="28"/>
        </w:rPr>
        <w:t>ухгалтерская (бюджетная</w:t>
      </w:r>
      <w:r w:rsidR="007F55A7" w:rsidRPr="00E37623">
        <w:rPr>
          <w:b/>
          <w:sz w:val="28"/>
          <w:szCs w:val="28"/>
        </w:rPr>
        <w:t>)</w:t>
      </w:r>
      <w:r w:rsidR="00B220F9" w:rsidRPr="00E37623">
        <w:rPr>
          <w:b/>
          <w:sz w:val="28"/>
          <w:szCs w:val="28"/>
        </w:rPr>
        <w:t xml:space="preserve"> </w:t>
      </w:r>
      <w:r w:rsidR="007F55A7" w:rsidRPr="00E37623">
        <w:rPr>
          <w:b/>
          <w:sz w:val="28"/>
          <w:szCs w:val="28"/>
        </w:rPr>
        <w:t>(</w:t>
      </w:r>
      <w:r w:rsidR="00B220F9" w:rsidRPr="00E37623">
        <w:rPr>
          <w:b/>
          <w:sz w:val="28"/>
          <w:szCs w:val="28"/>
        </w:rPr>
        <w:t>финансовая) отчетность.</w:t>
      </w:r>
    </w:p>
    <w:p w:rsidR="00B220F9" w:rsidRPr="00E37623" w:rsidRDefault="00B220F9" w:rsidP="00B220F9">
      <w:pPr>
        <w:autoSpaceDE w:val="0"/>
        <w:autoSpaceDN w:val="0"/>
        <w:adjustRightInd w:val="0"/>
        <w:jc w:val="center"/>
        <w:rPr>
          <w:b/>
          <w:color w:val="000000"/>
          <w:sz w:val="28"/>
          <w:szCs w:val="28"/>
        </w:rPr>
      </w:pPr>
    </w:p>
    <w:p w:rsidR="00F85D45" w:rsidRPr="00E37623" w:rsidRDefault="00F85D45" w:rsidP="00F85D45">
      <w:pPr>
        <w:autoSpaceDE w:val="0"/>
        <w:autoSpaceDN w:val="0"/>
        <w:adjustRightInd w:val="0"/>
        <w:ind w:firstLine="709"/>
        <w:jc w:val="both"/>
        <w:rPr>
          <w:color w:val="000000"/>
          <w:sz w:val="28"/>
          <w:szCs w:val="28"/>
        </w:rPr>
      </w:pPr>
      <w:r w:rsidRPr="00E37623">
        <w:rPr>
          <w:color w:val="000000"/>
          <w:sz w:val="28"/>
          <w:szCs w:val="28"/>
        </w:rPr>
        <w:t xml:space="preserve">14.1. Порядок формирования </w:t>
      </w:r>
      <w:r w:rsidR="008A6099" w:rsidRPr="00E37623">
        <w:rPr>
          <w:sz w:val="28"/>
          <w:szCs w:val="28"/>
        </w:rPr>
        <w:t>бухгалтерской (бюджетной</w:t>
      </w:r>
      <w:r w:rsidR="007F55A7" w:rsidRPr="00E37623">
        <w:rPr>
          <w:sz w:val="28"/>
          <w:szCs w:val="28"/>
        </w:rPr>
        <w:t>)</w:t>
      </w:r>
      <w:r w:rsidR="008A6099" w:rsidRPr="00E37623">
        <w:rPr>
          <w:sz w:val="28"/>
          <w:szCs w:val="28"/>
        </w:rPr>
        <w:t xml:space="preserve"> </w:t>
      </w:r>
      <w:r w:rsidR="007F55A7" w:rsidRPr="00E37623">
        <w:rPr>
          <w:sz w:val="28"/>
          <w:szCs w:val="28"/>
        </w:rPr>
        <w:t>(</w:t>
      </w:r>
      <w:r w:rsidR="008A6099" w:rsidRPr="00E37623">
        <w:rPr>
          <w:sz w:val="28"/>
          <w:szCs w:val="28"/>
        </w:rPr>
        <w:t xml:space="preserve">финансовой) отчетности </w:t>
      </w:r>
      <w:r w:rsidRPr="00E37623">
        <w:rPr>
          <w:color w:val="000000"/>
          <w:sz w:val="28"/>
          <w:szCs w:val="28"/>
        </w:rPr>
        <w:t xml:space="preserve">установлен </w:t>
      </w:r>
      <w:hyperlink r:id="rId593" w:history="1">
        <w:r w:rsidRPr="00E37623">
          <w:rPr>
            <w:color w:val="000000"/>
            <w:sz w:val="28"/>
            <w:szCs w:val="28"/>
          </w:rPr>
          <w:t>Приказ</w:t>
        </w:r>
      </w:hyperlink>
      <w:r w:rsidR="00B220F9" w:rsidRPr="00E37623">
        <w:rPr>
          <w:color w:val="000000"/>
          <w:sz w:val="28"/>
          <w:szCs w:val="28"/>
        </w:rPr>
        <w:t>ами</w:t>
      </w:r>
      <w:r w:rsidRPr="00E37623">
        <w:rPr>
          <w:color w:val="000000"/>
          <w:sz w:val="28"/>
          <w:szCs w:val="28"/>
        </w:rPr>
        <w:t xml:space="preserve"> №191н, </w:t>
      </w:r>
      <w:r w:rsidR="00E14963" w:rsidRPr="00E37623">
        <w:rPr>
          <w:color w:val="000000"/>
          <w:sz w:val="28"/>
          <w:szCs w:val="28"/>
        </w:rPr>
        <w:t xml:space="preserve">№ 33н, </w:t>
      </w:r>
      <w:r w:rsidRPr="00E37623">
        <w:rPr>
          <w:sz w:val="28"/>
          <w:szCs w:val="28"/>
        </w:rPr>
        <w:t xml:space="preserve">Федеральными стандартами бухгалтерского </w:t>
      </w:r>
      <w:r w:rsidR="00E14963" w:rsidRPr="00E37623">
        <w:rPr>
          <w:sz w:val="28"/>
          <w:szCs w:val="28"/>
        </w:rPr>
        <w:t xml:space="preserve">(бюджетного) </w:t>
      </w:r>
      <w:r w:rsidRPr="00E37623">
        <w:rPr>
          <w:sz w:val="28"/>
          <w:szCs w:val="28"/>
        </w:rPr>
        <w:t>учета</w:t>
      </w:r>
      <w:r w:rsidRPr="00E37623">
        <w:rPr>
          <w:color w:val="000000"/>
          <w:sz w:val="28"/>
          <w:szCs w:val="28"/>
        </w:rPr>
        <w:t xml:space="preserve"> в сроки, определенные соответствующими нормативными актами </w:t>
      </w:r>
      <w:r w:rsidR="00F74036" w:rsidRPr="00E37623">
        <w:rPr>
          <w:color w:val="000000"/>
          <w:sz w:val="28"/>
          <w:szCs w:val="28"/>
        </w:rPr>
        <w:t>д</w:t>
      </w:r>
      <w:r w:rsidRPr="00E37623">
        <w:rPr>
          <w:color w:val="000000"/>
          <w:sz w:val="28"/>
          <w:szCs w:val="28"/>
        </w:rPr>
        <w:t>епартамента финансов</w:t>
      </w:r>
      <w:r w:rsidR="007F55A7" w:rsidRPr="00E37623">
        <w:rPr>
          <w:color w:val="000000"/>
          <w:sz w:val="28"/>
          <w:szCs w:val="28"/>
        </w:rPr>
        <w:t>.</w:t>
      </w:r>
    </w:p>
    <w:p w:rsidR="00ED5488" w:rsidRPr="00E37623" w:rsidRDefault="0028258F" w:rsidP="0028258F">
      <w:pPr>
        <w:autoSpaceDE w:val="0"/>
        <w:autoSpaceDN w:val="0"/>
        <w:adjustRightInd w:val="0"/>
        <w:ind w:firstLine="709"/>
        <w:jc w:val="both"/>
        <w:rPr>
          <w:color w:val="000000"/>
          <w:sz w:val="28"/>
          <w:szCs w:val="28"/>
        </w:rPr>
      </w:pPr>
      <w:r w:rsidRPr="00E37623">
        <w:rPr>
          <w:color w:val="000000"/>
          <w:sz w:val="28"/>
          <w:szCs w:val="28"/>
        </w:rPr>
        <w:t xml:space="preserve">14.2. Формы </w:t>
      </w:r>
      <w:r w:rsidR="00B220F9" w:rsidRPr="00E37623">
        <w:rPr>
          <w:sz w:val="28"/>
          <w:szCs w:val="28"/>
        </w:rPr>
        <w:t>бухгалтерской (бюджетной</w:t>
      </w:r>
      <w:r w:rsidR="007F55A7" w:rsidRPr="00E37623">
        <w:rPr>
          <w:sz w:val="28"/>
          <w:szCs w:val="28"/>
        </w:rPr>
        <w:t>)</w:t>
      </w:r>
      <w:r w:rsidR="00B220F9" w:rsidRPr="00E37623">
        <w:rPr>
          <w:sz w:val="28"/>
          <w:szCs w:val="28"/>
        </w:rPr>
        <w:t xml:space="preserve"> </w:t>
      </w:r>
      <w:r w:rsidR="007F55A7" w:rsidRPr="00E37623">
        <w:rPr>
          <w:sz w:val="28"/>
          <w:szCs w:val="28"/>
        </w:rPr>
        <w:t>(</w:t>
      </w:r>
      <w:r w:rsidR="00B220F9" w:rsidRPr="00E37623">
        <w:rPr>
          <w:sz w:val="28"/>
          <w:szCs w:val="28"/>
        </w:rPr>
        <w:t>финансовой) отчетности</w:t>
      </w:r>
      <w:r w:rsidRPr="00E37623">
        <w:rPr>
          <w:color w:val="000000"/>
          <w:sz w:val="28"/>
          <w:szCs w:val="28"/>
        </w:rPr>
        <w:t xml:space="preserve"> закреплены </w:t>
      </w:r>
      <w:hyperlink r:id="rId594" w:history="1">
        <w:r w:rsidRPr="00E37623">
          <w:rPr>
            <w:color w:val="000000"/>
            <w:sz w:val="28"/>
            <w:szCs w:val="28"/>
          </w:rPr>
          <w:t>Приказ</w:t>
        </w:r>
      </w:hyperlink>
      <w:r w:rsidR="00B220F9" w:rsidRPr="00E37623">
        <w:rPr>
          <w:color w:val="000000"/>
          <w:sz w:val="28"/>
          <w:szCs w:val="28"/>
        </w:rPr>
        <w:t>ами</w:t>
      </w:r>
      <w:r w:rsidR="00ED5488" w:rsidRPr="00E37623">
        <w:rPr>
          <w:color w:val="000000"/>
          <w:sz w:val="28"/>
          <w:szCs w:val="28"/>
        </w:rPr>
        <w:t xml:space="preserve"> №191н, 33н.</w:t>
      </w:r>
    </w:p>
    <w:p w:rsidR="0028258F" w:rsidRPr="00E37623" w:rsidRDefault="0028258F" w:rsidP="0028258F">
      <w:pPr>
        <w:autoSpaceDE w:val="0"/>
        <w:autoSpaceDN w:val="0"/>
        <w:adjustRightInd w:val="0"/>
        <w:ind w:firstLine="709"/>
        <w:jc w:val="both"/>
        <w:rPr>
          <w:color w:val="000000"/>
          <w:sz w:val="28"/>
          <w:szCs w:val="28"/>
        </w:rPr>
      </w:pPr>
      <w:r w:rsidRPr="00E37623">
        <w:rPr>
          <w:color w:val="000000"/>
          <w:sz w:val="28"/>
          <w:szCs w:val="28"/>
        </w:rPr>
        <w:t xml:space="preserve">Министерством финансов Пермского края, </w:t>
      </w:r>
      <w:r w:rsidR="00F74036" w:rsidRPr="00E37623">
        <w:rPr>
          <w:color w:val="000000"/>
          <w:sz w:val="28"/>
          <w:szCs w:val="28"/>
        </w:rPr>
        <w:t>департамент</w:t>
      </w:r>
      <w:r w:rsidR="008A6099" w:rsidRPr="00E37623">
        <w:rPr>
          <w:color w:val="000000"/>
          <w:sz w:val="28"/>
          <w:szCs w:val="28"/>
        </w:rPr>
        <w:t>ом</w:t>
      </w:r>
      <w:r w:rsidR="00F74036" w:rsidRPr="00E37623">
        <w:rPr>
          <w:color w:val="000000"/>
          <w:sz w:val="28"/>
          <w:szCs w:val="28"/>
        </w:rPr>
        <w:t xml:space="preserve"> финансов </w:t>
      </w:r>
      <w:r w:rsidRPr="00E37623">
        <w:rPr>
          <w:color w:val="000000"/>
          <w:sz w:val="28"/>
          <w:szCs w:val="28"/>
        </w:rPr>
        <w:t xml:space="preserve">могут быть установлены дополнительные формы </w:t>
      </w:r>
      <w:r w:rsidR="008A6099" w:rsidRPr="00E37623">
        <w:rPr>
          <w:sz w:val="28"/>
          <w:szCs w:val="28"/>
        </w:rPr>
        <w:t>бухгалтерской (бюджетной</w:t>
      </w:r>
      <w:r w:rsidR="007F55A7" w:rsidRPr="00E37623">
        <w:rPr>
          <w:sz w:val="28"/>
          <w:szCs w:val="28"/>
        </w:rPr>
        <w:t>)</w:t>
      </w:r>
      <w:r w:rsidR="008A6099" w:rsidRPr="00E37623">
        <w:rPr>
          <w:sz w:val="28"/>
          <w:szCs w:val="28"/>
        </w:rPr>
        <w:t xml:space="preserve"> </w:t>
      </w:r>
      <w:r w:rsidR="007F55A7" w:rsidRPr="00E37623">
        <w:rPr>
          <w:sz w:val="28"/>
          <w:szCs w:val="28"/>
        </w:rPr>
        <w:t>(</w:t>
      </w:r>
      <w:r w:rsidR="008A6099" w:rsidRPr="00E37623">
        <w:rPr>
          <w:sz w:val="28"/>
          <w:szCs w:val="28"/>
        </w:rPr>
        <w:t>финансовой) отчетности</w:t>
      </w:r>
      <w:r w:rsidRPr="00E37623">
        <w:rPr>
          <w:color w:val="000000"/>
          <w:sz w:val="28"/>
          <w:szCs w:val="28"/>
        </w:rPr>
        <w:t>.</w:t>
      </w:r>
    </w:p>
    <w:p w:rsidR="00F85D45" w:rsidRPr="00E37623" w:rsidRDefault="00F85D45" w:rsidP="00F85D45">
      <w:pPr>
        <w:autoSpaceDE w:val="0"/>
        <w:autoSpaceDN w:val="0"/>
        <w:adjustRightInd w:val="0"/>
        <w:ind w:firstLine="709"/>
        <w:jc w:val="both"/>
        <w:rPr>
          <w:bCs/>
          <w:sz w:val="28"/>
          <w:szCs w:val="28"/>
        </w:rPr>
      </w:pPr>
      <w:r w:rsidRPr="00E37623">
        <w:rPr>
          <w:bCs/>
          <w:sz w:val="28"/>
          <w:szCs w:val="28"/>
        </w:rPr>
        <w:t xml:space="preserve">14.3. Отчетным периодом для годовой </w:t>
      </w:r>
      <w:r w:rsidR="007F55A7" w:rsidRPr="00E37623">
        <w:rPr>
          <w:sz w:val="28"/>
          <w:szCs w:val="28"/>
        </w:rPr>
        <w:t xml:space="preserve">бухгалтерской (бюджетной) (финансовой) </w:t>
      </w:r>
      <w:r w:rsidR="008A6099" w:rsidRPr="00E37623">
        <w:rPr>
          <w:sz w:val="28"/>
          <w:szCs w:val="28"/>
        </w:rPr>
        <w:t>отчетности</w:t>
      </w:r>
      <w:r w:rsidRPr="00E37623">
        <w:rPr>
          <w:bCs/>
          <w:sz w:val="28"/>
          <w:szCs w:val="28"/>
        </w:rPr>
        <w:t xml:space="preserve"> (отчетным годом) является календарный год - с 1 января по 31 декабря включительно, за исключением случаев создания, реорганизации и ликвидации юридического лица.</w:t>
      </w:r>
    </w:p>
    <w:p w:rsidR="00F85D45" w:rsidRPr="00E37623" w:rsidRDefault="00F85D45" w:rsidP="00F85D45">
      <w:pPr>
        <w:autoSpaceDE w:val="0"/>
        <w:autoSpaceDN w:val="0"/>
        <w:adjustRightInd w:val="0"/>
        <w:ind w:firstLine="709"/>
        <w:jc w:val="both"/>
        <w:rPr>
          <w:sz w:val="28"/>
          <w:szCs w:val="28"/>
        </w:rPr>
      </w:pPr>
      <w:r w:rsidRPr="00E37623">
        <w:rPr>
          <w:sz w:val="28"/>
          <w:szCs w:val="28"/>
        </w:rPr>
        <w:t xml:space="preserve">14.4. Датой, на которую составляется </w:t>
      </w:r>
      <w:r w:rsidR="007F55A7" w:rsidRPr="00E37623">
        <w:rPr>
          <w:sz w:val="28"/>
          <w:szCs w:val="28"/>
        </w:rPr>
        <w:t>бухгалтерская (бюджетная) (финансовая) отчетность</w:t>
      </w:r>
      <w:r w:rsidRPr="00E37623">
        <w:rPr>
          <w:sz w:val="28"/>
          <w:szCs w:val="28"/>
        </w:rPr>
        <w:t xml:space="preserve"> (отчетной датой), является: месячная - на первое число месяца, следующего за отчетным, квартальная - по состоянию на 1 апреля, 1 июля и 1 октября текущего года, годовая - на 1 января года, следующего за отчетным, за исключением случаев реорганизации и ликвидации юридического лица.</w:t>
      </w:r>
    </w:p>
    <w:p w:rsidR="00F85D45" w:rsidRPr="00E37623" w:rsidRDefault="00F85D45" w:rsidP="00F85D45">
      <w:pPr>
        <w:autoSpaceDE w:val="0"/>
        <w:autoSpaceDN w:val="0"/>
        <w:adjustRightInd w:val="0"/>
        <w:ind w:firstLine="709"/>
        <w:jc w:val="both"/>
        <w:rPr>
          <w:color w:val="000000"/>
          <w:sz w:val="28"/>
          <w:szCs w:val="28"/>
        </w:rPr>
      </w:pPr>
      <w:r w:rsidRPr="00E37623">
        <w:rPr>
          <w:sz w:val="28"/>
          <w:szCs w:val="28"/>
        </w:rPr>
        <w:t xml:space="preserve">14.5. </w:t>
      </w:r>
      <w:r w:rsidR="00B220F9" w:rsidRPr="00E37623">
        <w:rPr>
          <w:sz w:val="28"/>
          <w:szCs w:val="28"/>
        </w:rPr>
        <w:t>Бухгалтерская (бюджетная</w:t>
      </w:r>
      <w:r w:rsidR="007F55A7" w:rsidRPr="00E37623">
        <w:rPr>
          <w:sz w:val="28"/>
          <w:szCs w:val="28"/>
        </w:rPr>
        <w:t>)</w:t>
      </w:r>
      <w:r w:rsidR="00B220F9" w:rsidRPr="00E37623">
        <w:rPr>
          <w:sz w:val="28"/>
          <w:szCs w:val="28"/>
        </w:rPr>
        <w:t xml:space="preserve"> </w:t>
      </w:r>
      <w:r w:rsidR="007F55A7" w:rsidRPr="00E37623">
        <w:rPr>
          <w:sz w:val="28"/>
          <w:szCs w:val="28"/>
        </w:rPr>
        <w:t>(</w:t>
      </w:r>
      <w:r w:rsidR="00B220F9" w:rsidRPr="00E37623">
        <w:rPr>
          <w:sz w:val="28"/>
          <w:szCs w:val="28"/>
        </w:rPr>
        <w:t>финансовая) отчетность</w:t>
      </w:r>
      <w:r w:rsidR="00B220F9" w:rsidRPr="00E37623">
        <w:rPr>
          <w:color w:val="000000"/>
          <w:sz w:val="28"/>
          <w:szCs w:val="28"/>
        </w:rPr>
        <w:t xml:space="preserve"> </w:t>
      </w:r>
      <w:r w:rsidRPr="00E37623">
        <w:rPr>
          <w:color w:val="000000"/>
          <w:sz w:val="28"/>
          <w:szCs w:val="28"/>
        </w:rPr>
        <w:t>формируется и направляется на проверку в</w:t>
      </w:r>
      <w:r w:rsidR="005D301F" w:rsidRPr="00E37623">
        <w:rPr>
          <w:color w:val="000000"/>
          <w:sz w:val="28"/>
          <w:szCs w:val="28"/>
        </w:rPr>
        <w:t xml:space="preserve"> Систему</w:t>
      </w:r>
      <w:r w:rsidRPr="00E37623">
        <w:rPr>
          <w:color w:val="000000"/>
          <w:sz w:val="28"/>
          <w:szCs w:val="28"/>
        </w:rPr>
        <w:t xml:space="preserve"> </w:t>
      </w:r>
      <w:r w:rsidRPr="00E37623">
        <w:rPr>
          <w:color w:val="000000"/>
          <w:spacing w:val="8"/>
          <w:sz w:val="28"/>
          <w:szCs w:val="28"/>
          <w:shd w:val="clear" w:color="auto" w:fill="FFFFFF"/>
        </w:rPr>
        <w:t>ЕИС УФХД</w:t>
      </w:r>
      <w:r w:rsidR="005D301F" w:rsidRPr="00E37623">
        <w:rPr>
          <w:color w:val="000000"/>
          <w:spacing w:val="8"/>
          <w:sz w:val="28"/>
          <w:szCs w:val="28"/>
          <w:shd w:val="clear" w:color="auto" w:fill="FFFFFF"/>
        </w:rPr>
        <w:t xml:space="preserve"> ПК</w:t>
      </w:r>
      <w:r w:rsidRPr="00E37623">
        <w:rPr>
          <w:color w:val="000000"/>
          <w:sz w:val="28"/>
          <w:szCs w:val="28"/>
        </w:rPr>
        <w:t>.</w:t>
      </w:r>
    </w:p>
    <w:p w:rsidR="00F85D45" w:rsidRPr="00E37623" w:rsidRDefault="00F85D45" w:rsidP="00F85D45">
      <w:pPr>
        <w:autoSpaceDE w:val="0"/>
        <w:autoSpaceDN w:val="0"/>
        <w:adjustRightInd w:val="0"/>
        <w:ind w:firstLine="709"/>
        <w:jc w:val="both"/>
        <w:rPr>
          <w:color w:val="000000"/>
          <w:sz w:val="28"/>
          <w:szCs w:val="28"/>
        </w:rPr>
      </w:pPr>
      <w:r w:rsidRPr="00E37623">
        <w:rPr>
          <w:color w:val="000000"/>
          <w:sz w:val="28"/>
          <w:szCs w:val="28"/>
        </w:rPr>
        <w:t xml:space="preserve">14.6. В случае реорганизации, </w:t>
      </w:r>
      <w:r w:rsidR="00B220F9" w:rsidRPr="00E37623">
        <w:rPr>
          <w:sz w:val="28"/>
          <w:szCs w:val="28"/>
        </w:rPr>
        <w:t>бухгалтерская (бюджетн</w:t>
      </w:r>
      <w:r w:rsidR="007F55A7" w:rsidRPr="00E37623">
        <w:rPr>
          <w:sz w:val="28"/>
          <w:szCs w:val="28"/>
        </w:rPr>
        <w:t>ая)</w:t>
      </w:r>
      <w:r w:rsidR="00B220F9" w:rsidRPr="00E37623">
        <w:rPr>
          <w:sz w:val="28"/>
          <w:szCs w:val="28"/>
        </w:rPr>
        <w:t xml:space="preserve"> </w:t>
      </w:r>
      <w:r w:rsidR="007F55A7" w:rsidRPr="00E37623">
        <w:rPr>
          <w:sz w:val="28"/>
          <w:szCs w:val="28"/>
        </w:rPr>
        <w:t>(</w:t>
      </w:r>
      <w:r w:rsidR="00B220F9" w:rsidRPr="00E37623">
        <w:rPr>
          <w:sz w:val="28"/>
          <w:szCs w:val="28"/>
        </w:rPr>
        <w:t>финансовая) отчетность</w:t>
      </w:r>
      <w:r w:rsidRPr="00E37623">
        <w:rPr>
          <w:color w:val="000000"/>
          <w:sz w:val="28"/>
          <w:szCs w:val="28"/>
        </w:rPr>
        <w:t xml:space="preserve"> представляется в соответствии с требованиями статьи 17 Закона № 402-ФЗ.</w:t>
      </w:r>
    </w:p>
    <w:p w:rsidR="00F85D45" w:rsidRPr="00E37623" w:rsidRDefault="00F85D45" w:rsidP="00F85D45">
      <w:pPr>
        <w:tabs>
          <w:tab w:val="left" w:pos="709"/>
          <w:tab w:val="left" w:pos="1276"/>
          <w:tab w:val="center" w:pos="4677"/>
        </w:tabs>
        <w:autoSpaceDE w:val="0"/>
        <w:autoSpaceDN w:val="0"/>
        <w:adjustRightInd w:val="0"/>
        <w:ind w:firstLine="709"/>
        <w:jc w:val="both"/>
        <w:rPr>
          <w:sz w:val="28"/>
          <w:szCs w:val="28"/>
        </w:rPr>
      </w:pPr>
      <w:r w:rsidRPr="00E37623">
        <w:rPr>
          <w:sz w:val="28"/>
          <w:szCs w:val="28"/>
        </w:rPr>
        <w:lastRenderedPageBreak/>
        <w:t xml:space="preserve">14.7. Исправление ошибок в </w:t>
      </w:r>
      <w:r w:rsidR="00B220F9" w:rsidRPr="00E37623">
        <w:rPr>
          <w:sz w:val="28"/>
          <w:szCs w:val="28"/>
        </w:rPr>
        <w:t>бухгалтерской (бюджетной</w:t>
      </w:r>
      <w:r w:rsidR="007F55A7" w:rsidRPr="00E37623">
        <w:rPr>
          <w:sz w:val="28"/>
          <w:szCs w:val="28"/>
        </w:rPr>
        <w:t>)</w:t>
      </w:r>
      <w:r w:rsidR="00B220F9" w:rsidRPr="00E37623">
        <w:rPr>
          <w:sz w:val="28"/>
          <w:szCs w:val="28"/>
        </w:rPr>
        <w:t xml:space="preserve"> </w:t>
      </w:r>
      <w:r w:rsidR="007F55A7" w:rsidRPr="00E37623">
        <w:rPr>
          <w:sz w:val="28"/>
          <w:szCs w:val="28"/>
        </w:rPr>
        <w:t>(</w:t>
      </w:r>
      <w:r w:rsidR="00B220F9" w:rsidRPr="00E37623">
        <w:rPr>
          <w:sz w:val="28"/>
          <w:szCs w:val="28"/>
        </w:rPr>
        <w:t>финансовой) отчетности</w:t>
      </w:r>
      <w:r w:rsidRPr="00E37623">
        <w:rPr>
          <w:sz w:val="28"/>
          <w:szCs w:val="28"/>
        </w:rPr>
        <w:t>:</w:t>
      </w:r>
    </w:p>
    <w:p w:rsidR="00CA7978" w:rsidRPr="00E37623" w:rsidRDefault="00F85D45" w:rsidP="000536F8">
      <w:pPr>
        <w:autoSpaceDE w:val="0"/>
        <w:autoSpaceDN w:val="0"/>
        <w:adjustRightInd w:val="0"/>
        <w:ind w:firstLine="540"/>
        <w:jc w:val="both"/>
        <w:rPr>
          <w:sz w:val="28"/>
          <w:szCs w:val="28"/>
        </w:rPr>
      </w:pPr>
      <w:r w:rsidRPr="00E37623">
        <w:rPr>
          <w:sz w:val="28"/>
          <w:szCs w:val="28"/>
        </w:rPr>
        <w:t xml:space="preserve">14.7.1. </w:t>
      </w:r>
      <w:r w:rsidR="00CA7978" w:rsidRPr="00E37623">
        <w:rPr>
          <w:sz w:val="28"/>
          <w:szCs w:val="28"/>
        </w:rPr>
        <w:t xml:space="preserve">Ошибкой в </w:t>
      </w:r>
      <w:r w:rsidR="008A6099" w:rsidRPr="00E37623">
        <w:rPr>
          <w:sz w:val="28"/>
          <w:szCs w:val="28"/>
        </w:rPr>
        <w:t>бухгалтерской (бюджетной</w:t>
      </w:r>
      <w:r w:rsidR="007F55A7" w:rsidRPr="00E37623">
        <w:rPr>
          <w:sz w:val="28"/>
          <w:szCs w:val="28"/>
        </w:rPr>
        <w:t>)</w:t>
      </w:r>
      <w:r w:rsidR="008A6099" w:rsidRPr="00E37623">
        <w:rPr>
          <w:sz w:val="28"/>
          <w:szCs w:val="28"/>
        </w:rPr>
        <w:t xml:space="preserve"> </w:t>
      </w:r>
      <w:r w:rsidR="007F55A7" w:rsidRPr="00E37623">
        <w:rPr>
          <w:sz w:val="28"/>
          <w:szCs w:val="28"/>
        </w:rPr>
        <w:t>(</w:t>
      </w:r>
      <w:r w:rsidR="008A6099" w:rsidRPr="00E37623">
        <w:rPr>
          <w:sz w:val="28"/>
          <w:szCs w:val="28"/>
        </w:rPr>
        <w:t xml:space="preserve">финансовой) отчетности </w:t>
      </w:r>
      <w:r w:rsidR="00CA7978" w:rsidRPr="00E37623">
        <w:rPr>
          <w:sz w:val="28"/>
          <w:szCs w:val="28"/>
        </w:rPr>
        <w:t xml:space="preserve">считаются пропуск и (или) искажение, возникшие при ведении бухгалтерского (бюджетного) учета и (или) формировании </w:t>
      </w:r>
      <w:r w:rsidR="008A6099" w:rsidRPr="00E37623">
        <w:rPr>
          <w:sz w:val="28"/>
          <w:szCs w:val="28"/>
        </w:rPr>
        <w:t>бухгалтерской (бюджетной</w:t>
      </w:r>
      <w:r w:rsidR="007F55A7" w:rsidRPr="00E37623">
        <w:rPr>
          <w:sz w:val="28"/>
          <w:szCs w:val="28"/>
        </w:rPr>
        <w:t>)</w:t>
      </w:r>
      <w:r w:rsidR="008A6099" w:rsidRPr="00E37623">
        <w:rPr>
          <w:sz w:val="28"/>
          <w:szCs w:val="28"/>
        </w:rPr>
        <w:t xml:space="preserve"> </w:t>
      </w:r>
      <w:r w:rsidR="007F55A7" w:rsidRPr="00E37623">
        <w:rPr>
          <w:sz w:val="28"/>
          <w:szCs w:val="28"/>
        </w:rPr>
        <w:t>(</w:t>
      </w:r>
      <w:r w:rsidR="008A6099" w:rsidRPr="00E37623">
        <w:rPr>
          <w:sz w:val="28"/>
          <w:szCs w:val="28"/>
        </w:rPr>
        <w:t xml:space="preserve">финансовой) отчетности </w:t>
      </w:r>
      <w:r w:rsidR="00CA7978" w:rsidRPr="00E37623">
        <w:rPr>
          <w:sz w:val="28"/>
          <w:szCs w:val="28"/>
        </w:rPr>
        <w:t xml:space="preserve">в результате неправильного использования или неиспользования информации о фактах хозяйственной жизни отчетного периода, которая была доступна на дату подписания </w:t>
      </w:r>
      <w:r w:rsidR="00F74036" w:rsidRPr="00E37623">
        <w:rPr>
          <w:sz w:val="28"/>
          <w:szCs w:val="28"/>
        </w:rPr>
        <w:t>бухгалтерской (бюджетной</w:t>
      </w:r>
      <w:r w:rsidR="007F55A7" w:rsidRPr="00E37623">
        <w:rPr>
          <w:sz w:val="28"/>
          <w:szCs w:val="28"/>
        </w:rPr>
        <w:t>)</w:t>
      </w:r>
      <w:r w:rsidR="00F74036" w:rsidRPr="00E37623">
        <w:rPr>
          <w:sz w:val="28"/>
          <w:szCs w:val="28"/>
        </w:rPr>
        <w:t xml:space="preserve"> </w:t>
      </w:r>
      <w:r w:rsidR="007F55A7" w:rsidRPr="00E37623">
        <w:rPr>
          <w:sz w:val="28"/>
          <w:szCs w:val="28"/>
        </w:rPr>
        <w:t>(</w:t>
      </w:r>
      <w:r w:rsidR="00F74036" w:rsidRPr="00E37623">
        <w:rPr>
          <w:sz w:val="28"/>
          <w:szCs w:val="28"/>
        </w:rPr>
        <w:t xml:space="preserve">финансовой) отчетности </w:t>
      </w:r>
      <w:r w:rsidR="00CA7978" w:rsidRPr="00E37623">
        <w:rPr>
          <w:sz w:val="28"/>
          <w:szCs w:val="28"/>
        </w:rPr>
        <w:t xml:space="preserve">и должна была быть получена и использована при подготовке </w:t>
      </w:r>
      <w:r w:rsidR="008A6099" w:rsidRPr="00E37623">
        <w:rPr>
          <w:sz w:val="28"/>
          <w:szCs w:val="28"/>
        </w:rPr>
        <w:t>бухгалтерской (бюджетной</w:t>
      </w:r>
      <w:r w:rsidR="007F55A7" w:rsidRPr="00E37623">
        <w:rPr>
          <w:sz w:val="28"/>
          <w:szCs w:val="28"/>
        </w:rPr>
        <w:t>)</w:t>
      </w:r>
      <w:r w:rsidR="008A6099" w:rsidRPr="00E37623">
        <w:rPr>
          <w:sz w:val="28"/>
          <w:szCs w:val="28"/>
        </w:rPr>
        <w:t xml:space="preserve"> </w:t>
      </w:r>
      <w:r w:rsidR="007F55A7" w:rsidRPr="00E37623">
        <w:rPr>
          <w:sz w:val="28"/>
          <w:szCs w:val="28"/>
        </w:rPr>
        <w:t>(</w:t>
      </w:r>
      <w:r w:rsidR="008A6099" w:rsidRPr="00E37623">
        <w:rPr>
          <w:sz w:val="28"/>
          <w:szCs w:val="28"/>
        </w:rPr>
        <w:t xml:space="preserve">финансовой) отчетности </w:t>
      </w:r>
      <w:r w:rsidR="00CA7978" w:rsidRPr="00E37623">
        <w:rPr>
          <w:sz w:val="28"/>
          <w:szCs w:val="28"/>
        </w:rPr>
        <w:t>(</w:t>
      </w:r>
      <w:hyperlink r:id="rId595" w:history="1">
        <w:r w:rsidR="00CA7978" w:rsidRPr="00E37623">
          <w:rPr>
            <w:sz w:val="28"/>
            <w:szCs w:val="28"/>
          </w:rPr>
          <w:t>пункт 27</w:t>
        </w:r>
      </w:hyperlink>
      <w:r w:rsidR="00CA7978" w:rsidRPr="00E37623">
        <w:rPr>
          <w:sz w:val="28"/>
          <w:szCs w:val="28"/>
        </w:rPr>
        <w:t xml:space="preserve"> ФСГС «Учетная политика»).</w:t>
      </w:r>
    </w:p>
    <w:p w:rsidR="00CA7978" w:rsidRPr="00E37623" w:rsidRDefault="00CA7978" w:rsidP="000536F8">
      <w:pPr>
        <w:autoSpaceDE w:val="0"/>
        <w:autoSpaceDN w:val="0"/>
        <w:adjustRightInd w:val="0"/>
        <w:ind w:firstLine="540"/>
        <w:jc w:val="both"/>
        <w:rPr>
          <w:sz w:val="28"/>
          <w:szCs w:val="28"/>
        </w:rPr>
      </w:pPr>
      <w:r w:rsidRPr="00E37623">
        <w:rPr>
          <w:sz w:val="28"/>
          <w:szCs w:val="28"/>
        </w:rPr>
        <w:t>При этом ошибка отчетного периода, выявленная после даты утверждения годовой бухгалтерской (бюджетной</w:t>
      </w:r>
      <w:r w:rsidR="007F55A7" w:rsidRPr="00E37623">
        <w:rPr>
          <w:sz w:val="28"/>
          <w:szCs w:val="28"/>
        </w:rPr>
        <w:t>)</w:t>
      </w:r>
      <w:r w:rsidR="00F74036" w:rsidRPr="00E37623">
        <w:rPr>
          <w:sz w:val="28"/>
          <w:szCs w:val="28"/>
        </w:rPr>
        <w:t xml:space="preserve"> </w:t>
      </w:r>
      <w:r w:rsidR="007F55A7" w:rsidRPr="00E37623">
        <w:rPr>
          <w:sz w:val="28"/>
          <w:szCs w:val="28"/>
        </w:rPr>
        <w:t>(</w:t>
      </w:r>
      <w:r w:rsidRPr="00E37623">
        <w:rPr>
          <w:sz w:val="28"/>
          <w:szCs w:val="28"/>
        </w:rPr>
        <w:t xml:space="preserve">финансовой) отчетности, признается согласно ФСГС «Учетная политика» ошибкой предшествующего года (ошибкой прошлых лет). Порядок исправления такой ошибки определен </w:t>
      </w:r>
      <w:hyperlink r:id="rId596" w:history="1">
        <w:r w:rsidRPr="00E37623">
          <w:rPr>
            <w:sz w:val="28"/>
            <w:szCs w:val="28"/>
          </w:rPr>
          <w:t>пунктом 33</w:t>
        </w:r>
      </w:hyperlink>
      <w:r w:rsidRPr="00E37623">
        <w:rPr>
          <w:sz w:val="28"/>
          <w:szCs w:val="28"/>
        </w:rPr>
        <w:t xml:space="preserve"> ФСГС «Учетная политика».</w:t>
      </w:r>
    </w:p>
    <w:p w:rsidR="000536F8" w:rsidRPr="00E37623" w:rsidRDefault="000536F8" w:rsidP="000536F8">
      <w:pPr>
        <w:autoSpaceDE w:val="0"/>
        <w:autoSpaceDN w:val="0"/>
        <w:adjustRightInd w:val="0"/>
        <w:jc w:val="both"/>
        <w:rPr>
          <w:sz w:val="28"/>
          <w:szCs w:val="28"/>
        </w:rPr>
      </w:pPr>
      <w:r w:rsidRPr="00E37623">
        <w:rPr>
          <w:sz w:val="28"/>
          <w:szCs w:val="28"/>
        </w:rPr>
        <w:tab/>
        <w:t>Датой подписания бухгалтерской (бюджетной</w:t>
      </w:r>
      <w:r w:rsidR="007F55A7" w:rsidRPr="00E37623">
        <w:rPr>
          <w:sz w:val="28"/>
          <w:szCs w:val="28"/>
        </w:rPr>
        <w:t>)</w:t>
      </w:r>
      <w:r w:rsidR="00F74036" w:rsidRPr="00E37623">
        <w:rPr>
          <w:sz w:val="28"/>
          <w:szCs w:val="28"/>
        </w:rPr>
        <w:t xml:space="preserve"> </w:t>
      </w:r>
      <w:r w:rsidR="007F55A7" w:rsidRPr="00E37623">
        <w:rPr>
          <w:sz w:val="28"/>
          <w:szCs w:val="28"/>
        </w:rPr>
        <w:t>(</w:t>
      </w:r>
      <w:r w:rsidR="00F74036" w:rsidRPr="00E37623">
        <w:rPr>
          <w:sz w:val="28"/>
          <w:szCs w:val="28"/>
        </w:rPr>
        <w:t>финансовой</w:t>
      </w:r>
      <w:r w:rsidRPr="00E37623">
        <w:rPr>
          <w:sz w:val="28"/>
          <w:szCs w:val="28"/>
        </w:rPr>
        <w:t>) отчетности считается дата подписания полного комплекта такой отчетности (</w:t>
      </w:r>
      <w:hyperlink r:id="rId597" w:history="1">
        <w:r w:rsidRPr="00E37623">
          <w:rPr>
            <w:sz w:val="28"/>
            <w:szCs w:val="28"/>
          </w:rPr>
          <w:t>п. 27</w:t>
        </w:r>
      </w:hyperlink>
      <w:r w:rsidRPr="00E37623">
        <w:rPr>
          <w:sz w:val="28"/>
          <w:szCs w:val="28"/>
        </w:rPr>
        <w:t xml:space="preserve"> ФСГС «Учетная политика, оценочные значения и ошибки»).</w:t>
      </w:r>
    </w:p>
    <w:p w:rsidR="000536F8" w:rsidRPr="00E37623" w:rsidRDefault="000536F8" w:rsidP="000536F8">
      <w:pPr>
        <w:autoSpaceDE w:val="0"/>
        <w:autoSpaceDN w:val="0"/>
        <w:adjustRightInd w:val="0"/>
        <w:jc w:val="both"/>
        <w:rPr>
          <w:sz w:val="28"/>
          <w:szCs w:val="28"/>
        </w:rPr>
      </w:pPr>
      <w:r w:rsidRPr="00E37623">
        <w:rPr>
          <w:sz w:val="28"/>
          <w:szCs w:val="28"/>
        </w:rPr>
        <w:tab/>
        <w:t>14.7.2.</w:t>
      </w:r>
      <w:r w:rsidR="001E2D44" w:rsidRPr="00E37623">
        <w:rPr>
          <w:sz w:val="28"/>
          <w:szCs w:val="28"/>
        </w:rPr>
        <w:t xml:space="preserve"> </w:t>
      </w:r>
      <w:hyperlink r:id="rId598" w:history="1">
        <w:r w:rsidRPr="00E37623">
          <w:rPr>
            <w:sz w:val="28"/>
            <w:szCs w:val="28"/>
          </w:rPr>
          <w:t xml:space="preserve">Предельной датой представления бухгалтерской </w:t>
        </w:r>
        <w:r w:rsidR="00F74036" w:rsidRPr="00E37623">
          <w:rPr>
            <w:sz w:val="28"/>
            <w:szCs w:val="28"/>
          </w:rPr>
          <w:t>(бюджетной</w:t>
        </w:r>
        <w:r w:rsidR="007F55A7" w:rsidRPr="00E37623">
          <w:rPr>
            <w:sz w:val="28"/>
            <w:szCs w:val="28"/>
          </w:rPr>
          <w:t>)</w:t>
        </w:r>
        <w:r w:rsidR="00F74036" w:rsidRPr="00E37623">
          <w:rPr>
            <w:sz w:val="28"/>
            <w:szCs w:val="28"/>
          </w:rPr>
          <w:t xml:space="preserve"> </w:t>
        </w:r>
        <w:r w:rsidR="007F55A7" w:rsidRPr="00E37623">
          <w:rPr>
            <w:sz w:val="28"/>
            <w:szCs w:val="28"/>
          </w:rPr>
          <w:t>(</w:t>
        </w:r>
        <w:r w:rsidR="00F74036" w:rsidRPr="00E37623">
          <w:rPr>
            <w:sz w:val="28"/>
            <w:szCs w:val="28"/>
          </w:rPr>
          <w:t xml:space="preserve">финансовой) </w:t>
        </w:r>
        <w:r w:rsidRPr="00E37623">
          <w:rPr>
            <w:sz w:val="28"/>
            <w:szCs w:val="28"/>
          </w:rPr>
          <w:t>отчетности</w:t>
        </w:r>
      </w:hyperlink>
      <w:r w:rsidRPr="00E37623">
        <w:rPr>
          <w:sz w:val="28"/>
          <w:szCs w:val="28"/>
        </w:rPr>
        <w:t xml:space="preserve"> признается последний рабочий день срока направления бухгалтерской (бюджетной</w:t>
      </w:r>
      <w:r w:rsidR="007F55A7" w:rsidRPr="00E37623">
        <w:rPr>
          <w:sz w:val="28"/>
          <w:szCs w:val="28"/>
        </w:rPr>
        <w:t>)</w:t>
      </w:r>
      <w:r w:rsidR="00745F08" w:rsidRPr="00E37623">
        <w:rPr>
          <w:sz w:val="28"/>
          <w:szCs w:val="28"/>
        </w:rPr>
        <w:t xml:space="preserve"> </w:t>
      </w:r>
      <w:r w:rsidR="007F55A7" w:rsidRPr="00E37623">
        <w:rPr>
          <w:sz w:val="28"/>
          <w:szCs w:val="28"/>
        </w:rPr>
        <w:t>(</w:t>
      </w:r>
      <w:r w:rsidR="00F74036" w:rsidRPr="00E37623">
        <w:rPr>
          <w:sz w:val="28"/>
          <w:szCs w:val="28"/>
        </w:rPr>
        <w:t>финансовой</w:t>
      </w:r>
      <w:r w:rsidRPr="00E37623">
        <w:rPr>
          <w:sz w:val="28"/>
          <w:szCs w:val="28"/>
        </w:rPr>
        <w:t xml:space="preserve">) отчетности субъекту консолидированной отчетности или органу, уполномоченному принимать </w:t>
      </w:r>
      <w:r w:rsidR="00F74036" w:rsidRPr="00E37623">
        <w:rPr>
          <w:sz w:val="28"/>
          <w:szCs w:val="28"/>
        </w:rPr>
        <w:t>бухгалтерскую (бюджетную</w:t>
      </w:r>
      <w:r w:rsidR="007F55A7" w:rsidRPr="00E37623">
        <w:rPr>
          <w:sz w:val="28"/>
          <w:szCs w:val="28"/>
        </w:rPr>
        <w:t>)</w:t>
      </w:r>
      <w:r w:rsidR="00F74036" w:rsidRPr="00E37623">
        <w:rPr>
          <w:sz w:val="28"/>
          <w:szCs w:val="28"/>
        </w:rPr>
        <w:t xml:space="preserve"> </w:t>
      </w:r>
      <w:r w:rsidR="007F55A7" w:rsidRPr="00E37623">
        <w:rPr>
          <w:sz w:val="28"/>
          <w:szCs w:val="28"/>
        </w:rPr>
        <w:t>(</w:t>
      </w:r>
      <w:r w:rsidR="00F74036" w:rsidRPr="00E37623">
        <w:rPr>
          <w:sz w:val="28"/>
          <w:szCs w:val="28"/>
        </w:rPr>
        <w:t xml:space="preserve">финансовую) </w:t>
      </w:r>
      <w:r w:rsidRPr="00E37623">
        <w:rPr>
          <w:sz w:val="28"/>
          <w:szCs w:val="28"/>
        </w:rPr>
        <w:t>отчетность, установленного субъектом консолидированной отчетности.</w:t>
      </w:r>
    </w:p>
    <w:p w:rsidR="00F85D45" w:rsidRPr="00E37623" w:rsidRDefault="00F85D45" w:rsidP="00F85D45">
      <w:pPr>
        <w:tabs>
          <w:tab w:val="left" w:pos="709"/>
          <w:tab w:val="left" w:pos="1276"/>
          <w:tab w:val="center" w:pos="4677"/>
        </w:tabs>
        <w:autoSpaceDE w:val="0"/>
        <w:autoSpaceDN w:val="0"/>
        <w:adjustRightInd w:val="0"/>
        <w:ind w:firstLine="709"/>
        <w:jc w:val="both"/>
        <w:rPr>
          <w:sz w:val="28"/>
          <w:szCs w:val="28"/>
        </w:rPr>
      </w:pPr>
      <w:r w:rsidRPr="00E37623">
        <w:rPr>
          <w:sz w:val="28"/>
          <w:szCs w:val="28"/>
        </w:rPr>
        <w:t xml:space="preserve">14.7.3. </w:t>
      </w:r>
      <w:r w:rsidR="00F74036" w:rsidRPr="00E37623">
        <w:rPr>
          <w:sz w:val="28"/>
          <w:szCs w:val="28"/>
        </w:rPr>
        <w:t>Д</w:t>
      </w:r>
      <w:r w:rsidRPr="00E37623">
        <w:rPr>
          <w:sz w:val="28"/>
          <w:szCs w:val="28"/>
        </w:rPr>
        <w:t xml:space="preserve">атой принятия </w:t>
      </w:r>
      <w:r w:rsidR="00F74036" w:rsidRPr="00E37623">
        <w:rPr>
          <w:sz w:val="28"/>
          <w:szCs w:val="28"/>
        </w:rPr>
        <w:t>бухгалтерской (бюджетной</w:t>
      </w:r>
      <w:r w:rsidR="007F55A7" w:rsidRPr="00E37623">
        <w:rPr>
          <w:sz w:val="28"/>
          <w:szCs w:val="28"/>
        </w:rPr>
        <w:t>)</w:t>
      </w:r>
      <w:r w:rsidR="00F74036" w:rsidRPr="00E37623">
        <w:rPr>
          <w:sz w:val="28"/>
          <w:szCs w:val="28"/>
        </w:rPr>
        <w:t xml:space="preserve"> </w:t>
      </w:r>
      <w:r w:rsidR="007F55A7" w:rsidRPr="00E37623">
        <w:rPr>
          <w:sz w:val="28"/>
          <w:szCs w:val="28"/>
        </w:rPr>
        <w:t>(</w:t>
      </w:r>
      <w:r w:rsidR="00F74036" w:rsidRPr="00E37623">
        <w:rPr>
          <w:sz w:val="28"/>
          <w:szCs w:val="28"/>
        </w:rPr>
        <w:t>финансовой) отчетности д</w:t>
      </w:r>
      <w:r w:rsidRPr="00E37623">
        <w:rPr>
          <w:sz w:val="28"/>
          <w:szCs w:val="28"/>
        </w:rPr>
        <w:t xml:space="preserve">епартаментом финансов </w:t>
      </w:r>
      <w:r w:rsidR="00F74036" w:rsidRPr="00E37623">
        <w:rPr>
          <w:sz w:val="28"/>
          <w:szCs w:val="28"/>
        </w:rPr>
        <w:t xml:space="preserve">администрации города Перми </w:t>
      </w:r>
      <w:r w:rsidRPr="00E37623">
        <w:rPr>
          <w:sz w:val="28"/>
          <w:szCs w:val="28"/>
        </w:rPr>
        <w:t>считается дата проставления им отметки (направления уведомления) о принятии отчетности по результатам проведения камеральной проверки.</w:t>
      </w:r>
    </w:p>
    <w:p w:rsidR="00F85D45" w:rsidRPr="00E37623" w:rsidRDefault="00F85D45" w:rsidP="00F85D45">
      <w:pPr>
        <w:tabs>
          <w:tab w:val="left" w:pos="709"/>
          <w:tab w:val="left" w:pos="1276"/>
          <w:tab w:val="center" w:pos="4677"/>
        </w:tabs>
        <w:autoSpaceDE w:val="0"/>
        <w:autoSpaceDN w:val="0"/>
        <w:adjustRightInd w:val="0"/>
        <w:ind w:firstLine="709"/>
        <w:jc w:val="both"/>
        <w:rPr>
          <w:sz w:val="28"/>
          <w:szCs w:val="28"/>
        </w:rPr>
      </w:pPr>
      <w:r w:rsidRPr="00E37623">
        <w:rPr>
          <w:sz w:val="28"/>
          <w:szCs w:val="28"/>
        </w:rPr>
        <w:t xml:space="preserve">14.7.4. </w:t>
      </w:r>
      <w:r w:rsidR="00F74036" w:rsidRPr="00E37623">
        <w:rPr>
          <w:sz w:val="28"/>
          <w:szCs w:val="28"/>
        </w:rPr>
        <w:t>Д</w:t>
      </w:r>
      <w:r w:rsidRPr="00E37623">
        <w:rPr>
          <w:sz w:val="28"/>
          <w:szCs w:val="28"/>
        </w:rPr>
        <w:t xml:space="preserve">атой утверждения </w:t>
      </w:r>
      <w:r w:rsidR="00F74036" w:rsidRPr="00E37623">
        <w:rPr>
          <w:sz w:val="28"/>
          <w:szCs w:val="28"/>
        </w:rPr>
        <w:t>бухгалтерской (бюджетной</w:t>
      </w:r>
      <w:r w:rsidR="007F55A7" w:rsidRPr="00E37623">
        <w:rPr>
          <w:sz w:val="28"/>
          <w:szCs w:val="28"/>
        </w:rPr>
        <w:t>)</w:t>
      </w:r>
      <w:r w:rsidR="00F74036" w:rsidRPr="00E37623">
        <w:rPr>
          <w:sz w:val="28"/>
          <w:szCs w:val="28"/>
        </w:rPr>
        <w:t xml:space="preserve"> </w:t>
      </w:r>
      <w:r w:rsidR="007F55A7" w:rsidRPr="00E37623">
        <w:rPr>
          <w:sz w:val="28"/>
          <w:szCs w:val="28"/>
        </w:rPr>
        <w:t>(</w:t>
      </w:r>
      <w:r w:rsidR="00F74036" w:rsidRPr="00E37623">
        <w:rPr>
          <w:sz w:val="28"/>
          <w:szCs w:val="28"/>
        </w:rPr>
        <w:t xml:space="preserve">финансовой) отчетности </w:t>
      </w:r>
      <w:r w:rsidRPr="00E37623">
        <w:rPr>
          <w:sz w:val="28"/>
          <w:szCs w:val="28"/>
        </w:rPr>
        <w:t xml:space="preserve">считается дата утверждения отчета об исполнении бюджета муниципального образования </w:t>
      </w:r>
      <w:r w:rsidR="000536F8" w:rsidRPr="00E37623">
        <w:rPr>
          <w:sz w:val="28"/>
          <w:szCs w:val="28"/>
        </w:rPr>
        <w:t>город</w:t>
      </w:r>
      <w:r w:rsidRPr="00E37623">
        <w:rPr>
          <w:sz w:val="28"/>
          <w:szCs w:val="28"/>
        </w:rPr>
        <w:t xml:space="preserve"> Пермь или дата утверждения </w:t>
      </w:r>
      <w:r w:rsidR="00F74036" w:rsidRPr="00E37623">
        <w:rPr>
          <w:sz w:val="28"/>
          <w:szCs w:val="28"/>
        </w:rPr>
        <w:t>бухгалтерской (бюджетной</w:t>
      </w:r>
      <w:r w:rsidR="00D15347" w:rsidRPr="00E37623">
        <w:rPr>
          <w:sz w:val="28"/>
          <w:szCs w:val="28"/>
        </w:rPr>
        <w:t>)</w:t>
      </w:r>
      <w:r w:rsidR="00F74036" w:rsidRPr="00E37623">
        <w:rPr>
          <w:sz w:val="28"/>
          <w:szCs w:val="28"/>
        </w:rPr>
        <w:t xml:space="preserve"> </w:t>
      </w:r>
      <w:r w:rsidR="00D15347" w:rsidRPr="00E37623">
        <w:rPr>
          <w:sz w:val="28"/>
          <w:szCs w:val="28"/>
        </w:rPr>
        <w:t>(</w:t>
      </w:r>
      <w:r w:rsidR="00F74036" w:rsidRPr="00E37623">
        <w:rPr>
          <w:sz w:val="28"/>
          <w:szCs w:val="28"/>
        </w:rPr>
        <w:t xml:space="preserve">финансовой) отчетности </w:t>
      </w:r>
      <w:r w:rsidRPr="00E37623">
        <w:rPr>
          <w:sz w:val="28"/>
          <w:szCs w:val="28"/>
        </w:rPr>
        <w:t>в соответствии с бюджет</w:t>
      </w:r>
      <w:r w:rsidR="00F74036" w:rsidRPr="00E37623">
        <w:rPr>
          <w:sz w:val="28"/>
          <w:szCs w:val="28"/>
        </w:rPr>
        <w:t>ным законодательством.</w:t>
      </w:r>
    </w:p>
    <w:p w:rsidR="00F85D45" w:rsidRPr="00E37623" w:rsidRDefault="00F85D45" w:rsidP="00F85D45">
      <w:pPr>
        <w:tabs>
          <w:tab w:val="left" w:pos="709"/>
          <w:tab w:val="left" w:pos="1276"/>
          <w:tab w:val="center" w:pos="4677"/>
        </w:tabs>
        <w:autoSpaceDE w:val="0"/>
        <w:autoSpaceDN w:val="0"/>
        <w:adjustRightInd w:val="0"/>
        <w:ind w:firstLine="709"/>
        <w:jc w:val="both"/>
        <w:rPr>
          <w:sz w:val="28"/>
          <w:szCs w:val="28"/>
        </w:rPr>
      </w:pPr>
      <w:r w:rsidRPr="00E37623">
        <w:rPr>
          <w:sz w:val="28"/>
          <w:szCs w:val="28"/>
        </w:rPr>
        <w:t xml:space="preserve">14.7.5. </w:t>
      </w:r>
      <w:r w:rsidR="00F74036" w:rsidRPr="00E37623">
        <w:rPr>
          <w:sz w:val="28"/>
          <w:szCs w:val="28"/>
        </w:rPr>
        <w:t>И</w:t>
      </w:r>
      <w:r w:rsidRPr="00E37623">
        <w:rPr>
          <w:sz w:val="28"/>
          <w:szCs w:val="28"/>
        </w:rPr>
        <w:t xml:space="preserve">справление выявленных ошибок </w:t>
      </w:r>
      <w:bookmarkStart w:id="26" w:name="OLE_LINK3"/>
      <w:bookmarkStart w:id="27" w:name="OLE_LINK4"/>
      <w:bookmarkStart w:id="28" w:name="OLE_LINK7"/>
      <w:r w:rsidRPr="00E37623">
        <w:rPr>
          <w:sz w:val="28"/>
          <w:szCs w:val="28"/>
        </w:rPr>
        <w:t xml:space="preserve">производится </w:t>
      </w:r>
      <w:r w:rsidR="00DB0893" w:rsidRPr="00E37623">
        <w:rPr>
          <w:sz w:val="28"/>
          <w:szCs w:val="28"/>
        </w:rPr>
        <w:t>в бухгалтерском (бюджетном) учете</w:t>
      </w:r>
      <w:r w:rsidRPr="00E37623">
        <w:rPr>
          <w:sz w:val="28"/>
          <w:szCs w:val="28"/>
        </w:rPr>
        <w:t xml:space="preserve"> дополнительной бухгалтерской записью либо бухгалтерской записью способом «Красное </w:t>
      </w:r>
      <w:proofErr w:type="spellStart"/>
      <w:r w:rsidRPr="00E37623">
        <w:rPr>
          <w:sz w:val="28"/>
          <w:szCs w:val="28"/>
        </w:rPr>
        <w:t>сторно</w:t>
      </w:r>
      <w:proofErr w:type="spellEnd"/>
      <w:r w:rsidRPr="00E37623">
        <w:rPr>
          <w:sz w:val="28"/>
          <w:szCs w:val="28"/>
        </w:rPr>
        <w:t>» с приложение поясне</w:t>
      </w:r>
      <w:r w:rsidR="00F74036" w:rsidRPr="00E37623">
        <w:rPr>
          <w:sz w:val="28"/>
          <w:szCs w:val="28"/>
        </w:rPr>
        <w:t>ний и подтверждающих документов.</w:t>
      </w:r>
    </w:p>
    <w:bookmarkEnd w:id="26"/>
    <w:bookmarkEnd w:id="27"/>
    <w:bookmarkEnd w:id="28"/>
    <w:p w:rsidR="002B3274" w:rsidRPr="00E37623" w:rsidRDefault="002B3274" w:rsidP="002B3274">
      <w:pPr>
        <w:autoSpaceDE w:val="0"/>
        <w:autoSpaceDN w:val="0"/>
        <w:adjustRightInd w:val="0"/>
        <w:ind w:firstLine="709"/>
        <w:jc w:val="both"/>
        <w:rPr>
          <w:color w:val="000000"/>
          <w:sz w:val="28"/>
          <w:szCs w:val="28"/>
        </w:rPr>
      </w:pPr>
      <w:r w:rsidRPr="00E37623">
        <w:rPr>
          <w:sz w:val="28"/>
          <w:szCs w:val="28"/>
        </w:rPr>
        <w:t xml:space="preserve">14.7.6. </w:t>
      </w:r>
      <w:r w:rsidR="00F74036" w:rsidRPr="00E37623">
        <w:rPr>
          <w:sz w:val="28"/>
          <w:szCs w:val="28"/>
        </w:rPr>
        <w:t>П</w:t>
      </w:r>
      <w:r w:rsidRPr="00E37623">
        <w:rPr>
          <w:sz w:val="28"/>
          <w:szCs w:val="28"/>
        </w:rPr>
        <w:t xml:space="preserve">о согласованию с органом консолидации ошибки отчетного периода, выявленные в ходе мероприятий внутреннего контроля после даты подписания </w:t>
      </w:r>
      <w:r w:rsidR="00F74036" w:rsidRPr="00E37623">
        <w:rPr>
          <w:sz w:val="28"/>
          <w:szCs w:val="28"/>
        </w:rPr>
        <w:t>бухгалтерской (бюджетной</w:t>
      </w:r>
      <w:r w:rsidR="00D15347" w:rsidRPr="00E37623">
        <w:rPr>
          <w:sz w:val="28"/>
          <w:szCs w:val="28"/>
        </w:rPr>
        <w:t>)</w:t>
      </w:r>
      <w:r w:rsidR="00F74036" w:rsidRPr="00E37623">
        <w:rPr>
          <w:sz w:val="28"/>
          <w:szCs w:val="28"/>
        </w:rPr>
        <w:t xml:space="preserve"> </w:t>
      </w:r>
      <w:r w:rsidR="00D15347" w:rsidRPr="00E37623">
        <w:rPr>
          <w:sz w:val="28"/>
          <w:szCs w:val="28"/>
        </w:rPr>
        <w:t>(</w:t>
      </w:r>
      <w:r w:rsidR="00F74036" w:rsidRPr="00E37623">
        <w:rPr>
          <w:sz w:val="28"/>
          <w:szCs w:val="28"/>
        </w:rPr>
        <w:t>финансовой) отчетности</w:t>
      </w:r>
      <w:r w:rsidRPr="00E37623">
        <w:rPr>
          <w:sz w:val="28"/>
          <w:szCs w:val="28"/>
        </w:rPr>
        <w:t>, но до предельной даты ее представления исправляются:</w:t>
      </w:r>
    </w:p>
    <w:p w:rsidR="00F85D45" w:rsidRPr="00E37623" w:rsidRDefault="00F85D45" w:rsidP="00F85D45">
      <w:pPr>
        <w:tabs>
          <w:tab w:val="left" w:pos="709"/>
          <w:tab w:val="left" w:pos="1276"/>
          <w:tab w:val="center" w:pos="4677"/>
        </w:tabs>
        <w:autoSpaceDE w:val="0"/>
        <w:autoSpaceDN w:val="0"/>
        <w:adjustRightInd w:val="0"/>
        <w:ind w:firstLine="709"/>
        <w:jc w:val="both"/>
        <w:rPr>
          <w:sz w:val="28"/>
          <w:szCs w:val="28"/>
        </w:rPr>
      </w:pPr>
      <w:r w:rsidRPr="00E37623">
        <w:rPr>
          <w:sz w:val="28"/>
          <w:szCs w:val="28"/>
        </w:rPr>
        <w:t xml:space="preserve">путем отражения записей по счетам бухгалтерского </w:t>
      </w:r>
      <w:r w:rsidR="00F74036" w:rsidRPr="00E37623">
        <w:rPr>
          <w:sz w:val="28"/>
          <w:szCs w:val="28"/>
        </w:rPr>
        <w:t xml:space="preserve">(бюджетного) </w:t>
      </w:r>
      <w:r w:rsidRPr="00E37623">
        <w:rPr>
          <w:sz w:val="28"/>
          <w:szCs w:val="28"/>
        </w:rPr>
        <w:t>учета на дату, определяемую руководителем;</w:t>
      </w:r>
    </w:p>
    <w:p w:rsidR="00F85D45" w:rsidRPr="00E37623" w:rsidRDefault="00F85D45" w:rsidP="00F85D45">
      <w:pPr>
        <w:tabs>
          <w:tab w:val="left" w:pos="709"/>
          <w:tab w:val="left" w:pos="1276"/>
          <w:tab w:val="center" w:pos="4677"/>
        </w:tabs>
        <w:autoSpaceDE w:val="0"/>
        <w:autoSpaceDN w:val="0"/>
        <w:adjustRightInd w:val="0"/>
        <w:ind w:firstLine="709"/>
        <w:jc w:val="both"/>
        <w:rPr>
          <w:sz w:val="28"/>
          <w:szCs w:val="28"/>
        </w:rPr>
      </w:pPr>
      <w:r w:rsidRPr="00E37623">
        <w:rPr>
          <w:sz w:val="28"/>
          <w:szCs w:val="28"/>
        </w:rPr>
        <w:t xml:space="preserve">путем исправления </w:t>
      </w:r>
      <w:r w:rsidR="00F74036" w:rsidRPr="00E37623">
        <w:rPr>
          <w:sz w:val="28"/>
          <w:szCs w:val="28"/>
        </w:rPr>
        <w:t>бухгалтерской (бюджетной</w:t>
      </w:r>
      <w:r w:rsidR="00D15347" w:rsidRPr="00E37623">
        <w:rPr>
          <w:sz w:val="28"/>
          <w:szCs w:val="28"/>
        </w:rPr>
        <w:t>)</w:t>
      </w:r>
      <w:r w:rsidR="00F74036" w:rsidRPr="00E37623">
        <w:rPr>
          <w:sz w:val="28"/>
          <w:szCs w:val="28"/>
        </w:rPr>
        <w:t xml:space="preserve"> </w:t>
      </w:r>
      <w:r w:rsidR="00D15347" w:rsidRPr="00E37623">
        <w:rPr>
          <w:sz w:val="28"/>
          <w:szCs w:val="28"/>
        </w:rPr>
        <w:t>(</w:t>
      </w:r>
      <w:r w:rsidR="00F74036" w:rsidRPr="00E37623">
        <w:rPr>
          <w:sz w:val="28"/>
          <w:szCs w:val="28"/>
        </w:rPr>
        <w:t xml:space="preserve">финансовой) отчетности </w:t>
      </w:r>
      <w:r w:rsidRPr="00E37623">
        <w:rPr>
          <w:sz w:val="28"/>
          <w:szCs w:val="28"/>
        </w:rPr>
        <w:t xml:space="preserve">и подписания в установленном </w:t>
      </w:r>
      <w:r w:rsidR="00F74036" w:rsidRPr="00E37623">
        <w:rPr>
          <w:sz w:val="28"/>
          <w:szCs w:val="28"/>
        </w:rPr>
        <w:t>порядке исправленной отчетности.</w:t>
      </w:r>
    </w:p>
    <w:p w:rsidR="00F85D45" w:rsidRPr="00E37623" w:rsidRDefault="00F85D45" w:rsidP="00F85D45">
      <w:pPr>
        <w:tabs>
          <w:tab w:val="left" w:pos="709"/>
          <w:tab w:val="left" w:pos="1276"/>
          <w:tab w:val="center" w:pos="4677"/>
        </w:tabs>
        <w:autoSpaceDE w:val="0"/>
        <w:autoSpaceDN w:val="0"/>
        <w:adjustRightInd w:val="0"/>
        <w:ind w:firstLine="709"/>
        <w:jc w:val="both"/>
        <w:rPr>
          <w:sz w:val="28"/>
          <w:szCs w:val="28"/>
        </w:rPr>
      </w:pPr>
      <w:r w:rsidRPr="00E37623">
        <w:rPr>
          <w:sz w:val="28"/>
          <w:szCs w:val="28"/>
        </w:rPr>
        <w:lastRenderedPageBreak/>
        <w:t xml:space="preserve">14.7.7. </w:t>
      </w:r>
      <w:r w:rsidR="00F74036" w:rsidRPr="00E37623">
        <w:rPr>
          <w:sz w:val="28"/>
          <w:szCs w:val="28"/>
        </w:rPr>
        <w:t>О</w:t>
      </w:r>
      <w:r w:rsidRPr="00E37623">
        <w:rPr>
          <w:sz w:val="28"/>
          <w:szCs w:val="28"/>
        </w:rPr>
        <w:t xml:space="preserve">шибки отчетного периода, выявленные в ходе камеральной проверки </w:t>
      </w:r>
      <w:r w:rsidR="00F74036" w:rsidRPr="00E37623">
        <w:rPr>
          <w:sz w:val="28"/>
          <w:szCs w:val="28"/>
        </w:rPr>
        <w:t>бухгалтерской (бюджетной</w:t>
      </w:r>
      <w:r w:rsidR="00D15347" w:rsidRPr="00E37623">
        <w:rPr>
          <w:sz w:val="28"/>
          <w:szCs w:val="28"/>
        </w:rPr>
        <w:t>)</w:t>
      </w:r>
      <w:r w:rsidR="00F74036" w:rsidRPr="00E37623">
        <w:rPr>
          <w:sz w:val="28"/>
          <w:szCs w:val="28"/>
        </w:rPr>
        <w:t xml:space="preserve"> </w:t>
      </w:r>
      <w:r w:rsidR="00D15347" w:rsidRPr="00E37623">
        <w:rPr>
          <w:sz w:val="28"/>
          <w:szCs w:val="28"/>
        </w:rPr>
        <w:t>(</w:t>
      </w:r>
      <w:r w:rsidR="00F74036" w:rsidRPr="00E37623">
        <w:rPr>
          <w:sz w:val="28"/>
          <w:szCs w:val="28"/>
        </w:rPr>
        <w:t xml:space="preserve">финансовой) отчетности </w:t>
      </w:r>
      <w:r w:rsidRPr="00E37623">
        <w:rPr>
          <w:sz w:val="28"/>
          <w:szCs w:val="28"/>
        </w:rPr>
        <w:t xml:space="preserve">после предельной даты ее представления, но до даты ее принятия исправляется по решению </w:t>
      </w:r>
      <w:r w:rsidR="000536F8" w:rsidRPr="00E37623">
        <w:rPr>
          <w:sz w:val="28"/>
          <w:szCs w:val="28"/>
        </w:rPr>
        <w:t>органа консолидации</w:t>
      </w:r>
      <w:r w:rsidRPr="00E37623">
        <w:rPr>
          <w:sz w:val="28"/>
          <w:szCs w:val="28"/>
        </w:rPr>
        <w:t>, исходя из существенности выявленной ошибки:</w:t>
      </w:r>
    </w:p>
    <w:p w:rsidR="00F85D45" w:rsidRPr="00E37623" w:rsidRDefault="00F85D45" w:rsidP="00F85D45">
      <w:pPr>
        <w:tabs>
          <w:tab w:val="left" w:pos="709"/>
          <w:tab w:val="left" w:pos="1276"/>
          <w:tab w:val="center" w:pos="4677"/>
        </w:tabs>
        <w:autoSpaceDE w:val="0"/>
        <w:autoSpaceDN w:val="0"/>
        <w:adjustRightInd w:val="0"/>
        <w:ind w:firstLine="709"/>
        <w:jc w:val="both"/>
        <w:rPr>
          <w:sz w:val="28"/>
          <w:szCs w:val="28"/>
        </w:rPr>
      </w:pPr>
      <w:r w:rsidRPr="00E37623">
        <w:rPr>
          <w:sz w:val="28"/>
          <w:szCs w:val="28"/>
        </w:rPr>
        <w:t xml:space="preserve">путем выполнения записей по счетам бухгалтерского </w:t>
      </w:r>
      <w:r w:rsidR="00F74036" w:rsidRPr="00E37623">
        <w:rPr>
          <w:sz w:val="28"/>
          <w:szCs w:val="28"/>
        </w:rPr>
        <w:t xml:space="preserve">(бюджетного) </w:t>
      </w:r>
      <w:r w:rsidRPr="00E37623">
        <w:rPr>
          <w:sz w:val="28"/>
          <w:szCs w:val="28"/>
        </w:rPr>
        <w:t>учета на конец отчетного периода;</w:t>
      </w:r>
    </w:p>
    <w:p w:rsidR="00F85D45" w:rsidRPr="00E37623" w:rsidRDefault="00F85D45" w:rsidP="00F85D45">
      <w:pPr>
        <w:tabs>
          <w:tab w:val="left" w:pos="709"/>
          <w:tab w:val="left" w:pos="1276"/>
          <w:tab w:val="center" w:pos="4677"/>
        </w:tabs>
        <w:autoSpaceDE w:val="0"/>
        <w:autoSpaceDN w:val="0"/>
        <w:adjustRightInd w:val="0"/>
        <w:ind w:firstLine="709"/>
        <w:jc w:val="both"/>
        <w:rPr>
          <w:sz w:val="28"/>
          <w:szCs w:val="28"/>
        </w:rPr>
      </w:pPr>
      <w:r w:rsidRPr="00E37623">
        <w:rPr>
          <w:sz w:val="28"/>
          <w:szCs w:val="28"/>
        </w:rPr>
        <w:t xml:space="preserve">путем исправления </w:t>
      </w:r>
      <w:r w:rsidR="00F74036" w:rsidRPr="00E37623">
        <w:rPr>
          <w:sz w:val="28"/>
          <w:szCs w:val="28"/>
        </w:rPr>
        <w:t>бухгалтерской (бюджетной</w:t>
      </w:r>
      <w:r w:rsidR="00D15347" w:rsidRPr="00E37623">
        <w:rPr>
          <w:sz w:val="28"/>
          <w:szCs w:val="28"/>
        </w:rPr>
        <w:t>)</w:t>
      </w:r>
      <w:r w:rsidR="00F74036" w:rsidRPr="00E37623">
        <w:rPr>
          <w:sz w:val="28"/>
          <w:szCs w:val="28"/>
        </w:rPr>
        <w:t xml:space="preserve"> </w:t>
      </w:r>
      <w:r w:rsidR="00D15347" w:rsidRPr="00E37623">
        <w:rPr>
          <w:sz w:val="28"/>
          <w:szCs w:val="28"/>
        </w:rPr>
        <w:t>(</w:t>
      </w:r>
      <w:r w:rsidR="00F74036" w:rsidRPr="00E37623">
        <w:rPr>
          <w:sz w:val="28"/>
          <w:szCs w:val="28"/>
        </w:rPr>
        <w:t xml:space="preserve">финансовой) отчетности </w:t>
      </w:r>
      <w:r w:rsidRPr="00E37623">
        <w:rPr>
          <w:sz w:val="28"/>
          <w:szCs w:val="28"/>
        </w:rPr>
        <w:t>и подписания в установленном порядке исправ</w:t>
      </w:r>
      <w:r w:rsidR="00F74036" w:rsidRPr="00E37623">
        <w:rPr>
          <w:sz w:val="28"/>
          <w:szCs w:val="28"/>
        </w:rPr>
        <w:t>ленной бухгалтерской (бюджетной</w:t>
      </w:r>
      <w:r w:rsidR="00D15347" w:rsidRPr="00E37623">
        <w:rPr>
          <w:sz w:val="28"/>
          <w:szCs w:val="28"/>
        </w:rPr>
        <w:t>)</w:t>
      </w:r>
      <w:r w:rsidR="00F74036" w:rsidRPr="00E37623">
        <w:rPr>
          <w:sz w:val="28"/>
          <w:szCs w:val="28"/>
        </w:rPr>
        <w:t xml:space="preserve"> </w:t>
      </w:r>
      <w:r w:rsidR="00D15347" w:rsidRPr="00E37623">
        <w:rPr>
          <w:sz w:val="28"/>
          <w:szCs w:val="28"/>
        </w:rPr>
        <w:t>(</w:t>
      </w:r>
      <w:r w:rsidR="00F74036" w:rsidRPr="00E37623">
        <w:rPr>
          <w:sz w:val="28"/>
          <w:szCs w:val="28"/>
        </w:rPr>
        <w:t>финансовой) отчетности.</w:t>
      </w:r>
    </w:p>
    <w:p w:rsidR="00D033BF" w:rsidRPr="00E37623" w:rsidRDefault="00F74036" w:rsidP="00D033BF">
      <w:pPr>
        <w:tabs>
          <w:tab w:val="left" w:pos="709"/>
          <w:tab w:val="left" w:pos="1276"/>
          <w:tab w:val="center" w:pos="4677"/>
        </w:tabs>
        <w:autoSpaceDE w:val="0"/>
        <w:autoSpaceDN w:val="0"/>
        <w:adjustRightInd w:val="0"/>
        <w:ind w:firstLine="709"/>
        <w:jc w:val="both"/>
        <w:rPr>
          <w:sz w:val="28"/>
          <w:szCs w:val="28"/>
        </w:rPr>
      </w:pPr>
      <w:r w:rsidRPr="00E37623">
        <w:rPr>
          <w:sz w:val="28"/>
          <w:szCs w:val="28"/>
        </w:rPr>
        <w:t>14.7.8. П</w:t>
      </w:r>
      <w:r w:rsidR="00D033BF" w:rsidRPr="00E37623">
        <w:rPr>
          <w:sz w:val="28"/>
          <w:szCs w:val="28"/>
        </w:rPr>
        <w:t xml:space="preserve">о решению органа консолидации ошибки отчетного периода, выявленные в ходе мероприятий внутреннего финансового контроля, внешнего финансового контроля, а также внутреннего муниципального (государственного) контроля после даты принятия </w:t>
      </w:r>
      <w:r w:rsidRPr="00E37623">
        <w:rPr>
          <w:sz w:val="28"/>
          <w:szCs w:val="28"/>
        </w:rPr>
        <w:t>бухгалтерской (бюджетной</w:t>
      </w:r>
      <w:r w:rsidR="00D15347" w:rsidRPr="00E37623">
        <w:rPr>
          <w:sz w:val="28"/>
          <w:szCs w:val="28"/>
        </w:rPr>
        <w:t>)</w:t>
      </w:r>
      <w:r w:rsidRPr="00E37623">
        <w:rPr>
          <w:sz w:val="28"/>
          <w:szCs w:val="28"/>
        </w:rPr>
        <w:t xml:space="preserve"> </w:t>
      </w:r>
      <w:r w:rsidR="00D15347" w:rsidRPr="00E37623">
        <w:rPr>
          <w:sz w:val="28"/>
          <w:szCs w:val="28"/>
        </w:rPr>
        <w:t>(</w:t>
      </w:r>
      <w:r w:rsidRPr="00E37623">
        <w:rPr>
          <w:sz w:val="28"/>
          <w:szCs w:val="28"/>
        </w:rPr>
        <w:t>финансовой) отчетности</w:t>
      </w:r>
      <w:r w:rsidR="00D033BF" w:rsidRPr="00E37623">
        <w:rPr>
          <w:sz w:val="28"/>
          <w:szCs w:val="28"/>
        </w:rPr>
        <w:t>, но до даты ее утверждения корректируются и отражаются во вновь сформированной отчетности. Отчетность повторно направляется в департамент финансов</w:t>
      </w:r>
      <w:r w:rsidRPr="00E37623">
        <w:rPr>
          <w:sz w:val="28"/>
          <w:szCs w:val="28"/>
        </w:rPr>
        <w:t xml:space="preserve"> </w:t>
      </w:r>
      <w:r w:rsidR="00D033BF" w:rsidRPr="00E37623">
        <w:rPr>
          <w:sz w:val="28"/>
          <w:szCs w:val="28"/>
        </w:rPr>
        <w:t>и в иные организации, которым была ранее представлена первоначальная отчетность. В пояснениях к исправленной отчетности приводится информация о том, что данная отчетность заменяет первоначальную отчетность, указываются причины внесения изменений и их с</w:t>
      </w:r>
      <w:r w:rsidRPr="00E37623">
        <w:rPr>
          <w:sz w:val="28"/>
          <w:szCs w:val="28"/>
        </w:rPr>
        <w:t>одержание.</w:t>
      </w:r>
    </w:p>
    <w:p w:rsidR="00F320F2" w:rsidRPr="00E37623" w:rsidRDefault="00F320F2" w:rsidP="00F320F2">
      <w:pPr>
        <w:tabs>
          <w:tab w:val="left" w:pos="709"/>
          <w:tab w:val="left" w:pos="1276"/>
          <w:tab w:val="center" w:pos="4677"/>
        </w:tabs>
        <w:autoSpaceDE w:val="0"/>
        <w:autoSpaceDN w:val="0"/>
        <w:adjustRightInd w:val="0"/>
        <w:ind w:firstLine="709"/>
        <w:jc w:val="both"/>
        <w:rPr>
          <w:sz w:val="28"/>
          <w:szCs w:val="28"/>
        </w:rPr>
      </w:pPr>
      <w:r w:rsidRPr="00E37623">
        <w:rPr>
          <w:sz w:val="28"/>
          <w:szCs w:val="28"/>
        </w:rPr>
        <w:t xml:space="preserve">14.7.9. </w:t>
      </w:r>
      <w:r w:rsidR="00F74036" w:rsidRPr="00E37623">
        <w:rPr>
          <w:sz w:val="28"/>
          <w:szCs w:val="28"/>
        </w:rPr>
        <w:t>О</w:t>
      </w:r>
      <w:r w:rsidRPr="00E37623">
        <w:rPr>
          <w:sz w:val="28"/>
          <w:szCs w:val="28"/>
        </w:rPr>
        <w:t xml:space="preserve">шибки отчетного периода, выявленные после даты утверждения годовой бюджетной отчетности исправляются по решению </w:t>
      </w:r>
      <w:r w:rsidR="00913D37" w:rsidRPr="00E37623">
        <w:rPr>
          <w:sz w:val="28"/>
          <w:szCs w:val="28"/>
        </w:rPr>
        <w:t>д</w:t>
      </w:r>
      <w:r w:rsidRPr="00E37623">
        <w:rPr>
          <w:sz w:val="28"/>
          <w:szCs w:val="28"/>
        </w:rPr>
        <w:t>епартамента финансов, исходя из существенности выявленной ошибки:</w:t>
      </w:r>
    </w:p>
    <w:p w:rsidR="00F320F2" w:rsidRPr="00E37623" w:rsidRDefault="00F320F2" w:rsidP="00F320F2">
      <w:pPr>
        <w:tabs>
          <w:tab w:val="left" w:pos="709"/>
          <w:tab w:val="left" w:pos="1276"/>
          <w:tab w:val="center" w:pos="4677"/>
        </w:tabs>
        <w:autoSpaceDE w:val="0"/>
        <w:autoSpaceDN w:val="0"/>
        <w:adjustRightInd w:val="0"/>
        <w:ind w:firstLine="709"/>
        <w:jc w:val="both"/>
        <w:rPr>
          <w:sz w:val="28"/>
          <w:szCs w:val="28"/>
        </w:rPr>
      </w:pPr>
      <w:r w:rsidRPr="00E37623">
        <w:rPr>
          <w:sz w:val="28"/>
          <w:szCs w:val="28"/>
        </w:rPr>
        <w:t xml:space="preserve">путем отражения записей по счетам </w:t>
      </w:r>
      <w:r w:rsidR="00D15347" w:rsidRPr="00E37623">
        <w:rPr>
          <w:sz w:val="28"/>
          <w:szCs w:val="28"/>
        </w:rPr>
        <w:t>бухгалтерского (</w:t>
      </w:r>
      <w:r w:rsidRPr="00E37623">
        <w:rPr>
          <w:sz w:val="28"/>
          <w:szCs w:val="28"/>
        </w:rPr>
        <w:t>бюджетного</w:t>
      </w:r>
      <w:r w:rsidR="00D15347" w:rsidRPr="00E37623">
        <w:rPr>
          <w:sz w:val="28"/>
          <w:szCs w:val="28"/>
        </w:rPr>
        <w:t>)</w:t>
      </w:r>
      <w:r w:rsidRPr="00E37623">
        <w:rPr>
          <w:sz w:val="28"/>
          <w:szCs w:val="28"/>
        </w:rPr>
        <w:t xml:space="preserve"> учета в периоде, в котором обнаружена ошибка;</w:t>
      </w:r>
    </w:p>
    <w:p w:rsidR="00F320F2" w:rsidRPr="00E37623" w:rsidRDefault="00F320F2" w:rsidP="00F320F2">
      <w:pPr>
        <w:tabs>
          <w:tab w:val="left" w:pos="709"/>
          <w:tab w:val="left" w:pos="1276"/>
          <w:tab w:val="center" w:pos="4677"/>
        </w:tabs>
        <w:autoSpaceDE w:val="0"/>
        <w:autoSpaceDN w:val="0"/>
        <w:adjustRightInd w:val="0"/>
        <w:ind w:firstLine="709"/>
        <w:jc w:val="both"/>
        <w:rPr>
          <w:sz w:val="28"/>
          <w:szCs w:val="28"/>
        </w:rPr>
      </w:pPr>
      <w:r w:rsidRPr="00E37623">
        <w:rPr>
          <w:sz w:val="28"/>
          <w:szCs w:val="28"/>
        </w:rPr>
        <w:t>путем раскрытия в пояснениях к</w:t>
      </w:r>
      <w:r w:rsidR="00D15347" w:rsidRPr="00E37623">
        <w:rPr>
          <w:sz w:val="28"/>
          <w:szCs w:val="28"/>
        </w:rPr>
        <w:t xml:space="preserve"> бухгалтерской (</w:t>
      </w:r>
      <w:r w:rsidRPr="00E37623">
        <w:rPr>
          <w:sz w:val="28"/>
          <w:szCs w:val="28"/>
        </w:rPr>
        <w:t>бюджетной</w:t>
      </w:r>
      <w:r w:rsidR="00D15347" w:rsidRPr="00E37623">
        <w:rPr>
          <w:sz w:val="28"/>
          <w:szCs w:val="28"/>
        </w:rPr>
        <w:t>)</w:t>
      </w:r>
      <w:r w:rsidRPr="00E37623">
        <w:rPr>
          <w:sz w:val="28"/>
          <w:szCs w:val="28"/>
        </w:rPr>
        <w:t xml:space="preserve"> отчетности периода, в котором обнаружены ошибки, описания ошибок и сумм выполненных корректировок.</w:t>
      </w:r>
    </w:p>
    <w:p w:rsidR="008A4370" w:rsidRPr="00E37623" w:rsidRDefault="008A4370" w:rsidP="008A4370">
      <w:pPr>
        <w:autoSpaceDE w:val="0"/>
        <w:autoSpaceDN w:val="0"/>
        <w:adjustRightInd w:val="0"/>
        <w:jc w:val="both"/>
        <w:rPr>
          <w:sz w:val="28"/>
          <w:szCs w:val="28"/>
        </w:rPr>
      </w:pPr>
      <w:r w:rsidRPr="00E37623">
        <w:rPr>
          <w:sz w:val="28"/>
          <w:szCs w:val="28"/>
        </w:rPr>
        <w:tab/>
        <w:t xml:space="preserve">14.7.10. Ошибки отчетного периода, выявленные после даты утверждения годовой </w:t>
      </w:r>
      <w:r w:rsidR="00D15347" w:rsidRPr="00E37623">
        <w:rPr>
          <w:sz w:val="28"/>
          <w:szCs w:val="28"/>
        </w:rPr>
        <w:t>бухгалтерской (</w:t>
      </w:r>
      <w:r w:rsidRPr="00E37623">
        <w:rPr>
          <w:sz w:val="28"/>
          <w:szCs w:val="28"/>
        </w:rPr>
        <w:t>бюджетной</w:t>
      </w:r>
      <w:r w:rsidR="00D15347" w:rsidRPr="00E37623">
        <w:rPr>
          <w:sz w:val="28"/>
          <w:szCs w:val="28"/>
        </w:rPr>
        <w:t>)</w:t>
      </w:r>
      <w:r w:rsidRPr="00E37623">
        <w:rPr>
          <w:sz w:val="28"/>
          <w:szCs w:val="28"/>
        </w:rPr>
        <w:t xml:space="preserve"> отчетности исправляются по решению департамента финансов в порядке, определенном </w:t>
      </w:r>
      <w:hyperlink r:id="rId599" w:history="1">
        <w:r w:rsidRPr="00E37623">
          <w:rPr>
            <w:color w:val="000000"/>
            <w:sz w:val="28"/>
            <w:szCs w:val="28"/>
          </w:rPr>
          <w:t>пунктом 18</w:t>
        </w:r>
      </w:hyperlink>
      <w:r w:rsidRPr="00E37623">
        <w:rPr>
          <w:sz w:val="28"/>
          <w:szCs w:val="28"/>
        </w:rPr>
        <w:t xml:space="preserve"> Инструкции № 157н.</w:t>
      </w:r>
    </w:p>
    <w:p w:rsidR="00F85D45" w:rsidRPr="00E37623" w:rsidRDefault="00F74036" w:rsidP="00F85D45">
      <w:pPr>
        <w:tabs>
          <w:tab w:val="left" w:pos="709"/>
          <w:tab w:val="left" w:pos="1276"/>
          <w:tab w:val="center" w:pos="4677"/>
        </w:tabs>
        <w:autoSpaceDE w:val="0"/>
        <w:autoSpaceDN w:val="0"/>
        <w:adjustRightInd w:val="0"/>
        <w:ind w:firstLine="709"/>
        <w:jc w:val="both"/>
        <w:rPr>
          <w:sz w:val="28"/>
          <w:szCs w:val="28"/>
        </w:rPr>
      </w:pPr>
      <w:r w:rsidRPr="00E37623">
        <w:rPr>
          <w:sz w:val="28"/>
          <w:szCs w:val="28"/>
        </w:rPr>
        <w:t>14.7.11. В</w:t>
      </w:r>
      <w:r w:rsidR="00F85D45" w:rsidRPr="00E37623">
        <w:rPr>
          <w:sz w:val="28"/>
          <w:szCs w:val="28"/>
        </w:rPr>
        <w:t xml:space="preserve"> отношении ошибок предшествующих годов в Пояснениях к бухгалтерской </w:t>
      </w:r>
      <w:r w:rsidR="00E14963" w:rsidRPr="00E37623">
        <w:rPr>
          <w:sz w:val="28"/>
          <w:szCs w:val="28"/>
        </w:rPr>
        <w:t>(бюджетной</w:t>
      </w:r>
      <w:r w:rsidR="00D15347" w:rsidRPr="00E37623">
        <w:rPr>
          <w:sz w:val="28"/>
          <w:szCs w:val="28"/>
        </w:rPr>
        <w:t>)</w:t>
      </w:r>
      <w:r w:rsidRPr="00E37623">
        <w:rPr>
          <w:sz w:val="28"/>
          <w:szCs w:val="28"/>
        </w:rPr>
        <w:t xml:space="preserve"> </w:t>
      </w:r>
      <w:r w:rsidR="00D15347" w:rsidRPr="00E37623">
        <w:rPr>
          <w:sz w:val="28"/>
          <w:szCs w:val="28"/>
        </w:rPr>
        <w:t>(</w:t>
      </w:r>
      <w:r w:rsidR="00F85D45" w:rsidRPr="00E37623">
        <w:rPr>
          <w:sz w:val="28"/>
          <w:szCs w:val="28"/>
        </w:rPr>
        <w:t>финансовой) отчетности за отчетный год раскрывается следующая информация:</w:t>
      </w:r>
    </w:p>
    <w:p w:rsidR="00F85D45" w:rsidRPr="00E37623" w:rsidRDefault="00F85D45" w:rsidP="00F85D45">
      <w:pPr>
        <w:tabs>
          <w:tab w:val="left" w:pos="709"/>
          <w:tab w:val="left" w:pos="1276"/>
          <w:tab w:val="center" w:pos="4677"/>
        </w:tabs>
        <w:autoSpaceDE w:val="0"/>
        <w:autoSpaceDN w:val="0"/>
        <w:adjustRightInd w:val="0"/>
        <w:ind w:firstLine="709"/>
        <w:jc w:val="both"/>
        <w:rPr>
          <w:sz w:val="28"/>
          <w:szCs w:val="28"/>
        </w:rPr>
      </w:pPr>
      <w:r w:rsidRPr="00E37623">
        <w:rPr>
          <w:sz w:val="28"/>
          <w:szCs w:val="28"/>
        </w:rPr>
        <w:t>описание ошибок;</w:t>
      </w:r>
    </w:p>
    <w:p w:rsidR="00F85D45" w:rsidRPr="00E37623" w:rsidRDefault="00F85D45" w:rsidP="00F85D45">
      <w:pPr>
        <w:tabs>
          <w:tab w:val="left" w:pos="709"/>
          <w:tab w:val="left" w:pos="1276"/>
          <w:tab w:val="center" w:pos="4677"/>
        </w:tabs>
        <w:autoSpaceDE w:val="0"/>
        <w:autoSpaceDN w:val="0"/>
        <w:adjustRightInd w:val="0"/>
        <w:ind w:firstLine="709"/>
        <w:jc w:val="both"/>
        <w:rPr>
          <w:sz w:val="28"/>
          <w:szCs w:val="28"/>
        </w:rPr>
      </w:pPr>
      <w:r w:rsidRPr="00E37623">
        <w:rPr>
          <w:sz w:val="28"/>
          <w:szCs w:val="28"/>
        </w:rPr>
        <w:t>сумма корректировки по каждой статье отчетности за каждый из предшествующих годов, для которых в отчетности раскрываются сравнительные показатели, в той степени, в которой это практически возможно;</w:t>
      </w:r>
    </w:p>
    <w:p w:rsidR="00F85D45" w:rsidRPr="00E37623" w:rsidRDefault="00F85D45" w:rsidP="00F85D45">
      <w:pPr>
        <w:tabs>
          <w:tab w:val="left" w:pos="709"/>
          <w:tab w:val="left" w:pos="1276"/>
          <w:tab w:val="center" w:pos="4677"/>
        </w:tabs>
        <w:autoSpaceDE w:val="0"/>
        <w:autoSpaceDN w:val="0"/>
        <w:adjustRightInd w:val="0"/>
        <w:ind w:firstLine="709"/>
        <w:jc w:val="both"/>
        <w:rPr>
          <w:sz w:val="28"/>
          <w:szCs w:val="28"/>
        </w:rPr>
      </w:pPr>
      <w:r w:rsidRPr="00E37623">
        <w:rPr>
          <w:sz w:val="28"/>
          <w:szCs w:val="28"/>
        </w:rPr>
        <w:t>общая сумма корректировки на начало самого раннего из предшествующих годов, для которого в бухгалтерской</w:t>
      </w:r>
      <w:r w:rsidR="00E14963" w:rsidRPr="00E37623">
        <w:rPr>
          <w:sz w:val="28"/>
          <w:szCs w:val="28"/>
        </w:rPr>
        <w:t xml:space="preserve"> </w:t>
      </w:r>
      <w:r w:rsidR="00F74036" w:rsidRPr="00E37623">
        <w:rPr>
          <w:sz w:val="28"/>
          <w:szCs w:val="28"/>
        </w:rPr>
        <w:t>(бюджетной</w:t>
      </w:r>
      <w:r w:rsidR="00D15347" w:rsidRPr="00E37623">
        <w:rPr>
          <w:sz w:val="28"/>
          <w:szCs w:val="28"/>
        </w:rPr>
        <w:t>)</w:t>
      </w:r>
      <w:r w:rsidR="00F74036" w:rsidRPr="00E37623">
        <w:rPr>
          <w:sz w:val="28"/>
          <w:szCs w:val="28"/>
        </w:rPr>
        <w:t xml:space="preserve"> </w:t>
      </w:r>
      <w:r w:rsidR="00D15347" w:rsidRPr="00E37623">
        <w:rPr>
          <w:sz w:val="28"/>
          <w:szCs w:val="28"/>
        </w:rPr>
        <w:t>(</w:t>
      </w:r>
      <w:r w:rsidR="00F74036" w:rsidRPr="00E37623">
        <w:rPr>
          <w:sz w:val="28"/>
          <w:szCs w:val="28"/>
        </w:rPr>
        <w:t xml:space="preserve">финансовой) </w:t>
      </w:r>
      <w:r w:rsidRPr="00E37623">
        <w:rPr>
          <w:sz w:val="28"/>
          <w:szCs w:val="28"/>
        </w:rPr>
        <w:t>отчетности раскрываются сравнительные показатели;</w:t>
      </w:r>
    </w:p>
    <w:p w:rsidR="00F85D45" w:rsidRPr="00E37623" w:rsidRDefault="00F85D45" w:rsidP="00F85D45">
      <w:pPr>
        <w:tabs>
          <w:tab w:val="left" w:pos="709"/>
          <w:tab w:val="left" w:pos="1276"/>
          <w:tab w:val="center" w:pos="4677"/>
        </w:tabs>
        <w:autoSpaceDE w:val="0"/>
        <w:autoSpaceDN w:val="0"/>
        <w:adjustRightInd w:val="0"/>
        <w:ind w:firstLine="709"/>
        <w:jc w:val="both"/>
        <w:rPr>
          <w:sz w:val="28"/>
          <w:szCs w:val="28"/>
        </w:rPr>
      </w:pPr>
      <w:r w:rsidRPr="00E37623">
        <w:rPr>
          <w:sz w:val="28"/>
          <w:szCs w:val="28"/>
        </w:rPr>
        <w:t>описание причин, по которым корректировка сравнительных показателей бухгалтерской</w:t>
      </w:r>
      <w:r w:rsidR="00E14963" w:rsidRPr="00E37623">
        <w:rPr>
          <w:sz w:val="28"/>
          <w:szCs w:val="28"/>
        </w:rPr>
        <w:t xml:space="preserve"> </w:t>
      </w:r>
      <w:r w:rsidR="00F74036" w:rsidRPr="00E37623">
        <w:rPr>
          <w:sz w:val="28"/>
          <w:szCs w:val="28"/>
        </w:rPr>
        <w:t>(бюджетной</w:t>
      </w:r>
      <w:r w:rsidR="00D15347" w:rsidRPr="00E37623">
        <w:rPr>
          <w:sz w:val="28"/>
          <w:szCs w:val="28"/>
        </w:rPr>
        <w:t>)</w:t>
      </w:r>
      <w:r w:rsidR="00F74036" w:rsidRPr="00E37623">
        <w:rPr>
          <w:sz w:val="28"/>
          <w:szCs w:val="28"/>
        </w:rPr>
        <w:t xml:space="preserve"> </w:t>
      </w:r>
      <w:r w:rsidR="00D15347" w:rsidRPr="00E37623">
        <w:rPr>
          <w:sz w:val="28"/>
          <w:szCs w:val="28"/>
        </w:rPr>
        <w:t>(</w:t>
      </w:r>
      <w:r w:rsidR="00F74036" w:rsidRPr="00E37623">
        <w:rPr>
          <w:sz w:val="28"/>
          <w:szCs w:val="28"/>
        </w:rPr>
        <w:t xml:space="preserve">финансовой) </w:t>
      </w:r>
      <w:r w:rsidRPr="00E37623">
        <w:rPr>
          <w:sz w:val="28"/>
          <w:szCs w:val="28"/>
        </w:rPr>
        <w:t>отчетности за один или несколько предшествующих годов не является практически возможной, а также описание способа отражения исправления ошибки с указанием периода, в котором отражены исправления.</w:t>
      </w:r>
    </w:p>
    <w:p w:rsidR="00F85D45" w:rsidRPr="00E37623" w:rsidRDefault="00F85D45" w:rsidP="00F85D45">
      <w:pPr>
        <w:tabs>
          <w:tab w:val="left" w:pos="709"/>
          <w:tab w:val="left" w:pos="1276"/>
          <w:tab w:val="center" w:pos="4677"/>
        </w:tabs>
        <w:autoSpaceDE w:val="0"/>
        <w:autoSpaceDN w:val="0"/>
        <w:adjustRightInd w:val="0"/>
        <w:ind w:firstLine="709"/>
        <w:jc w:val="both"/>
        <w:rPr>
          <w:sz w:val="28"/>
          <w:szCs w:val="28"/>
        </w:rPr>
      </w:pPr>
      <w:r w:rsidRPr="00E37623">
        <w:rPr>
          <w:sz w:val="28"/>
          <w:szCs w:val="28"/>
        </w:rPr>
        <w:lastRenderedPageBreak/>
        <w:t>Отчетность, содержащая исправления по результатам камеральной проверки, представляется с сопроводительным письмом, в котором указаны внесенные изменения.</w:t>
      </w:r>
    </w:p>
    <w:p w:rsidR="008A4370" w:rsidRPr="00E37623" w:rsidRDefault="00AE3836" w:rsidP="008A4370">
      <w:pPr>
        <w:autoSpaceDE w:val="0"/>
        <w:autoSpaceDN w:val="0"/>
        <w:adjustRightInd w:val="0"/>
        <w:jc w:val="both"/>
        <w:rPr>
          <w:sz w:val="28"/>
          <w:szCs w:val="28"/>
        </w:rPr>
      </w:pPr>
      <w:r w:rsidRPr="00E37623">
        <w:rPr>
          <w:sz w:val="28"/>
          <w:szCs w:val="28"/>
        </w:rPr>
        <w:tab/>
      </w:r>
      <w:r w:rsidR="008A4370" w:rsidRPr="00E37623">
        <w:rPr>
          <w:sz w:val="28"/>
          <w:szCs w:val="28"/>
        </w:rPr>
        <w:t xml:space="preserve">14.8. Бюджетная и бухгалтерская отчетность, дополнительная отчетность в составе квартальной </w:t>
      </w:r>
      <w:r w:rsidR="00F74036" w:rsidRPr="00E37623">
        <w:rPr>
          <w:sz w:val="28"/>
          <w:szCs w:val="28"/>
        </w:rPr>
        <w:t>бухгалтерской (бюджетной</w:t>
      </w:r>
      <w:r w:rsidR="00D15347" w:rsidRPr="00E37623">
        <w:rPr>
          <w:sz w:val="28"/>
          <w:szCs w:val="28"/>
        </w:rPr>
        <w:t>)</w:t>
      </w:r>
      <w:r w:rsidR="00F74036" w:rsidRPr="00E37623">
        <w:rPr>
          <w:sz w:val="28"/>
          <w:szCs w:val="28"/>
        </w:rPr>
        <w:t xml:space="preserve"> </w:t>
      </w:r>
      <w:r w:rsidR="00D15347" w:rsidRPr="00E37623">
        <w:rPr>
          <w:sz w:val="28"/>
          <w:szCs w:val="28"/>
        </w:rPr>
        <w:t>(</w:t>
      </w:r>
      <w:r w:rsidR="00F74036" w:rsidRPr="00E37623">
        <w:rPr>
          <w:sz w:val="28"/>
          <w:szCs w:val="28"/>
        </w:rPr>
        <w:t xml:space="preserve">финансовой) </w:t>
      </w:r>
      <w:r w:rsidR="008A4370" w:rsidRPr="00E37623">
        <w:rPr>
          <w:sz w:val="28"/>
          <w:szCs w:val="28"/>
        </w:rPr>
        <w:t>составляется на основании аналитического и синтетического учета по формам, утвержденным приказами Министерства финансов Российской Федерации от 25.03.2011 №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и от 28.12.2010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распоряжением начальника департамента финансов администрации города Перми от 27.09.2011 № СЭД-06-01-01-р-91 «Об утверждении дополнительных форм бюджетной (сводной бухгалтерской) отчетности и Инструкции о порядке составления и представления дополнительных форм бюджетной отчетности» в объеме и в сроки, установленные департаментом финансов администрации города Перми.</w:t>
      </w:r>
    </w:p>
    <w:p w:rsidR="00AE3836" w:rsidRPr="00E37623" w:rsidRDefault="00AE3836" w:rsidP="00AE3836">
      <w:pPr>
        <w:jc w:val="both"/>
        <w:rPr>
          <w:sz w:val="28"/>
          <w:szCs w:val="28"/>
        </w:rPr>
      </w:pPr>
      <w:r w:rsidRPr="00E37623">
        <w:rPr>
          <w:sz w:val="28"/>
          <w:szCs w:val="28"/>
        </w:rPr>
        <w:tab/>
        <w:t xml:space="preserve">Месячная, квартальная и годовая </w:t>
      </w:r>
      <w:r w:rsidR="00F74036" w:rsidRPr="00E37623">
        <w:rPr>
          <w:sz w:val="28"/>
          <w:szCs w:val="28"/>
        </w:rPr>
        <w:t>бухгалтерская (бюджетная</w:t>
      </w:r>
      <w:r w:rsidR="00D15347" w:rsidRPr="00E37623">
        <w:rPr>
          <w:sz w:val="28"/>
          <w:szCs w:val="28"/>
        </w:rPr>
        <w:t>)</w:t>
      </w:r>
      <w:r w:rsidR="00F74036" w:rsidRPr="00E37623">
        <w:rPr>
          <w:sz w:val="28"/>
          <w:szCs w:val="28"/>
        </w:rPr>
        <w:t xml:space="preserve"> </w:t>
      </w:r>
      <w:r w:rsidR="00D15347" w:rsidRPr="00E37623">
        <w:rPr>
          <w:sz w:val="28"/>
          <w:szCs w:val="28"/>
        </w:rPr>
        <w:t>(</w:t>
      </w:r>
      <w:r w:rsidR="00F74036" w:rsidRPr="00E37623">
        <w:rPr>
          <w:sz w:val="28"/>
          <w:szCs w:val="28"/>
        </w:rPr>
        <w:t xml:space="preserve">финансовая) </w:t>
      </w:r>
      <w:r w:rsidRPr="00E37623">
        <w:rPr>
          <w:sz w:val="28"/>
          <w:szCs w:val="28"/>
        </w:rPr>
        <w:t>отчетность формируется на бумажном носителе и в электронном виде в Системе ЕИС УФХД ПК и предоставляется в электроном виде, подписанная электронными подписями без оглавления и сопроводительного письма в департамент финансов в установленные сроки в программных продуктах «1</w:t>
      </w:r>
      <w:proofErr w:type="gramStart"/>
      <w:r w:rsidRPr="00E37623">
        <w:rPr>
          <w:sz w:val="28"/>
          <w:szCs w:val="28"/>
        </w:rPr>
        <w:t>С:Предприятие</w:t>
      </w:r>
      <w:proofErr w:type="gramEnd"/>
      <w:r w:rsidRPr="00E37623">
        <w:rPr>
          <w:sz w:val="28"/>
          <w:szCs w:val="28"/>
        </w:rPr>
        <w:t xml:space="preserve"> 8», конфигурация «Свод отчетов ПРОФ» и «Свод и консолидация отчетов» в Системе ЕИС УФХД ПК.</w:t>
      </w:r>
    </w:p>
    <w:p w:rsidR="006A6DF7" w:rsidRPr="00E37623" w:rsidRDefault="006A6DF7" w:rsidP="006A6DF7">
      <w:pPr>
        <w:autoSpaceDE w:val="0"/>
        <w:autoSpaceDN w:val="0"/>
        <w:adjustRightInd w:val="0"/>
        <w:ind w:firstLine="720"/>
        <w:jc w:val="both"/>
        <w:rPr>
          <w:sz w:val="28"/>
          <w:szCs w:val="28"/>
        </w:rPr>
      </w:pPr>
      <w:r w:rsidRPr="00E37623">
        <w:rPr>
          <w:bCs/>
          <w:sz w:val="28"/>
          <w:szCs w:val="28"/>
        </w:rPr>
        <w:t xml:space="preserve">14.9. </w:t>
      </w:r>
      <w:r w:rsidRPr="00E37623">
        <w:rPr>
          <w:sz w:val="28"/>
          <w:szCs w:val="28"/>
        </w:rPr>
        <w:t>Определение существенности ошибок (искажений) для достоверного представления бюджетной (бухгалтерской) (финансовой) отчетности. Установление критериев существенности.</w:t>
      </w:r>
    </w:p>
    <w:p w:rsidR="006A6DF7" w:rsidRPr="00E37623" w:rsidRDefault="006A6DF7" w:rsidP="006A6DF7">
      <w:pPr>
        <w:autoSpaceDE w:val="0"/>
        <w:autoSpaceDN w:val="0"/>
        <w:adjustRightInd w:val="0"/>
        <w:ind w:firstLine="720"/>
        <w:jc w:val="both"/>
        <w:rPr>
          <w:sz w:val="28"/>
          <w:szCs w:val="28"/>
        </w:rPr>
      </w:pPr>
      <w:r w:rsidRPr="00E37623">
        <w:rPr>
          <w:sz w:val="28"/>
          <w:szCs w:val="28"/>
        </w:rPr>
        <w:t xml:space="preserve">Содержание понятия «существенная ошибка (искажение), влияющая на         достоверность отчетности, зависит от фактических обстоятельств дела </w:t>
      </w:r>
      <w:r w:rsidRPr="00E37623">
        <w:rPr>
          <w:color w:val="000000"/>
          <w:sz w:val="28"/>
          <w:szCs w:val="28"/>
        </w:rPr>
        <w:t>(</w:t>
      </w:r>
      <w:hyperlink r:id="rId600" w:history="1">
        <w:r w:rsidRPr="00E37623">
          <w:rPr>
            <w:color w:val="000000"/>
            <w:sz w:val="28"/>
            <w:szCs w:val="28"/>
          </w:rPr>
          <w:t>письмо</w:t>
        </w:r>
      </w:hyperlink>
      <w:r w:rsidRPr="00E37623">
        <w:rPr>
          <w:sz w:val="28"/>
          <w:szCs w:val="28"/>
        </w:rPr>
        <w:t xml:space="preserve"> Министерства финансов Российской Федерации от 07.09.2017 № 02-06-10/57741). То есть существенность ошибки (искажения) в каких-либо показателях              оценивается в каждом конкретном случае.</w:t>
      </w:r>
    </w:p>
    <w:p w:rsidR="006A6DF7" w:rsidRPr="00E37623" w:rsidRDefault="006A6DF7" w:rsidP="006A6DF7">
      <w:pPr>
        <w:autoSpaceDE w:val="0"/>
        <w:autoSpaceDN w:val="0"/>
        <w:adjustRightInd w:val="0"/>
        <w:jc w:val="both"/>
        <w:rPr>
          <w:color w:val="000000"/>
          <w:sz w:val="28"/>
          <w:szCs w:val="28"/>
        </w:rPr>
      </w:pPr>
      <w:r w:rsidRPr="00E37623">
        <w:rPr>
          <w:sz w:val="28"/>
          <w:szCs w:val="28"/>
        </w:rPr>
        <w:tab/>
      </w:r>
      <w:r w:rsidRPr="00E37623">
        <w:rPr>
          <w:color w:val="000000"/>
          <w:sz w:val="28"/>
          <w:szCs w:val="28"/>
        </w:rPr>
        <w:t xml:space="preserve">Существенность ошибок отчетного периода и их исправление может </w:t>
      </w:r>
      <w:r w:rsidRPr="00E37623">
        <w:rPr>
          <w:color w:val="000000"/>
          <w:sz w:val="28"/>
          <w:szCs w:val="28"/>
        </w:rPr>
        <w:br/>
        <w:t xml:space="preserve">установить своим решением </w:t>
      </w:r>
      <w:hyperlink r:id="rId601" w:history="1">
        <w:r w:rsidRPr="00E37623">
          <w:rPr>
            <w:color w:val="000000"/>
            <w:sz w:val="28"/>
            <w:szCs w:val="28"/>
          </w:rPr>
          <w:t>главный администратор средств бюджета</w:t>
        </w:r>
      </w:hyperlink>
      <w:r w:rsidRPr="00E37623">
        <w:rPr>
          <w:color w:val="000000"/>
          <w:sz w:val="28"/>
          <w:szCs w:val="28"/>
        </w:rPr>
        <w:t>, учредитель, финансовый орган по результатам проверки бухгалтерской (финансовой) отчетности (</w:t>
      </w:r>
      <w:hyperlink r:id="rId602" w:history="1">
        <w:r w:rsidRPr="00E37623">
          <w:rPr>
            <w:color w:val="000000"/>
            <w:sz w:val="28"/>
            <w:szCs w:val="28"/>
          </w:rPr>
          <w:t>п. п. 30</w:t>
        </w:r>
      </w:hyperlink>
      <w:r w:rsidRPr="00E37623">
        <w:rPr>
          <w:color w:val="000000"/>
          <w:sz w:val="28"/>
          <w:szCs w:val="28"/>
        </w:rPr>
        <w:t xml:space="preserve">, </w:t>
      </w:r>
      <w:hyperlink r:id="rId603" w:history="1">
        <w:r w:rsidRPr="00E37623">
          <w:rPr>
            <w:color w:val="000000"/>
            <w:sz w:val="28"/>
            <w:szCs w:val="28"/>
          </w:rPr>
          <w:t>31</w:t>
        </w:r>
      </w:hyperlink>
      <w:r w:rsidRPr="00E37623">
        <w:rPr>
          <w:color w:val="000000"/>
          <w:sz w:val="28"/>
          <w:szCs w:val="28"/>
        </w:rPr>
        <w:t xml:space="preserve"> ФСГС «Учетная политика, оценочные значения и </w:t>
      </w:r>
      <w:r w:rsidRPr="00E37623">
        <w:rPr>
          <w:color w:val="000000"/>
          <w:sz w:val="28"/>
          <w:szCs w:val="28"/>
        </w:rPr>
        <w:br/>
        <w:t>ошибки»).</w:t>
      </w:r>
    </w:p>
    <w:p w:rsidR="006A6DF7" w:rsidRPr="00E37623" w:rsidRDefault="006A6DF7" w:rsidP="006A6DF7">
      <w:pPr>
        <w:autoSpaceDE w:val="0"/>
        <w:autoSpaceDN w:val="0"/>
        <w:adjustRightInd w:val="0"/>
        <w:jc w:val="both"/>
        <w:rPr>
          <w:sz w:val="28"/>
          <w:szCs w:val="28"/>
        </w:rPr>
      </w:pPr>
      <w:r w:rsidRPr="00E37623">
        <w:rPr>
          <w:sz w:val="28"/>
          <w:szCs w:val="28"/>
        </w:rPr>
        <w:tab/>
        <w:t xml:space="preserve">Установить следующие критерии существенности ошибки для целей </w:t>
      </w:r>
      <w:r w:rsidRPr="00E37623">
        <w:rPr>
          <w:sz w:val="28"/>
          <w:szCs w:val="28"/>
        </w:rPr>
        <w:br/>
        <w:t>бухгалтерского (бюджетного) учета:</w:t>
      </w:r>
    </w:p>
    <w:p w:rsidR="006A6DF7" w:rsidRPr="00E37623" w:rsidRDefault="006A6DF7" w:rsidP="006A6DF7">
      <w:pPr>
        <w:autoSpaceDE w:val="0"/>
        <w:autoSpaceDN w:val="0"/>
        <w:adjustRightInd w:val="0"/>
        <w:jc w:val="both"/>
        <w:rPr>
          <w:sz w:val="28"/>
          <w:szCs w:val="28"/>
        </w:rPr>
      </w:pPr>
      <w:r w:rsidRPr="00E37623">
        <w:rPr>
          <w:sz w:val="28"/>
          <w:szCs w:val="28"/>
        </w:rPr>
        <w:tab/>
        <w:t xml:space="preserve">в целях достоверного представления в бухгалтерской (финансовой) </w:t>
      </w:r>
      <w:r w:rsidRPr="00E37623">
        <w:rPr>
          <w:sz w:val="28"/>
          <w:szCs w:val="28"/>
        </w:rPr>
        <w:br/>
        <w:t xml:space="preserve">отчетности ошибки, которые повлекли за собой отклонения по величине активов и обязательств, полученного финансового результата, считаются существенными и подлежат исправлению в бюджетном (бухгалтерском) учете и бюджетной      </w:t>
      </w:r>
      <w:proofErr w:type="gramStart"/>
      <w:r w:rsidRPr="00E37623">
        <w:rPr>
          <w:sz w:val="28"/>
          <w:szCs w:val="28"/>
        </w:rPr>
        <w:t xml:space="preserve">   (</w:t>
      </w:r>
      <w:proofErr w:type="gramEnd"/>
      <w:r w:rsidRPr="00E37623">
        <w:rPr>
          <w:sz w:val="28"/>
          <w:szCs w:val="28"/>
        </w:rPr>
        <w:t>бухгалтерской) (финансовой) отчетности;</w:t>
      </w:r>
    </w:p>
    <w:p w:rsidR="006A6DF7" w:rsidRPr="00E37623" w:rsidRDefault="006A6DF7" w:rsidP="006A6DF7">
      <w:pPr>
        <w:autoSpaceDE w:val="0"/>
        <w:autoSpaceDN w:val="0"/>
        <w:adjustRightInd w:val="0"/>
        <w:jc w:val="both"/>
        <w:rPr>
          <w:sz w:val="28"/>
          <w:szCs w:val="28"/>
        </w:rPr>
      </w:pPr>
      <w:r w:rsidRPr="00E37623">
        <w:rPr>
          <w:sz w:val="28"/>
          <w:szCs w:val="28"/>
        </w:rPr>
        <w:lastRenderedPageBreak/>
        <w:tab/>
        <w:t xml:space="preserve">ошибки, которые не влекут за собой отклонения по величине активов </w:t>
      </w:r>
      <w:r w:rsidRPr="00E37623">
        <w:rPr>
          <w:sz w:val="28"/>
          <w:szCs w:val="28"/>
        </w:rPr>
        <w:br/>
        <w:t xml:space="preserve">и обязательств, полученного финансового результата, не являются </w:t>
      </w:r>
      <w:r w:rsidRPr="00E37623">
        <w:rPr>
          <w:sz w:val="28"/>
          <w:szCs w:val="28"/>
        </w:rPr>
        <w:br/>
        <w:t xml:space="preserve">существенными и не подлежат исправлению в представленной бухгалтерской (финансовой) отчетности, за исключением случаев, когда об исправлении таких ошибок принято решение уполномоченным органом (учредителем, органом </w:t>
      </w:r>
      <w:r w:rsidRPr="00E37623">
        <w:rPr>
          <w:sz w:val="28"/>
          <w:szCs w:val="28"/>
        </w:rPr>
        <w:br/>
        <w:t>внутреннего и внешнего финансового контроля).</w:t>
      </w:r>
    </w:p>
    <w:p w:rsidR="006A6DF7" w:rsidRPr="00E37623" w:rsidRDefault="006A6DF7" w:rsidP="006A6DF7">
      <w:pPr>
        <w:autoSpaceDE w:val="0"/>
        <w:autoSpaceDN w:val="0"/>
        <w:adjustRightInd w:val="0"/>
        <w:ind w:firstLine="720"/>
        <w:jc w:val="both"/>
        <w:rPr>
          <w:b/>
          <w:sz w:val="28"/>
          <w:szCs w:val="28"/>
        </w:rPr>
      </w:pPr>
      <w:r w:rsidRPr="00E37623">
        <w:rPr>
          <w:bCs/>
          <w:sz w:val="28"/>
          <w:szCs w:val="28"/>
        </w:rPr>
        <w:t xml:space="preserve">14.10. </w:t>
      </w:r>
      <w:r w:rsidRPr="00E37623">
        <w:rPr>
          <w:sz w:val="28"/>
          <w:szCs w:val="28"/>
        </w:rPr>
        <w:t xml:space="preserve">Тестирование на наличие признаков обесценения </w:t>
      </w:r>
      <w:proofErr w:type="gramStart"/>
      <w:r w:rsidRPr="00E37623">
        <w:rPr>
          <w:sz w:val="28"/>
          <w:szCs w:val="28"/>
        </w:rPr>
        <w:t xml:space="preserve">активов,   </w:t>
      </w:r>
      <w:proofErr w:type="gramEnd"/>
      <w:r w:rsidRPr="00E37623">
        <w:rPr>
          <w:sz w:val="28"/>
          <w:szCs w:val="28"/>
        </w:rPr>
        <w:t xml:space="preserve">          установление убытка от обесценения активов (уменьшение убытка от                обесценения активов).</w:t>
      </w:r>
    </w:p>
    <w:p w:rsidR="006A6DF7" w:rsidRPr="00E37623" w:rsidRDefault="006A6DF7" w:rsidP="006A6DF7">
      <w:pPr>
        <w:autoSpaceDE w:val="0"/>
        <w:autoSpaceDN w:val="0"/>
        <w:adjustRightInd w:val="0"/>
        <w:ind w:firstLine="540"/>
        <w:jc w:val="both"/>
        <w:rPr>
          <w:color w:val="000000"/>
          <w:sz w:val="28"/>
          <w:szCs w:val="28"/>
        </w:rPr>
      </w:pPr>
      <w:r w:rsidRPr="00E37623">
        <w:rPr>
          <w:color w:val="000000"/>
          <w:sz w:val="28"/>
          <w:szCs w:val="28"/>
        </w:rPr>
        <w:t xml:space="preserve">В целях своевременного принятия управленческих решений о дальнейшем использовании имущества (его выбытии) применяется ФСГС «Обесценение </w:t>
      </w:r>
      <w:r w:rsidRPr="00E37623">
        <w:rPr>
          <w:color w:val="000000"/>
          <w:sz w:val="28"/>
          <w:szCs w:val="28"/>
        </w:rPr>
        <w:br/>
        <w:t xml:space="preserve">активов», стандарт не является инструментом для снижения </w:t>
      </w:r>
      <w:proofErr w:type="gramStart"/>
      <w:r w:rsidRPr="00E37623">
        <w:rPr>
          <w:color w:val="000000"/>
          <w:sz w:val="28"/>
          <w:szCs w:val="28"/>
        </w:rPr>
        <w:t>налогооблагаемой  базы</w:t>
      </w:r>
      <w:proofErr w:type="gramEnd"/>
      <w:r w:rsidRPr="00E37623">
        <w:rPr>
          <w:color w:val="000000"/>
          <w:sz w:val="28"/>
          <w:szCs w:val="28"/>
        </w:rPr>
        <w:t xml:space="preserve"> по налогу на имущество организаций (письмо Министерства финансов </w:t>
      </w:r>
      <w:r w:rsidRPr="00E37623">
        <w:rPr>
          <w:color w:val="000000"/>
          <w:sz w:val="28"/>
          <w:szCs w:val="28"/>
        </w:rPr>
        <w:br/>
        <w:t>Российской Федерации от 19.04.2019 № 02-07-10/28516).</w:t>
      </w:r>
    </w:p>
    <w:p w:rsidR="006A6DF7" w:rsidRPr="00E37623" w:rsidRDefault="006A6DF7" w:rsidP="006A6DF7">
      <w:pPr>
        <w:autoSpaceDE w:val="0"/>
        <w:autoSpaceDN w:val="0"/>
        <w:adjustRightInd w:val="0"/>
        <w:ind w:firstLine="540"/>
        <w:jc w:val="both"/>
        <w:rPr>
          <w:color w:val="000000"/>
          <w:sz w:val="28"/>
          <w:szCs w:val="28"/>
        </w:rPr>
      </w:pPr>
      <w:r w:rsidRPr="00E37623">
        <w:rPr>
          <w:color w:val="000000"/>
          <w:sz w:val="28"/>
          <w:szCs w:val="28"/>
        </w:rPr>
        <w:t xml:space="preserve">Согласно </w:t>
      </w:r>
      <w:hyperlink r:id="rId604" w:history="1">
        <w:r w:rsidRPr="00E37623">
          <w:rPr>
            <w:color w:val="000000"/>
            <w:sz w:val="28"/>
            <w:szCs w:val="28"/>
          </w:rPr>
          <w:t>пункту 5</w:t>
        </w:r>
      </w:hyperlink>
      <w:r w:rsidRPr="00E37623">
        <w:rPr>
          <w:color w:val="000000"/>
          <w:sz w:val="28"/>
          <w:szCs w:val="28"/>
        </w:rPr>
        <w:t xml:space="preserve"> ФСГС «Обесценение активов», под обесценением актива понимается снижение стоимости актива, превышающее плановое (нормальное) снижение его стоимости в связи с владением (пользованием) таким активом </w:t>
      </w:r>
      <w:r w:rsidRPr="00E37623">
        <w:rPr>
          <w:color w:val="000000"/>
          <w:sz w:val="28"/>
          <w:szCs w:val="28"/>
        </w:rPr>
        <w:br/>
        <w:t>(нормальным физическим и (или) моральным износом), связанное со снижением ценности актива.</w:t>
      </w:r>
    </w:p>
    <w:p w:rsidR="006A6DF7" w:rsidRPr="00E37623" w:rsidRDefault="006A6DF7" w:rsidP="006A6DF7">
      <w:pPr>
        <w:autoSpaceDE w:val="0"/>
        <w:autoSpaceDN w:val="0"/>
        <w:adjustRightInd w:val="0"/>
        <w:ind w:firstLine="540"/>
        <w:jc w:val="both"/>
        <w:rPr>
          <w:color w:val="000000"/>
          <w:sz w:val="28"/>
          <w:szCs w:val="28"/>
        </w:rPr>
      </w:pPr>
      <w:r w:rsidRPr="00E37623">
        <w:rPr>
          <w:color w:val="000000"/>
          <w:sz w:val="28"/>
          <w:szCs w:val="28"/>
        </w:rPr>
        <w:t xml:space="preserve">В соответствии с </w:t>
      </w:r>
      <w:hyperlink r:id="rId605" w:history="1">
        <w:r w:rsidRPr="00E37623">
          <w:rPr>
            <w:color w:val="000000"/>
            <w:sz w:val="28"/>
            <w:szCs w:val="28"/>
          </w:rPr>
          <w:t>пунктом 7</w:t>
        </w:r>
      </w:hyperlink>
      <w:r w:rsidRPr="00E37623">
        <w:rPr>
          <w:color w:val="000000"/>
          <w:sz w:val="28"/>
          <w:szCs w:val="28"/>
        </w:rPr>
        <w:t xml:space="preserve"> ФСГС «Обесценение активов» к внешним </w:t>
      </w:r>
      <w:r w:rsidRPr="00E37623">
        <w:rPr>
          <w:color w:val="000000"/>
          <w:sz w:val="28"/>
          <w:szCs w:val="28"/>
        </w:rPr>
        <w:br/>
        <w:t>признакам обесценения актива относятся:</w:t>
      </w:r>
    </w:p>
    <w:p w:rsidR="006A6DF7" w:rsidRPr="00E37623" w:rsidRDefault="006A6DF7" w:rsidP="006A6DF7">
      <w:pPr>
        <w:autoSpaceDE w:val="0"/>
        <w:autoSpaceDN w:val="0"/>
        <w:adjustRightInd w:val="0"/>
        <w:ind w:firstLine="540"/>
        <w:jc w:val="both"/>
        <w:rPr>
          <w:color w:val="000000"/>
          <w:sz w:val="28"/>
          <w:szCs w:val="28"/>
        </w:rPr>
      </w:pPr>
      <w:r w:rsidRPr="00E37623">
        <w:rPr>
          <w:color w:val="000000"/>
          <w:sz w:val="28"/>
          <w:szCs w:val="28"/>
        </w:rPr>
        <w:t xml:space="preserve">существенные (долгосрочные - более периода, за который осуществляется планирование деятельности субъекта учета) изменения в законодательстве </w:t>
      </w:r>
      <w:r w:rsidRPr="00E37623">
        <w:rPr>
          <w:color w:val="000000"/>
          <w:sz w:val="28"/>
          <w:szCs w:val="28"/>
        </w:rPr>
        <w:br/>
        <w:t xml:space="preserve">Российской Федерации, внешней и внутренней политике, экономике, </w:t>
      </w:r>
      <w:r w:rsidRPr="00E37623">
        <w:rPr>
          <w:color w:val="000000"/>
          <w:sz w:val="28"/>
          <w:szCs w:val="28"/>
        </w:rPr>
        <w:br/>
        <w:t xml:space="preserve">технологиях, которые произошли в течение отчетного года или произойдут в ближайшем будущем и которые неблагоприятно влияют (окажут влияние) на </w:t>
      </w:r>
      <w:r w:rsidRPr="00E37623">
        <w:rPr>
          <w:color w:val="000000"/>
          <w:sz w:val="28"/>
          <w:szCs w:val="28"/>
        </w:rPr>
        <w:br/>
        <w:t>деятельность субъекта учета;</w:t>
      </w:r>
    </w:p>
    <w:p w:rsidR="006A6DF7" w:rsidRPr="00E37623" w:rsidRDefault="006A6DF7" w:rsidP="006A6DF7">
      <w:pPr>
        <w:autoSpaceDE w:val="0"/>
        <w:autoSpaceDN w:val="0"/>
        <w:adjustRightInd w:val="0"/>
        <w:ind w:firstLine="540"/>
        <w:jc w:val="both"/>
        <w:rPr>
          <w:color w:val="000000"/>
          <w:sz w:val="28"/>
          <w:szCs w:val="28"/>
        </w:rPr>
      </w:pPr>
      <w:r w:rsidRPr="00E37623">
        <w:rPr>
          <w:color w:val="000000"/>
          <w:sz w:val="28"/>
          <w:szCs w:val="28"/>
        </w:rPr>
        <w:t xml:space="preserve">значительное снижение справедливой стоимости актива за отчетный год по сравнению со снижением справедливой стоимости актива в результате его </w:t>
      </w:r>
      <w:r w:rsidRPr="00E37623">
        <w:rPr>
          <w:color w:val="000000"/>
          <w:sz w:val="28"/>
          <w:szCs w:val="28"/>
        </w:rPr>
        <w:br/>
        <w:t>эксплуатации и (или) устаревания (нормального физического и (или) морального износа);</w:t>
      </w:r>
    </w:p>
    <w:p w:rsidR="006A6DF7" w:rsidRPr="00E37623" w:rsidRDefault="006A6DF7" w:rsidP="006A6DF7">
      <w:pPr>
        <w:autoSpaceDE w:val="0"/>
        <w:autoSpaceDN w:val="0"/>
        <w:adjustRightInd w:val="0"/>
        <w:ind w:firstLine="540"/>
        <w:jc w:val="both"/>
        <w:rPr>
          <w:color w:val="000000"/>
          <w:sz w:val="28"/>
          <w:szCs w:val="28"/>
        </w:rPr>
      </w:pPr>
      <w:r w:rsidRPr="00E37623">
        <w:rPr>
          <w:color w:val="000000"/>
          <w:sz w:val="28"/>
          <w:szCs w:val="28"/>
        </w:rPr>
        <w:t>отсутствие либо значительное снижение потребности в продукции, работах, услугах, обеспечиваемых активом.</w:t>
      </w:r>
    </w:p>
    <w:p w:rsidR="006A6DF7" w:rsidRPr="00E37623" w:rsidRDefault="006A6DF7" w:rsidP="006A6DF7">
      <w:pPr>
        <w:autoSpaceDE w:val="0"/>
        <w:autoSpaceDN w:val="0"/>
        <w:adjustRightInd w:val="0"/>
        <w:ind w:firstLine="540"/>
        <w:jc w:val="both"/>
        <w:rPr>
          <w:color w:val="000000"/>
          <w:sz w:val="28"/>
          <w:szCs w:val="28"/>
        </w:rPr>
      </w:pPr>
      <w:r w:rsidRPr="00E37623">
        <w:rPr>
          <w:color w:val="000000"/>
          <w:sz w:val="28"/>
          <w:szCs w:val="28"/>
        </w:rPr>
        <w:t xml:space="preserve">В соответствии с </w:t>
      </w:r>
      <w:hyperlink r:id="rId606" w:history="1">
        <w:r w:rsidRPr="00E37623">
          <w:rPr>
            <w:color w:val="000000"/>
            <w:sz w:val="28"/>
            <w:szCs w:val="28"/>
          </w:rPr>
          <w:t>пунктом 8</w:t>
        </w:r>
      </w:hyperlink>
      <w:r w:rsidRPr="00E37623">
        <w:rPr>
          <w:color w:val="000000"/>
          <w:sz w:val="28"/>
          <w:szCs w:val="28"/>
        </w:rPr>
        <w:t xml:space="preserve"> ФСГС «Обесценение активов» к внутренним признакам обесценения актива относятся:</w:t>
      </w:r>
    </w:p>
    <w:p w:rsidR="006A6DF7" w:rsidRPr="00E37623" w:rsidRDefault="006A6DF7" w:rsidP="006A6DF7">
      <w:pPr>
        <w:autoSpaceDE w:val="0"/>
        <w:autoSpaceDN w:val="0"/>
        <w:adjustRightInd w:val="0"/>
        <w:ind w:firstLine="540"/>
        <w:jc w:val="both"/>
        <w:rPr>
          <w:color w:val="000000"/>
          <w:sz w:val="28"/>
          <w:szCs w:val="28"/>
        </w:rPr>
      </w:pPr>
      <w:r w:rsidRPr="00E37623">
        <w:rPr>
          <w:color w:val="000000"/>
          <w:sz w:val="28"/>
          <w:szCs w:val="28"/>
        </w:rPr>
        <w:t>моральное устаревание и (или) физическое повреждение актива, снижающие его полезный потенциал;</w:t>
      </w:r>
    </w:p>
    <w:p w:rsidR="006A6DF7" w:rsidRPr="00E37623" w:rsidRDefault="006A6DF7" w:rsidP="006A6DF7">
      <w:pPr>
        <w:autoSpaceDE w:val="0"/>
        <w:autoSpaceDN w:val="0"/>
        <w:adjustRightInd w:val="0"/>
        <w:ind w:firstLine="540"/>
        <w:jc w:val="both"/>
        <w:rPr>
          <w:color w:val="000000"/>
          <w:sz w:val="28"/>
          <w:szCs w:val="28"/>
        </w:rPr>
      </w:pPr>
      <w:r w:rsidRPr="00E37623">
        <w:rPr>
          <w:color w:val="000000"/>
          <w:sz w:val="28"/>
          <w:szCs w:val="28"/>
        </w:rPr>
        <w:t xml:space="preserve">существенные долгосрочные изменения в степени и (или) способе </w:t>
      </w:r>
      <w:r w:rsidRPr="00E37623">
        <w:rPr>
          <w:color w:val="000000"/>
          <w:sz w:val="28"/>
          <w:szCs w:val="28"/>
        </w:rPr>
        <w:br/>
        <w:t xml:space="preserve">использования актива, которые произошли в течение отчетного периода или </w:t>
      </w:r>
      <w:r w:rsidRPr="00E37623">
        <w:rPr>
          <w:color w:val="000000"/>
          <w:sz w:val="28"/>
          <w:szCs w:val="28"/>
        </w:rPr>
        <w:br/>
        <w:t xml:space="preserve">ожидаются в ближайшем будущем и которые неблагоприятно повлияют на </w:t>
      </w:r>
      <w:r w:rsidRPr="00E37623">
        <w:rPr>
          <w:color w:val="000000"/>
          <w:sz w:val="28"/>
          <w:szCs w:val="28"/>
        </w:rPr>
        <w:br/>
        <w:t xml:space="preserve">деятельность субъекта учета (например: консервация (простой) актива, принятие решения о прекращении или реструктуризации деятельности субъекта учета, в  которой используется актив; принятие решения о выбытии актива ранее </w:t>
      </w:r>
      <w:r w:rsidRPr="00E37623">
        <w:rPr>
          <w:color w:val="000000"/>
          <w:sz w:val="28"/>
          <w:szCs w:val="28"/>
        </w:rPr>
        <w:br/>
        <w:t xml:space="preserve">ожидаемого срока владения и (или) использования такого актива субъектом </w:t>
      </w:r>
      <w:r w:rsidRPr="00E37623">
        <w:rPr>
          <w:color w:val="000000"/>
          <w:sz w:val="28"/>
          <w:szCs w:val="28"/>
        </w:rPr>
        <w:br/>
        <w:t xml:space="preserve">учета; принятие решения о существенном уменьшении срока полезного </w:t>
      </w:r>
      <w:r w:rsidRPr="00E37623">
        <w:rPr>
          <w:color w:val="000000"/>
          <w:sz w:val="28"/>
          <w:szCs w:val="28"/>
        </w:rPr>
        <w:br/>
        <w:t>использования актива);</w:t>
      </w:r>
    </w:p>
    <w:p w:rsidR="006A6DF7" w:rsidRPr="00E37623" w:rsidRDefault="006A6DF7" w:rsidP="006A6DF7">
      <w:pPr>
        <w:autoSpaceDE w:val="0"/>
        <w:autoSpaceDN w:val="0"/>
        <w:adjustRightInd w:val="0"/>
        <w:ind w:firstLine="540"/>
        <w:jc w:val="both"/>
        <w:rPr>
          <w:color w:val="000000"/>
          <w:sz w:val="28"/>
          <w:szCs w:val="28"/>
        </w:rPr>
      </w:pPr>
      <w:r w:rsidRPr="00E37623">
        <w:rPr>
          <w:color w:val="000000"/>
          <w:sz w:val="28"/>
          <w:szCs w:val="28"/>
        </w:rPr>
        <w:lastRenderedPageBreak/>
        <w:t xml:space="preserve">принятие решения о приостановлении создания объекта имущества на </w:t>
      </w:r>
      <w:r w:rsidRPr="00E37623">
        <w:rPr>
          <w:color w:val="000000"/>
          <w:sz w:val="28"/>
          <w:szCs w:val="28"/>
        </w:rPr>
        <w:br/>
        <w:t>неопределенный срок;</w:t>
      </w:r>
    </w:p>
    <w:p w:rsidR="006A6DF7" w:rsidRPr="00E37623" w:rsidRDefault="006A6DF7" w:rsidP="006A6DF7">
      <w:pPr>
        <w:autoSpaceDE w:val="0"/>
        <w:autoSpaceDN w:val="0"/>
        <w:adjustRightInd w:val="0"/>
        <w:ind w:firstLine="540"/>
        <w:jc w:val="both"/>
        <w:rPr>
          <w:color w:val="000000"/>
          <w:sz w:val="28"/>
          <w:szCs w:val="28"/>
        </w:rPr>
      </w:pPr>
      <w:r w:rsidRPr="00E37623">
        <w:rPr>
          <w:color w:val="000000"/>
          <w:sz w:val="28"/>
          <w:szCs w:val="28"/>
        </w:rPr>
        <w:t xml:space="preserve">значительное ухудшение финансовых (экономических) результатов </w:t>
      </w:r>
      <w:r w:rsidRPr="00E37623">
        <w:rPr>
          <w:color w:val="000000"/>
          <w:sz w:val="28"/>
          <w:szCs w:val="28"/>
        </w:rPr>
        <w:br/>
        <w:t>использования актива либо появление данных, указывающих, что финансовые</w:t>
      </w:r>
    </w:p>
    <w:p w:rsidR="006A6DF7" w:rsidRPr="00E37623" w:rsidRDefault="006A6DF7" w:rsidP="006A6DF7">
      <w:pPr>
        <w:autoSpaceDE w:val="0"/>
        <w:autoSpaceDN w:val="0"/>
        <w:adjustRightInd w:val="0"/>
        <w:jc w:val="both"/>
        <w:rPr>
          <w:color w:val="000000"/>
          <w:sz w:val="28"/>
          <w:szCs w:val="28"/>
        </w:rPr>
      </w:pPr>
      <w:r w:rsidRPr="00E37623">
        <w:rPr>
          <w:color w:val="000000"/>
          <w:sz w:val="28"/>
          <w:szCs w:val="28"/>
        </w:rPr>
        <w:t>(экономические) результаты использования актива ухудшатся по сравнению с ожиданиями.</w:t>
      </w:r>
    </w:p>
    <w:p w:rsidR="006A6DF7" w:rsidRPr="00E37623" w:rsidRDefault="006A6DF7" w:rsidP="006A6DF7">
      <w:pPr>
        <w:autoSpaceDE w:val="0"/>
        <w:autoSpaceDN w:val="0"/>
        <w:adjustRightInd w:val="0"/>
        <w:ind w:firstLine="540"/>
        <w:jc w:val="both"/>
        <w:rPr>
          <w:color w:val="000000"/>
          <w:sz w:val="28"/>
          <w:szCs w:val="28"/>
        </w:rPr>
      </w:pPr>
      <w:r w:rsidRPr="00E37623">
        <w:rPr>
          <w:color w:val="000000"/>
          <w:sz w:val="28"/>
          <w:szCs w:val="28"/>
        </w:rPr>
        <w:t>Например, такими признаками являются:</w:t>
      </w:r>
    </w:p>
    <w:p w:rsidR="006A6DF7" w:rsidRPr="00E37623" w:rsidRDefault="006A6DF7" w:rsidP="006A6DF7">
      <w:pPr>
        <w:autoSpaceDE w:val="0"/>
        <w:autoSpaceDN w:val="0"/>
        <w:adjustRightInd w:val="0"/>
        <w:ind w:firstLine="540"/>
        <w:jc w:val="both"/>
        <w:rPr>
          <w:color w:val="000000"/>
          <w:sz w:val="28"/>
          <w:szCs w:val="28"/>
        </w:rPr>
      </w:pPr>
      <w:r w:rsidRPr="00E37623">
        <w:rPr>
          <w:color w:val="000000"/>
          <w:sz w:val="28"/>
          <w:szCs w:val="28"/>
        </w:rPr>
        <w:t xml:space="preserve">для актива, не генерирующего денежные потоки (например, для здания), -  сокращение срока полезного использования актива, объема </w:t>
      </w:r>
      <w:proofErr w:type="gramStart"/>
      <w:r w:rsidRPr="00E37623">
        <w:rPr>
          <w:color w:val="000000"/>
          <w:sz w:val="28"/>
          <w:szCs w:val="28"/>
        </w:rPr>
        <w:t xml:space="preserve">производства,   </w:t>
      </w:r>
      <w:proofErr w:type="gramEnd"/>
      <w:r w:rsidRPr="00E37623">
        <w:rPr>
          <w:color w:val="000000"/>
          <w:sz w:val="28"/>
          <w:szCs w:val="28"/>
        </w:rPr>
        <w:t xml:space="preserve">      обеспечиваемого активом, по сравнению с тем, что предполагалось первоначально;</w:t>
      </w:r>
    </w:p>
    <w:p w:rsidR="006A6DF7" w:rsidRPr="00E37623" w:rsidRDefault="006A6DF7" w:rsidP="006A6DF7">
      <w:pPr>
        <w:autoSpaceDE w:val="0"/>
        <w:autoSpaceDN w:val="0"/>
        <w:adjustRightInd w:val="0"/>
        <w:ind w:firstLine="540"/>
        <w:jc w:val="both"/>
        <w:rPr>
          <w:color w:val="000000"/>
          <w:sz w:val="28"/>
          <w:szCs w:val="28"/>
        </w:rPr>
      </w:pPr>
      <w:r w:rsidRPr="00E37623">
        <w:rPr>
          <w:color w:val="000000"/>
          <w:sz w:val="28"/>
          <w:szCs w:val="28"/>
        </w:rPr>
        <w:t xml:space="preserve">для актива, генерирующего денежные потоки, - снижение запланированных результатов движения денежных средств либо значительное увеличение </w:t>
      </w:r>
      <w:r w:rsidRPr="00E37623">
        <w:rPr>
          <w:color w:val="000000"/>
          <w:sz w:val="28"/>
          <w:szCs w:val="28"/>
        </w:rPr>
        <w:br/>
        <w:t>запланированных убытков, возникающих от использования данного актива;</w:t>
      </w:r>
    </w:p>
    <w:p w:rsidR="006A6DF7" w:rsidRPr="00E37623" w:rsidRDefault="006A6DF7" w:rsidP="006A6DF7">
      <w:pPr>
        <w:autoSpaceDE w:val="0"/>
        <w:autoSpaceDN w:val="0"/>
        <w:adjustRightInd w:val="0"/>
        <w:ind w:firstLine="540"/>
        <w:jc w:val="both"/>
        <w:rPr>
          <w:color w:val="000000"/>
          <w:sz w:val="28"/>
          <w:szCs w:val="28"/>
        </w:rPr>
      </w:pPr>
      <w:r w:rsidRPr="00E37623">
        <w:rPr>
          <w:color w:val="000000"/>
          <w:sz w:val="28"/>
          <w:szCs w:val="28"/>
        </w:rPr>
        <w:t xml:space="preserve">резкое увеличение расходов субъекта учета на эксплуатацию или </w:t>
      </w:r>
      <w:r w:rsidRPr="00E37623">
        <w:rPr>
          <w:color w:val="000000"/>
          <w:sz w:val="28"/>
          <w:szCs w:val="28"/>
        </w:rPr>
        <w:br/>
        <w:t xml:space="preserve">обслуживание актива по сравнению с тем, что было первоначально </w:t>
      </w:r>
      <w:r w:rsidRPr="00E37623">
        <w:rPr>
          <w:color w:val="000000"/>
          <w:sz w:val="28"/>
          <w:szCs w:val="28"/>
        </w:rPr>
        <w:br/>
        <w:t>запланировано.</w:t>
      </w:r>
    </w:p>
    <w:p w:rsidR="006A6DF7" w:rsidRPr="00E37623" w:rsidRDefault="006A6DF7" w:rsidP="006A6DF7">
      <w:pPr>
        <w:autoSpaceDE w:val="0"/>
        <w:autoSpaceDN w:val="0"/>
        <w:adjustRightInd w:val="0"/>
        <w:ind w:firstLine="540"/>
        <w:jc w:val="both"/>
        <w:rPr>
          <w:color w:val="000000"/>
          <w:sz w:val="28"/>
          <w:szCs w:val="28"/>
        </w:rPr>
      </w:pPr>
      <w:r w:rsidRPr="00E37623">
        <w:rPr>
          <w:color w:val="000000"/>
          <w:sz w:val="28"/>
          <w:szCs w:val="28"/>
        </w:rPr>
        <w:t xml:space="preserve">Исходя из </w:t>
      </w:r>
      <w:hyperlink r:id="rId607" w:history="1">
        <w:r w:rsidRPr="00E37623">
          <w:rPr>
            <w:color w:val="000000"/>
            <w:sz w:val="28"/>
            <w:szCs w:val="28"/>
          </w:rPr>
          <w:t>пункта 10</w:t>
        </w:r>
      </w:hyperlink>
      <w:r w:rsidRPr="00E37623">
        <w:rPr>
          <w:color w:val="000000"/>
          <w:sz w:val="28"/>
          <w:szCs w:val="28"/>
        </w:rPr>
        <w:t xml:space="preserve"> ФСГС «Обесценение активов» решение о необходимости определения справедливой стоимости актива принимается субъектом учета – Заказчиком в случае выявления признаков обесценения актива, которые ранее не являлись основанием для признания обесценения актива, с учетом </w:t>
      </w:r>
      <w:r w:rsidRPr="00E37623">
        <w:rPr>
          <w:color w:val="000000"/>
          <w:sz w:val="28"/>
          <w:szCs w:val="28"/>
        </w:rPr>
        <w:br/>
        <w:t>существенности влияния на нее выявленных признаков обесценения.</w:t>
      </w:r>
    </w:p>
    <w:p w:rsidR="006A6DF7" w:rsidRPr="00E37623" w:rsidRDefault="006A6DF7" w:rsidP="006A6DF7">
      <w:pPr>
        <w:autoSpaceDE w:val="0"/>
        <w:autoSpaceDN w:val="0"/>
        <w:adjustRightInd w:val="0"/>
        <w:ind w:firstLine="540"/>
        <w:jc w:val="both"/>
        <w:rPr>
          <w:color w:val="000000"/>
          <w:sz w:val="28"/>
          <w:szCs w:val="28"/>
        </w:rPr>
      </w:pPr>
      <w:r w:rsidRPr="00E37623">
        <w:rPr>
          <w:color w:val="000000"/>
          <w:sz w:val="28"/>
          <w:szCs w:val="28"/>
        </w:rPr>
        <w:t>Для признания в бюджетном учете обесценения актива требуется анализ наличия признаков, указывающих на возможное существенное обесценение</w:t>
      </w:r>
      <w:r w:rsidRPr="00E37623">
        <w:rPr>
          <w:color w:val="000000"/>
          <w:sz w:val="28"/>
          <w:szCs w:val="28"/>
        </w:rPr>
        <w:br/>
        <w:t xml:space="preserve"> актива. При этом под обесценением понимается снижение ценности самого           </w:t>
      </w:r>
      <w:r w:rsidRPr="00E37623">
        <w:rPr>
          <w:color w:val="000000"/>
          <w:sz w:val="28"/>
          <w:szCs w:val="28"/>
        </w:rPr>
        <w:br/>
        <w:t xml:space="preserve">актива и возможности его полезного использования, зависящее в том числе от </w:t>
      </w:r>
      <w:r w:rsidRPr="00E37623">
        <w:rPr>
          <w:color w:val="000000"/>
          <w:sz w:val="28"/>
          <w:szCs w:val="28"/>
        </w:rPr>
        <w:br/>
        <w:t xml:space="preserve">целей использования актива и условий деятельности, а не от каких-либо </w:t>
      </w:r>
      <w:r w:rsidRPr="00E37623">
        <w:rPr>
          <w:color w:val="000000"/>
          <w:sz w:val="28"/>
          <w:szCs w:val="28"/>
        </w:rPr>
        <w:br/>
        <w:t>показателей деятельности субъекта учета в целом.</w:t>
      </w:r>
    </w:p>
    <w:p w:rsidR="006A6DF7" w:rsidRPr="00E37623" w:rsidRDefault="006A6DF7" w:rsidP="006A6DF7">
      <w:pPr>
        <w:autoSpaceDE w:val="0"/>
        <w:autoSpaceDN w:val="0"/>
        <w:adjustRightInd w:val="0"/>
        <w:ind w:firstLine="540"/>
        <w:jc w:val="both"/>
        <w:rPr>
          <w:color w:val="000000"/>
          <w:sz w:val="28"/>
          <w:szCs w:val="28"/>
        </w:rPr>
      </w:pPr>
      <w:r w:rsidRPr="00E37623">
        <w:rPr>
          <w:color w:val="000000"/>
          <w:sz w:val="28"/>
          <w:szCs w:val="28"/>
        </w:rPr>
        <w:t xml:space="preserve">Особенности отражения в бюджетном учете результатов обесценения </w:t>
      </w:r>
      <w:r w:rsidRPr="00E37623">
        <w:rPr>
          <w:color w:val="000000"/>
          <w:sz w:val="28"/>
          <w:szCs w:val="28"/>
        </w:rPr>
        <w:br/>
        <w:t xml:space="preserve">активов регулируются </w:t>
      </w:r>
      <w:hyperlink r:id="rId608" w:history="1">
        <w:r w:rsidRPr="00E37623">
          <w:rPr>
            <w:color w:val="000000"/>
            <w:sz w:val="28"/>
            <w:szCs w:val="28"/>
          </w:rPr>
          <w:t>Инструкцией</w:t>
        </w:r>
      </w:hyperlink>
      <w:r w:rsidRPr="00E37623">
        <w:rPr>
          <w:color w:val="000000"/>
          <w:sz w:val="28"/>
          <w:szCs w:val="28"/>
        </w:rPr>
        <w:t xml:space="preserve"> № 157н, </w:t>
      </w:r>
      <w:hyperlink r:id="rId609" w:history="1">
        <w:r w:rsidRPr="00E37623">
          <w:rPr>
            <w:color w:val="000000"/>
            <w:sz w:val="28"/>
            <w:szCs w:val="28"/>
          </w:rPr>
          <w:t>Инструкцией</w:t>
        </w:r>
      </w:hyperlink>
      <w:r w:rsidRPr="00E37623">
        <w:rPr>
          <w:color w:val="000000"/>
          <w:sz w:val="28"/>
          <w:szCs w:val="28"/>
        </w:rPr>
        <w:t xml:space="preserve"> № 183н.</w:t>
      </w:r>
    </w:p>
    <w:p w:rsidR="006A6DF7" w:rsidRPr="00E37623" w:rsidRDefault="006A6DF7" w:rsidP="006A6DF7">
      <w:pPr>
        <w:autoSpaceDE w:val="0"/>
        <w:autoSpaceDN w:val="0"/>
        <w:adjustRightInd w:val="0"/>
        <w:jc w:val="both"/>
        <w:rPr>
          <w:color w:val="000000"/>
          <w:sz w:val="28"/>
          <w:szCs w:val="28"/>
        </w:rPr>
      </w:pPr>
      <w:r w:rsidRPr="00E37623">
        <w:rPr>
          <w:color w:val="000000"/>
          <w:sz w:val="28"/>
          <w:szCs w:val="28"/>
        </w:rPr>
        <w:tab/>
        <w:t xml:space="preserve">Единые требования к отражению в отчетности результатов обесценения </w:t>
      </w:r>
      <w:r w:rsidRPr="00E37623">
        <w:rPr>
          <w:color w:val="000000"/>
          <w:sz w:val="28"/>
          <w:szCs w:val="28"/>
        </w:rPr>
        <w:br/>
        <w:t xml:space="preserve">активов государственными (муниципальными) бюджетными и автономными учреждениями установлены </w:t>
      </w:r>
      <w:hyperlink r:id="rId610" w:history="1">
        <w:r w:rsidRPr="00E37623">
          <w:rPr>
            <w:color w:val="000000"/>
            <w:sz w:val="28"/>
            <w:szCs w:val="28"/>
          </w:rPr>
          <w:t>Инструкцией</w:t>
        </w:r>
      </w:hyperlink>
      <w:r w:rsidRPr="00E37623">
        <w:rPr>
          <w:color w:val="000000"/>
          <w:sz w:val="28"/>
          <w:szCs w:val="28"/>
        </w:rPr>
        <w:t xml:space="preserve"> № 33н.</w:t>
      </w:r>
    </w:p>
    <w:p w:rsidR="006A6DF7" w:rsidRPr="00E37623" w:rsidRDefault="006A6DF7" w:rsidP="006A6DF7">
      <w:pPr>
        <w:autoSpaceDE w:val="0"/>
        <w:autoSpaceDN w:val="0"/>
        <w:adjustRightInd w:val="0"/>
        <w:jc w:val="both"/>
        <w:rPr>
          <w:color w:val="000000"/>
          <w:sz w:val="28"/>
          <w:szCs w:val="28"/>
        </w:rPr>
      </w:pPr>
      <w:r w:rsidRPr="00E37623">
        <w:rPr>
          <w:color w:val="000000"/>
          <w:sz w:val="28"/>
          <w:szCs w:val="28"/>
        </w:rPr>
        <w:tab/>
        <w:t xml:space="preserve">Признаки обесценения активов определяет инвентаризационная комиссия субъекта учета - Заказчика при проведении ежегодной инвентаризации активов и обязательств - проводит </w:t>
      </w:r>
      <w:hyperlink r:id="rId611" w:history="1">
        <w:r w:rsidRPr="00E37623">
          <w:rPr>
            <w:color w:val="000000"/>
            <w:sz w:val="28"/>
            <w:szCs w:val="28"/>
          </w:rPr>
          <w:t>тест на обесценение активов</w:t>
        </w:r>
      </w:hyperlink>
      <w:r w:rsidRPr="00E37623">
        <w:rPr>
          <w:color w:val="000000"/>
          <w:sz w:val="28"/>
          <w:szCs w:val="28"/>
        </w:rPr>
        <w:t xml:space="preserve"> (</w:t>
      </w:r>
      <w:hyperlink r:id="rId612" w:history="1">
        <w:r w:rsidRPr="00E37623">
          <w:rPr>
            <w:color w:val="000000"/>
            <w:sz w:val="28"/>
            <w:szCs w:val="28"/>
          </w:rPr>
          <w:t>п. 6</w:t>
        </w:r>
      </w:hyperlink>
      <w:r w:rsidRPr="00E37623">
        <w:rPr>
          <w:color w:val="000000"/>
          <w:sz w:val="28"/>
          <w:szCs w:val="28"/>
        </w:rPr>
        <w:t xml:space="preserve"> ФСГС «Обесценения активов», </w:t>
      </w:r>
      <w:hyperlink r:id="rId613" w:history="1">
        <w:r w:rsidRPr="00E37623">
          <w:rPr>
            <w:color w:val="000000"/>
            <w:sz w:val="28"/>
            <w:szCs w:val="28"/>
          </w:rPr>
          <w:t>письмо</w:t>
        </w:r>
      </w:hyperlink>
      <w:r w:rsidRPr="00E37623">
        <w:rPr>
          <w:color w:val="000000"/>
          <w:sz w:val="28"/>
          <w:szCs w:val="28"/>
        </w:rPr>
        <w:t xml:space="preserve"> Министерства финансов Российской Федерации от 01.11.2018 № 02-06-10/78896).</w:t>
      </w:r>
    </w:p>
    <w:p w:rsidR="006A6DF7" w:rsidRPr="00E37623" w:rsidRDefault="006A6DF7" w:rsidP="006A6DF7">
      <w:pPr>
        <w:autoSpaceDE w:val="0"/>
        <w:autoSpaceDN w:val="0"/>
        <w:adjustRightInd w:val="0"/>
        <w:jc w:val="both"/>
        <w:rPr>
          <w:color w:val="000000"/>
          <w:sz w:val="28"/>
          <w:szCs w:val="28"/>
        </w:rPr>
      </w:pPr>
      <w:r w:rsidRPr="00E37623">
        <w:rPr>
          <w:b/>
          <w:bCs/>
          <w:color w:val="000000"/>
          <w:sz w:val="28"/>
          <w:szCs w:val="28"/>
        </w:rPr>
        <w:tab/>
      </w:r>
      <w:r w:rsidRPr="00E37623">
        <w:rPr>
          <w:bCs/>
          <w:color w:val="000000"/>
          <w:sz w:val="28"/>
          <w:szCs w:val="28"/>
        </w:rPr>
        <w:t>Убыток от обесценения актива</w:t>
      </w:r>
      <w:r w:rsidRPr="00E37623">
        <w:rPr>
          <w:color w:val="000000"/>
          <w:sz w:val="28"/>
          <w:szCs w:val="28"/>
        </w:rPr>
        <w:t xml:space="preserve"> - это разница между остаточной стоимостью актива на годовую отчетную дату и его </w:t>
      </w:r>
      <w:hyperlink r:id="rId614" w:history="1">
        <w:r w:rsidRPr="00E37623">
          <w:rPr>
            <w:color w:val="000000"/>
            <w:sz w:val="28"/>
            <w:szCs w:val="28"/>
          </w:rPr>
          <w:t>справедливой стоимостью</w:t>
        </w:r>
      </w:hyperlink>
      <w:r w:rsidRPr="00E37623">
        <w:rPr>
          <w:color w:val="000000"/>
          <w:sz w:val="28"/>
          <w:szCs w:val="28"/>
        </w:rPr>
        <w:t xml:space="preserve"> за вычетом </w:t>
      </w:r>
      <w:r w:rsidRPr="00E37623">
        <w:rPr>
          <w:color w:val="000000"/>
          <w:sz w:val="28"/>
          <w:szCs w:val="28"/>
        </w:rPr>
        <w:br/>
        <w:t>затрат на выбытие актива (</w:t>
      </w:r>
      <w:hyperlink r:id="rId615" w:history="1">
        <w:r w:rsidRPr="00E37623">
          <w:rPr>
            <w:color w:val="000000"/>
            <w:sz w:val="28"/>
            <w:szCs w:val="28"/>
          </w:rPr>
          <w:t>п. п. 5</w:t>
        </w:r>
      </w:hyperlink>
      <w:r w:rsidRPr="00E37623">
        <w:rPr>
          <w:color w:val="000000"/>
          <w:sz w:val="28"/>
          <w:szCs w:val="28"/>
        </w:rPr>
        <w:t xml:space="preserve">, </w:t>
      </w:r>
      <w:hyperlink r:id="rId616" w:history="1">
        <w:r w:rsidRPr="00E37623">
          <w:rPr>
            <w:color w:val="000000"/>
            <w:sz w:val="28"/>
            <w:szCs w:val="28"/>
          </w:rPr>
          <w:t>15</w:t>
        </w:r>
      </w:hyperlink>
      <w:r w:rsidRPr="00E37623">
        <w:rPr>
          <w:color w:val="000000"/>
          <w:sz w:val="28"/>
          <w:szCs w:val="28"/>
        </w:rPr>
        <w:t xml:space="preserve"> ФСГС «Обесценения активов»).</w:t>
      </w:r>
    </w:p>
    <w:p w:rsidR="006A6DF7" w:rsidRPr="00E37623" w:rsidRDefault="006A6DF7" w:rsidP="006A6DF7">
      <w:pPr>
        <w:autoSpaceDE w:val="0"/>
        <w:autoSpaceDN w:val="0"/>
        <w:adjustRightInd w:val="0"/>
        <w:jc w:val="both"/>
        <w:rPr>
          <w:color w:val="000000"/>
          <w:sz w:val="28"/>
          <w:szCs w:val="28"/>
        </w:rPr>
      </w:pPr>
      <w:r w:rsidRPr="00E37623">
        <w:rPr>
          <w:color w:val="000000"/>
          <w:sz w:val="28"/>
          <w:szCs w:val="28"/>
        </w:rPr>
        <w:tab/>
        <w:t>Если остаточная стоимость актива на годовую отчетную дату превысила его справедливую стоимость, в бюджетном (бухгалтерском) учете признается убыток от обесценения.</w:t>
      </w:r>
    </w:p>
    <w:p w:rsidR="006A6DF7" w:rsidRPr="00E37623" w:rsidRDefault="006A6DF7" w:rsidP="006A6DF7">
      <w:pPr>
        <w:autoSpaceDE w:val="0"/>
        <w:autoSpaceDN w:val="0"/>
        <w:adjustRightInd w:val="0"/>
        <w:jc w:val="both"/>
        <w:rPr>
          <w:color w:val="000000"/>
          <w:sz w:val="28"/>
          <w:szCs w:val="28"/>
        </w:rPr>
      </w:pPr>
      <w:r w:rsidRPr="00E37623">
        <w:rPr>
          <w:color w:val="000000"/>
          <w:sz w:val="28"/>
          <w:szCs w:val="28"/>
        </w:rPr>
        <w:tab/>
        <w:t xml:space="preserve">К затратам на выбытие актива относятся расходы, которые связаны с его выбытием (например, расходы на демонтаж и прямые расходы на предпродажную </w:t>
      </w:r>
      <w:r w:rsidRPr="00E37623">
        <w:rPr>
          <w:color w:val="000000"/>
          <w:sz w:val="28"/>
          <w:szCs w:val="28"/>
        </w:rPr>
        <w:lastRenderedPageBreak/>
        <w:t>подготовку актива, расходы на юридические услуги, ведение переговоров и иные), за исключением расходов по процентам.</w:t>
      </w:r>
    </w:p>
    <w:p w:rsidR="006A6DF7" w:rsidRPr="00E37623" w:rsidRDefault="006A6DF7" w:rsidP="006A6DF7">
      <w:pPr>
        <w:tabs>
          <w:tab w:val="left" w:pos="709"/>
        </w:tabs>
        <w:autoSpaceDE w:val="0"/>
        <w:autoSpaceDN w:val="0"/>
        <w:adjustRightInd w:val="0"/>
        <w:jc w:val="both"/>
        <w:rPr>
          <w:color w:val="000000"/>
          <w:sz w:val="28"/>
          <w:szCs w:val="28"/>
        </w:rPr>
      </w:pPr>
      <w:r w:rsidRPr="00E37623">
        <w:rPr>
          <w:color w:val="000000"/>
          <w:sz w:val="28"/>
          <w:szCs w:val="28"/>
        </w:rPr>
        <w:tab/>
        <w:t xml:space="preserve">При расчете учитываются предусмотренные особенности признания    убытков от обесценения актива, </w:t>
      </w:r>
      <w:hyperlink r:id="rId617" w:history="1">
        <w:r w:rsidRPr="00E37623">
          <w:rPr>
            <w:color w:val="000000"/>
            <w:sz w:val="28"/>
            <w:szCs w:val="28"/>
          </w:rPr>
          <w:t>генерирующего денежные потоки</w:t>
        </w:r>
      </w:hyperlink>
      <w:r w:rsidRPr="00E37623">
        <w:rPr>
          <w:color w:val="000000"/>
          <w:sz w:val="28"/>
          <w:szCs w:val="28"/>
        </w:rPr>
        <w:t xml:space="preserve">, и актива, </w:t>
      </w:r>
      <w:r w:rsidRPr="00E37623">
        <w:rPr>
          <w:color w:val="000000"/>
          <w:sz w:val="28"/>
          <w:szCs w:val="28"/>
        </w:rPr>
        <w:br/>
      </w:r>
      <w:hyperlink r:id="rId618" w:history="1">
        <w:r w:rsidRPr="00E37623">
          <w:rPr>
            <w:color w:val="000000"/>
            <w:sz w:val="28"/>
            <w:szCs w:val="28"/>
          </w:rPr>
          <w:t>не генерирующего денежные потоки</w:t>
        </w:r>
      </w:hyperlink>
      <w:r w:rsidRPr="00E37623">
        <w:rPr>
          <w:color w:val="000000"/>
          <w:sz w:val="28"/>
          <w:szCs w:val="28"/>
        </w:rPr>
        <w:t xml:space="preserve"> (п. 5 ФСГС «Обесценения активов», </w:t>
      </w:r>
      <w:hyperlink r:id="rId619" w:history="1">
        <w:r w:rsidRPr="00E37623">
          <w:rPr>
            <w:color w:val="000000"/>
            <w:sz w:val="28"/>
            <w:szCs w:val="28"/>
          </w:rPr>
          <w:t>п</w:t>
        </w:r>
      </w:hyperlink>
      <w:r w:rsidRPr="00E37623">
        <w:rPr>
          <w:color w:val="000000"/>
          <w:sz w:val="28"/>
          <w:szCs w:val="28"/>
        </w:rPr>
        <w:t>исьмо Министерства финансов Российской Федерации от 13.12.2019 № 02-07-10/97906).</w:t>
      </w:r>
    </w:p>
    <w:p w:rsidR="006A6DF7" w:rsidRPr="00E37623" w:rsidRDefault="006A6DF7" w:rsidP="006A6DF7">
      <w:pPr>
        <w:autoSpaceDE w:val="0"/>
        <w:autoSpaceDN w:val="0"/>
        <w:adjustRightInd w:val="0"/>
        <w:jc w:val="both"/>
        <w:rPr>
          <w:color w:val="000000"/>
          <w:sz w:val="28"/>
          <w:szCs w:val="28"/>
        </w:rPr>
      </w:pPr>
      <w:r w:rsidRPr="00E37623">
        <w:rPr>
          <w:color w:val="000000"/>
          <w:sz w:val="28"/>
          <w:szCs w:val="28"/>
        </w:rPr>
        <w:tab/>
        <w:t xml:space="preserve">При этом решение о признании обесценения актива должно </w:t>
      </w:r>
      <w:r w:rsidRPr="00E37623">
        <w:rPr>
          <w:color w:val="000000"/>
          <w:sz w:val="28"/>
          <w:szCs w:val="28"/>
        </w:rPr>
        <w:br/>
        <w:t>основываться на всестороннем исследовании признаков обесценения активов, предусмотренных Ф</w:t>
      </w:r>
      <w:hyperlink r:id="rId620" w:history="1">
        <w:r w:rsidRPr="00E37623">
          <w:rPr>
            <w:color w:val="000000"/>
            <w:sz w:val="28"/>
            <w:szCs w:val="28"/>
          </w:rPr>
          <w:t>СГС</w:t>
        </w:r>
      </w:hyperlink>
      <w:r w:rsidRPr="00E37623">
        <w:rPr>
          <w:color w:val="000000"/>
          <w:sz w:val="28"/>
          <w:szCs w:val="28"/>
        </w:rPr>
        <w:t xml:space="preserve"> «Обесценение активов».»</w:t>
      </w:r>
    </w:p>
    <w:p w:rsidR="006A6DF7" w:rsidRPr="00E37623" w:rsidRDefault="006A6DF7" w:rsidP="006A6DF7">
      <w:pPr>
        <w:autoSpaceDE w:val="0"/>
        <w:autoSpaceDN w:val="0"/>
        <w:adjustRightInd w:val="0"/>
        <w:ind w:firstLine="540"/>
        <w:jc w:val="both"/>
        <w:rPr>
          <w:bCs/>
          <w:sz w:val="28"/>
          <w:szCs w:val="28"/>
        </w:rPr>
      </w:pPr>
      <w:r w:rsidRPr="00E37623">
        <w:rPr>
          <w:bCs/>
          <w:sz w:val="28"/>
          <w:szCs w:val="28"/>
        </w:rPr>
        <w:t>14.11. Отражение информации о событиях после отчетной даты, прочей     информации в текстовой части Пояснительной записки (ф. 0503160).</w:t>
      </w:r>
    </w:p>
    <w:p w:rsidR="006A6DF7" w:rsidRPr="00E37623" w:rsidRDefault="006A6DF7" w:rsidP="006A6DF7">
      <w:pPr>
        <w:autoSpaceDE w:val="0"/>
        <w:autoSpaceDN w:val="0"/>
        <w:adjustRightInd w:val="0"/>
        <w:ind w:firstLine="540"/>
        <w:jc w:val="both"/>
        <w:rPr>
          <w:bCs/>
          <w:sz w:val="28"/>
          <w:szCs w:val="28"/>
        </w:rPr>
      </w:pPr>
      <w:r w:rsidRPr="00E37623">
        <w:rPr>
          <w:bCs/>
          <w:sz w:val="28"/>
          <w:szCs w:val="28"/>
        </w:rPr>
        <w:t xml:space="preserve">14.11.1. </w:t>
      </w:r>
      <w:r w:rsidRPr="00E37623">
        <w:rPr>
          <w:color w:val="000000"/>
          <w:sz w:val="28"/>
          <w:szCs w:val="28"/>
        </w:rPr>
        <w:t>Порядок признания в бюджетном (бухгалтерском) учете и раскрытия в бюджетной (бухгалтерской) отчетности событий после отчетной даты          устанавливается исходя из норм Ф</w:t>
      </w:r>
      <w:hyperlink r:id="rId621" w:history="1">
        <w:r w:rsidRPr="00E37623">
          <w:rPr>
            <w:color w:val="000000"/>
            <w:sz w:val="28"/>
            <w:szCs w:val="28"/>
          </w:rPr>
          <w:t>СГС</w:t>
        </w:r>
      </w:hyperlink>
      <w:r w:rsidRPr="00E37623">
        <w:rPr>
          <w:color w:val="000000"/>
          <w:sz w:val="28"/>
          <w:szCs w:val="28"/>
        </w:rPr>
        <w:t xml:space="preserve"> «События после отчетной даты» (</w:t>
      </w:r>
      <w:hyperlink r:id="rId622" w:history="1">
        <w:r w:rsidRPr="00E37623">
          <w:rPr>
            <w:color w:val="000000"/>
            <w:sz w:val="28"/>
            <w:szCs w:val="28"/>
          </w:rPr>
          <w:t>п. 3.1</w:t>
        </w:r>
      </w:hyperlink>
      <w:r w:rsidRPr="00E37623">
        <w:rPr>
          <w:color w:val="000000"/>
          <w:sz w:val="28"/>
          <w:szCs w:val="28"/>
        </w:rPr>
        <w:t xml:space="preserve"> Методических рекомендаций к ФСГС «События после отчетной даты»).</w:t>
      </w:r>
    </w:p>
    <w:p w:rsidR="006A6DF7" w:rsidRPr="00E37623" w:rsidRDefault="006A6DF7" w:rsidP="006A6DF7">
      <w:pPr>
        <w:autoSpaceDE w:val="0"/>
        <w:autoSpaceDN w:val="0"/>
        <w:adjustRightInd w:val="0"/>
        <w:ind w:firstLine="540"/>
        <w:jc w:val="both"/>
        <w:rPr>
          <w:sz w:val="28"/>
          <w:szCs w:val="28"/>
        </w:rPr>
      </w:pPr>
      <w:r w:rsidRPr="00E37623">
        <w:rPr>
          <w:sz w:val="28"/>
          <w:szCs w:val="28"/>
        </w:rPr>
        <w:t>Порядок отражения информации о событии после отчетной даты в учете и отчетности зависит от его типа.</w:t>
      </w:r>
    </w:p>
    <w:p w:rsidR="006A6DF7" w:rsidRPr="00E37623" w:rsidRDefault="006A6DF7" w:rsidP="006A6DF7">
      <w:pPr>
        <w:autoSpaceDE w:val="0"/>
        <w:autoSpaceDN w:val="0"/>
        <w:adjustRightInd w:val="0"/>
        <w:ind w:firstLine="540"/>
        <w:jc w:val="both"/>
        <w:rPr>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098"/>
        <w:gridCol w:w="4820"/>
      </w:tblGrid>
      <w:tr w:rsidR="006A6DF7" w:rsidRPr="00E37623" w:rsidTr="00456509">
        <w:tc>
          <w:tcPr>
            <w:tcW w:w="5098" w:type="dxa"/>
            <w:tcBorders>
              <w:top w:val="single" w:sz="4" w:space="0" w:color="auto"/>
              <w:left w:val="single" w:sz="4" w:space="0" w:color="auto"/>
              <w:bottom w:val="single" w:sz="4" w:space="0" w:color="auto"/>
              <w:right w:val="single" w:sz="4" w:space="0" w:color="auto"/>
            </w:tcBorders>
            <w:vAlign w:val="center"/>
          </w:tcPr>
          <w:p w:rsidR="006A6DF7" w:rsidRPr="00E37623" w:rsidRDefault="006A6DF7" w:rsidP="00456509">
            <w:pPr>
              <w:autoSpaceDE w:val="0"/>
              <w:autoSpaceDN w:val="0"/>
              <w:adjustRightInd w:val="0"/>
              <w:jc w:val="center"/>
              <w:rPr>
                <w:sz w:val="28"/>
                <w:szCs w:val="28"/>
              </w:rPr>
            </w:pPr>
            <w:r w:rsidRPr="00E37623">
              <w:rPr>
                <w:sz w:val="28"/>
                <w:szCs w:val="28"/>
              </w:rPr>
              <w:t>Событие, подтверждающее условия деятельности</w:t>
            </w:r>
          </w:p>
        </w:tc>
        <w:tc>
          <w:tcPr>
            <w:tcW w:w="4820" w:type="dxa"/>
            <w:tcBorders>
              <w:top w:val="single" w:sz="4" w:space="0" w:color="auto"/>
              <w:left w:val="single" w:sz="4" w:space="0" w:color="auto"/>
              <w:bottom w:val="single" w:sz="4" w:space="0" w:color="auto"/>
              <w:right w:val="single" w:sz="4" w:space="0" w:color="auto"/>
            </w:tcBorders>
            <w:vAlign w:val="center"/>
          </w:tcPr>
          <w:p w:rsidR="006A6DF7" w:rsidRPr="00E37623" w:rsidRDefault="006A6DF7" w:rsidP="00456509">
            <w:pPr>
              <w:autoSpaceDE w:val="0"/>
              <w:autoSpaceDN w:val="0"/>
              <w:adjustRightInd w:val="0"/>
              <w:jc w:val="center"/>
              <w:rPr>
                <w:sz w:val="28"/>
                <w:szCs w:val="28"/>
              </w:rPr>
            </w:pPr>
            <w:r w:rsidRPr="00E37623">
              <w:rPr>
                <w:sz w:val="28"/>
                <w:szCs w:val="28"/>
              </w:rPr>
              <w:t>Событие, указывающее (свидетельствующее) об условиях деятельности</w:t>
            </w:r>
          </w:p>
        </w:tc>
      </w:tr>
      <w:tr w:rsidR="006A6DF7" w:rsidRPr="00E37623" w:rsidTr="00456509">
        <w:tc>
          <w:tcPr>
            <w:tcW w:w="9918" w:type="dxa"/>
            <w:gridSpan w:val="2"/>
            <w:tcBorders>
              <w:top w:val="single" w:sz="4" w:space="0" w:color="auto"/>
              <w:left w:val="single" w:sz="4" w:space="0" w:color="auto"/>
              <w:bottom w:val="single" w:sz="4" w:space="0" w:color="auto"/>
              <w:right w:val="single" w:sz="4" w:space="0" w:color="auto"/>
            </w:tcBorders>
            <w:vAlign w:val="center"/>
          </w:tcPr>
          <w:p w:rsidR="006A6DF7" w:rsidRPr="00E37623" w:rsidRDefault="006A6DF7" w:rsidP="00456509">
            <w:pPr>
              <w:autoSpaceDE w:val="0"/>
              <w:autoSpaceDN w:val="0"/>
              <w:adjustRightInd w:val="0"/>
              <w:jc w:val="center"/>
              <w:rPr>
                <w:sz w:val="28"/>
                <w:szCs w:val="28"/>
              </w:rPr>
            </w:pPr>
            <w:r w:rsidRPr="00E37623">
              <w:rPr>
                <w:sz w:val="28"/>
                <w:szCs w:val="28"/>
              </w:rPr>
              <w:t>Отражение события в бюджетном учете</w:t>
            </w:r>
          </w:p>
        </w:tc>
      </w:tr>
      <w:tr w:rsidR="006A6DF7" w:rsidRPr="00E37623" w:rsidTr="00456509">
        <w:tc>
          <w:tcPr>
            <w:tcW w:w="5098" w:type="dxa"/>
            <w:tcBorders>
              <w:top w:val="single" w:sz="4" w:space="0" w:color="auto"/>
              <w:left w:val="single" w:sz="4" w:space="0" w:color="auto"/>
              <w:bottom w:val="single" w:sz="4" w:space="0" w:color="auto"/>
              <w:right w:val="single" w:sz="4" w:space="0" w:color="auto"/>
            </w:tcBorders>
            <w:vAlign w:val="center"/>
          </w:tcPr>
          <w:p w:rsidR="006A6DF7" w:rsidRPr="00E37623" w:rsidRDefault="006A6DF7" w:rsidP="00456509">
            <w:pPr>
              <w:autoSpaceDE w:val="0"/>
              <w:autoSpaceDN w:val="0"/>
              <w:adjustRightInd w:val="0"/>
              <w:rPr>
                <w:sz w:val="28"/>
                <w:szCs w:val="28"/>
              </w:rPr>
            </w:pPr>
            <w:r w:rsidRPr="00E37623">
              <w:rPr>
                <w:sz w:val="28"/>
                <w:szCs w:val="28"/>
              </w:rPr>
              <w:t xml:space="preserve">Делается дополнительная бухгалтерская запись либо бухгалтерская запись, оформленная способом «красное </w:t>
            </w:r>
            <w:proofErr w:type="spellStart"/>
            <w:r w:rsidRPr="00E37623">
              <w:rPr>
                <w:sz w:val="28"/>
                <w:szCs w:val="28"/>
              </w:rPr>
              <w:t>сторно</w:t>
            </w:r>
            <w:proofErr w:type="spellEnd"/>
            <w:r w:rsidRPr="00E37623">
              <w:rPr>
                <w:sz w:val="28"/>
                <w:szCs w:val="28"/>
              </w:rPr>
              <w:t>», и дополнительная бухгалтерская запись последним днем отчетного периода (до заключения счетов по завершении финансового года)</w:t>
            </w:r>
          </w:p>
          <w:p w:rsidR="006A6DF7" w:rsidRPr="00E37623" w:rsidRDefault="006A6DF7" w:rsidP="00456509">
            <w:pPr>
              <w:autoSpaceDE w:val="0"/>
              <w:autoSpaceDN w:val="0"/>
              <w:adjustRightInd w:val="0"/>
              <w:rPr>
                <w:sz w:val="28"/>
                <w:szCs w:val="28"/>
              </w:rPr>
            </w:pPr>
          </w:p>
        </w:tc>
        <w:tc>
          <w:tcPr>
            <w:tcW w:w="4820" w:type="dxa"/>
            <w:tcBorders>
              <w:top w:val="single" w:sz="4" w:space="0" w:color="auto"/>
              <w:left w:val="single" w:sz="4" w:space="0" w:color="auto"/>
              <w:bottom w:val="single" w:sz="4" w:space="0" w:color="auto"/>
              <w:right w:val="single" w:sz="4" w:space="0" w:color="auto"/>
            </w:tcBorders>
            <w:vAlign w:val="center"/>
          </w:tcPr>
          <w:p w:rsidR="006A6DF7" w:rsidRPr="00E37623" w:rsidRDefault="006A6DF7" w:rsidP="00456509">
            <w:pPr>
              <w:autoSpaceDE w:val="0"/>
              <w:autoSpaceDN w:val="0"/>
              <w:adjustRightInd w:val="0"/>
              <w:rPr>
                <w:sz w:val="28"/>
                <w:szCs w:val="28"/>
              </w:rPr>
            </w:pPr>
            <w:r w:rsidRPr="00E37623">
              <w:rPr>
                <w:sz w:val="28"/>
                <w:szCs w:val="28"/>
              </w:rPr>
              <w:t>Делается бухгалтерская запись в           периоде, следующем за отчетным</w:t>
            </w:r>
          </w:p>
        </w:tc>
      </w:tr>
      <w:tr w:rsidR="006A6DF7" w:rsidRPr="00E37623" w:rsidTr="00456509">
        <w:tc>
          <w:tcPr>
            <w:tcW w:w="9918" w:type="dxa"/>
            <w:gridSpan w:val="2"/>
            <w:tcBorders>
              <w:top w:val="single" w:sz="4" w:space="0" w:color="auto"/>
              <w:left w:val="single" w:sz="4" w:space="0" w:color="auto"/>
              <w:bottom w:val="single" w:sz="4" w:space="0" w:color="auto"/>
              <w:right w:val="single" w:sz="4" w:space="0" w:color="auto"/>
            </w:tcBorders>
            <w:vAlign w:val="center"/>
          </w:tcPr>
          <w:p w:rsidR="006A6DF7" w:rsidRPr="00E37623" w:rsidRDefault="006A6DF7" w:rsidP="00456509">
            <w:pPr>
              <w:autoSpaceDE w:val="0"/>
              <w:autoSpaceDN w:val="0"/>
              <w:adjustRightInd w:val="0"/>
              <w:jc w:val="center"/>
              <w:rPr>
                <w:sz w:val="28"/>
                <w:szCs w:val="28"/>
              </w:rPr>
            </w:pPr>
            <w:r w:rsidRPr="00E37623">
              <w:rPr>
                <w:sz w:val="28"/>
                <w:szCs w:val="28"/>
              </w:rPr>
              <w:t>Раскрытие события в бюджетной отчетности</w:t>
            </w:r>
          </w:p>
        </w:tc>
      </w:tr>
      <w:tr w:rsidR="006A6DF7" w:rsidRPr="00E37623" w:rsidTr="00456509">
        <w:tc>
          <w:tcPr>
            <w:tcW w:w="5098" w:type="dxa"/>
            <w:tcBorders>
              <w:top w:val="single" w:sz="4" w:space="0" w:color="auto"/>
              <w:left w:val="single" w:sz="4" w:space="0" w:color="auto"/>
              <w:bottom w:val="single" w:sz="4" w:space="0" w:color="auto"/>
              <w:right w:val="single" w:sz="4" w:space="0" w:color="auto"/>
            </w:tcBorders>
            <w:vAlign w:val="center"/>
          </w:tcPr>
          <w:p w:rsidR="006A6DF7" w:rsidRPr="00E37623" w:rsidRDefault="006A6DF7" w:rsidP="00456509">
            <w:pPr>
              <w:autoSpaceDE w:val="0"/>
              <w:autoSpaceDN w:val="0"/>
              <w:adjustRightInd w:val="0"/>
              <w:rPr>
                <w:sz w:val="28"/>
                <w:szCs w:val="28"/>
              </w:rPr>
            </w:pPr>
            <w:r w:rsidRPr="00E37623">
              <w:rPr>
                <w:sz w:val="28"/>
                <w:szCs w:val="28"/>
              </w:rPr>
              <w:t>Отражается в отчетности за отчетный период</w:t>
            </w:r>
            <w:r w:rsidRPr="00E37623">
              <w:rPr>
                <w:sz w:val="28"/>
                <w:szCs w:val="28"/>
                <w:u w:val="single"/>
              </w:rPr>
              <w:t xml:space="preserve">. Информация в пояснительной записке </w:t>
            </w:r>
            <w:r w:rsidRPr="00E37623">
              <w:rPr>
                <w:sz w:val="28"/>
                <w:szCs w:val="28"/>
              </w:rPr>
              <w:t>указывается с учетом событий после отчетной даты, по результатам отражения которых сформированы показатели отчетности</w:t>
            </w:r>
          </w:p>
        </w:tc>
        <w:tc>
          <w:tcPr>
            <w:tcW w:w="4820" w:type="dxa"/>
            <w:tcBorders>
              <w:top w:val="single" w:sz="4" w:space="0" w:color="auto"/>
              <w:left w:val="single" w:sz="4" w:space="0" w:color="auto"/>
              <w:bottom w:val="single" w:sz="4" w:space="0" w:color="auto"/>
              <w:right w:val="single" w:sz="4" w:space="0" w:color="auto"/>
            </w:tcBorders>
            <w:vAlign w:val="center"/>
          </w:tcPr>
          <w:p w:rsidR="006A6DF7" w:rsidRPr="00E37623" w:rsidRDefault="006A6DF7" w:rsidP="00456509">
            <w:pPr>
              <w:autoSpaceDE w:val="0"/>
              <w:autoSpaceDN w:val="0"/>
              <w:adjustRightInd w:val="0"/>
              <w:rPr>
                <w:sz w:val="28"/>
                <w:szCs w:val="28"/>
              </w:rPr>
            </w:pPr>
            <w:r w:rsidRPr="00E37623">
              <w:rPr>
                <w:sz w:val="28"/>
                <w:szCs w:val="28"/>
              </w:rPr>
              <w:t>Отражается в пояснительной записке. Входящие остатки на 1 января года, следующего за отчетным, в этом случае не корректируются. Раскрытию подлежат краткое описание (характеристика) событий после отчетной даты и оценка последствий их наступления в денежном выражении. При невозможности оценки в денежном выражении в пояснениях раскрывается факт и причины этого события</w:t>
            </w:r>
          </w:p>
        </w:tc>
      </w:tr>
    </w:tbl>
    <w:p w:rsidR="006A6DF7" w:rsidRPr="00E37623" w:rsidRDefault="006A6DF7" w:rsidP="006A6DF7">
      <w:pPr>
        <w:autoSpaceDE w:val="0"/>
        <w:autoSpaceDN w:val="0"/>
        <w:adjustRightInd w:val="0"/>
        <w:ind w:firstLine="539"/>
        <w:jc w:val="both"/>
        <w:rPr>
          <w:color w:val="000000"/>
          <w:sz w:val="28"/>
          <w:szCs w:val="28"/>
        </w:rPr>
      </w:pPr>
      <w:r w:rsidRPr="00E37623">
        <w:rPr>
          <w:sz w:val="28"/>
          <w:szCs w:val="28"/>
        </w:rPr>
        <w:lastRenderedPageBreak/>
        <w:t xml:space="preserve">Если в периоде между датой подписания и датой утверждения отчетности получена новая информация о событии после отчетной даты и (или) произошло (выявлено) событие, которое в ближайшем будущем окажет существенное          влияние, описание такого события после отчетной даты и его оценка в денежном выражении доводятся до пользователей отчетности дополнительно </w:t>
      </w:r>
      <w:r w:rsidRPr="00E37623">
        <w:rPr>
          <w:sz w:val="28"/>
          <w:szCs w:val="28"/>
        </w:rPr>
        <w:br/>
      </w:r>
      <w:r w:rsidRPr="00E37623">
        <w:rPr>
          <w:color w:val="000000"/>
          <w:sz w:val="28"/>
          <w:szCs w:val="28"/>
        </w:rPr>
        <w:t>(</w:t>
      </w:r>
      <w:hyperlink r:id="rId623" w:history="1">
        <w:r w:rsidRPr="00E37623">
          <w:rPr>
            <w:color w:val="000000"/>
            <w:sz w:val="28"/>
            <w:szCs w:val="28"/>
          </w:rPr>
          <w:t>п. 4.4</w:t>
        </w:r>
      </w:hyperlink>
      <w:r w:rsidRPr="00E37623">
        <w:rPr>
          <w:color w:val="000000"/>
          <w:sz w:val="28"/>
          <w:szCs w:val="28"/>
        </w:rPr>
        <w:t xml:space="preserve"> Методических рекомендаций к ФСГС «События после отчетной даты»).</w:t>
      </w:r>
    </w:p>
    <w:p w:rsidR="006A6DF7" w:rsidRPr="00E37623" w:rsidRDefault="006A6DF7" w:rsidP="006A6DF7">
      <w:pPr>
        <w:autoSpaceDE w:val="0"/>
        <w:autoSpaceDN w:val="0"/>
        <w:adjustRightInd w:val="0"/>
        <w:ind w:firstLine="539"/>
        <w:jc w:val="both"/>
        <w:rPr>
          <w:color w:val="000000"/>
          <w:sz w:val="28"/>
          <w:szCs w:val="28"/>
        </w:rPr>
      </w:pPr>
      <w:proofErr w:type="gramStart"/>
      <w:r w:rsidRPr="00E37623">
        <w:rPr>
          <w:color w:val="000000"/>
          <w:sz w:val="28"/>
          <w:szCs w:val="28"/>
        </w:rPr>
        <w:t>Например</w:t>
      </w:r>
      <w:proofErr w:type="gramEnd"/>
      <w:r w:rsidRPr="00E37623">
        <w:rPr>
          <w:color w:val="000000"/>
          <w:sz w:val="28"/>
          <w:szCs w:val="28"/>
        </w:rPr>
        <w:t xml:space="preserve">: </w:t>
      </w:r>
    </w:p>
    <w:p w:rsidR="006A6DF7" w:rsidRPr="00E37623" w:rsidRDefault="006A6DF7" w:rsidP="006A6DF7">
      <w:pPr>
        <w:autoSpaceDE w:val="0"/>
        <w:autoSpaceDN w:val="0"/>
        <w:adjustRightInd w:val="0"/>
        <w:ind w:firstLine="539"/>
        <w:jc w:val="both"/>
        <w:rPr>
          <w:sz w:val="28"/>
          <w:szCs w:val="28"/>
        </w:rPr>
      </w:pPr>
      <w:r w:rsidRPr="00E37623">
        <w:rPr>
          <w:sz w:val="28"/>
          <w:szCs w:val="28"/>
        </w:rPr>
        <w:t xml:space="preserve">1) в ходе проведения инвентаризации перед составлением годовой </w:t>
      </w:r>
      <w:r w:rsidRPr="00E37623">
        <w:rPr>
          <w:sz w:val="28"/>
          <w:szCs w:val="28"/>
        </w:rPr>
        <w:br/>
        <w:t xml:space="preserve">бюджетной отчетности учреждением выявлено неучтенное оборудование. </w:t>
      </w:r>
      <w:r w:rsidRPr="00E37623">
        <w:rPr>
          <w:sz w:val="28"/>
          <w:szCs w:val="28"/>
        </w:rPr>
        <w:br/>
        <w:t>Комиссия учреждения установила его справедливую стоимость в размере 90 000 руб. Протокол о результатах инвентаризации был подписан и передан в             централизованную бухгалтерию после отчетной даты, но до даты представления               (принятия) отчетности.</w:t>
      </w:r>
    </w:p>
    <w:p w:rsidR="006A6DF7" w:rsidRPr="00E37623" w:rsidRDefault="006A6DF7" w:rsidP="006A6DF7">
      <w:pPr>
        <w:autoSpaceDE w:val="0"/>
        <w:autoSpaceDN w:val="0"/>
        <w:adjustRightInd w:val="0"/>
        <w:ind w:firstLine="539"/>
        <w:jc w:val="both"/>
        <w:rPr>
          <w:sz w:val="28"/>
          <w:szCs w:val="28"/>
        </w:rPr>
      </w:pPr>
      <w:r w:rsidRPr="00E37623">
        <w:rPr>
          <w:sz w:val="28"/>
          <w:szCs w:val="28"/>
        </w:rPr>
        <w:t>Данный факт хозяйственной жизни является событием после отчетной даты, подтверждающим условия деятельности учреждения. Он подлежит отражению в соответствующих регистрах бухгалтерского учета и раскрытию в отчетности за отчетный период.</w:t>
      </w:r>
    </w:p>
    <w:p w:rsidR="006A6DF7" w:rsidRPr="00E37623" w:rsidRDefault="006A6DF7" w:rsidP="006A6DF7">
      <w:pPr>
        <w:autoSpaceDE w:val="0"/>
        <w:autoSpaceDN w:val="0"/>
        <w:adjustRightInd w:val="0"/>
        <w:ind w:firstLine="539"/>
        <w:jc w:val="both"/>
        <w:rPr>
          <w:sz w:val="28"/>
          <w:szCs w:val="28"/>
        </w:rPr>
      </w:pPr>
      <w:r w:rsidRPr="00E37623">
        <w:rPr>
          <w:sz w:val="28"/>
          <w:szCs w:val="28"/>
        </w:rPr>
        <w:t xml:space="preserve">В бюджетном учете данные операции будут отражены на последний день </w:t>
      </w:r>
      <w:r w:rsidRPr="00E37623">
        <w:rPr>
          <w:sz w:val="28"/>
          <w:szCs w:val="28"/>
        </w:rPr>
        <w:br/>
        <w:t>отчетного периода (31 декабря).</w:t>
      </w:r>
    </w:p>
    <w:p w:rsidR="006A6DF7" w:rsidRPr="00E37623" w:rsidRDefault="006A6DF7" w:rsidP="006A6DF7">
      <w:pPr>
        <w:autoSpaceDE w:val="0"/>
        <w:autoSpaceDN w:val="0"/>
        <w:adjustRightInd w:val="0"/>
        <w:ind w:firstLine="540"/>
        <w:jc w:val="both"/>
        <w:rPr>
          <w:sz w:val="28"/>
          <w:szCs w:val="28"/>
        </w:rPr>
      </w:pPr>
      <w:r w:rsidRPr="00E37623">
        <w:rPr>
          <w:sz w:val="28"/>
          <w:szCs w:val="28"/>
        </w:rPr>
        <w:t>2) в результате затопления склада пришло в негодность некоторое имущество учреждения. Сумма ущерба составила 30 000 руб. Данный факт хозяйственной жизни произошел после отчетной даты.</w:t>
      </w:r>
    </w:p>
    <w:p w:rsidR="006A6DF7" w:rsidRPr="00E37623" w:rsidRDefault="006A6DF7" w:rsidP="006A6DF7">
      <w:pPr>
        <w:autoSpaceDE w:val="0"/>
        <w:autoSpaceDN w:val="0"/>
        <w:adjustRightInd w:val="0"/>
        <w:ind w:firstLine="540"/>
        <w:jc w:val="both"/>
        <w:rPr>
          <w:sz w:val="28"/>
          <w:szCs w:val="28"/>
        </w:rPr>
      </w:pPr>
      <w:r w:rsidRPr="00E37623">
        <w:rPr>
          <w:sz w:val="28"/>
          <w:szCs w:val="28"/>
        </w:rPr>
        <w:t>Утрата после отчетной даты значительной части нефинансовых активов          является событием после отчетной даты, указывающим на условия деятельности учреждения. В учете и отчетности за отчетный период данное событие не          отражается, но раскрывается в Пояснительной записке. При этом входящие     остатки по счетам рабочего плана счетов (на 1 января года, следующего за         отчетным) корректировке не подлежат.</w:t>
      </w:r>
    </w:p>
    <w:p w:rsidR="006A6DF7" w:rsidRPr="00E37623" w:rsidRDefault="006A6DF7" w:rsidP="006A6DF7">
      <w:pPr>
        <w:autoSpaceDE w:val="0"/>
        <w:autoSpaceDN w:val="0"/>
        <w:adjustRightInd w:val="0"/>
        <w:ind w:firstLine="540"/>
        <w:jc w:val="both"/>
        <w:rPr>
          <w:sz w:val="28"/>
          <w:szCs w:val="28"/>
        </w:rPr>
      </w:pPr>
      <w:r w:rsidRPr="00E37623">
        <w:rPr>
          <w:sz w:val="28"/>
          <w:szCs w:val="28"/>
        </w:rPr>
        <w:t xml:space="preserve">14.11.2.В случае, если для соблюдения сроков представления бюджетной (бухгалтерской) отчетности и (или) в связи с поздним поступлением первичных учетных документов информация о событии после отчетной даты при             формировании показателей отчетности не используется, сведения о таком         событии при условии их существенности и оценки в денежном выражении            раскрываются в Пояснительной записке к отчетности. При этом на основании указанной информации (в </w:t>
      </w:r>
      <w:proofErr w:type="spellStart"/>
      <w:r w:rsidRPr="00E37623">
        <w:rPr>
          <w:sz w:val="28"/>
          <w:szCs w:val="28"/>
        </w:rPr>
        <w:t>межотчетный</w:t>
      </w:r>
      <w:proofErr w:type="spellEnd"/>
      <w:r w:rsidRPr="00E37623">
        <w:rPr>
          <w:sz w:val="28"/>
          <w:szCs w:val="28"/>
        </w:rPr>
        <w:t xml:space="preserve"> период) корректируются входящие       остатки на 1 января года, следующего за отчетным.</w:t>
      </w:r>
    </w:p>
    <w:p w:rsidR="006A6DF7" w:rsidRPr="00E37623" w:rsidRDefault="006A6DF7" w:rsidP="006A6DF7">
      <w:pPr>
        <w:autoSpaceDE w:val="0"/>
        <w:autoSpaceDN w:val="0"/>
        <w:adjustRightInd w:val="0"/>
        <w:ind w:firstLine="540"/>
        <w:jc w:val="both"/>
        <w:rPr>
          <w:sz w:val="28"/>
          <w:szCs w:val="28"/>
        </w:rPr>
      </w:pPr>
      <w:r w:rsidRPr="00E37623">
        <w:rPr>
          <w:sz w:val="28"/>
          <w:szCs w:val="28"/>
        </w:rPr>
        <w:t xml:space="preserve">Если в периоде между датой подписания и датой утверждения отчетности получена новая информация о событии после отчетной даты и (или) произошло (выявлено) событие, которое в ближайшем будущем окажет существенное        влияние, описание такого события после отчетной даты и его оценка в денежном </w:t>
      </w:r>
      <w:r w:rsidRPr="00E37623">
        <w:rPr>
          <w:sz w:val="28"/>
          <w:szCs w:val="28"/>
        </w:rPr>
        <w:br/>
        <w:t>выражении доводятся до пользователей отчетности дополнительно.</w:t>
      </w:r>
    </w:p>
    <w:p w:rsidR="006A6DF7" w:rsidRPr="00E37623" w:rsidRDefault="006A6DF7" w:rsidP="006A6DF7">
      <w:pPr>
        <w:autoSpaceDE w:val="0"/>
        <w:autoSpaceDN w:val="0"/>
        <w:adjustRightInd w:val="0"/>
        <w:ind w:firstLine="540"/>
        <w:jc w:val="both"/>
        <w:rPr>
          <w:sz w:val="28"/>
          <w:szCs w:val="28"/>
        </w:rPr>
      </w:pPr>
      <w:r w:rsidRPr="00E37623">
        <w:rPr>
          <w:sz w:val="28"/>
          <w:szCs w:val="28"/>
        </w:rPr>
        <w:t xml:space="preserve">Например: после подписания комплекта годовой бюджетной (бухгалтерской) отчетности и до представления ее ГРБС в МКУ «ЦБУ» представлены документы, подтверждающие завершение после отчетной даты процесса оформления              государственной регистрации права оперативного управления на </w:t>
      </w:r>
      <w:proofErr w:type="gramStart"/>
      <w:r w:rsidRPr="00E37623">
        <w:rPr>
          <w:sz w:val="28"/>
          <w:szCs w:val="28"/>
        </w:rPr>
        <w:t xml:space="preserve">имущество,   </w:t>
      </w:r>
      <w:proofErr w:type="gramEnd"/>
      <w:r w:rsidRPr="00E37623">
        <w:rPr>
          <w:sz w:val="28"/>
          <w:szCs w:val="28"/>
        </w:rPr>
        <w:t xml:space="preserve">       который был инициирован в отчетном периоде. </w:t>
      </w:r>
    </w:p>
    <w:p w:rsidR="006A6DF7" w:rsidRPr="00E37623" w:rsidRDefault="006A6DF7" w:rsidP="006A6DF7">
      <w:pPr>
        <w:autoSpaceDE w:val="0"/>
        <w:autoSpaceDN w:val="0"/>
        <w:adjustRightInd w:val="0"/>
        <w:ind w:firstLine="540"/>
        <w:jc w:val="both"/>
        <w:rPr>
          <w:sz w:val="28"/>
          <w:szCs w:val="28"/>
        </w:rPr>
      </w:pPr>
      <w:r w:rsidRPr="00E37623">
        <w:rPr>
          <w:sz w:val="28"/>
          <w:szCs w:val="28"/>
        </w:rPr>
        <w:lastRenderedPageBreak/>
        <w:t xml:space="preserve">Такое событие является существенным событием, наступившим после </w:t>
      </w:r>
      <w:r w:rsidRPr="00E37623">
        <w:rPr>
          <w:sz w:val="28"/>
          <w:szCs w:val="28"/>
        </w:rPr>
        <w:br/>
        <w:t>отчетной даты, подтверждающим условия деятельности учреждения.                     В рассмотренном случае информация о событии не используется при              формировании показателей отчетности, а отражается в Пояснительной записке с указанием стоимости имущества.</w:t>
      </w:r>
    </w:p>
    <w:p w:rsidR="006A6DF7" w:rsidRPr="00E37623" w:rsidRDefault="006A6DF7" w:rsidP="006A6DF7">
      <w:pPr>
        <w:autoSpaceDE w:val="0"/>
        <w:autoSpaceDN w:val="0"/>
        <w:adjustRightInd w:val="0"/>
        <w:ind w:firstLine="540"/>
        <w:jc w:val="both"/>
        <w:rPr>
          <w:sz w:val="28"/>
          <w:szCs w:val="28"/>
        </w:rPr>
      </w:pPr>
      <w:r w:rsidRPr="00E37623">
        <w:rPr>
          <w:sz w:val="28"/>
          <w:szCs w:val="28"/>
        </w:rPr>
        <w:t xml:space="preserve">На сумму имущества, закрепленного за учреждением на праве оперативного управления, в </w:t>
      </w:r>
      <w:proofErr w:type="spellStart"/>
      <w:r w:rsidRPr="00E37623">
        <w:rPr>
          <w:sz w:val="28"/>
          <w:szCs w:val="28"/>
        </w:rPr>
        <w:t>межотчетный</w:t>
      </w:r>
      <w:proofErr w:type="spellEnd"/>
      <w:r w:rsidRPr="00E37623">
        <w:rPr>
          <w:sz w:val="28"/>
          <w:szCs w:val="28"/>
        </w:rPr>
        <w:t xml:space="preserve"> период корректируются входящие остатки на начало года.</w:t>
      </w:r>
    </w:p>
    <w:p w:rsidR="006A6DF7" w:rsidRPr="00E37623" w:rsidRDefault="006A6DF7" w:rsidP="006A6DF7">
      <w:pPr>
        <w:autoSpaceDE w:val="0"/>
        <w:autoSpaceDN w:val="0"/>
        <w:adjustRightInd w:val="0"/>
        <w:ind w:firstLine="540"/>
        <w:jc w:val="both"/>
        <w:rPr>
          <w:sz w:val="28"/>
          <w:szCs w:val="28"/>
        </w:rPr>
      </w:pPr>
      <w:r w:rsidRPr="00E37623">
        <w:rPr>
          <w:bCs/>
          <w:sz w:val="28"/>
          <w:szCs w:val="28"/>
        </w:rPr>
        <w:t>14.11.3. Ошибки, обнаруженные после отчетной даты.</w:t>
      </w:r>
      <w:r w:rsidRPr="00E37623">
        <w:rPr>
          <w:sz w:val="28"/>
          <w:szCs w:val="28"/>
        </w:rPr>
        <w:t xml:space="preserve"> </w:t>
      </w:r>
    </w:p>
    <w:p w:rsidR="006A6DF7" w:rsidRPr="00E37623" w:rsidRDefault="006A6DF7" w:rsidP="006A6DF7">
      <w:pPr>
        <w:autoSpaceDE w:val="0"/>
        <w:autoSpaceDN w:val="0"/>
        <w:adjustRightInd w:val="0"/>
        <w:ind w:firstLine="540"/>
        <w:jc w:val="both"/>
        <w:rPr>
          <w:sz w:val="28"/>
          <w:szCs w:val="28"/>
        </w:rPr>
      </w:pPr>
      <w:r w:rsidRPr="00E37623">
        <w:rPr>
          <w:sz w:val="28"/>
          <w:szCs w:val="28"/>
        </w:rPr>
        <w:t>Ошибка, обнаруженная до утверждения вышестоящим органом бюджетной отчетности и требующая внесения изменений в регистры бухгалтерского учета (журналы операций), отражается как событие после отчетной даты следующим образом:</w:t>
      </w:r>
    </w:p>
    <w:p w:rsidR="006A6DF7" w:rsidRPr="00E37623" w:rsidRDefault="006A6DF7" w:rsidP="006A6DF7">
      <w:pPr>
        <w:autoSpaceDE w:val="0"/>
        <w:autoSpaceDN w:val="0"/>
        <w:adjustRightInd w:val="0"/>
        <w:ind w:firstLine="540"/>
        <w:jc w:val="both"/>
        <w:rPr>
          <w:sz w:val="28"/>
          <w:szCs w:val="28"/>
        </w:rPr>
      </w:pPr>
      <w:r w:rsidRPr="00E37623">
        <w:rPr>
          <w:sz w:val="28"/>
          <w:szCs w:val="28"/>
        </w:rPr>
        <w:t xml:space="preserve">в учете на последний день отчетного периода дополнительной бухгалтерской записью либо бухгалтерской записью, оформленной способом «красное </w:t>
      </w:r>
      <w:proofErr w:type="spellStart"/>
      <w:r w:rsidRPr="00E37623">
        <w:rPr>
          <w:sz w:val="28"/>
          <w:szCs w:val="28"/>
        </w:rPr>
        <w:t>сторно</w:t>
      </w:r>
      <w:proofErr w:type="spellEnd"/>
      <w:r w:rsidRPr="00E37623">
        <w:rPr>
          <w:sz w:val="28"/>
          <w:szCs w:val="28"/>
        </w:rPr>
        <w:t xml:space="preserve">», и (или) дополнительной бухгалтерской записью </w:t>
      </w:r>
      <w:r w:rsidRPr="00E37623">
        <w:rPr>
          <w:color w:val="000000"/>
          <w:sz w:val="28"/>
          <w:szCs w:val="28"/>
        </w:rPr>
        <w:t>(</w:t>
      </w:r>
      <w:hyperlink r:id="rId624" w:history="1">
        <w:r w:rsidRPr="00E37623">
          <w:rPr>
            <w:color w:val="000000"/>
            <w:sz w:val="28"/>
            <w:szCs w:val="28"/>
          </w:rPr>
          <w:t>п. 10</w:t>
        </w:r>
      </w:hyperlink>
      <w:r w:rsidRPr="00E37623">
        <w:rPr>
          <w:color w:val="000000"/>
          <w:sz w:val="28"/>
          <w:szCs w:val="28"/>
        </w:rPr>
        <w:t xml:space="preserve"> ФСГС «</w:t>
      </w:r>
      <w:r w:rsidRPr="00E37623">
        <w:rPr>
          <w:sz w:val="28"/>
          <w:szCs w:val="28"/>
        </w:rPr>
        <w:t>События после         отчетной даты»);</w:t>
      </w:r>
    </w:p>
    <w:p w:rsidR="006A6DF7" w:rsidRPr="00E37623" w:rsidRDefault="006A6DF7" w:rsidP="006A6DF7">
      <w:pPr>
        <w:autoSpaceDE w:val="0"/>
        <w:autoSpaceDN w:val="0"/>
        <w:adjustRightInd w:val="0"/>
        <w:ind w:firstLine="540"/>
        <w:jc w:val="both"/>
        <w:rPr>
          <w:sz w:val="28"/>
          <w:szCs w:val="28"/>
        </w:rPr>
      </w:pPr>
      <w:r w:rsidRPr="00E37623">
        <w:rPr>
          <w:sz w:val="28"/>
          <w:szCs w:val="28"/>
        </w:rPr>
        <w:t>в отчетности как событие, подтверждающее условие деятельности.            Информация о бухгалтерских записях и об изменении показателей отчетности подлежит раскрытию в Пояснительной записке, представляемой в составе      уточненной отчетности.</w:t>
      </w:r>
    </w:p>
    <w:p w:rsidR="006A6DF7" w:rsidRPr="00E37623" w:rsidRDefault="006A6DF7" w:rsidP="006A6DF7">
      <w:pPr>
        <w:autoSpaceDE w:val="0"/>
        <w:autoSpaceDN w:val="0"/>
        <w:adjustRightInd w:val="0"/>
        <w:ind w:firstLine="540"/>
        <w:jc w:val="both"/>
        <w:rPr>
          <w:sz w:val="28"/>
          <w:szCs w:val="28"/>
        </w:rPr>
      </w:pPr>
      <w:r w:rsidRPr="00E37623">
        <w:rPr>
          <w:sz w:val="28"/>
          <w:szCs w:val="28"/>
        </w:rPr>
        <w:t xml:space="preserve">Ошибки исправляются учреждением только с согласия субъекта </w:t>
      </w:r>
      <w:r w:rsidRPr="00E37623">
        <w:rPr>
          <w:sz w:val="28"/>
          <w:szCs w:val="28"/>
        </w:rPr>
        <w:br/>
        <w:t>консолидированной отчетности.</w:t>
      </w:r>
    </w:p>
    <w:p w:rsidR="006A6DF7" w:rsidRPr="00E37623" w:rsidRDefault="006A6DF7" w:rsidP="006A6DF7">
      <w:pPr>
        <w:autoSpaceDE w:val="0"/>
        <w:autoSpaceDN w:val="0"/>
        <w:adjustRightInd w:val="0"/>
        <w:ind w:firstLine="540"/>
        <w:jc w:val="both"/>
        <w:rPr>
          <w:sz w:val="28"/>
          <w:szCs w:val="28"/>
        </w:rPr>
      </w:pPr>
      <w:proofErr w:type="gramStart"/>
      <w:r w:rsidRPr="00E37623">
        <w:rPr>
          <w:sz w:val="28"/>
          <w:szCs w:val="28"/>
        </w:rPr>
        <w:t>Например</w:t>
      </w:r>
      <w:proofErr w:type="gramEnd"/>
      <w:r w:rsidRPr="00E37623">
        <w:rPr>
          <w:sz w:val="28"/>
          <w:szCs w:val="28"/>
        </w:rPr>
        <w:t>: при проведении ГРБС камеральной проверки бюджетной отчетности учреждения выявлены ошибки. Учреждению направлено уведомление о    несоответствии отчетности установленным требованиям и о необходимости внести соответствующие исправления в течение пяти рабочих дней.</w:t>
      </w:r>
    </w:p>
    <w:p w:rsidR="006A6DF7" w:rsidRPr="00E37623" w:rsidRDefault="006A6DF7" w:rsidP="006A6DF7">
      <w:pPr>
        <w:autoSpaceDE w:val="0"/>
        <w:autoSpaceDN w:val="0"/>
        <w:adjustRightInd w:val="0"/>
        <w:ind w:firstLine="540"/>
        <w:jc w:val="both"/>
        <w:rPr>
          <w:sz w:val="28"/>
          <w:szCs w:val="28"/>
        </w:rPr>
      </w:pPr>
      <w:r w:rsidRPr="00E37623">
        <w:rPr>
          <w:sz w:val="28"/>
          <w:szCs w:val="28"/>
        </w:rPr>
        <w:t xml:space="preserve">Такое событие относится к событию, подтверждающему условие                   деятельности. В бюджетном учете исправительные записи отражаются последним днем отчетного периода дополнительной бухгалтерской записью либо               бухгалтерской записью, оформленной способом «красное </w:t>
      </w:r>
      <w:proofErr w:type="spellStart"/>
      <w:r w:rsidRPr="00E37623">
        <w:rPr>
          <w:sz w:val="28"/>
          <w:szCs w:val="28"/>
        </w:rPr>
        <w:t>сторно</w:t>
      </w:r>
      <w:proofErr w:type="spellEnd"/>
      <w:r w:rsidRPr="00E37623">
        <w:rPr>
          <w:sz w:val="28"/>
          <w:szCs w:val="28"/>
        </w:rPr>
        <w:t>», и (или) дополнительной бухгалтерской записью (в зависимости от ее характера).</w:t>
      </w:r>
    </w:p>
    <w:p w:rsidR="006A6DF7" w:rsidRPr="00E37623" w:rsidRDefault="006A6DF7" w:rsidP="006A6DF7">
      <w:pPr>
        <w:autoSpaceDE w:val="0"/>
        <w:autoSpaceDN w:val="0"/>
        <w:adjustRightInd w:val="0"/>
        <w:ind w:firstLine="540"/>
        <w:jc w:val="both"/>
        <w:rPr>
          <w:sz w:val="28"/>
          <w:szCs w:val="28"/>
        </w:rPr>
      </w:pPr>
      <w:r w:rsidRPr="00E37623">
        <w:rPr>
          <w:sz w:val="28"/>
          <w:szCs w:val="28"/>
        </w:rPr>
        <w:t>В составе уточненной отчетности данная информация подлежит раскрытию в Пояснительной записке.</w:t>
      </w:r>
    </w:p>
    <w:p w:rsidR="006A6DF7" w:rsidRPr="00E37623" w:rsidRDefault="006A6DF7" w:rsidP="006A6DF7">
      <w:pPr>
        <w:autoSpaceDE w:val="0"/>
        <w:autoSpaceDN w:val="0"/>
        <w:adjustRightInd w:val="0"/>
        <w:ind w:firstLine="540"/>
        <w:jc w:val="both"/>
        <w:rPr>
          <w:sz w:val="28"/>
          <w:szCs w:val="28"/>
        </w:rPr>
      </w:pPr>
      <w:r w:rsidRPr="00E37623">
        <w:rPr>
          <w:bCs/>
          <w:sz w:val="28"/>
          <w:szCs w:val="28"/>
        </w:rPr>
        <w:t>14.11.4. Принятие решения о реорганизации или ликвидации учреждения.</w:t>
      </w:r>
      <w:r w:rsidRPr="00E37623">
        <w:rPr>
          <w:sz w:val="28"/>
          <w:szCs w:val="28"/>
        </w:rPr>
        <w:t xml:space="preserve"> В случае принятия решения о реорганизации или ликвидации (упразднении) </w:t>
      </w:r>
      <w:r w:rsidRPr="00E37623">
        <w:rPr>
          <w:sz w:val="28"/>
          <w:szCs w:val="28"/>
        </w:rPr>
        <w:br/>
        <w:t>учреждения данный факт отражается:</w:t>
      </w:r>
    </w:p>
    <w:p w:rsidR="006A6DF7" w:rsidRPr="00E37623" w:rsidRDefault="006A6DF7" w:rsidP="006A6DF7">
      <w:pPr>
        <w:autoSpaceDE w:val="0"/>
        <w:autoSpaceDN w:val="0"/>
        <w:adjustRightInd w:val="0"/>
        <w:ind w:firstLine="540"/>
        <w:jc w:val="both"/>
        <w:rPr>
          <w:sz w:val="28"/>
          <w:szCs w:val="28"/>
        </w:rPr>
      </w:pPr>
      <w:r w:rsidRPr="00E37623">
        <w:rPr>
          <w:sz w:val="28"/>
          <w:szCs w:val="28"/>
        </w:rPr>
        <w:t xml:space="preserve"> на отчетную дату в учете и отчетности в соответствии с особенностями, предусмотренными нормативными правовыми актами, регулирующими ведение бюджетного (бухгалтерского) учета и составление бюджетной (бухгалтерской) отчетности;</w:t>
      </w:r>
    </w:p>
    <w:p w:rsidR="006A6DF7" w:rsidRPr="00E37623" w:rsidRDefault="006A6DF7" w:rsidP="006A6DF7">
      <w:pPr>
        <w:autoSpaceDE w:val="0"/>
        <w:autoSpaceDN w:val="0"/>
        <w:adjustRightInd w:val="0"/>
        <w:ind w:firstLine="540"/>
        <w:jc w:val="both"/>
        <w:rPr>
          <w:sz w:val="28"/>
          <w:szCs w:val="28"/>
        </w:rPr>
      </w:pPr>
      <w:r w:rsidRPr="00E37623">
        <w:rPr>
          <w:sz w:val="28"/>
          <w:szCs w:val="28"/>
        </w:rPr>
        <w:t xml:space="preserve"> в период между отчетной датой и датой подписания отчетности за отчетный период по счетам рабочего плана счетов в периоде, следующем за отчетным, и раскрывается в отчетности за отчетный период в Пояснительной записке, то есть данное событие отражается как событие, указывающее на условия деятельности учреждения.</w:t>
      </w:r>
    </w:p>
    <w:p w:rsidR="006A6DF7" w:rsidRPr="00E37623" w:rsidRDefault="006A6DF7" w:rsidP="006A6DF7">
      <w:pPr>
        <w:autoSpaceDE w:val="0"/>
        <w:autoSpaceDN w:val="0"/>
        <w:adjustRightInd w:val="0"/>
        <w:ind w:firstLine="567"/>
        <w:jc w:val="both"/>
        <w:rPr>
          <w:sz w:val="28"/>
          <w:szCs w:val="28"/>
        </w:rPr>
      </w:pPr>
      <w:r w:rsidRPr="00E37623">
        <w:rPr>
          <w:sz w:val="28"/>
          <w:szCs w:val="28"/>
        </w:rPr>
        <w:lastRenderedPageBreak/>
        <w:t>14.11.5. В пояснительной записке также раскрывается прочая информация:</w:t>
      </w:r>
    </w:p>
    <w:p w:rsidR="006A6DF7" w:rsidRPr="00E37623" w:rsidRDefault="006A6DF7" w:rsidP="006A6DF7">
      <w:pPr>
        <w:autoSpaceDE w:val="0"/>
        <w:autoSpaceDN w:val="0"/>
        <w:adjustRightInd w:val="0"/>
        <w:jc w:val="both"/>
        <w:rPr>
          <w:color w:val="000000"/>
          <w:sz w:val="28"/>
          <w:szCs w:val="28"/>
        </w:rPr>
      </w:pPr>
      <w:r w:rsidRPr="00E37623">
        <w:rPr>
          <w:sz w:val="28"/>
          <w:szCs w:val="28"/>
        </w:rPr>
        <w:tab/>
      </w:r>
      <w:r w:rsidRPr="00E37623">
        <w:rPr>
          <w:color w:val="000000"/>
          <w:sz w:val="28"/>
          <w:szCs w:val="28"/>
        </w:rPr>
        <w:t xml:space="preserve">по форме 0503127 - порядок формирования показателей </w:t>
      </w:r>
      <w:hyperlink r:id="rId625" w:history="1">
        <w:r w:rsidRPr="00E37623">
          <w:rPr>
            <w:color w:val="000000"/>
            <w:sz w:val="28"/>
            <w:szCs w:val="28"/>
          </w:rPr>
          <w:t>раздела 1</w:t>
        </w:r>
      </w:hyperlink>
      <w:r w:rsidRPr="00E37623">
        <w:rPr>
          <w:color w:val="000000"/>
          <w:sz w:val="28"/>
          <w:szCs w:val="28"/>
        </w:rPr>
        <w:t xml:space="preserve"> Отчета (ф. 0503127): показатели в </w:t>
      </w:r>
      <w:hyperlink r:id="rId626" w:history="1">
        <w:r w:rsidRPr="00E37623">
          <w:rPr>
            <w:color w:val="000000"/>
            <w:sz w:val="28"/>
            <w:szCs w:val="28"/>
          </w:rPr>
          <w:t>графе 9</w:t>
        </w:r>
      </w:hyperlink>
      <w:r w:rsidRPr="00E37623">
        <w:rPr>
          <w:color w:val="000000"/>
          <w:sz w:val="28"/>
          <w:szCs w:val="28"/>
        </w:rPr>
        <w:t xml:space="preserve"> указываются с учетом следующих                    особенностей:</w:t>
      </w:r>
    </w:p>
    <w:p w:rsidR="006A6DF7" w:rsidRPr="00E37623" w:rsidRDefault="006A6DF7" w:rsidP="006A6DF7">
      <w:pPr>
        <w:autoSpaceDE w:val="0"/>
        <w:autoSpaceDN w:val="0"/>
        <w:adjustRightInd w:val="0"/>
        <w:jc w:val="both"/>
        <w:rPr>
          <w:color w:val="000000"/>
          <w:sz w:val="28"/>
          <w:szCs w:val="28"/>
        </w:rPr>
      </w:pPr>
      <w:r w:rsidRPr="00E37623">
        <w:rPr>
          <w:color w:val="000000"/>
          <w:sz w:val="28"/>
          <w:szCs w:val="28"/>
        </w:rPr>
        <w:tab/>
        <w:t xml:space="preserve">по строкам, содержащим утвержденные на финансовый год плановые </w:t>
      </w:r>
      <w:r w:rsidRPr="00E37623">
        <w:rPr>
          <w:color w:val="000000"/>
          <w:sz w:val="28"/>
          <w:szCs w:val="28"/>
        </w:rPr>
        <w:br/>
        <w:t xml:space="preserve">показатели по доходам </w:t>
      </w:r>
      <w:hyperlink r:id="rId627" w:history="1">
        <w:r w:rsidRPr="00E37623">
          <w:rPr>
            <w:color w:val="000000"/>
            <w:sz w:val="28"/>
            <w:szCs w:val="28"/>
          </w:rPr>
          <w:t>(графа 4)</w:t>
        </w:r>
      </w:hyperlink>
      <w:r w:rsidRPr="00E37623">
        <w:rPr>
          <w:color w:val="000000"/>
          <w:sz w:val="28"/>
          <w:szCs w:val="28"/>
        </w:rPr>
        <w:t xml:space="preserve">, - как разность показателей </w:t>
      </w:r>
      <w:hyperlink r:id="rId628" w:history="1">
        <w:r w:rsidRPr="00E37623">
          <w:rPr>
            <w:color w:val="000000"/>
            <w:sz w:val="28"/>
            <w:szCs w:val="28"/>
          </w:rPr>
          <w:t>граф 4</w:t>
        </w:r>
      </w:hyperlink>
      <w:r w:rsidRPr="00E37623">
        <w:rPr>
          <w:color w:val="000000"/>
          <w:sz w:val="28"/>
          <w:szCs w:val="28"/>
        </w:rPr>
        <w:t xml:space="preserve"> и </w:t>
      </w:r>
      <w:hyperlink r:id="rId629" w:history="1">
        <w:r w:rsidRPr="00E37623">
          <w:rPr>
            <w:color w:val="000000"/>
            <w:sz w:val="28"/>
            <w:szCs w:val="28"/>
          </w:rPr>
          <w:t>8</w:t>
        </w:r>
      </w:hyperlink>
      <w:r w:rsidRPr="00E37623">
        <w:rPr>
          <w:color w:val="000000"/>
          <w:sz w:val="28"/>
          <w:szCs w:val="28"/>
        </w:rPr>
        <w:t>;</w:t>
      </w:r>
    </w:p>
    <w:p w:rsidR="006A6DF7" w:rsidRPr="00E37623" w:rsidRDefault="006A6DF7" w:rsidP="006A6DF7">
      <w:pPr>
        <w:autoSpaceDE w:val="0"/>
        <w:autoSpaceDN w:val="0"/>
        <w:adjustRightInd w:val="0"/>
        <w:jc w:val="both"/>
        <w:rPr>
          <w:color w:val="000000"/>
          <w:sz w:val="28"/>
          <w:szCs w:val="28"/>
        </w:rPr>
      </w:pPr>
      <w:r w:rsidRPr="00E37623">
        <w:rPr>
          <w:color w:val="000000"/>
          <w:sz w:val="28"/>
          <w:szCs w:val="28"/>
        </w:rPr>
        <w:tab/>
        <w:t xml:space="preserve">по строкам, не содержащим данных в </w:t>
      </w:r>
      <w:hyperlink r:id="rId630" w:history="1">
        <w:r w:rsidRPr="00E37623">
          <w:rPr>
            <w:color w:val="000000"/>
            <w:sz w:val="28"/>
            <w:szCs w:val="28"/>
          </w:rPr>
          <w:t>графе 4</w:t>
        </w:r>
      </w:hyperlink>
      <w:r w:rsidRPr="00E37623">
        <w:rPr>
          <w:color w:val="000000"/>
          <w:sz w:val="28"/>
          <w:szCs w:val="28"/>
        </w:rPr>
        <w:t xml:space="preserve">, и (или) при исполнении сверхплановых показателей (в случае превышения показателя </w:t>
      </w:r>
      <w:hyperlink r:id="rId631" w:history="1">
        <w:r w:rsidRPr="00E37623">
          <w:rPr>
            <w:color w:val="000000"/>
            <w:sz w:val="28"/>
            <w:szCs w:val="28"/>
          </w:rPr>
          <w:t>графы 8</w:t>
        </w:r>
      </w:hyperlink>
      <w:r w:rsidRPr="00E37623">
        <w:rPr>
          <w:color w:val="000000"/>
          <w:sz w:val="28"/>
          <w:szCs w:val="28"/>
        </w:rPr>
        <w:t xml:space="preserve"> над </w:t>
      </w:r>
      <w:r w:rsidRPr="00E37623">
        <w:rPr>
          <w:color w:val="000000"/>
          <w:sz w:val="28"/>
          <w:szCs w:val="28"/>
        </w:rPr>
        <w:br/>
        <w:t xml:space="preserve">показателем </w:t>
      </w:r>
      <w:hyperlink r:id="rId632" w:history="1">
        <w:r w:rsidRPr="00E37623">
          <w:rPr>
            <w:color w:val="000000"/>
            <w:sz w:val="28"/>
            <w:szCs w:val="28"/>
          </w:rPr>
          <w:t>графы 4</w:t>
        </w:r>
      </w:hyperlink>
      <w:r w:rsidRPr="00E37623">
        <w:rPr>
          <w:color w:val="000000"/>
          <w:sz w:val="28"/>
          <w:szCs w:val="28"/>
        </w:rPr>
        <w:t xml:space="preserve">), </w:t>
      </w:r>
      <w:hyperlink r:id="rId633" w:history="1">
        <w:r w:rsidRPr="00E37623">
          <w:rPr>
            <w:color w:val="000000"/>
            <w:sz w:val="28"/>
            <w:szCs w:val="28"/>
          </w:rPr>
          <w:t>графа 9</w:t>
        </w:r>
      </w:hyperlink>
      <w:r w:rsidRPr="00E37623">
        <w:rPr>
          <w:color w:val="000000"/>
          <w:sz w:val="28"/>
          <w:szCs w:val="28"/>
        </w:rPr>
        <w:t xml:space="preserve"> не заполняется.</w:t>
      </w:r>
    </w:p>
    <w:p w:rsidR="006A6DF7" w:rsidRPr="00E37623" w:rsidRDefault="006A6DF7" w:rsidP="006A6DF7">
      <w:pPr>
        <w:autoSpaceDE w:val="0"/>
        <w:autoSpaceDN w:val="0"/>
        <w:adjustRightInd w:val="0"/>
        <w:jc w:val="both"/>
        <w:rPr>
          <w:color w:val="000000"/>
          <w:sz w:val="28"/>
          <w:szCs w:val="28"/>
        </w:rPr>
      </w:pPr>
      <w:r w:rsidRPr="00E37623">
        <w:rPr>
          <w:color w:val="000000"/>
          <w:sz w:val="28"/>
          <w:szCs w:val="28"/>
        </w:rPr>
        <w:tab/>
        <w:t xml:space="preserve">По строкам, содержащим в </w:t>
      </w:r>
      <w:hyperlink r:id="rId634" w:history="1">
        <w:r w:rsidRPr="00E37623">
          <w:rPr>
            <w:color w:val="000000"/>
            <w:sz w:val="28"/>
            <w:szCs w:val="28"/>
          </w:rPr>
          <w:t>графе 4</w:t>
        </w:r>
      </w:hyperlink>
      <w:r w:rsidRPr="00E37623">
        <w:rPr>
          <w:color w:val="000000"/>
          <w:sz w:val="28"/>
          <w:szCs w:val="28"/>
        </w:rPr>
        <w:t xml:space="preserve"> показатели со знаком минус, показатель неисполненных назначений (в части возвратов доходов из бюджета) отражается в </w:t>
      </w:r>
      <w:r w:rsidRPr="00E37623">
        <w:rPr>
          <w:color w:val="000000"/>
          <w:sz w:val="28"/>
          <w:szCs w:val="28"/>
        </w:rPr>
        <w:br/>
      </w:r>
      <w:hyperlink r:id="rId635" w:history="1">
        <w:r w:rsidRPr="00E37623">
          <w:rPr>
            <w:color w:val="000000"/>
            <w:sz w:val="28"/>
            <w:szCs w:val="28"/>
          </w:rPr>
          <w:t>графе 9</w:t>
        </w:r>
      </w:hyperlink>
      <w:r w:rsidRPr="00E37623">
        <w:rPr>
          <w:color w:val="000000"/>
          <w:sz w:val="28"/>
          <w:szCs w:val="28"/>
        </w:rPr>
        <w:t xml:space="preserve"> со знаком минус;</w:t>
      </w:r>
    </w:p>
    <w:p w:rsidR="006A6DF7" w:rsidRPr="00E37623" w:rsidRDefault="006A6DF7" w:rsidP="006A6DF7">
      <w:pPr>
        <w:autoSpaceDE w:val="0"/>
        <w:autoSpaceDN w:val="0"/>
        <w:adjustRightInd w:val="0"/>
        <w:jc w:val="both"/>
        <w:rPr>
          <w:color w:val="000000"/>
          <w:sz w:val="28"/>
          <w:szCs w:val="28"/>
        </w:rPr>
      </w:pPr>
      <w:r w:rsidRPr="00E37623">
        <w:rPr>
          <w:color w:val="000000"/>
          <w:sz w:val="28"/>
          <w:szCs w:val="28"/>
        </w:rPr>
        <w:tab/>
        <w:t xml:space="preserve">по </w:t>
      </w:r>
      <w:hyperlink r:id="rId636" w:history="1">
        <w:r w:rsidRPr="00E37623">
          <w:rPr>
            <w:color w:val="000000"/>
            <w:sz w:val="28"/>
            <w:szCs w:val="28"/>
          </w:rPr>
          <w:t>строке 010</w:t>
        </w:r>
      </w:hyperlink>
      <w:r w:rsidRPr="00E37623">
        <w:rPr>
          <w:color w:val="000000"/>
          <w:sz w:val="28"/>
          <w:szCs w:val="28"/>
        </w:rPr>
        <w:t xml:space="preserve"> не заполняется. Причины отклонения суммы неисполненных назначений, отраженных в </w:t>
      </w:r>
      <w:hyperlink r:id="rId637" w:history="1">
        <w:r w:rsidRPr="00E37623">
          <w:rPr>
            <w:color w:val="000000"/>
            <w:sz w:val="28"/>
            <w:szCs w:val="28"/>
          </w:rPr>
          <w:t>графе 9</w:t>
        </w:r>
      </w:hyperlink>
      <w:r w:rsidRPr="00E37623">
        <w:rPr>
          <w:color w:val="000000"/>
          <w:sz w:val="28"/>
          <w:szCs w:val="28"/>
        </w:rPr>
        <w:t xml:space="preserve"> по соответствующим строкам </w:t>
      </w:r>
      <w:hyperlink r:id="rId638" w:history="1">
        <w:r w:rsidRPr="00E37623">
          <w:rPr>
            <w:color w:val="000000"/>
            <w:sz w:val="28"/>
            <w:szCs w:val="28"/>
          </w:rPr>
          <w:t>раздела 1</w:t>
        </w:r>
      </w:hyperlink>
      <w:r w:rsidRPr="00E37623">
        <w:rPr>
          <w:color w:val="000000"/>
          <w:sz w:val="28"/>
          <w:szCs w:val="28"/>
        </w:rPr>
        <w:t xml:space="preserve">,    формирующих итоговый показатель по доходам, от разницы показателей граф 4 и 8 по </w:t>
      </w:r>
      <w:hyperlink r:id="rId639" w:history="1">
        <w:r w:rsidRPr="00E37623">
          <w:rPr>
            <w:color w:val="000000"/>
            <w:sz w:val="28"/>
            <w:szCs w:val="28"/>
          </w:rPr>
          <w:t>строке 010</w:t>
        </w:r>
      </w:hyperlink>
      <w:r w:rsidRPr="00E37623">
        <w:rPr>
          <w:color w:val="000000"/>
          <w:sz w:val="28"/>
          <w:szCs w:val="28"/>
        </w:rPr>
        <w:t xml:space="preserve"> раскрываются по необходимости в текстовой части </w:t>
      </w:r>
      <w:hyperlink r:id="rId640" w:history="1">
        <w:r w:rsidRPr="00E37623">
          <w:rPr>
            <w:color w:val="000000"/>
            <w:sz w:val="28"/>
            <w:szCs w:val="28"/>
          </w:rPr>
          <w:t>раздела 3</w:t>
        </w:r>
      </w:hyperlink>
      <w:r w:rsidRPr="00E37623">
        <w:rPr>
          <w:color w:val="000000"/>
          <w:sz w:val="28"/>
          <w:szCs w:val="28"/>
        </w:rPr>
        <w:t xml:space="preserve"> </w:t>
      </w:r>
      <w:r w:rsidRPr="00E37623">
        <w:rPr>
          <w:color w:val="000000"/>
          <w:sz w:val="28"/>
          <w:szCs w:val="28"/>
        </w:rPr>
        <w:br/>
        <w:t>Пояснительной записки;</w:t>
      </w:r>
    </w:p>
    <w:p w:rsidR="006A6DF7" w:rsidRPr="00E37623" w:rsidRDefault="006A6DF7" w:rsidP="00FC502A">
      <w:pPr>
        <w:autoSpaceDE w:val="0"/>
        <w:autoSpaceDN w:val="0"/>
        <w:adjustRightInd w:val="0"/>
        <w:jc w:val="both"/>
        <w:rPr>
          <w:color w:val="000000"/>
          <w:sz w:val="28"/>
          <w:szCs w:val="28"/>
        </w:rPr>
      </w:pPr>
      <w:r w:rsidRPr="00E37623">
        <w:rPr>
          <w:color w:val="000000"/>
          <w:sz w:val="28"/>
          <w:szCs w:val="28"/>
        </w:rPr>
        <w:tab/>
        <w:t xml:space="preserve">по форме 0503164 - в случае, если в прогнозных данных по доходам на </w:t>
      </w:r>
      <w:r w:rsidRPr="00E37623">
        <w:rPr>
          <w:color w:val="000000"/>
          <w:sz w:val="28"/>
          <w:szCs w:val="28"/>
        </w:rPr>
        <w:br/>
        <w:t xml:space="preserve">текущий бюджетный год имеются показатели по не действующим на отчетную дату КБК в связи с признанием их утратившими силу на основании приказов о внесении изменений в </w:t>
      </w:r>
      <w:hyperlink r:id="rId641" w:history="1">
        <w:r w:rsidRPr="00E37623">
          <w:rPr>
            <w:color w:val="000000"/>
            <w:sz w:val="28"/>
            <w:szCs w:val="28"/>
          </w:rPr>
          <w:t>приказ</w:t>
        </w:r>
      </w:hyperlink>
      <w:r w:rsidRPr="00E37623">
        <w:rPr>
          <w:color w:val="000000"/>
          <w:sz w:val="28"/>
          <w:szCs w:val="28"/>
        </w:rPr>
        <w:t xml:space="preserve"> Министерства финансов Российской Федерации</w:t>
      </w:r>
      <w:r w:rsidR="00FC502A" w:rsidRPr="00E37623">
        <w:rPr>
          <w:color w:val="000000"/>
          <w:sz w:val="28"/>
          <w:szCs w:val="28"/>
        </w:rPr>
        <w:t xml:space="preserve">           </w:t>
      </w:r>
      <w:r w:rsidRPr="00E37623">
        <w:rPr>
          <w:color w:val="000000"/>
          <w:sz w:val="28"/>
          <w:szCs w:val="28"/>
        </w:rPr>
        <w:t xml:space="preserve"> от </w:t>
      </w:r>
      <w:r w:rsidR="00FC502A" w:rsidRPr="00E37623">
        <w:rPr>
          <w:sz w:val="28"/>
          <w:szCs w:val="28"/>
        </w:rPr>
        <w:t xml:space="preserve"> 01.06.2023 № 80н «Об утверждении кодов (перечней кодов) бюджетной классификации Российской Федерации на 2024 год (на 2024 год и на плановый период 2025 и 2026 годов»</w:t>
      </w:r>
      <w:r w:rsidR="00FC502A" w:rsidRPr="00E37623">
        <w:rPr>
          <w:color w:val="000000"/>
          <w:sz w:val="28"/>
          <w:szCs w:val="28"/>
        </w:rPr>
        <w:t xml:space="preserve"> </w:t>
      </w:r>
      <w:r w:rsidRPr="00E37623">
        <w:rPr>
          <w:color w:val="000000"/>
          <w:sz w:val="28"/>
          <w:szCs w:val="28"/>
        </w:rPr>
        <w:t xml:space="preserve">в сведениях </w:t>
      </w:r>
      <w:hyperlink r:id="rId642" w:history="1">
        <w:r w:rsidRPr="00E37623">
          <w:rPr>
            <w:color w:val="000000"/>
            <w:sz w:val="28"/>
            <w:szCs w:val="28"/>
          </w:rPr>
          <w:t>(ф. 0503164)</w:t>
        </w:r>
      </w:hyperlink>
      <w:r w:rsidRPr="00E37623">
        <w:rPr>
          <w:color w:val="000000"/>
          <w:sz w:val="28"/>
          <w:szCs w:val="28"/>
        </w:rPr>
        <w:t xml:space="preserve"> отражаются </w:t>
      </w:r>
      <w:r w:rsidRPr="00E37623">
        <w:rPr>
          <w:color w:val="000000"/>
          <w:sz w:val="28"/>
          <w:szCs w:val="28"/>
        </w:rPr>
        <w:br/>
        <w:t xml:space="preserve">действующие на отчетную дату КБК в соответствии с названным приказом, при этом в текстовой части Пояснительной записки необходимо </w:t>
      </w:r>
      <w:r w:rsidRPr="00E37623">
        <w:rPr>
          <w:color w:val="000000"/>
          <w:sz w:val="28"/>
          <w:szCs w:val="28"/>
        </w:rPr>
        <w:br/>
        <w:t xml:space="preserve">раскрыть причины расхождения показателей сведений </w:t>
      </w:r>
      <w:hyperlink r:id="rId643" w:history="1">
        <w:r w:rsidRPr="00E37623">
          <w:rPr>
            <w:color w:val="000000"/>
            <w:sz w:val="28"/>
            <w:szCs w:val="28"/>
          </w:rPr>
          <w:t>(ф. 0503164)</w:t>
        </w:r>
      </w:hyperlink>
      <w:r w:rsidRPr="00E37623">
        <w:rPr>
          <w:color w:val="000000"/>
          <w:sz w:val="28"/>
          <w:szCs w:val="28"/>
        </w:rPr>
        <w:t xml:space="preserve"> с </w:t>
      </w:r>
      <w:r w:rsidRPr="00E37623">
        <w:rPr>
          <w:color w:val="000000"/>
          <w:sz w:val="28"/>
          <w:szCs w:val="28"/>
        </w:rPr>
        <w:br/>
        <w:t>прогнозными данными;</w:t>
      </w:r>
    </w:p>
    <w:p w:rsidR="006A6DF7" w:rsidRPr="00E37623" w:rsidRDefault="006A6DF7" w:rsidP="006A6DF7">
      <w:pPr>
        <w:autoSpaceDE w:val="0"/>
        <w:autoSpaceDN w:val="0"/>
        <w:adjustRightInd w:val="0"/>
        <w:jc w:val="both"/>
        <w:rPr>
          <w:color w:val="000000"/>
          <w:sz w:val="28"/>
          <w:szCs w:val="28"/>
        </w:rPr>
      </w:pPr>
      <w:r w:rsidRPr="00E37623">
        <w:rPr>
          <w:color w:val="000000"/>
          <w:sz w:val="28"/>
          <w:szCs w:val="28"/>
        </w:rPr>
        <w:tab/>
        <w:t xml:space="preserve">по форме 0503168 - особенности заполнения </w:t>
      </w:r>
      <w:hyperlink r:id="rId644" w:history="1">
        <w:r w:rsidRPr="00E37623">
          <w:rPr>
            <w:color w:val="000000"/>
            <w:sz w:val="28"/>
            <w:szCs w:val="28"/>
          </w:rPr>
          <w:t>разделов 1</w:t>
        </w:r>
      </w:hyperlink>
      <w:r w:rsidRPr="00E37623">
        <w:rPr>
          <w:color w:val="000000"/>
          <w:sz w:val="28"/>
          <w:szCs w:val="28"/>
        </w:rPr>
        <w:t xml:space="preserve">, </w:t>
      </w:r>
      <w:hyperlink r:id="rId645" w:history="1">
        <w:r w:rsidRPr="00E37623">
          <w:rPr>
            <w:color w:val="000000"/>
            <w:sz w:val="28"/>
            <w:szCs w:val="28"/>
          </w:rPr>
          <w:t>2</w:t>
        </w:r>
      </w:hyperlink>
      <w:r w:rsidRPr="00E37623">
        <w:rPr>
          <w:color w:val="000000"/>
          <w:sz w:val="28"/>
          <w:szCs w:val="28"/>
        </w:rPr>
        <w:t xml:space="preserve"> Сведений </w:t>
      </w:r>
      <w:r w:rsidRPr="00E37623">
        <w:rPr>
          <w:color w:val="000000"/>
          <w:sz w:val="28"/>
          <w:szCs w:val="28"/>
        </w:rPr>
        <w:br/>
        <w:t>(ф. 0503168) Данные по дебетовым оборотам счетов учета нефинансовых активов, корреспондирующих со счетом 1 401 10 199.</w:t>
      </w:r>
    </w:p>
    <w:p w:rsidR="006A6DF7" w:rsidRPr="00E37623" w:rsidRDefault="006A6DF7" w:rsidP="006A6DF7">
      <w:pPr>
        <w:autoSpaceDE w:val="0"/>
        <w:autoSpaceDN w:val="0"/>
        <w:adjustRightInd w:val="0"/>
        <w:jc w:val="both"/>
        <w:rPr>
          <w:color w:val="000000"/>
          <w:sz w:val="28"/>
          <w:szCs w:val="28"/>
        </w:rPr>
      </w:pPr>
      <w:r w:rsidRPr="00E37623">
        <w:rPr>
          <w:color w:val="000000"/>
          <w:sz w:val="28"/>
          <w:szCs w:val="28"/>
        </w:rPr>
        <w:tab/>
        <w:t xml:space="preserve">Отражение показателей со знаком минус допустимо только при условии </w:t>
      </w:r>
      <w:r w:rsidRPr="00E37623">
        <w:rPr>
          <w:color w:val="000000"/>
          <w:sz w:val="28"/>
          <w:szCs w:val="28"/>
        </w:rPr>
        <w:br/>
        <w:t xml:space="preserve">отражения в отчетном периоде исправительных корреспонденций способом «красное </w:t>
      </w:r>
      <w:proofErr w:type="spellStart"/>
      <w:r w:rsidRPr="00E37623">
        <w:rPr>
          <w:color w:val="000000"/>
          <w:sz w:val="28"/>
          <w:szCs w:val="28"/>
        </w:rPr>
        <w:t>сторно</w:t>
      </w:r>
      <w:proofErr w:type="spellEnd"/>
      <w:r w:rsidRPr="00E37623">
        <w:rPr>
          <w:color w:val="000000"/>
          <w:sz w:val="28"/>
          <w:szCs w:val="28"/>
        </w:rPr>
        <w:t>» ввиду выявленных ошибок отчетного периода.</w:t>
      </w:r>
    </w:p>
    <w:p w:rsidR="006A6DF7" w:rsidRPr="00E37623" w:rsidRDefault="006A6DF7" w:rsidP="006A6DF7">
      <w:pPr>
        <w:autoSpaceDE w:val="0"/>
        <w:autoSpaceDN w:val="0"/>
        <w:adjustRightInd w:val="0"/>
        <w:jc w:val="both"/>
        <w:rPr>
          <w:color w:val="000000"/>
          <w:sz w:val="28"/>
          <w:szCs w:val="28"/>
        </w:rPr>
      </w:pPr>
      <w:r w:rsidRPr="00E37623">
        <w:rPr>
          <w:color w:val="000000"/>
          <w:sz w:val="28"/>
          <w:szCs w:val="28"/>
        </w:rPr>
        <w:tab/>
        <w:t xml:space="preserve">Информация о данных операциях (с указанием номера счета нефинансового актива, суммы корректировочных записей и оснований таких корректировок) подлежит раскрытию в текстовой части сведений </w:t>
      </w:r>
      <w:hyperlink r:id="rId646" w:history="1">
        <w:r w:rsidRPr="00E37623">
          <w:rPr>
            <w:color w:val="000000"/>
            <w:sz w:val="28"/>
            <w:szCs w:val="28"/>
          </w:rPr>
          <w:t>(ф. 0503168)</w:t>
        </w:r>
      </w:hyperlink>
      <w:r w:rsidRPr="00E37623">
        <w:rPr>
          <w:color w:val="000000"/>
          <w:sz w:val="28"/>
          <w:szCs w:val="28"/>
        </w:rPr>
        <w:t xml:space="preserve"> </w:t>
      </w:r>
      <w:hyperlink r:id="rId647" w:history="1">
        <w:r w:rsidRPr="00E37623">
          <w:rPr>
            <w:color w:val="000000"/>
            <w:sz w:val="28"/>
            <w:szCs w:val="28"/>
          </w:rPr>
          <w:t>разд. 4</w:t>
        </w:r>
      </w:hyperlink>
      <w:r w:rsidRPr="00E37623">
        <w:rPr>
          <w:color w:val="000000"/>
          <w:sz w:val="28"/>
          <w:szCs w:val="28"/>
        </w:rPr>
        <w:t xml:space="preserve"> «Анализ показателей бухгалтерской отчетности субъекта бюджетной отчетности» </w:t>
      </w:r>
      <w:r w:rsidRPr="00E37623">
        <w:rPr>
          <w:color w:val="000000"/>
          <w:sz w:val="28"/>
          <w:szCs w:val="28"/>
        </w:rPr>
        <w:br/>
        <w:t>Пояснительной записки ПБС;</w:t>
      </w:r>
    </w:p>
    <w:p w:rsidR="006A6DF7" w:rsidRPr="00E37623" w:rsidRDefault="006A6DF7" w:rsidP="006A6DF7">
      <w:pPr>
        <w:autoSpaceDE w:val="0"/>
        <w:autoSpaceDN w:val="0"/>
        <w:adjustRightInd w:val="0"/>
        <w:ind w:firstLine="540"/>
        <w:jc w:val="both"/>
        <w:rPr>
          <w:color w:val="000000"/>
          <w:sz w:val="28"/>
          <w:szCs w:val="28"/>
        </w:rPr>
      </w:pPr>
      <w:r w:rsidRPr="00E37623">
        <w:rPr>
          <w:color w:val="000000"/>
          <w:sz w:val="28"/>
          <w:szCs w:val="28"/>
        </w:rPr>
        <w:t xml:space="preserve">по форме 0503173 - информация об иных причинах (код причины </w:t>
      </w:r>
      <w:hyperlink r:id="rId648" w:history="1">
        <w:r w:rsidRPr="00E37623">
          <w:rPr>
            <w:color w:val="000000"/>
            <w:sz w:val="28"/>
            <w:szCs w:val="28"/>
          </w:rPr>
          <w:t>03.5</w:t>
        </w:r>
      </w:hyperlink>
      <w:r w:rsidRPr="00E37623">
        <w:rPr>
          <w:color w:val="000000"/>
          <w:sz w:val="28"/>
          <w:szCs w:val="28"/>
        </w:rPr>
        <w:t xml:space="preserve">), </w:t>
      </w:r>
      <w:r w:rsidRPr="00E37623">
        <w:rPr>
          <w:color w:val="000000"/>
          <w:sz w:val="28"/>
          <w:szCs w:val="28"/>
        </w:rPr>
        <w:br/>
        <w:t xml:space="preserve">отраженная в </w:t>
      </w:r>
      <w:hyperlink r:id="rId649" w:history="1">
        <w:r w:rsidRPr="00E37623">
          <w:rPr>
            <w:color w:val="000000"/>
            <w:sz w:val="28"/>
            <w:szCs w:val="28"/>
          </w:rPr>
          <w:t>графе 7</w:t>
        </w:r>
      </w:hyperlink>
      <w:r w:rsidRPr="00E37623">
        <w:rPr>
          <w:color w:val="000000"/>
          <w:sz w:val="28"/>
          <w:szCs w:val="28"/>
        </w:rPr>
        <w:t xml:space="preserve"> сведений (ф. 0503173) подлежит раскрытию в текстовой    части Пояснительной записки;</w:t>
      </w:r>
    </w:p>
    <w:p w:rsidR="006A6DF7" w:rsidRPr="00E37623" w:rsidRDefault="006A6DF7" w:rsidP="006A6DF7">
      <w:pPr>
        <w:autoSpaceDE w:val="0"/>
        <w:autoSpaceDN w:val="0"/>
        <w:adjustRightInd w:val="0"/>
        <w:ind w:firstLine="539"/>
        <w:jc w:val="both"/>
        <w:rPr>
          <w:color w:val="000000"/>
          <w:sz w:val="28"/>
          <w:szCs w:val="28"/>
        </w:rPr>
      </w:pPr>
      <w:r w:rsidRPr="00E37623">
        <w:rPr>
          <w:color w:val="000000"/>
          <w:sz w:val="28"/>
          <w:szCs w:val="28"/>
        </w:rPr>
        <w:tab/>
        <w:t xml:space="preserve">по форме 0503296 - в справочной таблице по неисполненным решениям </w:t>
      </w:r>
      <w:r w:rsidRPr="00E37623">
        <w:rPr>
          <w:color w:val="000000"/>
          <w:sz w:val="28"/>
          <w:szCs w:val="28"/>
        </w:rPr>
        <w:br/>
        <w:t xml:space="preserve">судов раскрываются сведения о не исполненных на отчетную дату денежных </w:t>
      </w:r>
      <w:r w:rsidRPr="00E37623">
        <w:rPr>
          <w:color w:val="000000"/>
          <w:sz w:val="28"/>
          <w:szCs w:val="28"/>
        </w:rPr>
        <w:br/>
        <w:t xml:space="preserve">обязательствах по судебным решениям судов судебной системы Российской </w:t>
      </w:r>
      <w:r w:rsidRPr="00E37623">
        <w:rPr>
          <w:color w:val="000000"/>
          <w:sz w:val="28"/>
          <w:szCs w:val="28"/>
        </w:rPr>
        <w:br/>
        <w:t xml:space="preserve">Федерации (судебным актам иностранных (международных) судов), отраженных в </w:t>
      </w:r>
      <w:hyperlink r:id="rId650" w:history="1">
        <w:r w:rsidRPr="00E37623">
          <w:rPr>
            <w:color w:val="000000"/>
            <w:sz w:val="28"/>
            <w:szCs w:val="28"/>
          </w:rPr>
          <w:t>графе 8</w:t>
        </w:r>
      </w:hyperlink>
      <w:r w:rsidRPr="00E37623">
        <w:rPr>
          <w:color w:val="000000"/>
          <w:sz w:val="28"/>
          <w:szCs w:val="28"/>
        </w:rPr>
        <w:t xml:space="preserve"> Сведений (ф. 0503296) с указанием кодов </w:t>
      </w:r>
      <w:hyperlink r:id="rId651" w:history="1">
        <w:r w:rsidRPr="00E37623">
          <w:rPr>
            <w:color w:val="000000"/>
            <w:sz w:val="28"/>
            <w:szCs w:val="28"/>
          </w:rPr>
          <w:t>КОСГУ</w:t>
        </w:r>
      </w:hyperlink>
      <w:r w:rsidRPr="00E37623">
        <w:rPr>
          <w:color w:val="000000"/>
          <w:sz w:val="28"/>
          <w:szCs w:val="28"/>
        </w:rPr>
        <w:t xml:space="preserve"> в </w:t>
      </w:r>
      <w:hyperlink r:id="rId652" w:history="1">
        <w:r w:rsidRPr="00E37623">
          <w:rPr>
            <w:color w:val="000000"/>
            <w:sz w:val="28"/>
            <w:szCs w:val="28"/>
          </w:rPr>
          <w:t>графе 1</w:t>
        </w:r>
      </w:hyperlink>
      <w:r w:rsidRPr="00E37623">
        <w:rPr>
          <w:color w:val="000000"/>
          <w:sz w:val="28"/>
          <w:szCs w:val="28"/>
        </w:rPr>
        <w:t xml:space="preserve">, общего </w:t>
      </w:r>
      <w:r w:rsidRPr="00E37623">
        <w:rPr>
          <w:color w:val="000000"/>
          <w:sz w:val="28"/>
          <w:szCs w:val="28"/>
        </w:rPr>
        <w:br/>
        <w:t xml:space="preserve">количества не исполненных учреждением документов в </w:t>
      </w:r>
      <w:hyperlink r:id="rId653" w:history="1">
        <w:r w:rsidRPr="00E37623">
          <w:rPr>
            <w:color w:val="000000"/>
            <w:sz w:val="28"/>
            <w:szCs w:val="28"/>
          </w:rPr>
          <w:t>графе 2</w:t>
        </w:r>
      </w:hyperlink>
      <w:r w:rsidRPr="00E37623">
        <w:rPr>
          <w:color w:val="000000"/>
          <w:sz w:val="28"/>
          <w:szCs w:val="28"/>
        </w:rPr>
        <w:t xml:space="preserve"> и общей суммы по неисполненным документам в </w:t>
      </w:r>
      <w:hyperlink r:id="rId654" w:history="1">
        <w:r w:rsidRPr="00E37623">
          <w:rPr>
            <w:color w:val="000000"/>
            <w:sz w:val="28"/>
            <w:szCs w:val="28"/>
          </w:rPr>
          <w:t>графе 3</w:t>
        </w:r>
      </w:hyperlink>
      <w:r w:rsidRPr="00E37623">
        <w:rPr>
          <w:color w:val="000000"/>
          <w:sz w:val="28"/>
          <w:szCs w:val="28"/>
        </w:rPr>
        <w:t>.</w:t>
      </w:r>
    </w:p>
    <w:p w:rsidR="006A6DF7" w:rsidRPr="00E37623" w:rsidRDefault="006A6DF7" w:rsidP="006A6DF7">
      <w:pPr>
        <w:autoSpaceDE w:val="0"/>
        <w:autoSpaceDN w:val="0"/>
        <w:adjustRightInd w:val="0"/>
        <w:ind w:firstLine="539"/>
        <w:jc w:val="both"/>
        <w:rPr>
          <w:color w:val="000000"/>
          <w:sz w:val="28"/>
          <w:szCs w:val="28"/>
        </w:rPr>
      </w:pPr>
      <w:r w:rsidRPr="00E37623">
        <w:rPr>
          <w:color w:val="000000"/>
          <w:sz w:val="28"/>
          <w:szCs w:val="28"/>
        </w:rPr>
        <w:t xml:space="preserve">При этом данные </w:t>
      </w:r>
      <w:hyperlink r:id="rId655" w:history="1">
        <w:r w:rsidRPr="00E37623">
          <w:rPr>
            <w:color w:val="000000"/>
            <w:sz w:val="28"/>
            <w:szCs w:val="28"/>
          </w:rPr>
          <w:t>графы 3</w:t>
        </w:r>
      </w:hyperlink>
      <w:r w:rsidRPr="00E37623">
        <w:rPr>
          <w:color w:val="000000"/>
          <w:sz w:val="28"/>
          <w:szCs w:val="28"/>
        </w:rPr>
        <w:t xml:space="preserve"> справочной таблицы должны соответствовать </w:t>
      </w:r>
      <w:r w:rsidRPr="00E37623">
        <w:rPr>
          <w:color w:val="000000"/>
          <w:sz w:val="28"/>
          <w:szCs w:val="28"/>
        </w:rPr>
        <w:br/>
        <w:t xml:space="preserve">данным </w:t>
      </w:r>
      <w:hyperlink r:id="rId656" w:history="1">
        <w:r w:rsidRPr="00E37623">
          <w:rPr>
            <w:color w:val="000000"/>
            <w:sz w:val="28"/>
            <w:szCs w:val="28"/>
          </w:rPr>
          <w:t>графы 8</w:t>
        </w:r>
      </w:hyperlink>
      <w:r w:rsidRPr="00E37623">
        <w:rPr>
          <w:color w:val="000000"/>
          <w:sz w:val="28"/>
          <w:szCs w:val="28"/>
        </w:rPr>
        <w:t xml:space="preserve"> Сведений (ф. 0503296).</w:t>
      </w:r>
    </w:p>
    <w:p w:rsidR="006A6DF7" w:rsidRPr="00E37623" w:rsidRDefault="006A6DF7" w:rsidP="006A6DF7">
      <w:pPr>
        <w:autoSpaceDE w:val="0"/>
        <w:autoSpaceDN w:val="0"/>
        <w:adjustRightInd w:val="0"/>
        <w:ind w:firstLine="539"/>
        <w:jc w:val="both"/>
        <w:rPr>
          <w:color w:val="000000"/>
          <w:sz w:val="28"/>
          <w:szCs w:val="28"/>
        </w:rPr>
      </w:pPr>
      <w:r w:rsidRPr="00E37623">
        <w:rPr>
          <w:color w:val="000000"/>
          <w:sz w:val="28"/>
          <w:szCs w:val="28"/>
        </w:rPr>
        <w:t xml:space="preserve">Одновременно в текстовой части Пояснительной </w:t>
      </w:r>
      <w:proofErr w:type="gramStart"/>
      <w:r w:rsidRPr="00E37623">
        <w:rPr>
          <w:color w:val="000000"/>
          <w:sz w:val="28"/>
          <w:szCs w:val="28"/>
        </w:rPr>
        <w:t xml:space="preserve">записки  </w:t>
      </w:r>
      <w:r w:rsidRPr="00E37623">
        <w:rPr>
          <w:color w:val="000000"/>
          <w:sz w:val="28"/>
          <w:szCs w:val="28"/>
        </w:rPr>
        <w:br/>
        <w:t>раскрывается</w:t>
      </w:r>
      <w:proofErr w:type="gramEnd"/>
      <w:r w:rsidRPr="00E37623">
        <w:rPr>
          <w:color w:val="000000"/>
          <w:sz w:val="28"/>
          <w:szCs w:val="28"/>
        </w:rPr>
        <w:t xml:space="preserve"> информация о задолженности по исполнительным документам и правовом основании ее возникновения;</w:t>
      </w:r>
    </w:p>
    <w:p w:rsidR="006A6DF7" w:rsidRPr="00E37623" w:rsidRDefault="006A6DF7" w:rsidP="006A6DF7">
      <w:pPr>
        <w:autoSpaceDE w:val="0"/>
        <w:autoSpaceDN w:val="0"/>
        <w:adjustRightInd w:val="0"/>
        <w:ind w:firstLine="540"/>
        <w:jc w:val="both"/>
        <w:rPr>
          <w:color w:val="000000"/>
          <w:sz w:val="28"/>
          <w:szCs w:val="28"/>
        </w:rPr>
      </w:pPr>
      <w:r w:rsidRPr="00E37623">
        <w:rPr>
          <w:color w:val="000000"/>
          <w:sz w:val="28"/>
          <w:szCs w:val="28"/>
        </w:rPr>
        <w:t xml:space="preserve">в случае не заполнения таблицы 6 - при отсутствии расхождений по             результатам инвентаризации, проведенной в целях подтверждения показателей годовой бюджетной отчетности, </w:t>
      </w:r>
      <w:hyperlink r:id="rId657" w:history="1">
        <w:r w:rsidRPr="00E37623">
          <w:rPr>
            <w:color w:val="000000"/>
            <w:sz w:val="28"/>
            <w:szCs w:val="28"/>
          </w:rPr>
          <w:t>таблица</w:t>
        </w:r>
      </w:hyperlink>
      <w:r w:rsidRPr="00E37623">
        <w:rPr>
          <w:color w:val="000000"/>
          <w:sz w:val="28"/>
          <w:szCs w:val="28"/>
        </w:rPr>
        <w:t xml:space="preserve"> № 6 не заполняется. Факт проведения годовой инвентаризации отражается в текстовой части </w:t>
      </w:r>
      <w:hyperlink r:id="rId658" w:history="1">
        <w:r w:rsidRPr="00E37623">
          <w:rPr>
            <w:color w:val="000000"/>
            <w:sz w:val="28"/>
            <w:szCs w:val="28"/>
          </w:rPr>
          <w:t>раздела 5</w:t>
        </w:r>
      </w:hyperlink>
      <w:r w:rsidRPr="00E37623">
        <w:rPr>
          <w:color w:val="000000"/>
          <w:sz w:val="28"/>
          <w:szCs w:val="28"/>
        </w:rPr>
        <w:t xml:space="preserve"> «Прочие            вопросы деятельности субъекта бюджетной отчетности» Пояснительной            записки.».</w:t>
      </w:r>
    </w:p>
    <w:p w:rsidR="000D3E6D" w:rsidRPr="00E37623" w:rsidRDefault="000D3E6D" w:rsidP="000D3E6D">
      <w:pPr>
        <w:autoSpaceDE w:val="0"/>
        <w:autoSpaceDN w:val="0"/>
        <w:adjustRightInd w:val="0"/>
        <w:ind w:firstLine="720"/>
        <w:jc w:val="both"/>
        <w:rPr>
          <w:sz w:val="28"/>
          <w:szCs w:val="28"/>
        </w:rPr>
      </w:pPr>
      <w:r w:rsidRPr="00E37623">
        <w:rPr>
          <w:color w:val="000000"/>
          <w:sz w:val="28"/>
          <w:szCs w:val="28"/>
        </w:rPr>
        <w:t>14.12.</w:t>
      </w:r>
      <w:r w:rsidRPr="00E37623">
        <w:rPr>
          <w:sz w:val="28"/>
          <w:szCs w:val="28"/>
        </w:rPr>
        <w:t xml:space="preserve"> Порядок направления (представления) бюджетной отчетности получателей средств городского бюджета - муниципальных бюджетных учреждений города Перми в Контрольно-счетную палату города Перми для проведения внешней проверки.</w:t>
      </w:r>
    </w:p>
    <w:p w:rsidR="000D3E6D" w:rsidRPr="00E37623" w:rsidRDefault="000D3E6D" w:rsidP="000D3E6D">
      <w:pPr>
        <w:autoSpaceDE w:val="0"/>
        <w:autoSpaceDN w:val="0"/>
        <w:adjustRightInd w:val="0"/>
        <w:ind w:firstLine="720"/>
        <w:jc w:val="both"/>
        <w:rPr>
          <w:sz w:val="28"/>
          <w:szCs w:val="28"/>
        </w:rPr>
      </w:pPr>
      <w:r w:rsidRPr="00E37623">
        <w:rPr>
          <w:sz w:val="28"/>
          <w:szCs w:val="28"/>
        </w:rPr>
        <w:t xml:space="preserve">В целях направления (представления) годовой бюджетной отчетности </w:t>
      </w:r>
      <w:r w:rsidRPr="00E37623">
        <w:rPr>
          <w:sz w:val="28"/>
          <w:szCs w:val="28"/>
        </w:rPr>
        <w:br/>
        <w:t xml:space="preserve">получателей средств городского бюджета - муниципальных бюджетных </w:t>
      </w:r>
      <w:r w:rsidRPr="00E37623">
        <w:rPr>
          <w:sz w:val="28"/>
          <w:szCs w:val="28"/>
        </w:rPr>
        <w:br/>
        <w:t xml:space="preserve">учреждений города Перми, подведомственных администрации города Перми, функциональным и территориальным органам администрации города Перми </w:t>
      </w:r>
      <w:r w:rsidRPr="00E37623">
        <w:rPr>
          <w:sz w:val="28"/>
          <w:szCs w:val="28"/>
        </w:rPr>
        <w:br/>
        <w:t xml:space="preserve">(далее – Субъекты отчетности) в Контрольно-счетную палату города Перми </w:t>
      </w:r>
      <w:r w:rsidRPr="00E37623">
        <w:rPr>
          <w:sz w:val="28"/>
          <w:szCs w:val="28"/>
        </w:rPr>
        <w:br/>
        <w:t>(далее –КСП) для проведения внешней проверки необходимо:</w:t>
      </w:r>
    </w:p>
    <w:p w:rsidR="000D3E6D" w:rsidRPr="00E37623" w:rsidRDefault="000D3E6D" w:rsidP="000D3E6D">
      <w:pPr>
        <w:autoSpaceDE w:val="0"/>
        <w:autoSpaceDN w:val="0"/>
        <w:adjustRightInd w:val="0"/>
        <w:ind w:firstLine="720"/>
        <w:jc w:val="both"/>
        <w:rPr>
          <w:sz w:val="28"/>
          <w:szCs w:val="28"/>
        </w:rPr>
      </w:pPr>
      <w:r w:rsidRPr="00E37623">
        <w:rPr>
          <w:sz w:val="28"/>
          <w:szCs w:val="28"/>
        </w:rPr>
        <w:t xml:space="preserve">1. В случае получения запроса от КСП о проведении внешней проверки годовой бюджетной отчетности Субъект отчетности обращается в МКУ «ЦБУ» </w:t>
      </w:r>
      <w:r w:rsidRPr="00E37623">
        <w:rPr>
          <w:sz w:val="28"/>
          <w:szCs w:val="28"/>
        </w:rPr>
        <w:br/>
        <w:t xml:space="preserve">с просьбой представить сброшюрованную, пронумерованную и заверенную </w:t>
      </w:r>
      <w:r w:rsidRPr="00E37623">
        <w:rPr>
          <w:sz w:val="28"/>
          <w:szCs w:val="28"/>
        </w:rPr>
        <w:br/>
        <w:t xml:space="preserve">копию годовой бюджетной отчетности по состоянию на 1 января отчетного </w:t>
      </w:r>
      <w:r w:rsidRPr="00E37623">
        <w:rPr>
          <w:sz w:val="28"/>
          <w:szCs w:val="28"/>
        </w:rPr>
        <w:br/>
        <w:t>финансового года.</w:t>
      </w:r>
    </w:p>
    <w:p w:rsidR="000D3E6D" w:rsidRPr="00E37623" w:rsidRDefault="000D3E6D" w:rsidP="000D3E6D">
      <w:pPr>
        <w:autoSpaceDE w:val="0"/>
        <w:autoSpaceDN w:val="0"/>
        <w:adjustRightInd w:val="0"/>
        <w:ind w:firstLine="720"/>
        <w:jc w:val="both"/>
        <w:rPr>
          <w:sz w:val="28"/>
          <w:szCs w:val="28"/>
        </w:rPr>
      </w:pPr>
      <w:r w:rsidRPr="00E37623">
        <w:rPr>
          <w:sz w:val="28"/>
          <w:szCs w:val="28"/>
        </w:rPr>
        <w:t>2.</w:t>
      </w:r>
      <w:r w:rsidRPr="00E37623">
        <w:rPr>
          <w:sz w:val="28"/>
          <w:szCs w:val="28"/>
        </w:rPr>
        <w:tab/>
        <w:t xml:space="preserve">МКУ «ЦБУ» распечатывает годовую бюджетную отчетность из </w:t>
      </w:r>
      <w:r w:rsidRPr="00E37623">
        <w:rPr>
          <w:sz w:val="28"/>
          <w:szCs w:val="28"/>
        </w:rPr>
        <w:br/>
        <w:t xml:space="preserve">программного продукта ЕИС УФХД ПК подсистемы СКО с оттиском электронных подписей должностных лиц Субъекта отчетности и МКУ «ЦБУ» на </w:t>
      </w:r>
      <w:r w:rsidRPr="00E37623">
        <w:rPr>
          <w:sz w:val="28"/>
          <w:szCs w:val="28"/>
        </w:rPr>
        <w:br/>
        <w:t xml:space="preserve">бумажном носителе в составе форм, установленных Департаментом финансов </w:t>
      </w:r>
      <w:r w:rsidRPr="00E37623">
        <w:rPr>
          <w:sz w:val="28"/>
          <w:szCs w:val="28"/>
        </w:rPr>
        <w:br/>
        <w:t>администрации города Перми с возможным отличием от форм, закрепленных в Инструкции № 191н.</w:t>
      </w:r>
    </w:p>
    <w:p w:rsidR="000D3E6D" w:rsidRPr="00E37623" w:rsidRDefault="000D3E6D" w:rsidP="000D3E6D">
      <w:pPr>
        <w:autoSpaceDE w:val="0"/>
        <w:autoSpaceDN w:val="0"/>
        <w:adjustRightInd w:val="0"/>
        <w:jc w:val="both"/>
        <w:rPr>
          <w:sz w:val="28"/>
          <w:szCs w:val="28"/>
        </w:rPr>
      </w:pPr>
      <w:r w:rsidRPr="00E37623">
        <w:rPr>
          <w:sz w:val="28"/>
          <w:szCs w:val="28"/>
        </w:rPr>
        <w:tab/>
        <w:t xml:space="preserve">Копия годовой бюджетной отчетности, изготовленная на бумажном </w:t>
      </w:r>
      <w:r w:rsidRPr="00E37623">
        <w:rPr>
          <w:sz w:val="28"/>
          <w:szCs w:val="28"/>
        </w:rPr>
        <w:br/>
        <w:t xml:space="preserve">носителе, прошивается, нумеруется, заверяется директором МКУ «ЦБУ» либо </w:t>
      </w:r>
      <w:r w:rsidRPr="00E37623">
        <w:rPr>
          <w:sz w:val="28"/>
          <w:szCs w:val="28"/>
        </w:rPr>
        <w:br/>
        <w:t xml:space="preserve">заместителем директора-главным бухгалтером, заместителем директора МКУ «ЦБУ», или лицами, исполняющими их обязанности, передается Субъекту </w:t>
      </w:r>
      <w:r w:rsidRPr="00E37623">
        <w:rPr>
          <w:sz w:val="28"/>
          <w:szCs w:val="28"/>
        </w:rPr>
        <w:br/>
        <w:t>отчетности по реестру передачи документов.</w:t>
      </w:r>
    </w:p>
    <w:p w:rsidR="000D3E6D" w:rsidRPr="00E37623" w:rsidRDefault="000D3E6D" w:rsidP="000D3E6D">
      <w:pPr>
        <w:autoSpaceDE w:val="0"/>
        <w:autoSpaceDN w:val="0"/>
        <w:adjustRightInd w:val="0"/>
        <w:jc w:val="both"/>
        <w:rPr>
          <w:sz w:val="28"/>
          <w:szCs w:val="28"/>
        </w:rPr>
      </w:pPr>
      <w:r w:rsidRPr="00E37623">
        <w:rPr>
          <w:sz w:val="28"/>
          <w:szCs w:val="28"/>
        </w:rPr>
        <w:tab/>
        <w:t>3. Копия годовой бюджетной отчетности на бумажном носителе заверяется в следующем порядке:</w:t>
      </w:r>
    </w:p>
    <w:p w:rsidR="000D3E6D" w:rsidRPr="00E37623" w:rsidRDefault="000D3E6D" w:rsidP="000D3E6D">
      <w:pPr>
        <w:autoSpaceDE w:val="0"/>
        <w:autoSpaceDN w:val="0"/>
        <w:adjustRightInd w:val="0"/>
        <w:jc w:val="both"/>
        <w:rPr>
          <w:sz w:val="28"/>
          <w:szCs w:val="28"/>
        </w:rPr>
      </w:pPr>
      <w:r w:rsidRPr="00E37623">
        <w:rPr>
          <w:sz w:val="28"/>
          <w:szCs w:val="28"/>
        </w:rPr>
        <w:tab/>
        <w:t xml:space="preserve">должностное лицо МКУ «ЦБУ» заверяет копию годовой бюджетной </w:t>
      </w:r>
      <w:r w:rsidRPr="00E37623">
        <w:rPr>
          <w:sz w:val="28"/>
          <w:szCs w:val="28"/>
        </w:rPr>
        <w:br/>
        <w:t xml:space="preserve">отчетности Субъекта отчетности путем проставления на обороте последней </w:t>
      </w:r>
      <w:r w:rsidRPr="00E37623">
        <w:rPr>
          <w:sz w:val="28"/>
          <w:szCs w:val="28"/>
        </w:rPr>
        <w:br/>
        <w:t>страницы экземпляра копии годовой бюджетной отчетности отметки «ВЕРНО»;</w:t>
      </w:r>
    </w:p>
    <w:p w:rsidR="000D3E6D" w:rsidRPr="00E37623" w:rsidRDefault="000D3E6D" w:rsidP="000D3E6D">
      <w:pPr>
        <w:autoSpaceDE w:val="0"/>
        <w:autoSpaceDN w:val="0"/>
        <w:adjustRightInd w:val="0"/>
        <w:jc w:val="both"/>
        <w:rPr>
          <w:sz w:val="28"/>
          <w:szCs w:val="28"/>
        </w:rPr>
      </w:pPr>
      <w:r w:rsidRPr="00E37623">
        <w:rPr>
          <w:sz w:val="28"/>
          <w:szCs w:val="28"/>
        </w:rPr>
        <w:lastRenderedPageBreak/>
        <w:tab/>
        <w:t>должностное лицо МКУ «ЦБУ» наносит личную подпись, расшифровывает подпись и должность, проставляет дату заверения;</w:t>
      </w:r>
    </w:p>
    <w:p w:rsidR="000D3E6D" w:rsidRPr="00E37623" w:rsidRDefault="000D3E6D" w:rsidP="000D3E6D">
      <w:pPr>
        <w:autoSpaceDE w:val="0"/>
        <w:autoSpaceDN w:val="0"/>
        <w:adjustRightInd w:val="0"/>
        <w:jc w:val="both"/>
        <w:rPr>
          <w:sz w:val="28"/>
          <w:szCs w:val="28"/>
        </w:rPr>
      </w:pPr>
      <w:r w:rsidRPr="00E37623">
        <w:rPr>
          <w:sz w:val="28"/>
          <w:szCs w:val="28"/>
        </w:rPr>
        <w:tab/>
        <w:t>печать МКУ «ЦБУ» на прошивке обязательна.</w:t>
      </w:r>
    </w:p>
    <w:p w:rsidR="000D3E6D" w:rsidRPr="00E37623" w:rsidRDefault="000D3E6D" w:rsidP="000D3E6D">
      <w:pPr>
        <w:autoSpaceDE w:val="0"/>
        <w:autoSpaceDN w:val="0"/>
        <w:adjustRightInd w:val="0"/>
        <w:ind w:firstLine="709"/>
        <w:jc w:val="both"/>
        <w:rPr>
          <w:sz w:val="28"/>
          <w:szCs w:val="28"/>
        </w:rPr>
      </w:pPr>
      <w:r w:rsidRPr="00E37623">
        <w:rPr>
          <w:sz w:val="28"/>
          <w:szCs w:val="28"/>
        </w:rPr>
        <w:t xml:space="preserve">4. В случае, если в сроки представления годовой бюджетной отчетности происходит смена ЭЦП должностных лиц Субъекта отчетности, должностных лиц МКУ «ЦБУ», ответственных за подписание отчетности, и отчетность невозможно подписать электронной подписью – копия годовой бюджетной отчетности распечатывается в формате </w:t>
      </w:r>
      <w:proofErr w:type="spellStart"/>
      <w:r w:rsidRPr="00E37623">
        <w:rPr>
          <w:sz w:val="28"/>
          <w:szCs w:val="28"/>
        </w:rPr>
        <w:t>Ехсеl</w:t>
      </w:r>
      <w:proofErr w:type="spellEnd"/>
      <w:r w:rsidRPr="00E37623">
        <w:rPr>
          <w:sz w:val="28"/>
          <w:szCs w:val="28"/>
        </w:rPr>
        <w:t xml:space="preserve"> и подписывается собственноручной подписью всех ответственных за ее подписание лиц.</w:t>
      </w:r>
    </w:p>
    <w:p w:rsidR="006A6DF7" w:rsidRPr="00E37623" w:rsidRDefault="006A6DF7" w:rsidP="006A6DF7">
      <w:pPr>
        <w:autoSpaceDE w:val="0"/>
        <w:autoSpaceDN w:val="0"/>
        <w:adjustRightInd w:val="0"/>
        <w:ind w:firstLine="540"/>
        <w:jc w:val="both"/>
        <w:rPr>
          <w:color w:val="000000"/>
          <w:sz w:val="28"/>
          <w:szCs w:val="28"/>
        </w:rPr>
      </w:pPr>
    </w:p>
    <w:p w:rsidR="00767A8F" w:rsidRPr="00E37623" w:rsidRDefault="00767A8F" w:rsidP="00F85D45">
      <w:pPr>
        <w:tabs>
          <w:tab w:val="left" w:pos="709"/>
          <w:tab w:val="left" w:pos="1276"/>
          <w:tab w:val="center" w:pos="4677"/>
        </w:tabs>
        <w:autoSpaceDE w:val="0"/>
        <w:autoSpaceDN w:val="0"/>
        <w:adjustRightInd w:val="0"/>
        <w:jc w:val="both"/>
        <w:rPr>
          <w:sz w:val="28"/>
          <w:szCs w:val="28"/>
        </w:rPr>
      </w:pPr>
    </w:p>
    <w:p w:rsidR="00F85D45" w:rsidRPr="00E37623" w:rsidRDefault="00F85D45" w:rsidP="00F85D45">
      <w:pPr>
        <w:autoSpaceDE w:val="0"/>
        <w:autoSpaceDN w:val="0"/>
        <w:adjustRightInd w:val="0"/>
        <w:jc w:val="center"/>
        <w:rPr>
          <w:b/>
          <w:sz w:val="28"/>
          <w:szCs w:val="28"/>
        </w:rPr>
      </w:pPr>
      <w:r w:rsidRPr="00E37623">
        <w:rPr>
          <w:b/>
          <w:sz w:val="28"/>
          <w:szCs w:val="28"/>
        </w:rPr>
        <w:t xml:space="preserve">15. Передача документов бухгалтерского </w:t>
      </w:r>
      <w:r w:rsidR="00745F08" w:rsidRPr="00E37623">
        <w:rPr>
          <w:b/>
          <w:sz w:val="28"/>
          <w:szCs w:val="28"/>
        </w:rPr>
        <w:t xml:space="preserve">(бюджетного) </w:t>
      </w:r>
      <w:r w:rsidRPr="00E37623">
        <w:rPr>
          <w:b/>
          <w:sz w:val="28"/>
          <w:szCs w:val="28"/>
        </w:rPr>
        <w:t xml:space="preserve">учета при смене </w:t>
      </w:r>
      <w:r w:rsidR="00745F08" w:rsidRPr="00E37623">
        <w:rPr>
          <w:b/>
          <w:sz w:val="28"/>
          <w:szCs w:val="28"/>
        </w:rPr>
        <w:t xml:space="preserve">     </w:t>
      </w:r>
      <w:r w:rsidRPr="00E37623">
        <w:rPr>
          <w:b/>
          <w:sz w:val="28"/>
          <w:szCs w:val="28"/>
        </w:rPr>
        <w:t>руководителя и (или) главного бухгалтера</w:t>
      </w:r>
      <w:r w:rsidR="00B67E9D" w:rsidRPr="00E37623">
        <w:rPr>
          <w:b/>
          <w:sz w:val="28"/>
          <w:szCs w:val="28"/>
        </w:rPr>
        <w:t>.</w:t>
      </w:r>
    </w:p>
    <w:p w:rsidR="00CA3937" w:rsidRPr="00E37623" w:rsidRDefault="00F85D45" w:rsidP="00CA3937">
      <w:pPr>
        <w:autoSpaceDE w:val="0"/>
        <w:autoSpaceDN w:val="0"/>
        <w:adjustRightInd w:val="0"/>
        <w:jc w:val="both"/>
        <w:rPr>
          <w:sz w:val="28"/>
          <w:szCs w:val="28"/>
        </w:rPr>
      </w:pPr>
      <w:r w:rsidRPr="00E37623">
        <w:rPr>
          <w:sz w:val="28"/>
          <w:szCs w:val="28"/>
        </w:rPr>
        <w:tab/>
      </w:r>
    </w:p>
    <w:p w:rsidR="00F85D45" w:rsidRPr="00E37623" w:rsidRDefault="00F85D45" w:rsidP="00F85D45">
      <w:pPr>
        <w:autoSpaceDE w:val="0"/>
        <w:autoSpaceDN w:val="0"/>
        <w:adjustRightInd w:val="0"/>
        <w:ind w:firstLine="540"/>
        <w:jc w:val="both"/>
        <w:rPr>
          <w:sz w:val="28"/>
          <w:szCs w:val="28"/>
        </w:rPr>
      </w:pPr>
      <w:r w:rsidRPr="00E37623">
        <w:rPr>
          <w:sz w:val="28"/>
          <w:szCs w:val="28"/>
        </w:rPr>
        <w:t xml:space="preserve">На основании </w:t>
      </w:r>
      <w:hyperlink r:id="rId659" w:history="1">
        <w:r w:rsidRPr="00E37623">
          <w:rPr>
            <w:color w:val="000000"/>
            <w:sz w:val="28"/>
            <w:szCs w:val="28"/>
          </w:rPr>
          <w:t>п. 14</w:t>
        </w:r>
      </w:hyperlink>
      <w:r w:rsidRPr="00E37623">
        <w:rPr>
          <w:color w:val="000000"/>
          <w:sz w:val="28"/>
          <w:szCs w:val="28"/>
        </w:rPr>
        <w:t xml:space="preserve"> Ин</w:t>
      </w:r>
      <w:r w:rsidRPr="00E37623">
        <w:rPr>
          <w:sz w:val="28"/>
          <w:szCs w:val="28"/>
        </w:rPr>
        <w:t>струкции № 157н порядок передачи документов и дел бухгалтерского</w:t>
      </w:r>
      <w:r w:rsidR="00745F08" w:rsidRPr="00E37623">
        <w:rPr>
          <w:sz w:val="28"/>
          <w:szCs w:val="28"/>
        </w:rPr>
        <w:t xml:space="preserve"> (бюджетного)</w:t>
      </w:r>
      <w:r w:rsidRPr="00E37623">
        <w:rPr>
          <w:sz w:val="28"/>
          <w:szCs w:val="28"/>
        </w:rPr>
        <w:t xml:space="preserve"> учета при смене руководителя учреждения, главного бухгалтера</w:t>
      </w:r>
      <w:r w:rsidR="00CA3937" w:rsidRPr="00E37623">
        <w:rPr>
          <w:sz w:val="28"/>
          <w:szCs w:val="28"/>
        </w:rPr>
        <w:t>,</w:t>
      </w:r>
      <w:r w:rsidRPr="00E37623">
        <w:rPr>
          <w:sz w:val="28"/>
          <w:szCs w:val="28"/>
        </w:rPr>
        <w:t xml:space="preserve"> лица, ответстве</w:t>
      </w:r>
      <w:r w:rsidR="00CA3937" w:rsidRPr="00E37623">
        <w:rPr>
          <w:sz w:val="28"/>
          <w:szCs w:val="28"/>
        </w:rPr>
        <w:t>нного за сохранность документов</w:t>
      </w:r>
      <w:r w:rsidRPr="00E37623">
        <w:rPr>
          <w:sz w:val="28"/>
          <w:szCs w:val="28"/>
        </w:rPr>
        <w:t>, устанавливается следующим образом:</w:t>
      </w:r>
    </w:p>
    <w:p w:rsidR="00F85D45" w:rsidRPr="00E37623" w:rsidRDefault="00F85D45" w:rsidP="00BA00A7">
      <w:pPr>
        <w:numPr>
          <w:ilvl w:val="0"/>
          <w:numId w:val="29"/>
        </w:numPr>
        <w:autoSpaceDE w:val="0"/>
        <w:autoSpaceDN w:val="0"/>
        <w:adjustRightInd w:val="0"/>
        <w:jc w:val="both"/>
        <w:rPr>
          <w:sz w:val="28"/>
          <w:szCs w:val="28"/>
        </w:rPr>
      </w:pPr>
      <w:r w:rsidRPr="00E37623">
        <w:rPr>
          <w:sz w:val="28"/>
          <w:szCs w:val="28"/>
        </w:rPr>
        <w:t>Издается распоряжение (приказ), в котором указываются:</w:t>
      </w:r>
    </w:p>
    <w:p w:rsidR="00F85D45" w:rsidRPr="00E37623" w:rsidRDefault="00F85D45" w:rsidP="00F85D45">
      <w:pPr>
        <w:autoSpaceDE w:val="0"/>
        <w:autoSpaceDN w:val="0"/>
        <w:adjustRightInd w:val="0"/>
        <w:ind w:firstLine="540"/>
        <w:jc w:val="both"/>
        <w:rPr>
          <w:sz w:val="28"/>
          <w:szCs w:val="28"/>
        </w:rPr>
      </w:pPr>
      <w:r w:rsidRPr="00E37623">
        <w:rPr>
          <w:sz w:val="28"/>
          <w:szCs w:val="28"/>
        </w:rPr>
        <w:t>лицо, передающее документы и дела;</w:t>
      </w:r>
    </w:p>
    <w:p w:rsidR="00F85D45" w:rsidRPr="00E37623" w:rsidRDefault="00F85D45" w:rsidP="00F85D45">
      <w:pPr>
        <w:autoSpaceDE w:val="0"/>
        <w:autoSpaceDN w:val="0"/>
        <w:adjustRightInd w:val="0"/>
        <w:ind w:firstLine="540"/>
        <w:jc w:val="both"/>
        <w:rPr>
          <w:sz w:val="28"/>
          <w:szCs w:val="28"/>
        </w:rPr>
      </w:pPr>
      <w:r w:rsidRPr="00E37623">
        <w:rPr>
          <w:sz w:val="28"/>
          <w:szCs w:val="28"/>
        </w:rPr>
        <w:t>лицо, которому передаются документы и дела;</w:t>
      </w:r>
    </w:p>
    <w:p w:rsidR="00F85D45" w:rsidRPr="00E37623" w:rsidRDefault="00F85D45" w:rsidP="00F85D45">
      <w:pPr>
        <w:autoSpaceDE w:val="0"/>
        <w:autoSpaceDN w:val="0"/>
        <w:adjustRightInd w:val="0"/>
        <w:ind w:firstLine="540"/>
        <w:jc w:val="both"/>
        <w:rPr>
          <w:sz w:val="28"/>
          <w:szCs w:val="28"/>
        </w:rPr>
      </w:pPr>
      <w:r w:rsidRPr="00E37623">
        <w:rPr>
          <w:sz w:val="28"/>
          <w:szCs w:val="28"/>
        </w:rPr>
        <w:t>дата и время начала и окончания передачи документов;</w:t>
      </w:r>
    </w:p>
    <w:p w:rsidR="00F85D45" w:rsidRPr="00E37623" w:rsidRDefault="00F85D45" w:rsidP="00F85D45">
      <w:pPr>
        <w:autoSpaceDE w:val="0"/>
        <w:autoSpaceDN w:val="0"/>
        <w:adjustRightInd w:val="0"/>
        <w:ind w:firstLine="540"/>
        <w:jc w:val="both"/>
        <w:rPr>
          <w:sz w:val="28"/>
          <w:szCs w:val="28"/>
        </w:rPr>
      </w:pPr>
      <w:r w:rsidRPr="00E37623">
        <w:rPr>
          <w:sz w:val="28"/>
          <w:szCs w:val="28"/>
        </w:rPr>
        <w:t>состав комиссии, создаваемой для передачи документов и дел;</w:t>
      </w:r>
    </w:p>
    <w:p w:rsidR="00F85D45" w:rsidRPr="00E37623" w:rsidRDefault="00F85D45" w:rsidP="00F85D45">
      <w:pPr>
        <w:autoSpaceDE w:val="0"/>
        <w:autoSpaceDN w:val="0"/>
        <w:adjustRightInd w:val="0"/>
        <w:ind w:firstLine="540"/>
        <w:jc w:val="both"/>
        <w:rPr>
          <w:sz w:val="28"/>
          <w:szCs w:val="28"/>
        </w:rPr>
      </w:pPr>
      <w:r w:rsidRPr="00E37623">
        <w:rPr>
          <w:sz w:val="28"/>
          <w:szCs w:val="28"/>
        </w:rPr>
        <w:t>перечень имущества и обязательств, подлежащих инвентаризации, и состав инвентаризационной комиссии (если он отличается от состава комиссии, создаваемой для передачи документов и дел).</w:t>
      </w:r>
    </w:p>
    <w:p w:rsidR="00F85D45" w:rsidRPr="00E37623" w:rsidRDefault="00F85D45" w:rsidP="00F85D45">
      <w:pPr>
        <w:autoSpaceDE w:val="0"/>
        <w:autoSpaceDN w:val="0"/>
        <w:adjustRightInd w:val="0"/>
        <w:ind w:firstLine="540"/>
        <w:jc w:val="both"/>
        <w:rPr>
          <w:sz w:val="28"/>
          <w:szCs w:val="28"/>
        </w:rPr>
      </w:pPr>
      <w:r w:rsidRPr="00E37623">
        <w:rPr>
          <w:sz w:val="28"/>
          <w:szCs w:val="28"/>
        </w:rPr>
        <w:t>2. Проводится инвентаризация имущества, которое закреплено за передающим их лицом.</w:t>
      </w:r>
    </w:p>
    <w:p w:rsidR="00745F08" w:rsidRPr="00E37623" w:rsidRDefault="000E01C3" w:rsidP="000E01C3">
      <w:pPr>
        <w:autoSpaceDE w:val="0"/>
        <w:autoSpaceDN w:val="0"/>
        <w:adjustRightInd w:val="0"/>
        <w:ind w:firstLine="540"/>
        <w:jc w:val="both"/>
        <w:rPr>
          <w:sz w:val="28"/>
          <w:szCs w:val="28"/>
        </w:rPr>
      </w:pPr>
      <w:r w:rsidRPr="00E37623">
        <w:rPr>
          <w:sz w:val="28"/>
          <w:szCs w:val="28"/>
        </w:rPr>
        <w:t>3. Осуществляется процедура передачи документов</w:t>
      </w:r>
      <w:r w:rsidR="00745F08" w:rsidRPr="00E37623">
        <w:rPr>
          <w:sz w:val="28"/>
          <w:szCs w:val="28"/>
        </w:rPr>
        <w:t xml:space="preserve"> и дел в следующем порядке:</w:t>
      </w:r>
    </w:p>
    <w:p w:rsidR="000E01C3" w:rsidRPr="00E37623" w:rsidRDefault="000E01C3" w:rsidP="000E01C3">
      <w:pPr>
        <w:autoSpaceDE w:val="0"/>
        <w:autoSpaceDN w:val="0"/>
        <w:adjustRightInd w:val="0"/>
        <w:ind w:firstLine="540"/>
        <w:jc w:val="both"/>
        <w:rPr>
          <w:sz w:val="28"/>
          <w:szCs w:val="28"/>
        </w:rPr>
      </w:pPr>
      <w:r w:rsidRPr="00E37623">
        <w:rPr>
          <w:sz w:val="28"/>
          <w:szCs w:val="28"/>
        </w:rPr>
        <w:t>На дату, утвержденную распоряжением (приказом), должны быть завершены учетные процессы за истекший период и сформированы необходимые записи в бухгалтерском (бюджетном</w:t>
      </w:r>
      <w:r w:rsidR="00D15347" w:rsidRPr="00E37623">
        <w:rPr>
          <w:sz w:val="28"/>
          <w:szCs w:val="28"/>
        </w:rPr>
        <w:t>)</w:t>
      </w:r>
      <w:r w:rsidR="006A73EA" w:rsidRPr="00E37623">
        <w:rPr>
          <w:sz w:val="28"/>
          <w:szCs w:val="28"/>
        </w:rPr>
        <w:t xml:space="preserve"> </w:t>
      </w:r>
      <w:r w:rsidR="00D15347" w:rsidRPr="00E37623">
        <w:rPr>
          <w:sz w:val="28"/>
          <w:szCs w:val="28"/>
        </w:rPr>
        <w:t>(</w:t>
      </w:r>
      <w:r w:rsidR="006A73EA" w:rsidRPr="00E37623">
        <w:rPr>
          <w:sz w:val="28"/>
          <w:szCs w:val="28"/>
        </w:rPr>
        <w:t>финансовом</w:t>
      </w:r>
      <w:r w:rsidRPr="00E37623">
        <w:rPr>
          <w:sz w:val="28"/>
          <w:szCs w:val="28"/>
        </w:rPr>
        <w:t>) учете, распечатаны регистры, представлена в налоговые органы отчетность, а первичная документация подшита в папки. В присутствии членов комиссии передающее лицо передает принимающему лицу:</w:t>
      </w:r>
    </w:p>
    <w:p w:rsidR="00F85D45" w:rsidRPr="00E37623" w:rsidRDefault="00F85D45" w:rsidP="00F85D45">
      <w:pPr>
        <w:autoSpaceDE w:val="0"/>
        <w:autoSpaceDN w:val="0"/>
        <w:adjustRightInd w:val="0"/>
        <w:ind w:firstLine="540"/>
        <w:jc w:val="both"/>
        <w:rPr>
          <w:sz w:val="28"/>
          <w:szCs w:val="28"/>
        </w:rPr>
      </w:pPr>
      <w:r w:rsidRPr="00E37623">
        <w:rPr>
          <w:sz w:val="28"/>
          <w:szCs w:val="28"/>
        </w:rPr>
        <w:t xml:space="preserve">3.1. </w:t>
      </w:r>
      <w:r w:rsidR="006A73EA" w:rsidRPr="00E37623">
        <w:rPr>
          <w:sz w:val="28"/>
          <w:szCs w:val="28"/>
        </w:rPr>
        <w:t>Д</w:t>
      </w:r>
      <w:r w:rsidRPr="00E37623">
        <w:rPr>
          <w:sz w:val="28"/>
          <w:szCs w:val="28"/>
        </w:rPr>
        <w:t>окументы</w:t>
      </w:r>
      <w:r w:rsidR="00CA3937" w:rsidRPr="00E37623">
        <w:rPr>
          <w:sz w:val="28"/>
          <w:szCs w:val="28"/>
        </w:rPr>
        <w:t xml:space="preserve"> на дату смены руководителя учреждения, главного бухгалтера, лица, ответственного за сохранность документов</w:t>
      </w:r>
      <w:r w:rsidRPr="00E37623">
        <w:rPr>
          <w:sz w:val="28"/>
          <w:szCs w:val="28"/>
        </w:rPr>
        <w:t>, в том числе:</w:t>
      </w:r>
    </w:p>
    <w:p w:rsidR="00F85D45" w:rsidRPr="00E37623" w:rsidRDefault="00F85D45" w:rsidP="00F85D45">
      <w:pPr>
        <w:autoSpaceDE w:val="0"/>
        <w:autoSpaceDN w:val="0"/>
        <w:adjustRightInd w:val="0"/>
        <w:ind w:firstLine="540"/>
        <w:jc w:val="both"/>
        <w:rPr>
          <w:sz w:val="28"/>
          <w:szCs w:val="28"/>
        </w:rPr>
      </w:pPr>
      <w:r w:rsidRPr="00E37623">
        <w:rPr>
          <w:sz w:val="28"/>
          <w:szCs w:val="28"/>
        </w:rPr>
        <w:t>учредительные, регистрационные и иные документы;</w:t>
      </w:r>
    </w:p>
    <w:p w:rsidR="00F85D45" w:rsidRPr="00E37623" w:rsidRDefault="00F85D45" w:rsidP="00F85D45">
      <w:pPr>
        <w:autoSpaceDE w:val="0"/>
        <w:autoSpaceDN w:val="0"/>
        <w:adjustRightInd w:val="0"/>
        <w:ind w:firstLine="540"/>
        <w:jc w:val="both"/>
        <w:rPr>
          <w:sz w:val="28"/>
          <w:szCs w:val="28"/>
        </w:rPr>
      </w:pPr>
      <w:r w:rsidRPr="00E37623">
        <w:rPr>
          <w:sz w:val="28"/>
          <w:szCs w:val="28"/>
        </w:rPr>
        <w:t>лицензии, свидетельства, патенты и пр.;</w:t>
      </w:r>
    </w:p>
    <w:p w:rsidR="00F85D45" w:rsidRPr="00E37623" w:rsidRDefault="00F85D45" w:rsidP="00F85D45">
      <w:pPr>
        <w:autoSpaceDE w:val="0"/>
        <w:autoSpaceDN w:val="0"/>
        <w:adjustRightInd w:val="0"/>
        <w:ind w:firstLine="540"/>
        <w:jc w:val="both"/>
        <w:rPr>
          <w:sz w:val="28"/>
          <w:szCs w:val="28"/>
        </w:rPr>
      </w:pPr>
      <w:r w:rsidRPr="00E37623">
        <w:rPr>
          <w:sz w:val="28"/>
          <w:szCs w:val="28"/>
        </w:rPr>
        <w:t>документы учетной политики;</w:t>
      </w:r>
    </w:p>
    <w:p w:rsidR="00F85D45" w:rsidRPr="00E37623" w:rsidRDefault="00F85D45" w:rsidP="00F85D45">
      <w:pPr>
        <w:autoSpaceDE w:val="0"/>
        <w:autoSpaceDN w:val="0"/>
        <w:adjustRightInd w:val="0"/>
        <w:ind w:firstLine="540"/>
        <w:jc w:val="both"/>
        <w:rPr>
          <w:sz w:val="28"/>
          <w:szCs w:val="28"/>
        </w:rPr>
      </w:pPr>
      <w:r w:rsidRPr="00E37623">
        <w:rPr>
          <w:sz w:val="28"/>
          <w:szCs w:val="28"/>
        </w:rPr>
        <w:t>бухгалтерскую</w:t>
      </w:r>
      <w:r w:rsidR="005D301F" w:rsidRPr="00E37623">
        <w:rPr>
          <w:sz w:val="28"/>
          <w:szCs w:val="28"/>
        </w:rPr>
        <w:t xml:space="preserve"> (бюджетн</w:t>
      </w:r>
      <w:r w:rsidR="00173F20" w:rsidRPr="00E37623">
        <w:rPr>
          <w:sz w:val="28"/>
          <w:szCs w:val="28"/>
        </w:rPr>
        <w:t>ую</w:t>
      </w:r>
      <w:r w:rsidR="00D15347" w:rsidRPr="00E37623">
        <w:rPr>
          <w:sz w:val="28"/>
          <w:szCs w:val="28"/>
        </w:rPr>
        <w:t>)</w:t>
      </w:r>
      <w:r w:rsidR="00745F08" w:rsidRPr="00E37623">
        <w:rPr>
          <w:sz w:val="28"/>
          <w:szCs w:val="28"/>
        </w:rPr>
        <w:t xml:space="preserve"> </w:t>
      </w:r>
      <w:r w:rsidR="00D15347" w:rsidRPr="00E37623">
        <w:rPr>
          <w:sz w:val="28"/>
          <w:szCs w:val="28"/>
        </w:rPr>
        <w:t>(</w:t>
      </w:r>
      <w:r w:rsidR="00745F08" w:rsidRPr="00E37623">
        <w:rPr>
          <w:sz w:val="28"/>
          <w:szCs w:val="28"/>
        </w:rPr>
        <w:t>финансовую</w:t>
      </w:r>
      <w:r w:rsidR="005D301F" w:rsidRPr="00E37623">
        <w:rPr>
          <w:sz w:val="28"/>
          <w:szCs w:val="28"/>
        </w:rPr>
        <w:t xml:space="preserve">) </w:t>
      </w:r>
      <w:r w:rsidRPr="00E37623">
        <w:rPr>
          <w:sz w:val="28"/>
          <w:szCs w:val="28"/>
        </w:rPr>
        <w:t>и налоговую отчетность;</w:t>
      </w:r>
    </w:p>
    <w:p w:rsidR="00F85D45" w:rsidRPr="00E37623" w:rsidRDefault="00F85D45" w:rsidP="00F85D45">
      <w:pPr>
        <w:autoSpaceDE w:val="0"/>
        <w:autoSpaceDN w:val="0"/>
        <w:adjustRightInd w:val="0"/>
        <w:ind w:firstLine="540"/>
        <w:jc w:val="both"/>
        <w:rPr>
          <w:sz w:val="28"/>
          <w:szCs w:val="28"/>
        </w:rPr>
      </w:pPr>
      <w:r w:rsidRPr="00E37623">
        <w:rPr>
          <w:sz w:val="28"/>
          <w:szCs w:val="28"/>
        </w:rPr>
        <w:t>план финансово-хозяйств</w:t>
      </w:r>
      <w:r w:rsidR="00745F08" w:rsidRPr="00E37623">
        <w:rPr>
          <w:sz w:val="28"/>
          <w:szCs w:val="28"/>
        </w:rPr>
        <w:t>енной деятельности учреждения, муниципальное</w:t>
      </w:r>
      <w:r w:rsidRPr="00E37623">
        <w:rPr>
          <w:sz w:val="28"/>
          <w:szCs w:val="28"/>
        </w:rPr>
        <w:t xml:space="preserve"> задание и отчет о его выполнении;</w:t>
      </w:r>
    </w:p>
    <w:p w:rsidR="00F85D45" w:rsidRPr="00E37623" w:rsidRDefault="00F85D45" w:rsidP="00F85D45">
      <w:pPr>
        <w:autoSpaceDE w:val="0"/>
        <w:autoSpaceDN w:val="0"/>
        <w:adjustRightInd w:val="0"/>
        <w:ind w:firstLine="540"/>
        <w:jc w:val="both"/>
        <w:rPr>
          <w:sz w:val="28"/>
          <w:szCs w:val="28"/>
        </w:rPr>
      </w:pPr>
      <w:r w:rsidRPr="00E37623">
        <w:rPr>
          <w:sz w:val="28"/>
          <w:szCs w:val="28"/>
        </w:rPr>
        <w:t>документы, подтверждающие регистрацию прав на недвижимое имущество, документы о регистрации (постановке на учет) транспортных средств;</w:t>
      </w:r>
    </w:p>
    <w:p w:rsidR="00F85D45" w:rsidRPr="00E37623" w:rsidRDefault="00F85D45" w:rsidP="00F85D45">
      <w:pPr>
        <w:autoSpaceDE w:val="0"/>
        <w:autoSpaceDN w:val="0"/>
        <w:adjustRightInd w:val="0"/>
        <w:ind w:firstLine="540"/>
        <w:jc w:val="both"/>
        <w:rPr>
          <w:sz w:val="28"/>
          <w:szCs w:val="28"/>
        </w:rPr>
      </w:pPr>
      <w:r w:rsidRPr="00E37623">
        <w:rPr>
          <w:sz w:val="28"/>
          <w:szCs w:val="28"/>
        </w:rPr>
        <w:lastRenderedPageBreak/>
        <w:t>акты ревизий и проверок;</w:t>
      </w:r>
    </w:p>
    <w:p w:rsidR="00F85D45" w:rsidRPr="00E37623" w:rsidRDefault="00F85D45" w:rsidP="00F85D45">
      <w:pPr>
        <w:autoSpaceDE w:val="0"/>
        <w:autoSpaceDN w:val="0"/>
        <w:adjustRightInd w:val="0"/>
        <w:ind w:firstLine="540"/>
        <w:jc w:val="both"/>
        <w:rPr>
          <w:sz w:val="28"/>
          <w:szCs w:val="28"/>
        </w:rPr>
      </w:pPr>
      <w:r w:rsidRPr="00E37623">
        <w:rPr>
          <w:sz w:val="28"/>
          <w:szCs w:val="28"/>
        </w:rPr>
        <w:t>план-график закупок;</w:t>
      </w:r>
    </w:p>
    <w:p w:rsidR="00F85D45" w:rsidRPr="00E37623" w:rsidRDefault="00F85D45" w:rsidP="00F85D45">
      <w:pPr>
        <w:autoSpaceDE w:val="0"/>
        <w:autoSpaceDN w:val="0"/>
        <w:adjustRightInd w:val="0"/>
        <w:ind w:firstLine="540"/>
        <w:jc w:val="both"/>
        <w:rPr>
          <w:sz w:val="28"/>
          <w:szCs w:val="28"/>
        </w:rPr>
      </w:pPr>
      <w:r w:rsidRPr="00E37623">
        <w:rPr>
          <w:sz w:val="28"/>
          <w:szCs w:val="28"/>
        </w:rPr>
        <w:t>бланки строгой отчетности;</w:t>
      </w:r>
    </w:p>
    <w:p w:rsidR="00F85D45" w:rsidRPr="00E37623" w:rsidRDefault="00F85D45" w:rsidP="00F85D45">
      <w:pPr>
        <w:autoSpaceDE w:val="0"/>
        <w:autoSpaceDN w:val="0"/>
        <w:adjustRightInd w:val="0"/>
        <w:ind w:firstLine="540"/>
        <w:jc w:val="both"/>
        <w:rPr>
          <w:sz w:val="28"/>
          <w:szCs w:val="28"/>
        </w:rPr>
      </w:pPr>
      <w:r w:rsidRPr="00E37623">
        <w:rPr>
          <w:sz w:val="28"/>
          <w:szCs w:val="28"/>
        </w:rPr>
        <w:t>материалы о недостачах и хищениях, переданные и не переданные в правоохранительные органы;</w:t>
      </w:r>
    </w:p>
    <w:p w:rsidR="00F85D45" w:rsidRPr="00E37623" w:rsidRDefault="00F85D45" w:rsidP="00F85D45">
      <w:pPr>
        <w:autoSpaceDE w:val="0"/>
        <w:autoSpaceDN w:val="0"/>
        <w:adjustRightInd w:val="0"/>
        <w:ind w:firstLine="540"/>
        <w:jc w:val="both"/>
        <w:rPr>
          <w:sz w:val="28"/>
          <w:szCs w:val="28"/>
        </w:rPr>
      </w:pPr>
      <w:r w:rsidRPr="00E37623">
        <w:rPr>
          <w:sz w:val="28"/>
          <w:szCs w:val="28"/>
        </w:rPr>
        <w:t xml:space="preserve">регистры бухгалтерского </w:t>
      </w:r>
      <w:r w:rsidR="00D15347" w:rsidRPr="00E37623">
        <w:rPr>
          <w:sz w:val="28"/>
          <w:szCs w:val="28"/>
        </w:rPr>
        <w:t xml:space="preserve">(бюджетного) </w:t>
      </w:r>
      <w:r w:rsidRPr="00E37623">
        <w:rPr>
          <w:sz w:val="28"/>
          <w:szCs w:val="28"/>
        </w:rPr>
        <w:t>учета: книги, оборотные ведомости, карточки, журналы операций и пр.;</w:t>
      </w:r>
    </w:p>
    <w:p w:rsidR="00F85D45" w:rsidRPr="00E37623" w:rsidRDefault="00F85D45" w:rsidP="00F85D45">
      <w:pPr>
        <w:autoSpaceDE w:val="0"/>
        <w:autoSpaceDN w:val="0"/>
        <w:adjustRightInd w:val="0"/>
        <w:ind w:firstLine="540"/>
        <w:jc w:val="both"/>
        <w:rPr>
          <w:sz w:val="28"/>
          <w:szCs w:val="28"/>
        </w:rPr>
      </w:pPr>
      <w:r w:rsidRPr="00E37623">
        <w:rPr>
          <w:sz w:val="28"/>
          <w:szCs w:val="28"/>
        </w:rPr>
        <w:t>регистры налогового учета;</w:t>
      </w:r>
    </w:p>
    <w:p w:rsidR="00F85D45" w:rsidRPr="00E37623" w:rsidRDefault="00745F08" w:rsidP="00F85D45">
      <w:pPr>
        <w:autoSpaceDE w:val="0"/>
        <w:autoSpaceDN w:val="0"/>
        <w:adjustRightInd w:val="0"/>
        <w:ind w:firstLine="540"/>
        <w:jc w:val="both"/>
        <w:rPr>
          <w:sz w:val="28"/>
          <w:szCs w:val="28"/>
        </w:rPr>
      </w:pPr>
      <w:r w:rsidRPr="00E37623">
        <w:rPr>
          <w:sz w:val="28"/>
          <w:szCs w:val="28"/>
        </w:rPr>
        <w:t>контракты (договоры)</w:t>
      </w:r>
      <w:r w:rsidR="00F85D45" w:rsidRPr="00E37623">
        <w:rPr>
          <w:sz w:val="28"/>
          <w:szCs w:val="28"/>
        </w:rPr>
        <w:t xml:space="preserve"> с контрагентами;</w:t>
      </w:r>
    </w:p>
    <w:p w:rsidR="00F85D45" w:rsidRPr="00E37623" w:rsidRDefault="00F85D45" w:rsidP="00F85D45">
      <w:pPr>
        <w:autoSpaceDE w:val="0"/>
        <w:autoSpaceDN w:val="0"/>
        <w:adjustRightInd w:val="0"/>
        <w:ind w:firstLine="540"/>
        <w:jc w:val="both"/>
        <w:rPr>
          <w:sz w:val="28"/>
          <w:szCs w:val="28"/>
        </w:rPr>
      </w:pPr>
      <w:r w:rsidRPr="00E37623">
        <w:rPr>
          <w:sz w:val="28"/>
          <w:szCs w:val="28"/>
        </w:rPr>
        <w:t>акты сверки расчетов с налоговыми органами, контрагентами;</w:t>
      </w:r>
    </w:p>
    <w:p w:rsidR="00F85D45" w:rsidRPr="00E37623" w:rsidRDefault="00F85D45" w:rsidP="00F85D45">
      <w:pPr>
        <w:autoSpaceDE w:val="0"/>
        <w:autoSpaceDN w:val="0"/>
        <w:adjustRightInd w:val="0"/>
        <w:ind w:firstLine="540"/>
        <w:jc w:val="both"/>
        <w:rPr>
          <w:sz w:val="28"/>
          <w:szCs w:val="28"/>
        </w:rPr>
      </w:pPr>
      <w:r w:rsidRPr="00E37623">
        <w:rPr>
          <w:sz w:val="28"/>
          <w:szCs w:val="28"/>
        </w:rPr>
        <w:t>первичные (сводные) учетные документы;</w:t>
      </w:r>
    </w:p>
    <w:p w:rsidR="00F85D45" w:rsidRPr="00E37623" w:rsidRDefault="00F85D45" w:rsidP="00F85D45">
      <w:pPr>
        <w:autoSpaceDE w:val="0"/>
        <w:autoSpaceDN w:val="0"/>
        <w:adjustRightInd w:val="0"/>
        <w:ind w:firstLine="540"/>
        <w:jc w:val="both"/>
        <w:rPr>
          <w:sz w:val="28"/>
          <w:szCs w:val="28"/>
        </w:rPr>
      </w:pPr>
      <w:r w:rsidRPr="00E37623">
        <w:rPr>
          <w:sz w:val="28"/>
          <w:szCs w:val="28"/>
        </w:rPr>
        <w:t>книгу покупок, книгу продаж, журналы регистрации счетов-фактур;</w:t>
      </w:r>
    </w:p>
    <w:p w:rsidR="00F85D45" w:rsidRPr="00E37623" w:rsidRDefault="00F85D45" w:rsidP="00F85D45">
      <w:pPr>
        <w:autoSpaceDE w:val="0"/>
        <w:autoSpaceDN w:val="0"/>
        <w:adjustRightInd w:val="0"/>
        <w:ind w:firstLine="540"/>
        <w:jc w:val="both"/>
        <w:rPr>
          <w:sz w:val="28"/>
          <w:szCs w:val="28"/>
        </w:rPr>
      </w:pPr>
      <w:r w:rsidRPr="00E37623">
        <w:rPr>
          <w:sz w:val="28"/>
          <w:szCs w:val="28"/>
        </w:rPr>
        <w:t>документы по инвентаризации имущества и обязательств, в том числе акты инвентаризации, инвентаризационные описи, сличительные ведомости;</w:t>
      </w:r>
    </w:p>
    <w:p w:rsidR="00F85D45" w:rsidRPr="00E37623" w:rsidRDefault="00F85D45" w:rsidP="00F85D45">
      <w:pPr>
        <w:autoSpaceDE w:val="0"/>
        <w:autoSpaceDN w:val="0"/>
        <w:adjustRightInd w:val="0"/>
        <w:ind w:firstLine="540"/>
        <w:jc w:val="both"/>
        <w:rPr>
          <w:sz w:val="28"/>
          <w:szCs w:val="28"/>
        </w:rPr>
      </w:pPr>
      <w:r w:rsidRPr="00E37623">
        <w:rPr>
          <w:sz w:val="28"/>
          <w:szCs w:val="28"/>
        </w:rPr>
        <w:t>иные документы.</w:t>
      </w:r>
    </w:p>
    <w:p w:rsidR="00F85D45" w:rsidRPr="00E37623" w:rsidRDefault="00F85D45" w:rsidP="00F85D45">
      <w:pPr>
        <w:autoSpaceDE w:val="0"/>
        <w:autoSpaceDN w:val="0"/>
        <w:adjustRightInd w:val="0"/>
        <w:ind w:firstLine="540"/>
        <w:jc w:val="both"/>
        <w:rPr>
          <w:sz w:val="28"/>
          <w:szCs w:val="28"/>
        </w:rPr>
      </w:pPr>
      <w:r w:rsidRPr="00E37623">
        <w:rPr>
          <w:sz w:val="28"/>
          <w:szCs w:val="28"/>
        </w:rPr>
        <w:t xml:space="preserve">3.2. </w:t>
      </w:r>
      <w:r w:rsidR="006A73EA" w:rsidRPr="00E37623">
        <w:rPr>
          <w:sz w:val="28"/>
          <w:szCs w:val="28"/>
        </w:rPr>
        <w:t>Информация</w:t>
      </w:r>
      <w:r w:rsidRPr="00E37623">
        <w:rPr>
          <w:sz w:val="28"/>
          <w:szCs w:val="28"/>
        </w:rPr>
        <w:t xml:space="preserve"> в электронном виде (бухгалтерские базы, пароли и иные средства доступа, необходимые для работы ресурсам и пр.);</w:t>
      </w:r>
    </w:p>
    <w:p w:rsidR="00F85D45" w:rsidRPr="00E37623" w:rsidRDefault="00F85D45" w:rsidP="00F85D45">
      <w:pPr>
        <w:autoSpaceDE w:val="0"/>
        <w:autoSpaceDN w:val="0"/>
        <w:adjustRightInd w:val="0"/>
        <w:ind w:firstLine="540"/>
        <w:jc w:val="both"/>
        <w:rPr>
          <w:sz w:val="28"/>
          <w:szCs w:val="28"/>
        </w:rPr>
      </w:pPr>
      <w:r w:rsidRPr="00E37623">
        <w:rPr>
          <w:sz w:val="28"/>
          <w:szCs w:val="28"/>
        </w:rPr>
        <w:t>3.3. Печати и штампы, ключи от сейфов, чековые книжки и т.п.;</w:t>
      </w:r>
    </w:p>
    <w:p w:rsidR="00F85D45" w:rsidRPr="00E37623" w:rsidRDefault="00F85D45" w:rsidP="00F85D45">
      <w:pPr>
        <w:autoSpaceDE w:val="0"/>
        <w:autoSpaceDN w:val="0"/>
        <w:adjustRightInd w:val="0"/>
        <w:ind w:firstLine="540"/>
        <w:jc w:val="both"/>
        <w:rPr>
          <w:sz w:val="28"/>
          <w:szCs w:val="28"/>
        </w:rPr>
      </w:pPr>
      <w:r w:rsidRPr="00E37623">
        <w:rPr>
          <w:sz w:val="28"/>
          <w:szCs w:val="28"/>
        </w:rPr>
        <w:t xml:space="preserve">3.4. Информацию </w:t>
      </w:r>
      <w:r w:rsidR="006A73EA" w:rsidRPr="00E37623">
        <w:rPr>
          <w:sz w:val="28"/>
          <w:szCs w:val="28"/>
        </w:rPr>
        <w:t>о</w:t>
      </w:r>
      <w:r w:rsidRPr="00E37623">
        <w:rPr>
          <w:sz w:val="28"/>
          <w:szCs w:val="28"/>
        </w:rPr>
        <w:t xml:space="preserve"> нерешенных делах, возможных претензиях контролирующих органов и иных аналогичных вопросах. При необходимости передающее лицо дает пояснения по любому из передаваемых документов, информации, предметов.</w:t>
      </w:r>
    </w:p>
    <w:p w:rsidR="00F85D45" w:rsidRPr="00E37623" w:rsidRDefault="00F85D45" w:rsidP="00F85D45">
      <w:pPr>
        <w:autoSpaceDE w:val="0"/>
        <w:autoSpaceDN w:val="0"/>
        <w:adjustRightInd w:val="0"/>
        <w:ind w:firstLine="540"/>
        <w:jc w:val="both"/>
        <w:rPr>
          <w:sz w:val="28"/>
          <w:szCs w:val="28"/>
        </w:rPr>
      </w:pPr>
      <w:r w:rsidRPr="00E37623">
        <w:rPr>
          <w:sz w:val="28"/>
          <w:szCs w:val="28"/>
        </w:rPr>
        <w:t>3.5. Оформляется акт, в котором отражаются:</w:t>
      </w:r>
    </w:p>
    <w:p w:rsidR="00F85D45" w:rsidRPr="00E37623" w:rsidRDefault="00F85D45" w:rsidP="00F85D45">
      <w:pPr>
        <w:autoSpaceDE w:val="0"/>
        <w:autoSpaceDN w:val="0"/>
        <w:adjustRightInd w:val="0"/>
        <w:ind w:firstLine="540"/>
        <w:jc w:val="both"/>
        <w:rPr>
          <w:sz w:val="28"/>
          <w:szCs w:val="28"/>
        </w:rPr>
      </w:pPr>
      <w:r w:rsidRPr="00E37623">
        <w:rPr>
          <w:sz w:val="28"/>
          <w:szCs w:val="28"/>
        </w:rPr>
        <w:t>действия, осуществленные при передаче, а также все документы, которые были переданы (продемонстрированы) в процессе передачи;</w:t>
      </w:r>
    </w:p>
    <w:p w:rsidR="00F85D45" w:rsidRPr="00E37623" w:rsidRDefault="00F85D45" w:rsidP="00F85D45">
      <w:pPr>
        <w:autoSpaceDE w:val="0"/>
        <w:autoSpaceDN w:val="0"/>
        <w:adjustRightInd w:val="0"/>
        <w:ind w:firstLine="540"/>
        <w:jc w:val="both"/>
        <w:rPr>
          <w:sz w:val="28"/>
          <w:szCs w:val="28"/>
        </w:rPr>
      </w:pPr>
      <w:r w:rsidRPr="00E37623">
        <w:rPr>
          <w:sz w:val="28"/>
          <w:szCs w:val="28"/>
        </w:rPr>
        <w:t>недостатки и нарушения в организации работы по ведению учета, выявленные в процессе передачи документов и дел.</w:t>
      </w:r>
    </w:p>
    <w:p w:rsidR="00F85D45" w:rsidRPr="00E37623" w:rsidRDefault="00F85D45" w:rsidP="00F85D45">
      <w:pPr>
        <w:tabs>
          <w:tab w:val="left" w:pos="8400"/>
          <w:tab w:val="left" w:pos="9735"/>
        </w:tabs>
        <w:ind w:firstLine="709"/>
        <w:jc w:val="both"/>
        <w:rPr>
          <w:sz w:val="28"/>
          <w:szCs w:val="28"/>
        </w:rPr>
      </w:pPr>
      <w:r w:rsidRPr="00E37623">
        <w:rPr>
          <w:sz w:val="28"/>
          <w:szCs w:val="28"/>
        </w:rPr>
        <w:t xml:space="preserve">Форма указанного акта приема-передачи дел утверждена приложением 14 </w:t>
      </w:r>
      <w:r w:rsidR="00FA4580" w:rsidRPr="00E37623">
        <w:rPr>
          <w:sz w:val="28"/>
          <w:szCs w:val="28"/>
        </w:rPr>
        <w:t>к</w:t>
      </w:r>
      <w:r w:rsidRPr="00E37623">
        <w:rPr>
          <w:sz w:val="28"/>
          <w:szCs w:val="28"/>
        </w:rPr>
        <w:t xml:space="preserve"> Положению о</w:t>
      </w:r>
      <w:r w:rsidR="00FA4580" w:rsidRPr="00E37623">
        <w:rPr>
          <w:sz w:val="28"/>
          <w:szCs w:val="28"/>
        </w:rPr>
        <w:t xml:space="preserve"> единой</w:t>
      </w:r>
      <w:r w:rsidRPr="00E37623">
        <w:rPr>
          <w:sz w:val="28"/>
          <w:szCs w:val="28"/>
        </w:rPr>
        <w:t xml:space="preserve"> учетной политике.</w:t>
      </w:r>
    </w:p>
    <w:p w:rsidR="00F85D45" w:rsidRPr="00E37623" w:rsidRDefault="00F85D45" w:rsidP="00F85D45">
      <w:pPr>
        <w:autoSpaceDE w:val="0"/>
        <w:autoSpaceDN w:val="0"/>
        <w:adjustRightInd w:val="0"/>
        <w:jc w:val="both"/>
        <w:rPr>
          <w:rFonts w:ascii="TimesNewRomanPSMT" w:hAnsi="TimesNewRomanPSMT" w:cs="TimesNewRomanPSMT"/>
          <w:sz w:val="28"/>
          <w:szCs w:val="28"/>
        </w:rPr>
      </w:pPr>
    </w:p>
    <w:p w:rsidR="00F85D45" w:rsidRPr="00E37623" w:rsidRDefault="00F85D45" w:rsidP="00F85D45">
      <w:pPr>
        <w:autoSpaceDE w:val="0"/>
        <w:autoSpaceDN w:val="0"/>
        <w:adjustRightInd w:val="0"/>
        <w:jc w:val="center"/>
        <w:outlineLvl w:val="0"/>
        <w:rPr>
          <w:b/>
          <w:color w:val="000000"/>
          <w:sz w:val="28"/>
          <w:szCs w:val="28"/>
        </w:rPr>
      </w:pPr>
      <w:r w:rsidRPr="00E37623">
        <w:rPr>
          <w:b/>
          <w:sz w:val="28"/>
          <w:szCs w:val="28"/>
        </w:rPr>
        <w:t xml:space="preserve">16. Единая </w:t>
      </w:r>
      <w:r w:rsidRPr="00E37623">
        <w:rPr>
          <w:b/>
          <w:color w:val="000000"/>
          <w:sz w:val="28"/>
          <w:szCs w:val="28"/>
        </w:rPr>
        <w:t>Учетная политика в целях налогообложения</w:t>
      </w:r>
      <w:r w:rsidR="00C0510A" w:rsidRPr="00E37623">
        <w:rPr>
          <w:b/>
          <w:color w:val="000000"/>
          <w:sz w:val="28"/>
          <w:szCs w:val="28"/>
        </w:rPr>
        <w:t>.</w:t>
      </w:r>
    </w:p>
    <w:p w:rsidR="00F85D45" w:rsidRPr="00E37623" w:rsidRDefault="00F85D45" w:rsidP="00F85D45">
      <w:pPr>
        <w:autoSpaceDE w:val="0"/>
        <w:autoSpaceDN w:val="0"/>
        <w:adjustRightInd w:val="0"/>
        <w:jc w:val="both"/>
        <w:rPr>
          <w:color w:val="000000"/>
          <w:sz w:val="28"/>
          <w:szCs w:val="28"/>
        </w:rPr>
      </w:pPr>
    </w:p>
    <w:p w:rsidR="00F85D45" w:rsidRPr="00E37623" w:rsidRDefault="00F85D45" w:rsidP="00F85D45">
      <w:pPr>
        <w:suppressAutoHyphens/>
        <w:autoSpaceDE w:val="0"/>
        <w:autoSpaceDN w:val="0"/>
        <w:adjustRightInd w:val="0"/>
        <w:ind w:firstLine="540"/>
        <w:jc w:val="both"/>
        <w:rPr>
          <w:rFonts w:eastAsia="SimSun"/>
          <w:kern w:val="1"/>
          <w:sz w:val="28"/>
          <w:szCs w:val="28"/>
          <w:lang w:eastAsia="ar-SA"/>
        </w:rPr>
      </w:pPr>
      <w:r w:rsidRPr="00E37623">
        <w:rPr>
          <w:rFonts w:eastAsia="SimSun"/>
          <w:kern w:val="1"/>
          <w:sz w:val="28"/>
          <w:szCs w:val="28"/>
          <w:lang w:eastAsia="ar-SA"/>
        </w:rPr>
        <w:t xml:space="preserve">Ответственным за постановку и ведение налогового учета </w:t>
      </w:r>
      <w:r w:rsidRPr="00E37623">
        <w:rPr>
          <w:rFonts w:eastAsia="SimSun"/>
          <w:kern w:val="1"/>
          <w:sz w:val="28"/>
          <w:szCs w:val="28"/>
          <w:lang w:eastAsia="ar-SA"/>
        </w:rPr>
        <w:br/>
        <w:t xml:space="preserve">Заказчиков является МКУ «ЦБУ». </w:t>
      </w:r>
    </w:p>
    <w:p w:rsidR="00F85D45" w:rsidRPr="00E37623" w:rsidRDefault="00F85D45" w:rsidP="00F85D45">
      <w:pPr>
        <w:suppressAutoHyphens/>
        <w:autoSpaceDE w:val="0"/>
        <w:autoSpaceDN w:val="0"/>
        <w:adjustRightInd w:val="0"/>
        <w:ind w:firstLine="540"/>
        <w:jc w:val="both"/>
        <w:rPr>
          <w:rFonts w:eastAsia="SimSun"/>
          <w:kern w:val="1"/>
          <w:sz w:val="28"/>
          <w:szCs w:val="28"/>
          <w:lang w:eastAsia="ar-SA"/>
        </w:rPr>
      </w:pPr>
      <w:r w:rsidRPr="00E37623">
        <w:rPr>
          <w:rFonts w:eastAsia="SimSun"/>
          <w:kern w:val="1"/>
          <w:sz w:val="28"/>
          <w:szCs w:val="28"/>
          <w:lang w:eastAsia="ar-SA"/>
        </w:rPr>
        <w:t>Заказчики применяют общую систему налогообложения.</w:t>
      </w:r>
    </w:p>
    <w:p w:rsidR="00F85D45" w:rsidRPr="00E37623" w:rsidRDefault="00F85D45" w:rsidP="00F85D45">
      <w:pPr>
        <w:suppressAutoHyphens/>
        <w:autoSpaceDE w:val="0"/>
        <w:autoSpaceDN w:val="0"/>
        <w:adjustRightInd w:val="0"/>
        <w:ind w:firstLine="540"/>
        <w:jc w:val="both"/>
        <w:rPr>
          <w:rFonts w:eastAsia="Calibri"/>
          <w:sz w:val="28"/>
          <w:szCs w:val="28"/>
          <w:lang w:eastAsia="en-US"/>
        </w:rPr>
      </w:pPr>
      <w:r w:rsidRPr="00E37623">
        <w:rPr>
          <w:rFonts w:eastAsia="SimSun"/>
          <w:kern w:val="1"/>
          <w:sz w:val="28"/>
          <w:szCs w:val="28"/>
          <w:lang w:eastAsia="ar-SA"/>
        </w:rPr>
        <w:t xml:space="preserve">Регистры учета ведутся на основе данных бухгалтерского </w:t>
      </w:r>
      <w:r w:rsidR="00173F20" w:rsidRPr="00E37623">
        <w:rPr>
          <w:sz w:val="28"/>
          <w:szCs w:val="28"/>
        </w:rPr>
        <w:t xml:space="preserve">(бюджетного) </w:t>
      </w:r>
      <w:r w:rsidRPr="00E37623">
        <w:rPr>
          <w:rFonts w:eastAsia="SimSun"/>
          <w:kern w:val="1"/>
          <w:sz w:val="28"/>
          <w:szCs w:val="28"/>
          <w:lang w:eastAsia="ar-SA"/>
        </w:rPr>
        <w:t>учета.</w:t>
      </w:r>
      <w:r w:rsidRPr="00E37623">
        <w:rPr>
          <w:rFonts w:eastAsia="Calibri"/>
          <w:sz w:val="28"/>
          <w:szCs w:val="28"/>
          <w:lang w:eastAsia="en-US"/>
        </w:rPr>
        <w:t xml:space="preserve"> В качестве регистров налогового учета используются регистры бухгалтерского</w:t>
      </w:r>
      <w:r w:rsidR="00720E9A" w:rsidRPr="00E37623">
        <w:rPr>
          <w:rFonts w:eastAsia="Calibri"/>
          <w:sz w:val="28"/>
          <w:szCs w:val="28"/>
          <w:lang w:eastAsia="en-US"/>
        </w:rPr>
        <w:t xml:space="preserve"> </w:t>
      </w:r>
      <w:r w:rsidR="00173F20" w:rsidRPr="00E37623">
        <w:rPr>
          <w:sz w:val="28"/>
          <w:szCs w:val="28"/>
        </w:rPr>
        <w:t xml:space="preserve">(бюджетного) </w:t>
      </w:r>
      <w:r w:rsidRPr="00E37623">
        <w:rPr>
          <w:rFonts w:eastAsia="Calibri"/>
          <w:sz w:val="28"/>
          <w:szCs w:val="28"/>
          <w:lang w:eastAsia="en-US"/>
        </w:rPr>
        <w:t>учета, расчеты и справки к ним</w:t>
      </w:r>
      <w:r w:rsidRPr="00E37623">
        <w:rPr>
          <w:rFonts w:eastAsia="SimSun"/>
          <w:kern w:val="1"/>
          <w:sz w:val="28"/>
          <w:szCs w:val="28"/>
          <w:lang w:eastAsia="ar-SA"/>
        </w:rPr>
        <w:t>.</w:t>
      </w:r>
    </w:p>
    <w:p w:rsidR="00F85D45" w:rsidRPr="00E37623" w:rsidRDefault="00F85D45" w:rsidP="00F85D45">
      <w:pPr>
        <w:suppressAutoHyphens/>
        <w:autoSpaceDE w:val="0"/>
        <w:autoSpaceDN w:val="0"/>
        <w:adjustRightInd w:val="0"/>
        <w:ind w:firstLine="540"/>
        <w:jc w:val="both"/>
        <w:rPr>
          <w:rFonts w:eastAsia="SimSun"/>
          <w:kern w:val="1"/>
          <w:sz w:val="28"/>
          <w:szCs w:val="28"/>
          <w:lang w:eastAsia="ar-SA"/>
        </w:rPr>
      </w:pPr>
      <w:r w:rsidRPr="00E37623">
        <w:rPr>
          <w:rFonts w:eastAsia="SimSun"/>
          <w:kern w:val="1"/>
          <w:sz w:val="28"/>
          <w:szCs w:val="28"/>
          <w:lang w:eastAsia="ar-SA"/>
        </w:rPr>
        <w:t xml:space="preserve">Налоговые регистры на бумажных носителях формируются </w:t>
      </w:r>
      <w:r w:rsidR="00173F20" w:rsidRPr="00E37623">
        <w:rPr>
          <w:rFonts w:eastAsia="SimSun"/>
          <w:kern w:val="1"/>
          <w:sz w:val="28"/>
          <w:szCs w:val="28"/>
          <w:lang w:eastAsia="ar-SA"/>
        </w:rPr>
        <w:t>МКУ «ЦБУ»</w:t>
      </w:r>
      <w:r w:rsidRPr="00E37623">
        <w:rPr>
          <w:rFonts w:eastAsia="SimSun"/>
          <w:kern w:val="1"/>
          <w:sz w:val="28"/>
          <w:szCs w:val="28"/>
          <w:lang w:eastAsia="ar-SA"/>
        </w:rPr>
        <w:t xml:space="preserve"> по окончании отчетного периода.</w:t>
      </w:r>
    </w:p>
    <w:p w:rsidR="00F85D45" w:rsidRPr="00E37623" w:rsidRDefault="00F85D45" w:rsidP="00F85D45">
      <w:pPr>
        <w:suppressAutoHyphens/>
        <w:autoSpaceDE w:val="0"/>
        <w:autoSpaceDN w:val="0"/>
        <w:adjustRightInd w:val="0"/>
        <w:ind w:firstLine="540"/>
        <w:jc w:val="both"/>
        <w:rPr>
          <w:rFonts w:eastAsia="SimSun"/>
          <w:kern w:val="1"/>
          <w:sz w:val="28"/>
          <w:szCs w:val="28"/>
          <w:lang w:eastAsia="ar-SA"/>
        </w:rPr>
      </w:pPr>
      <w:r w:rsidRPr="00E37623">
        <w:rPr>
          <w:rFonts w:eastAsia="SimSun"/>
          <w:kern w:val="1"/>
          <w:sz w:val="28"/>
          <w:szCs w:val="28"/>
          <w:lang w:eastAsia="ar-SA"/>
        </w:rPr>
        <w:t>МКУ «ЦБУ» используется электронный способ представления налоговой отчетности в налоговые органы по телекоммуникационным каналам связи.</w:t>
      </w:r>
    </w:p>
    <w:p w:rsidR="00F85D45" w:rsidRPr="00E37623" w:rsidRDefault="00F85D45" w:rsidP="00F85D45">
      <w:pPr>
        <w:autoSpaceDE w:val="0"/>
        <w:autoSpaceDN w:val="0"/>
        <w:adjustRightInd w:val="0"/>
        <w:ind w:firstLine="540"/>
        <w:jc w:val="both"/>
        <w:rPr>
          <w:color w:val="000000"/>
          <w:sz w:val="28"/>
          <w:szCs w:val="28"/>
        </w:rPr>
      </w:pPr>
    </w:p>
    <w:p w:rsidR="0049445F" w:rsidRPr="00E37623" w:rsidRDefault="0049445F" w:rsidP="00F85D45">
      <w:pPr>
        <w:autoSpaceDE w:val="0"/>
        <w:autoSpaceDN w:val="0"/>
        <w:adjustRightInd w:val="0"/>
        <w:ind w:firstLine="540"/>
        <w:jc w:val="both"/>
        <w:rPr>
          <w:color w:val="000000"/>
          <w:sz w:val="28"/>
          <w:szCs w:val="28"/>
        </w:rPr>
      </w:pPr>
    </w:p>
    <w:p w:rsidR="00F85D45" w:rsidRPr="00E37623" w:rsidRDefault="00F85D45" w:rsidP="00F85D45">
      <w:pPr>
        <w:autoSpaceDE w:val="0"/>
        <w:autoSpaceDN w:val="0"/>
        <w:adjustRightInd w:val="0"/>
        <w:ind w:firstLine="540"/>
        <w:jc w:val="center"/>
        <w:outlineLvl w:val="1"/>
        <w:rPr>
          <w:b/>
          <w:color w:val="000000"/>
          <w:sz w:val="28"/>
          <w:szCs w:val="28"/>
        </w:rPr>
      </w:pPr>
      <w:r w:rsidRPr="00E37623">
        <w:rPr>
          <w:b/>
          <w:color w:val="000000"/>
          <w:sz w:val="28"/>
          <w:szCs w:val="28"/>
        </w:rPr>
        <w:t>16.1. Налог на доходы физических лиц</w:t>
      </w:r>
      <w:r w:rsidR="00C0510A" w:rsidRPr="00E37623">
        <w:rPr>
          <w:b/>
          <w:color w:val="000000"/>
          <w:sz w:val="28"/>
          <w:szCs w:val="28"/>
        </w:rPr>
        <w:t>.</w:t>
      </w:r>
    </w:p>
    <w:p w:rsidR="00F85D45" w:rsidRPr="00E37623" w:rsidRDefault="00F85D45" w:rsidP="00F85D45">
      <w:pPr>
        <w:autoSpaceDE w:val="0"/>
        <w:autoSpaceDN w:val="0"/>
        <w:adjustRightInd w:val="0"/>
        <w:ind w:firstLine="540"/>
        <w:jc w:val="center"/>
        <w:outlineLvl w:val="1"/>
        <w:rPr>
          <w:b/>
          <w:color w:val="000000"/>
          <w:sz w:val="28"/>
          <w:szCs w:val="28"/>
        </w:rPr>
      </w:pPr>
    </w:p>
    <w:p w:rsidR="0031627C" w:rsidRPr="00E37623" w:rsidRDefault="0031627C" w:rsidP="0031627C">
      <w:pPr>
        <w:autoSpaceDE w:val="0"/>
        <w:autoSpaceDN w:val="0"/>
        <w:adjustRightInd w:val="0"/>
        <w:jc w:val="both"/>
        <w:rPr>
          <w:sz w:val="28"/>
          <w:szCs w:val="28"/>
        </w:rPr>
      </w:pPr>
      <w:r w:rsidRPr="00E37623">
        <w:rPr>
          <w:sz w:val="28"/>
          <w:szCs w:val="28"/>
        </w:rPr>
        <w:lastRenderedPageBreak/>
        <w:tab/>
        <w:t>Налогоплательщиками налога на доходы физических лиц признаются физические лица, являющиеся налоговыми резидентами Российской Федерации, а также физические лица, получающие доходы от источников, в Российской Федерации, не являющиеся налоговыми резидентами Российской Федерации (Глава 23 НК РФ).</w:t>
      </w:r>
    </w:p>
    <w:p w:rsidR="005833FA" w:rsidRPr="00E37623" w:rsidRDefault="005833FA" w:rsidP="005833FA">
      <w:pPr>
        <w:autoSpaceDE w:val="0"/>
        <w:autoSpaceDN w:val="0"/>
        <w:adjustRightInd w:val="0"/>
        <w:jc w:val="both"/>
        <w:rPr>
          <w:sz w:val="28"/>
          <w:szCs w:val="28"/>
        </w:rPr>
      </w:pPr>
      <w:r w:rsidRPr="00E37623">
        <w:rPr>
          <w:sz w:val="28"/>
          <w:szCs w:val="28"/>
        </w:rPr>
        <w:tab/>
        <w:t xml:space="preserve">С 01.01.2024 года применяемая ставка НДФЛ (13% или 15%) определяется по сумме налоговых баз, а не по каждой налоговой базе отдельно </w:t>
      </w:r>
      <w:r w:rsidRPr="00E37623">
        <w:rPr>
          <w:color w:val="000000"/>
          <w:sz w:val="28"/>
          <w:szCs w:val="28"/>
        </w:rPr>
        <w:t>(</w:t>
      </w:r>
      <w:hyperlink r:id="rId660" w:history="1">
        <w:r w:rsidRPr="00E37623">
          <w:rPr>
            <w:color w:val="000000"/>
            <w:sz w:val="28"/>
            <w:szCs w:val="28"/>
          </w:rPr>
          <w:t>ст. 2</w:t>
        </w:r>
      </w:hyperlink>
      <w:r w:rsidRPr="00E37623">
        <w:rPr>
          <w:sz w:val="28"/>
          <w:szCs w:val="28"/>
        </w:rPr>
        <w:t xml:space="preserve"> Федерального закона от 19.12.2022 № 523-ФЗ). </w:t>
      </w:r>
    </w:p>
    <w:p w:rsidR="00EB7D4C" w:rsidRPr="00E37623" w:rsidRDefault="00B744F0" w:rsidP="005833FA">
      <w:pPr>
        <w:autoSpaceDE w:val="0"/>
        <w:autoSpaceDN w:val="0"/>
        <w:adjustRightInd w:val="0"/>
        <w:jc w:val="both"/>
        <w:rPr>
          <w:color w:val="000000"/>
          <w:sz w:val="28"/>
          <w:szCs w:val="28"/>
        </w:rPr>
      </w:pPr>
      <w:r w:rsidRPr="00E37623">
        <w:rPr>
          <w:sz w:val="28"/>
          <w:szCs w:val="28"/>
        </w:rPr>
        <w:tab/>
      </w:r>
      <w:r w:rsidR="00F85D45" w:rsidRPr="00E37623">
        <w:rPr>
          <w:color w:val="000000"/>
          <w:sz w:val="28"/>
          <w:szCs w:val="28"/>
        </w:rPr>
        <w:t xml:space="preserve">Налоговым периодом признается календарный год. </w:t>
      </w:r>
    </w:p>
    <w:p w:rsidR="005833FA" w:rsidRPr="00E37623" w:rsidRDefault="00EB7D4C" w:rsidP="00EB7D4C">
      <w:pPr>
        <w:tabs>
          <w:tab w:val="left" w:pos="540"/>
        </w:tabs>
        <w:autoSpaceDE w:val="0"/>
        <w:autoSpaceDN w:val="0"/>
        <w:adjustRightInd w:val="0"/>
        <w:jc w:val="both"/>
        <w:rPr>
          <w:color w:val="000000"/>
          <w:sz w:val="28"/>
          <w:szCs w:val="28"/>
        </w:rPr>
      </w:pPr>
      <w:r w:rsidRPr="00E37623">
        <w:rPr>
          <w:bCs/>
          <w:color w:val="000000"/>
          <w:sz w:val="28"/>
          <w:szCs w:val="28"/>
        </w:rPr>
        <w:tab/>
      </w:r>
      <w:r w:rsidR="00B744F0" w:rsidRPr="00E37623">
        <w:rPr>
          <w:bCs/>
          <w:color w:val="000000"/>
          <w:sz w:val="28"/>
          <w:szCs w:val="28"/>
        </w:rPr>
        <w:t xml:space="preserve">  </w:t>
      </w:r>
      <w:r w:rsidRPr="00E37623">
        <w:rPr>
          <w:bCs/>
          <w:color w:val="000000"/>
          <w:sz w:val="28"/>
          <w:szCs w:val="28"/>
        </w:rPr>
        <w:t>НДФЛ</w:t>
      </w:r>
      <w:r w:rsidRPr="00E37623">
        <w:rPr>
          <w:color w:val="000000"/>
          <w:sz w:val="28"/>
          <w:szCs w:val="28"/>
        </w:rPr>
        <w:t xml:space="preserve"> удерживается при каждой выплате дохода (</w:t>
      </w:r>
      <w:hyperlink r:id="rId661" w:history="1">
        <w:r w:rsidRPr="00E37623">
          <w:rPr>
            <w:color w:val="000000"/>
            <w:sz w:val="28"/>
            <w:szCs w:val="28"/>
          </w:rPr>
          <w:t>п. 4 ст. 226</w:t>
        </w:r>
      </w:hyperlink>
      <w:r w:rsidRPr="00E37623">
        <w:rPr>
          <w:color w:val="000000"/>
          <w:sz w:val="28"/>
          <w:szCs w:val="28"/>
        </w:rPr>
        <w:t xml:space="preserve"> НК РФ). </w:t>
      </w:r>
    </w:p>
    <w:p w:rsidR="00B744F0" w:rsidRPr="00E37623" w:rsidRDefault="00B744F0" w:rsidP="006D1A5C">
      <w:pPr>
        <w:autoSpaceDE w:val="0"/>
        <w:autoSpaceDN w:val="0"/>
        <w:adjustRightInd w:val="0"/>
        <w:jc w:val="both"/>
        <w:rPr>
          <w:color w:val="000000"/>
          <w:sz w:val="28"/>
          <w:szCs w:val="28"/>
        </w:rPr>
      </w:pPr>
      <w:r w:rsidRPr="00E37623">
        <w:rPr>
          <w:sz w:val="28"/>
          <w:szCs w:val="28"/>
        </w:rPr>
        <w:t xml:space="preserve">  Организации и индивидуальные предприниматели, исполняющие обязанности налогового агента по налогу на доходы физических лиц, в уведомлении об исчисленных суммах налогов, авансовых платежей по налогам, сборов, страховых взносов, представляемом в срок, установленный абзацем третьим пункта 9 статьи 58 НК РФ, указывают в отношении сумм налога на доходы физических лиц информацию об исчисленных и удержанных ими суммах указанного налога за период с 1-го по 22-е число текущего месяца. В отношении сумм налогов на доходы физических лиц, исчисленных и удержанных налоговыми агентами за период с 23-го числа по последнее число текущего месяца, указанные организации и индивидуальные предприниматели представляют уведомление об исчисленных суммах налогов, авансовых платежей по налогам, сборов, страховых взносов не позднее 3-го числа следующего месяца, в отношении сумм налогов на доходы физических лиц, исчисленных и удержанных налоговыми агентами за период с 23 декабря по 31 декабря, - не позднее последнего рабочего дня календарного года (в ред. Федерального </w:t>
      </w:r>
      <w:hyperlink r:id="rId662" w:history="1">
        <w:r w:rsidRPr="00E37623">
          <w:rPr>
            <w:color w:val="000000"/>
            <w:sz w:val="28"/>
            <w:szCs w:val="28"/>
          </w:rPr>
          <w:t>закона</w:t>
        </w:r>
      </w:hyperlink>
      <w:r w:rsidRPr="00E37623">
        <w:rPr>
          <w:color w:val="000000"/>
          <w:sz w:val="28"/>
          <w:szCs w:val="28"/>
        </w:rPr>
        <w:t xml:space="preserve"> от 27.11.2023 № 539-ФЗ</w:t>
      </w:r>
      <w:r w:rsidR="006D1A5C" w:rsidRPr="00E37623">
        <w:rPr>
          <w:sz w:val="28"/>
          <w:szCs w:val="28"/>
        </w:rPr>
        <w:t xml:space="preserve"> «О внесении изменений в части первую и вторую Налогового кодекса Российской Федерации и статью 9 Федерального закона «О внесении изменений в части первую и вторую Налогового кодекса Российской Федерации и отдельные законодательные акты Российской Федерации»</w:t>
      </w:r>
      <w:r w:rsidRPr="00E37623">
        <w:rPr>
          <w:color w:val="000000"/>
          <w:sz w:val="28"/>
          <w:szCs w:val="28"/>
        </w:rPr>
        <w:t>)</w:t>
      </w:r>
      <w:r w:rsidR="006D1A5C" w:rsidRPr="00E37623">
        <w:rPr>
          <w:color w:val="000000"/>
          <w:sz w:val="28"/>
          <w:szCs w:val="28"/>
        </w:rPr>
        <w:t>.</w:t>
      </w:r>
    </w:p>
    <w:p w:rsidR="00EB7D4C" w:rsidRPr="00E37623" w:rsidRDefault="00EB7D4C" w:rsidP="00EB7D4C">
      <w:pPr>
        <w:autoSpaceDE w:val="0"/>
        <w:autoSpaceDN w:val="0"/>
        <w:adjustRightInd w:val="0"/>
        <w:jc w:val="both"/>
        <w:rPr>
          <w:color w:val="000000"/>
          <w:sz w:val="28"/>
          <w:szCs w:val="28"/>
        </w:rPr>
      </w:pPr>
      <w:r w:rsidRPr="00E37623">
        <w:rPr>
          <w:color w:val="000000"/>
          <w:sz w:val="28"/>
          <w:szCs w:val="28"/>
        </w:rPr>
        <w:tab/>
        <w:t>Когда общая сумма удержанного налога меньше 100 руб., ее не нужно перечислять в бюджет в текущем месяце. Она прибавляется к сумме налога, подлежащей уплате в следующем месяце этого же года, но не позднее декабря (</w:t>
      </w:r>
      <w:hyperlink r:id="rId663" w:history="1">
        <w:r w:rsidRPr="00E37623">
          <w:rPr>
            <w:color w:val="000000"/>
            <w:sz w:val="28"/>
            <w:szCs w:val="28"/>
          </w:rPr>
          <w:t>п. 8 ст. 226</w:t>
        </w:r>
      </w:hyperlink>
      <w:r w:rsidRPr="00E37623">
        <w:rPr>
          <w:color w:val="000000"/>
          <w:sz w:val="28"/>
          <w:szCs w:val="28"/>
        </w:rPr>
        <w:t xml:space="preserve"> НК РФ).</w:t>
      </w:r>
    </w:p>
    <w:p w:rsidR="00F85D45" w:rsidRPr="00E37623" w:rsidRDefault="00F85D45" w:rsidP="00B72759">
      <w:pPr>
        <w:tabs>
          <w:tab w:val="left" w:pos="8400"/>
          <w:tab w:val="left" w:pos="9735"/>
        </w:tabs>
        <w:ind w:firstLine="709"/>
        <w:jc w:val="both"/>
        <w:rPr>
          <w:sz w:val="28"/>
          <w:szCs w:val="28"/>
        </w:rPr>
      </w:pPr>
      <w:r w:rsidRPr="00E37623">
        <w:rPr>
          <w:sz w:val="28"/>
          <w:szCs w:val="28"/>
        </w:rPr>
        <w:t xml:space="preserve">Форма регистра налогового учета по налогу на доходы физических лиц согласно </w:t>
      </w:r>
      <w:hyperlink r:id="rId664" w:history="1">
        <w:r w:rsidRPr="00E37623">
          <w:rPr>
            <w:sz w:val="28"/>
            <w:szCs w:val="28"/>
          </w:rPr>
          <w:t xml:space="preserve">приложению </w:t>
        </w:r>
      </w:hyperlink>
      <w:r w:rsidRPr="00E37623">
        <w:rPr>
          <w:sz w:val="28"/>
          <w:szCs w:val="28"/>
        </w:rPr>
        <w:t>1</w:t>
      </w:r>
      <w:r w:rsidR="004D0F76" w:rsidRPr="00E37623">
        <w:rPr>
          <w:sz w:val="28"/>
          <w:szCs w:val="28"/>
        </w:rPr>
        <w:t>4</w:t>
      </w:r>
      <w:r w:rsidRPr="00E37623">
        <w:rPr>
          <w:sz w:val="28"/>
          <w:szCs w:val="28"/>
        </w:rPr>
        <w:t xml:space="preserve"> к </w:t>
      </w:r>
      <w:r w:rsidR="00FA4580" w:rsidRPr="00E37623">
        <w:rPr>
          <w:sz w:val="28"/>
          <w:szCs w:val="28"/>
        </w:rPr>
        <w:t>Положению</w:t>
      </w:r>
      <w:r w:rsidR="00B72759" w:rsidRPr="00E37623">
        <w:rPr>
          <w:sz w:val="28"/>
          <w:szCs w:val="28"/>
        </w:rPr>
        <w:t xml:space="preserve"> о единой учетной политике</w:t>
      </w:r>
      <w:r w:rsidRPr="00E37623">
        <w:rPr>
          <w:sz w:val="28"/>
          <w:szCs w:val="28"/>
        </w:rPr>
        <w:t>.</w:t>
      </w:r>
    </w:p>
    <w:p w:rsidR="00B72759" w:rsidRPr="00E37623" w:rsidRDefault="00B72759" w:rsidP="00B72759">
      <w:pPr>
        <w:autoSpaceDE w:val="0"/>
        <w:autoSpaceDN w:val="0"/>
        <w:adjustRightInd w:val="0"/>
        <w:jc w:val="both"/>
        <w:rPr>
          <w:color w:val="000000"/>
          <w:sz w:val="28"/>
          <w:szCs w:val="28"/>
        </w:rPr>
      </w:pPr>
      <w:r w:rsidRPr="00E37623">
        <w:rPr>
          <w:sz w:val="28"/>
          <w:szCs w:val="28"/>
        </w:rPr>
        <w:tab/>
      </w:r>
      <w:r w:rsidRPr="00E37623">
        <w:rPr>
          <w:color w:val="000000"/>
          <w:sz w:val="28"/>
          <w:szCs w:val="28"/>
        </w:rPr>
        <w:t xml:space="preserve">Для формирования сведений о выплатах, связанных с оплатой труда, о выплатах по договорам гражданско-правового характера, о командировочных, компенсационных и иных выплатах физическим лицам (за исключением доходов, полученных ими в натуральной форме, облагаемых НДФЛ и страховыми взносами) оформляется ведомость доходов физических лиц, облагаемых НДФЛ, страховыми взносами </w:t>
      </w:r>
      <w:hyperlink r:id="rId665" w:history="1">
        <w:r w:rsidRPr="00E37623">
          <w:rPr>
            <w:color w:val="000000"/>
            <w:sz w:val="28"/>
            <w:szCs w:val="28"/>
          </w:rPr>
          <w:t>(ф. 0509095)</w:t>
        </w:r>
      </w:hyperlink>
      <w:r w:rsidRPr="00E37623">
        <w:rPr>
          <w:color w:val="000000"/>
          <w:sz w:val="28"/>
          <w:szCs w:val="28"/>
        </w:rPr>
        <w:t xml:space="preserve">. </w:t>
      </w:r>
    </w:p>
    <w:p w:rsidR="00B72759" w:rsidRPr="00E37623" w:rsidRDefault="00B72759" w:rsidP="00B72759">
      <w:pPr>
        <w:autoSpaceDE w:val="0"/>
        <w:autoSpaceDN w:val="0"/>
        <w:adjustRightInd w:val="0"/>
        <w:jc w:val="both"/>
        <w:rPr>
          <w:color w:val="000000"/>
          <w:sz w:val="28"/>
          <w:szCs w:val="28"/>
        </w:rPr>
      </w:pPr>
      <w:r w:rsidRPr="00E37623">
        <w:rPr>
          <w:color w:val="000000"/>
          <w:sz w:val="28"/>
          <w:szCs w:val="28"/>
        </w:rPr>
        <w:tab/>
        <w:t xml:space="preserve">Ведомость составляется на основании отчета о расходах подотчетного лица </w:t>
      </w:r>
      <w:hyperlink r:id="rId666" w:history="1">
        <w:r w:rsidRPr="00E37623">
          <w:rPr>
            <w:color w:val="000000"/>
            <w:sz w:val="28"/>
            <w:szCs w:val="28"/>
          </w:rPr>
          <w:t>(ф. 0504520)</w:t>
        </w:r>
      </w:hyperlink>
      <w:r w:rsidRPr="00E37623">
        <w:rPr>
          <w:color w:val="000000"/>
          <w:sz w:val="28"/>
          <w:szCs w:val="28"/>
        </w:rPr>
        <w:t>, приказа (решения) руководителя, договора дарения, ведомости выдачи подарков, иных документов, подтверждающих полученные доходы.</w:t>
      </w:r>
    </w:p>
    <w:p w:rsidR="00B72759" w:rsidRPr="00E37623" w:rsidRDefault="00B72759" w:rsidP="00FA4580">
      <w:pPr>
        <w:tabs>
          <w:tab w:val="left" w:pos="8400"/>
          <w:tab w:val="left" w:pos="9735"/>
        </w:tabs>
        <w:ind w:firstLine="709"/>
        <w:jc w:val="both"/>
        <w:rPr>
          <w:color w:val="000000"/>
          <w:sz w:val="28"/>
          <w:szCs w:val="28"/>
        </w:rPr>
      </w:pPr>
    </w:p>
    <w:p w:rsidR="00F85D45" w:rsidRPr="00E37623" w:rsidRDefault="00F85D45" w:rsidP="00F85D45">
      <w:pPr>
        <w:autoSpaceDE w:val="0"/>
        <w:autoSpaceDN w:val="0"/>
        <w:adjustRightInd w:val="0"/>
        <w:ind w:firstLine="540"/>
        <w:jc w:val="both"/>
        <w:rPr>
          <w:color w:val="000000"/>
          <w:sz w:val="28"/>
          <w:szCs w:val="28"/>
        </w:rPr>
      </w:pPr>
    </w:p>
    <w:p w:rsidR="00F85D45" w:rsidRPr="00E37623" w:rsidRDefault="00F85D45" w:rsidP="00F85D45">
      <w:pPr>
        <w:autoSpaceDE w:val="0"/>
        <w:autoSpaceDN w:val="0"/>
        <w:adjustRightInd w:val="0"/>
        <w:ind w:firstLine="540"/>
        <w:jc w:val="center"/>
        <w:outlineLvl w:val="1"/>
        <w:rPr>
          <w:b/>
          <w:color w:val="000000"/>
          <w:sz w:val="28"/>
          <w:szCs w:val="28"/>
        </w:rPr>
      </w:pPr>
      <w:r w:rsidRPr="00E37623">
        <w:rPr>
          <w:b/>
          <w:color w:val="000000"/>
          <w:sz w:val="28"/>
          <w:szCs w:val="28"/>
        </w:rPr>
        <w:lastRenderedPageBreak/>
        <w:t>16.2. Страховые взносы</w:t>
      </w:r>
      <w:r w:rsidR="00C0510A" w:rsidRPr="00E37623">
        <w:rPr>
          <w:b/>
          <w:color w:val="000000"/>
          <w:sz w:val="28"/>
          <w:szCs w:val="28"/>
        </w:rPr>
        <w:t>.</w:t>
      </w:r>
    </w:p>
    <w:p w:rsidR="00FE4694" w:rsidRPr="00E37623" w:rsidRDefault="00FE4694" w:rsidP="00F85D45">
      <w:pPr>
        <w:autoSpaceDE w:val="0"/>
        <w:autoSpaceDN w:val="0"/>
        <w:adjustRightInd w:val="0"/>
        <w:ind w:firstLine="540"/>
        <w:jc w:val="center"/>
        <w:outlineLvl w:val="1"/>
        <w:rPr>
          <w:b/>
          <w:color w:val="000000"/>
          <w:sz w:val="28"/>
          <w:szCs w:val="28"/>
        </w:rPr>
      </w:pPr>
    </w:p>
    <w:p w:rsidR="005425BD" w:rsidRPr="00E37623" w:rsidRDefault="005425BD" w:rsidP="005425BD">
      <w:pPr>
        <w:autoSpaceDE w:val="0"/>
        <w:autoSpaceDN w:val="0"/>
        <w:adjustRightInd w:val="0"/>
        <w:jc w:val="both"/>
        <w:rPr>
          <w:color w:val="000000"/>
          <w:sz w:val="28"/>
          <w:szCs w:val="28"/>
        </w:rPr>
      </w:pPr>
      <w:r w:rsidRPr="00E37623">
        <w:rPr>
          <w:bCs/>
          <w:color w:val="000000"/>
          <w:sz w:val="28"/>
          <w:szCs w:val="28"/>
        </w:rPr>
        <w:tab/>
        <w:t xml:space="preserve">Страховые взносы на </w:t>
      </w:r>
      <w:r w:rsidR="00186F8F" w:rsidRPr="00E37623">
        <w:rPr>
          <w:bCs/>
          <w:color w:val="000000"/>
          <w:sz w:val="28"/>
          <w:szCs w:val="28"/>
        </w:rPr>
        <w:t>обязательное пенсионное страхование, обязательное медицинское страхование</w:t>
      </w:r>
      <w:r w:rsidRPr="00E37623">
        <w:rPr>
          <w:bCs/>
          <w:color w:val="000000"/>
          <w:sz w:val="28"/>
          <w:szCs w:val="28"/>
        </w:rPr>
        <w:t xml:space="preserve"> и на случай </w:t>
      </w:r>
      <w:r w:rsidR="00186F8F" w:rsidRPr="00E37623">
        <w:rPr>
          <w:bCs/>
          <w:color w:val="000000"/>
          <w:sz w:val="28"/>
          <w:szCs w:val="28"/>
        </w:rPr>
        <w:t>временной нетрудоспособности и в связи с материнством</w:t>
      </w:r>
      <w:r w:rsidRPr="00E37623">
        <w:rPr>
          <w:color w:val="000000"/>
          <w:sz w:val="28"/>
          <w:szCs w:val="28"/>
        </w:rPr>
        <w:t xml:space="preserve">, в общем случае исчисленные единой суммой, </w:t>
      </w:r>
      <w:r w:rsidRPr="00E37623">
        <w:rPr>
          <w:bCs/>
          <w:color w:val="000000"/>
          <w:sz w:val="28"/>
          <w:szCs w:val="28"/>
        </w:rPr>
        <w:t xml:space="preserve">уплачиваются путем перечисления </w:t>
      </w:r>
      <w:hyperlink r:id="rId667" w:history="1">
        <w:r w:rsidRPr="00E37623">
          <w:rPr>
            <w:bCs/>
            <w:color w:val="000000"/>
            <w:sz w:val="28"/>
            <w:szCs w:val="28"/>
          </w:rPr>
          <w:t>единого налогового платежа</w:t>
        </w:r>
      </w:hyperlink>
      <w:r w:rsidRPr="00E37623">
        <w:rPr>
          <w:color w:val="000000"/>
          <w:sz w:val="28"/>
          <w:szCs w:val="28"/>
        </w:rPr>
        <w:t xml:space="preserve"> (</w:t>
      </w:r>
      <w:hyperlink r:id="rId668" w:history="1">
        <w:r w:rsidRPr="00E37623">
          <w:rPr>
            <w:color w:val="000000"/>
            <w:sz w:val="28"/>
            <w:szCs w:val="28"/>
          </w:rPr>
          <w:t>п. 3 ст. 8</w:t>
        </w:r>
      </w:hyperlink>
      <w:r w:rsidRPr="00E37623">
        <w:rPr>
          <w:color w:val="000000"/>
          <w:sz w:val="28"/>
          <w:szCs w:val="28"/>
        </w:rPr>
        <w:t xml:space="preserve">, </w:t>
      </w:r>
      <w:hyperlink r:id="rId669" w:history="1">
        <w:r w:rsidRPr="00E37623">
          <w:rPr>
            <w:color w:val="000000"/>
            <w:sz w:val="28"/>
            <w:szCs w:val="28"/>
          </w:rPr>
          <w:t>п. п. 1</w:t>
        </w:r>
      </w:hyperlink>
      <w:r w:rsidRPr="00E37623">
        <w:rPr>
          <w:color w:val="000000"/>
          <w:sz w:val="28"/>
          <w:szCs w:val="28"/>
        </w:rPr>
        <w:t xml:space="preserve">, </w:t>
      </w:r>
      <w:hyperlink r:id="rId670" w:history="1">
        <w:r w:rsidRPr="00E37623">
          <w:rPr>
            <w:color w:val="000000"/>
            <w:sz w:val="28"/>
            <w:szCs w:val="28"/>
          </w:rPr>
          <w:t>17 ст. 45</w:t>
        </w:r>
      </w:hyperlink>
      <w:r w:rsidRPr="00E37623">
        <w:rPr>
          <w:color w:val="000000"/>
          <w:sz w:val="28"/>
          <w:szCs w:val="28"/>
        </w:rPr>
        <w:t xml:space="preserve">, </w:t>
      </w:r>
      <w:hyperlink r:id="rId671" w:history="1">
        <w:r w:rsidRPr="00E37623">
          <w:rPr>
            <w:color w:val="000000"/>
            <w:sz w:val="28"/>
            <w:szCs w:val="28"/>
          </w:rPr>
          <w:t>п. 6 ст. 431</w:t>
        </w:r>
      </w:hyperlink>
      <w:r w:rsidRPr="00E37623">
        <w:rPr>
          <w:color w:val="000000"/>
          <w:sz w:val="28"/>
          <w:szCs w:val="28"/>
        </w:rPr>
        <w:t xml:space="preserve"> НК РФ).</w:t>
      </w:r>
    </w:p>
    <w:p w:rsidR="005425BD" w:rsidRPr="00E37623" w:rsidRDefault="005425BD" w:rsidP="005425BD">
      <w:pPr>
        <w:autoSpaceDE w:val="0"/>
        <w:autoSpaceDN w:val="0"/>
        <w:adjustRightInd w:val="0"/>
        <w:jc w:val="both"/>
        <w:rPr>
          <w:color w:val="000000"/>
          <w:sz w:val="28"/>
          <w:szCs w:val="28"/>
        </w:rPr>
      </w:pPr>
      <w:r w:rsidRPr="00E37623">
        <w:rPr>
          <w:sz w:val="28"/>
          <w:szCs w:val="28"/>
        </w:rPr>
        <w:tab/>
      </w:r>
      <w:r w:rsidRPr="00E37623">
        <w:rPr>
          <w:color w:val="000000"/>
          <w:sz w:val="28"/>
          <w:szCs w:val="28"/>
        </w:rPr>
        <w:t xml:space="preserve">Срок уплаты </w:t>
      </w:r>
      <w:r w:rsidR="00F67276" w:rsidRPr="00E37623">
        <w:rPr>
          <w:color w:val="000000"/>
          <w:sz w:val="28"/>
          <w:szCs w:val="28"/>
        </w:rPr>
        <w:t xml:space="preserve">единого налогового платежа </w:t>
      </w:r>
      <w:r w:rsidRPr="00E37623">
        <w:rPr>
          <w:color w:val="000000"/>
          <w:sz w:val="28"/>
          <w:szCs w:val="28"/>
        </w:rPr>
        <w:t>- не позднее 28-го числа месяца, следующего за месяцем, за который они начислены (</w:t>
      </w:r>
      <w:hyperlink r:id="rId672" w:history="1">
        <w:r w:rsidRPr="00E37623">
          <w:rPr>
            <w:color w:val="000000"/>
            <w:sz w:val="28"/>
            <w:szCs w:val="28"/>
          </w:rPr>
          <w:t>п. 3 ст. 431</w:t>
        </w:r>
      </w:hyperlink>
      <w:r w:rsidRPr="00E37623">
        <w:rPr>
          <w:color w:val="000000"/>
          <w:sz w:val="28"/>
          <w:szCs w:val="28"/>
        </w:rPr>
        <w:t xml:space="preserve"> НК РФ).</w:t>
      </w:r>
    </w:p>
    <w:p w:rsidR="005425BD" w:rsidRPr="00E37623" w:rsidRDefault="005425BD" w:rsidP="005425BD">
      <w:pPr>
        <w:autoSpaceDE w:val="0"/>
        <w:autoSpaceDN w:val="0"/>
        <w:adjustRightInd w:val="0"/>
        <w:jc w:val="both"/>
        <w:rPr>
          <w:color w:val="000000"/>
          <w:sz w:val="28"/>
          <w:szCs w:val="28"/>
        </w:rPr>
      </w:pPr>
      <w:r w:rsidRPr="00E37623">
        <w:rPr>
          <w:color w:val="000000"/>
          <w:sz w:val="28"/>
          <w:szCs w:val="28"/>
        </w:rPr>
        <w:tab/>
        <w:t>Если соответствующая дата выпадает на день, признаваемый законодательством или актом Президента Российской Федерации выходным, нерабочим праздничным и (или) нерабочим днем, окончание срока переносится на ближайший следующий за ним рабочий день (</w:t>
      </w:r>
      <w:hyperlink r:id="rId673" w:history="1">
        <w:r w:rsidRPr="00E37623">
          <w:rPr>
            <w:color w:val="000000"/>
            <w:sz w:val="28"/>
            <w:szCs w:val="28"/>
          </w:rPr>
          <w:t>п. 7 ст. 6.1</w:t>
        </w:r>
      </w:hyperlink>
      <w:r w:rsidRPr="00E37623">
        <w:rPr>
          <w:color w:val="000000"/>
          <w:sz w:val="28"/>
          <w:szCs w:val="28"/>
        </w:rPr>
        <w:t xml:space="preserve"> НК РФ).</w:t>
      </w:r>
    </w:p>
    <w:p w:rsidR="00F85D45" w:rsidRPr="00E37623" w:rsidRDefault="00040433" w:rsidP="00F85D45">
      <w:pPr>
        <w:autoSpaceDE w:val="0"/>
        <w:autoSpaceDN w:val="0"/>
        <w:adjustRightInd w:val="0"/>
        <w:ind w:firstLine="540"/>
        <w:jc w:val="both"/>
        <w:rPr>
          <w:color w:val="000000"/>
          <w:sz w:val="28"/>
          <w:szCs w:val="28"/>
        </w:rPr>
      </w:pPr>
      <w:r w:rsidRPr="00E37623">
        <w:rPr>
          <w:color w:val="000000"/>
          <w:sz w:val="28"/>
          <w:szCs w:val="28"/>
        </w:rPr>
        <w:tab/>
      </w:r>
      <w:r w:rsidR="00F85D45" w:rsidRPr="00E37623">
        <w:rPr>
          <w:color w:val="000000"/>
          <w:sz w:val="28"/>
          <w:szCs w:val="28"/>
        </w:rPr>
        <w:t>Налоговым периодом признается календарный год.</w:t>
      </w:r>
    </w:p>
    <w:p w:rsidR="00040433" w:rsidRPr="00E37623" w:rsidRDefault="00040433" w:rsidP="00040433">
      <w:pPr>
        <w:autoSpaceDE w:val="0"/>
        <w:autoSpaceDN w:val="0"/>
        <w:adjustRightInd w:val="0"/>
        <w:jc w:val="both"/>
        <w:rPr>
          <w:color w:val="000000"/>
          <w:sz w:val="28"/>
          <w:szCs w:val="28"/>
        </w:rPr>
      </w:pPr>
      <w:r w:rsidRPr="00E37623">
        <w:rPr>
          <w:bCs/>
          <w:sz w:val="28"/>
          <w:szCs w:val="28"/>
        </w:rPr>
        <w:tab/>
      </w:r>
      <w:r w:rsidRPr="00E37623">
        <w:rPr>
          <w:bCs/>
          <w:color w:val="000000"/>
          <w:sz w:val="28"/>
          <w:szCs w:val="28"/>
        </w:rPr>
        <w:t>Единая предельная величина базы для исчисления страховых взносов</w:t>
      </w:r>
      <w:r w:rsidRPr="00E37623">
        <w:rPr>
          <w:color w:val="000000"/>
          <w:sz w:val="28"/>
          <w:szCs w:val="28"/>
        </w:rPr>
        <w:t xml:space="preserve"> ежегодно устанавливается Правительством Российской Федерации. Она определяется с учетом определенного на соответствующий год размера средней зарплаты в Российской Федерации, увеличенного в 12 раз, и примененного к нему коэффициента 2,3 (</w:t>
      </w:r>
      <w:hyperlink r:id="rId674" w:history="1">
        <w:r w:rsidRPr="00E37623">
          <w:rPr>
            <w:color w:val="000000"/>
            <w:sz w:val="28"/>
            <w:szCs w:val="28"/>
          </w:rPr>
          <w:t>п. п. 5.1</w:t>
        </w:r>
      </w:hyperlink>
      <w:r w:rsidRPr="00E37623">
        <w:rPr>
          <w:color w:val="000000"/>
          <w:sz w:val="28"/>
          <w:szCs w:val="28"/>
        </w:rPr>
        <w:t xml:space="preserve">, </w:t>
      </w:r>
      <w:hyperlink r:id="rId675" w:history="1">
        <w:r w:rsidRPr="00E37623">
          <w:rPr>
            <w:color w:val="000000"/>
            <w:sz w:val="28"/>
            <w:szCs w:val="28"/>
          </w:rPr>
          <w:t>6 ст. 421</w:t>
        </w:r>
      </w:hyperlink>
      <w:r w:rsidRPr="00E37623">
        <w:rPr>
          <w:color w:val="000000"/>
          <w:sz w:val="28"/>
          <w:szCs w:val="28"/>
        </w:rPr>
        <w:t xml:space="preserve"> НК РФ).</w:t>
      </w:r>
    </w:p>
    <w:p w:rsidR="00F85D45" w:rsidRPr="00E37623" w:rsidRDefault="00F85D45" w:rsidP="00F85D45">
      <w:pPr>
        <w:autoSpaceDE w:val="0"/>
        <w:autoSpaceDN w:val="0"/>
        <w:adjustRightInd w:val="0"/>
        <w:ind w:firstLine="540"/>
        <w:jc w:val="both"/>
        <w:rPr>
          <w:color w:val="000000"/>
          <w:sz w:val="28"/>
          <w:szCs w:val="28"/>
        </w:rPr>
      </w:pPr>
      <w:r w:rsidRPr="00E37623">
        <w:rPr>
          <w:color w:val="000000"/>
          <w:sz w:val="28"/>
          <w:szCs w:val="28"/>
        </w:rPr>
        <w:t>Отчетными периодами по предоставлению расчетов по начисленным и уплаченным страховым взносам плательщиками страховых взносов, производящими выплаты и иные вознаграждения физическим лицам, признаются первый квартал, полугодие и девять месяцев и год.</w:t>
      </w:r>
    </w:p>
    <w:p w:rsidR="00EA7EE8" w:rsidRPr="00E37623" w:rsidRDefault="00F85D45" w:rsidP="00EA7EE8">
      <w:pPr>
        <w:tabs>
          <w:tab w:val="left" w:pos="8400"/>
          <w:tab w:val="left" w:pos="9735"/>
        </w:tabs>
        <w:ind w:firstLine="709"/>
        <w:jc w:val="both"/>
        <w:rPr>
          <w:iCs/>
          <w:color w:val="000000"/>
          <w:sz w:val="28"/>
          <w:szCs w:val="28"/>
        </w:rPr>
      </w:pPr>
      <w:r w:rsidRPr="00E37623">
        <w:rPr>
          <w:color w:val="000000"/>
          <w:sz w:val="28"/>
          <w:szCs w:val="28"/>
        </w:rPr>
        <w:t xml:space="preserve">Учет сумм начисленных выплат и иных вознаграждений, а также относящихся к ним сумм страховых взносов по каждому физическому лицу, в пользу которого осуществлялись выплаты и в отношении которого организация выступает плательщиком, ведется в регистрах учета, форма которых приведена в приложении 16 к </w:t>
      </w:r>
      <w:r w:rsidR="00C24153" w:rsidRPr="00E37623">
        <w:rPr>
          <w:sz w:val="28"/>
          <w:szCs w:val="28"/>
        </w:rPr>
        <w:t>Положению о единой учетной политике</w:t>
      </w:r>
      <w:r w:rsidR="00C24153" w:rsidRPr="00E37623">
        <w:rPr>
          <w:iCs/>
          <w:color w:val="000000"/>
          <w:sz w:val="28"/>
          <w:szCs w:val="28"/>
        </w:rPr>
        <w:t xml:space="preserve"> </w:t>
      </w:r>
      <w:r w:rsidRPr="00E37623">
        <w:rPr>
          <w:iCs/>
          <w:color w:val="000000"/>
          <w:sz w:val="28"/>
          <w:szCs w:val="28"/>
        </w:rPr>
        <w:t>(</w:t>
      </w:r>
      <w:proofErr w:type="spellStart"/>
      <w:r w:rsidRPr="00E37623">
        <w:rPr>
          <w:color w:val="000000"/>
          <w:sz w:val="28"/>
          <w:szCs w:val="28"/>
        </w:rPr>
        <w:fldChar w:fldCharType="begin"/>
      </w:r>
      <w:r w:rsidRPr="00E37623">
        <w:rPr>
          <w:color w:val="000000"/>
          <w:sz w:val="28"/>
          <w:szCs w:val="28"/>
        </w:rPr>
        <w:instrText xml:space="preserve"> HYPERLINK "https://login.consultant.ru/link/?rnd=CA34341EDB9FD31106AC9064E523D3C7&amp;req=doc&amp;base=RZB&amp;n=382648&amp;dst=3856&amp;fld=134&amp;REFFIELD=134&amp;REFDST=101124&amp;REFDOC=100745&amp;REFBASE=DOF&amp;stat=refcode%3D10881%3Bdstident%3D3856%3Bindex%3D2119&amp;date=28.06.2021" </w:instrText>
      </w:r>
      <w:r w:rsidRPr="00E37623">
        <w:rPr>
          <w:color w:val="000000"/>
          <w:sz w:val="28"/>
          <w:szCs w:val="28"/>
        </w:rPr>
        <w:fldChar w:fldCharType="separate"/>
      </w:r>
      <w:r w:rsidRPr="00E37623">
        <w:rPr>
          <w:iCs/>
          <w:color w:val="000000"/>
          <w:sz w:val="28"/>
          <w:szCs w:val="28"/>
        </w:rPr>
        <w:t>пп</w:t>
      </w:r>
      <w:proofErr w:type="spellEnd"/>
      <w:r w:rsidRPr="00E37623">
        <w:rPr>
          <w:iCs/>
          <w:color w:val="000000"/>
          <w:sz w:val="28"/>
          <w:szCs w:val="28"/>
        </w:rPr>
        <w:t>. 2 п. 3.4 ст. 23</w:t>
      </w:r>
      <w:r w:rsidRPr="00E37623">
        <w:rPr>
          <w:color w:val="000000"/>
          <w:sz w:val="28"/>
          <w:szCs w:val="28"/>
        </w:rPr>
        <w:fldChar w:fldCharType="end"/>
      </w:r>
      <w:r w:rsidRPr="00E37623">
        <w:rPr>
          <w:iCs/>
          <w:color w:val="000000"/>
          <w:sz w:val="28"/>
          <w:szCs w:val="28"/>
        </w:rPr>
        <w:t xml:space="preserve">, </w:t>
      </w:r>
      <w:hyperlink r:id="rId676" w:history="1">
        <w:r w:rsidRPr="00E37623">
          <w:rPr>
            <w:iCs/>
            <w:color w:val="000000"/>
            <w:sz w:val="28"/>
            <w:szCs w:val="28"/>
          </w:rPr>
          <w:t>п. 4 ст. 431</w:t>
        </w:r>
      </w:hyperlink>
      <w:r w:rsidRPr="00E37623">
        <w:rPr>
          <w:iCs/>
          <w:color w:val="000000"/>
          <w:sz w:val="28"/>
          <w:szCs w:val="28"/>
        </w:rPr>
        <w:t xml:space="preserve"> НК РФ).</w:t>
      </w:r>
    </w:p>
    <w:p w:rsidR="00F85D45" w:rsidRPr="00E37623" w:rsidRDefault="00F85D45" w:rsidP="00EA7EE8">
      <w:pPr>
        <w:tabs>
          <w:tab w:val="left" w:pos="8400"/>
          <w:tab w:val="left" w:pos="9735"/>
        </w:tabs>
        <w:ind w:firstLine="709"/>
        <w:jc w:val="both"/>
        <w:rPr>
          <w:rFonts w:ascii="Verdana" w:hAnsi="Verdana"/>
          <w:color w:val="000000"/>
          <w:sz w:val="28"/>
          <w:szCs w:val="28"/>
        </w:rPr>
      </w:pPr>
      <w:r w:rsidRPr="00E37623">
        <w:rPr>
          <w:color w:val="000000"/>
          <w:sz w:val="28"/>
          <w:szCs w:val="28"/>
        </w:rPr>
        <w:t xml:space="preserve">Учет начислений страховых взносов по обязательному социальному страхованию от несчастных случаев на производстве и профессиональных заболеваний ведется в карточках учета, форма которых приведена в приложении 16 </w:t>
      </w:r>
      <w:r w:rsidR="00EA7EE8" w:rsidRPr="00E37623">
        <w:rPr>
          <w:sz w:val="28"/>
          <w:szCs w:val="28"/>
        </w:rPr>
        <w:t>к Положению о единой учетной политике</w:t>
      </w:r>
      <w:r w:rsidR="00EA7EE8" w:rsidRPr="00E37623">
        <w:rPr>
          <w:iCs/>
          <w:color w:val="000000"/>
          <w:sz w:val="28"/>
          <w:szCs w:val="28"/>
        </w:rPr>
        <w:t xml:space="preserve"> </w:t>
      </w:r>
      <w:r w:rsidRPr="00E37623">
        <w:rPr>
          <w:iCs/>
          <w:color w:val="000000"/>
          <w:sz w:val="28"/>
          <w:szCs w:val="28"/>
        </w:rPr>
        <w:t>(</w:t>
      </w:r>
      <w:proofErr w:type="spellStart"/>
      <w:r w:rsidRPr="00E37623">
        <w:rPr>
          <w:color w:val="000000"/>
          <w:sz w:val="28"/>
          <w:szCs w:val="28"/>
        </w:rPr>
        <w:fldChar w:fldCharType="begin"/>
      </w:r>
      <w:r w:rsidRPr="00E37623">
        <w:rPr>
          <w:color w:val="000000"/>
          <w:sz w:val="28"/>
          <w:szCs w:val="28"/>
        </w:rPr>
        <w:instrText xml:space="preserve"> HYPERLINK "https://login.consultant.ru/link/?rnd=CA34341EDB9FD31106AC9064E523D3C7&amp;req=doc&amp;base=RZB&amp;n=381458&amp;dst=236&amp;fld=134&amp;REFFIELD=134&amp;REFDST=101126&amp;REFDOC=100745&amp;REFBASE=DOF&amp;stat=refcode%3D10881%3Bdstident%3D236%3Bindex%3D2121&amp;date=28.06.2021" </w:instrText>
      </w:r>
      <w:r w:rsidRPr="00E37623">
        <w:rPr>
          <w:color w:val="000000"/>
          <w:sz w:val="28"/>
          <w:szCs w:val="28"/>
        </w:rPr>
        <w:fldChar w:fldCharType="separate"/>
      </w:r>
      <w:r w:rsidRPr="00E37623">
        <w:rPr>
          <w:iCs/>
          <w:color w:val="000000"/>
          <w:sz w:val="28"/>
          <w:szCs w:val="28"/>
        </w:rPr>
        <w:t>пп</w:t>
      </w:r>
      <w:proofErr w:type="spellEnd"/>
      <w:r w:rsidRPr="00E37623">
        <w:rPr>
          <w:iCs/>
          <w:color w:val="000000"/>
          <w:sz w:val="28"/>
          <w:szCs w:val="28"/>
        </w:rPr>
        <w:t>. 17 п. 2 ст. 17</w:t>
      </w:r>
      <w:r w:rsidRPr="00E37623">
        <w:rPr>
          <w:color w:val="000000"/>
          <w:sz w:val="28"/>
          <w:szCs w:val="28"/>
        </w:rPr>
        <w:fldChar w:fldCharType="end"/>
      </w:r>
      <w:r w:rsidRPr="00E37623">
        <w:rPr>
          <w:iCs/>
          <w:color w:val="000000"/>
          <w:sz w:val="28"/>
          <w:szCs w:val="28"/>
        </w:rPr>
        <w:t xml:space="preserve"> Федерального закона от 24.07.1998 № 125-ФЗ</w:t>
      </w:r>
      <w:r w:rsidR="00CA3937" w:rsidRPr="00E37623">
        <w:rPr>
          <w:iCs/>
          <w:color w:val="000000"/>
          <w:sz w:val="28"/>
          <w:szCs w:val="28"/>
        </w:rPr>
        <w:t xml:space="preserve"> «</w:t>
      </w:r>
      <w:r w:rsidR="00CA3937" w:rsidRPr="00E37623">
        <w:rPr>
          <w:sz w:val="28"/>
          <w:szCs w:val="28"/>
        </w:rPr>
        <w:t>Об обязательном социальном страховании от несчастных случаев на производстве и профессиональных заболеваний»</w:t>
      </w:r>
      <w:r w:rsidRPr="00E37623">
        <w:rPr>
          <w:iCs/>
          <w:color w:val="000000"/>
          <w:sz w:val="28"/>
          <w:szCs w:val="28"/>
        </w:rPr>
        <w:t>).</w:t>
      </w:r>
    </w:p>
    <w:p w:rsidR="00F85D45" w:rsidRPr="00E37623" w:rsidRDefault="00F85D45" w:rsidP="00F85D45">
      <w:pPr>
        <w:autoSpaceDE w:val="0"/>
        <w:autoSpaceDN w:val="0"/>
        <w:adjustRightInd w:val="0"/>
        <w:ind w:firstLine="540"/>
        <w:jc w:val="both"/>
        <w:rPr>
          <w:color w:val="000000"/>
          <w:sz w:val="28"/>
          <w:szCs w:val="28"/>
        </w:rPr>
      </w:pPr>
      <w:r w:rsidRPr="00E37623">
        <w:rPr>
          <w:color w:val="000000"/>
          <w:sz w:val="28"/>
          <w:szCs w:val="28"/>
        </w:rPr>
        <w:t>Сумма взносов исчисляется и уплачивается отдельно в отношении каждого фонда и определяется как соответствующая процентная доля налоговой базы.</w:t>
      </w:r>
      <w:r w:rsidR="009328C2" w:rsidRPr="00E37623">
        <w:rPr>
          <w:color w:val="000000"/>
          <w:sz w:val="28"/>
          <w:szCs w:val="28"/>
        </w:rPr>
        <w:t xml:space="preserve"> </w:t>
      </w:r>
      <w:r w:rsidR="009328C2" w:rsidRPr="00E37623">
        <w:rPr>
          <w:color w:val="000000"/>
          <w:sz w:val="28"/>
          <w:szCs w:val="28"/>
        </w:rPr>
        <w:tab/>
      </w:r>
      <w:r w:rsidRPr="00E37623">
        <w:rPr>
          <w:color w:val="000000"/>
          <w:sz w:val="28"/>
          <w:szCs w:val="28"/>
        </w:rPr>
        <w:t>Учет сумм начисленных выплат и иных вознаграждений, а также сумм взносов, относящихся к ним, ведется по каждому физическому лицу, в пользу которого осуществлялись выплаты.</w:t>
      </w:r>
    </w:p>
    <w:p w:rsidR="00F85D45" w:rsidRPr="00E37623" w:rsidRDefault="00F85D45" w:rsidP="00F85D45">
      <w:pPr>
        <w:jc w:val="center"/>
        <w:rPr>
          <w:b/>
          <w:bCs/>
          <w:sz w:val="28"/>
          <w:szCs w:val="28"/>
        </w:rPr>
      </w:pPr>
    </w:p>
    <w:p w:rsidR="00F85D45" w:rsidRPr="00E37623" w:rsidRDefault="00F85D45" w:rsidP="00F85D45">
      <w:pPr>
        <w:jc w:val="center"/>
        <w:rPr>
          <w:rFonts w:ascii="Verdana" w:hAnsi="Verdana"/>
          <w:sz w:val="28"/>
          <w:szCs w:val="28"/>
        </w:rPr>
      </w:pPr>
      <w:r w:rsidRPr="00E37623">
        <w:rPr>
          <w:b/>
          <w:bCs/>
          <w:sz w:val="28"/>
          <w:szCs w:val="28"/>
        </w:rPr>
        <w:t>16.3. Налог на имущество организаций</w:t>
      </w:r>
      <w:r w:rsidR="00B67E9D" w:rsidRPr="00E37623">
        <w:rPr>
          <w:b/>
          <w:bCs/>
          <w:sz w:val="28"/>
          <w:szCs w:val="28"/>
        </w:rPr>
        <w:t>.</w:t>
      </w:r>
    </w:p>
    <w:p w:rsidR="00F85D45" w:rsidRPr="00E37623" w:rsidRDefault="00F85D45" w:rsidP="00F85D45">
      <w:pPr>
        <w:jc w:val="both"/>
        <w:rPr>
          <w:sz w:val="28"/>
          <w:szCs w:val="28"/>
        </w:rPr>
      </w:pPr>
      <w:r w:rsidRPr="00E37623">
        <w:rPr>
          <w:sz w:val="28"/>
          <w:szCs w:val="28"/>
        </w:rPr>
        <w:t> </w:t>
      </w:r>
    </w:p>
    <w:p w:rsidR="00F85D45" w:rsidRPr="00E37623" w:rsidRDefault="00F85D45" w:rsidP="00F85D45">
      <w:pPr>
        <w:autoSpaceDE w:val="0"/>
        <w:autoSpaceDN w:val="0"/>
        <w:adjustRightInd w:val="0"/>
        <w:ind w:firstLine="540"/>
        <w:jc w:val="both"/>
        <w:rPr>
          <w:color w:val="000000"/>
          <w:sz w:val="28"/>
          <w:szCs w:val="28"/>
        </w:rPr>
      </w:pPr>
      <w:r w:rsidRPr="00E37623">
        <w:rPr>
          <w:color w:val="000000"/>
          <w:sz w:val="28"/>
          <w:szCs w:val="28"/>
        </w:rPr>
        <w:t xml:space="preserve">В соответствии с </w:t>
      </w:r>
      <w:hyperlink r:id="rId677" w:history="1">
        <w:r w:rsidRPr="00E37623">
          <w:rPr>
            <w:color w:val="000000"/>
            <w:sz w:val="28"/>
            <w:szCs w:val="28"/>
          </w:rPr>
          <w:t>главой 30</w:t>
        </w:r>
      </w:hyperlink>
      <w:r w:rsidRPr="00E37623">
        <w:rPr>
          <w:color w:val="000000"/>
          <w:sz w:val="28"/>
          <w:szCs w:val="28"/>
        </w:rPr>
        <w:t xml:space="preserve"> НК РФ «Налог на имущество организаций» формировать налогооблагаемую базу следует согласно </w:t>
      </w:r>
      <w:hyperlink r:id="rId678" w:history="1">
        <w:r w:rsidRPr="00E37623">
          <w:rPr>
            <w:color w:val="000000"/>
            <w:sz w:val="28"/>
            <w:szCs w:val="28"/>
          </w:rPr>
          <w:t>статьям 374</w:t>
        </w:r>
      </w:hyperlink>
      <w:r w:rsidRPr="00E37623">
        <w:rPr>
          <w:color w:val="000000"/>
          <w:sz w:val="28"/>
          <w:szCs w:val="28"/>
        </w:rPr>
        <w:t xml:space="preserve">, </w:t>
      </w:r>
      <w:hyperlink r:id="rId679" w:history="1">
        <w:r w:rsidRPr="00E37623">
          <w:rPr>
            <w:color w:val="000000"/>
            <w:sz w:val="28"/>
            <w:szCs w:val="28"/>
          </w:rPr>
          <w:t>375 гл. 30</w:t>
        </w:r>
      </w:hyperlink>
      <w:r w:rsidRPr="00E37623">
        <w:rPr>
          <w:color w:val="000000"/>
          <w:sz w:val="28"/>
          <w:szCs w:val="28"/>
        </w:rPr>
        <w:t xml:space="preserve"> НК РФ.</w:t>
      </w:r>
    </w:p>
    <w:p w:rsidR="00F85D45" w:rsidRPr="00E37623" w:rsidRDefault="00F85D45" w:rsidP="00F85D45">
      <w:pPr>
        <w:ind w:firstLine="720"/>
        <w:jc w:val="both"/>
        <w:rPr>
          <w:color w:val="000000"/>
          <w:sz w:val="28"/>
          <w:szCs w:val="28"/>
        </w:rPr>
      </w:pPr>
      <w:r w:rsidRPr="00E37623">
        <w:rPr>
          <w:color w:val="000000"/>
          <w:sz w:val="28"/>
          <w:szCs w:val="28"/>
        </w:rPr>
        <w:lastRenderedPageBreak/>
        <w:t>Заказчик имеет несколько групп (объектов) имущества, облагаемого налогом, отражаемых отдельно в налоговой декларации.</w:t>
      </w:r>
    </w:p>
    <w:p w:rsidR="007E239D" w:rsidRPr="00E37623" w:rsidRDefault="007E239D" w:rsidP="00F85D45">
      <w:pPr>
        <w:ind w:firstLine="720"/>
        <w:jc w:val="both"/>
        <w:rPr>
          <w:rFonts w:ascii="Verdana" w:hAnsi="Verdana"/>
          <w:color w:val="000000"/>
          <w:sz w:val="28"/>
          <w:szCs w:val="28"/>
        </w:rPr>
      </w:pPr>
    </w:p>
    <w:p w:rsidR="00F85D45" w:rsidRPr="00E37623" w:rsidRDefault="00F85D45" w:rsidP="00F85D45">
      <w:pPr>
        <w:ind w:firstLine="709"/>
        <w:jc w:val="center"/>
        <w:rPr>
          <w:b/>
          <w:bCs/>
          <w:sz w:val="28"/>
          <w:szCs w:val="28"/>
        </w:rPr>
      </w:pPr>
      <w:r w:rsidRPr="00E37623">
        <w:rPr>
          <w:b/>
          <w:bCs/>
          <w:sz w:val="28"/>
          <w:szCs w:val="28"/>
        </w:rPr>
        <w:t>16.4. Налог на добавленную стоимость</w:t>
      </w:r>
      <w:r w:rsidR="00B67E9D" w:rsidRPr="00E37623">
        <w:rPr>
          <w:b/>
          <w:bCs/>
          <w:sz w:val="28"/>
          <w:szCs w:val="28"/>
        </w:rPr>
        <w:t>.</w:t>
      </w:r>
    </w:p>
    <w:p w:rsidR="00F85D45" w:rsidRPr="00E37623" w:rsidRDefault="00F85D45" w:rsidP="00F85D45">
      <w:pPr>
        <w:ind w:firstLine="709"/>
        <w:jc w:val="center"/>
        <w:rPr>
          <w:rFonts w:ascii="Verdana" w:hAnsi="Verdana"/>
          <w:sz w:val="28"/>
          <w:szCs w:val="28"/>
        </w:rPr>
      </w:pPr>
    </w:p>
    <w:p w:rsidR="00F85D45" w:rsidRPr="00E37623" w:rsidRDefault="00B67E9D" w:rsidP="00F85D45">
      <w:pPr>
        <w:autoSpaceDE w:val="0"/>
        <w:autoSpaceDN w:val="0"/>
        <w:adjustRightInd w:val="0"/>
        <w:ind w:firstLine="540"/>
        <w:jc w:val="both"/>
        <w:rPr>
          <w:color w:val="000000"/>
          <w:sz w:val="28"/>
          <w:szCs w:val="28"/>
        </w:rPr>
      </w:pPr>
      <w:r w:rsidRPr="00E37623">
        <w:rPr>
          <w:color w:val="000000"/>
          <w:sz w:val="28"/>
          <w:szCs w:val="28"/>
        </w:rPr>
        <w:t>Р</w:t>
      </w:r>
      <w:r w:rsidR="00F85D45" w:rsidRPr="00E37623">
        <w:rPr>
          <w:color w:val="000000"/>
          <w:sz w:val="28"/>
          <w:szCs w:val="28"/>
        </w:rPr>
        <w:t>асчет налога на добавленную стоимость (далее – НДС)</w:t>
      </w:r>
      <w:r w:rsidRPr="00E37623">
        <w:rPr>
          <w:color w:val="000000"/>
          <w:sz w:val="28"/>
          <w:szCs w:val="28"/>
        </w:rPr>
        <w:t xml:space="preserve"> осуществляется в соответствии с </w:t>
      </w:r>
      <w:hyperlink r:id="rId680" w:history="1">
        <w:r w:rsidRPr="00E37623">
          <w:rPr>
            <w:color w:val="000000"/>
            <w:sz w:val="28"/>
            <w:szCs w:val="28"/>
          </w:rPr>
          <w:t xml:space="preserve">главой </w:t>
        </w:r>
      </w:hyperlink>
      <w:r w:rsidRPr="00E37623">
        <w:rPr>
          <w:color w:val="000000"/>
          <w:sz w:val="28"/>
          <w:szCs w:val="28"/>
        </w:rPr>
        <w:t>12 НК РФ.</w:t>
      </w:r>
    </w:p>
    <w:p w:rsidR="0049445F" w:rsidRPr="00E37623" w:rsidRDefault="00F85D45" w:rsidP="0049445F">
      <w:pPr>
        <w:autoSpaceDE w:val="0"/>
        <w:autoSpaceDN w:val="0"/>
        <w:adjustRightInd w:val="0"/>
        <w:ind w:firstLine="567"/>
        <w:jc w:val="both"/>
        <w:rPr>
          <w:rFonts w:eastAsia="Calibri"/>
          <w:sz w:val="28"/>
          <w:szCs w:val="28"/>
        </w:rPr>
      </w:pPr>
      <w:r w:rsidRPr="00E37623">
        <w:rPr>
          <w:color w:val="000000"/>
          <w:sz w:val="28"/>
          <w:szCs w:val="28"/>
        </w:rPr>
        <w:t xml:space="preserve">ДИО </w:t>
      </w:r>
      <w:r w:rsidRPr="00E37623">
        <w:rPr>
          <w:rFonts w:eastAsia="Calibri"/>
          <w:color w:val="000000"/>
          <w:sz w:val="28"/>
          <w:szCs w:val="28"/>
        </w:rPr>
        <w:t>реализует (передает) муниципальное</w:t>
      </w:r>
      <w:r w:rsidRPr="00E37623">
        <w:rPr>
          <w:rFonts w:eastAsia="Calibri"/>
          <w:sz w:val="28"/>
          <w:szCs w:val="28"/>
        </w:rPr>
        <w:t xml:space="preserve"> имущество, не закрепленное за муниципальными предприятиями и учреждениями, составляющее муниципальную казну муниципального образования город Пермь. </w:t>
      </w:r>
    </w:p>
    <w:p w:rsidR="00F85D45" w:rsidRPr="00E37623" w:rsidRDefault="00F85D45" w:rsidP="0049445F">
      <w:pPr>
        <w:autoSpaceDE w:val="0"/>
        <w:autoSpaceDN w:val="0"/>
        <w:adjustRightInd w:val="0"/>
        <w:ind w:firstLine="567"/>
        <w:jc w:val="both"/>
        <w:rPr>
          <w:rFonts w:eastAsia="Calibri"/>
          <w:sz w:val="28"/>
          <w:szCs w:val="28"/>
        </w:rPr>
      </w:pPr>
      <w:r w:rsidRPr="00E37623">
        <w:rPr>
          <w:rFonts w:eastAsia="Calibri"/>
          <w:sz w:val="28"/>
          <w:szCs w:val="28"/>
        </w:rPr>
        <w:t xml:space="preserve">При реализации </w:t>
      </w:r>
      <w:r w:rsidRPr="00E37623">
        <w:rPr>
          <w:sz w:val="28"/>
          <w:szCs w:val="28"/>
        </w:rPr>
        <w:t>по договорам купли-продажи муниципального имущества покупателям – физическим лицам налоговая база определяется на день оплаты НДС.</w:t>
      </w:r>
    </w:p>
    <w:p w:rsidR="00F85D45" w:rsidRPr="00E37623" w:rsidRDefault="00F85D45" w:rsidP="0049445F">
      <w:pPr>
        <w:autoSpaceDE w:val="0"/>
        <w:autoSpaceDN w:val="0"/>
        <w:adjustRightInd w:val="0"/>
        <w:ind w:firstLine="567"/>
        <w:jc w:val="both"/>
        <w:rPr>
          <w:sz w:val="28"/>
          <w:szCs w:val="28"/>
        </w:rPr>
      </w:pPr>
      <w:r w:rsidRPr="00E37623">
        <w:rPr>
          <w:sz w:val="28"/>
          <w:szCs w:val="28"/>
        </w:rPr>
        <w:t xml:space="preserve">Для отражения в учете сумм НДС ДИО предоставляются копии договоров купли-продажи муниципального имущества с покупателями – физическими лицами. В учете сумма НДС отражается ежеквартально. Ведение книги продаж, журнала учета выставленных счетов – фактур, применяемых при расчетах по налогу на добавленную стоимость с физическими лицами, не осуществляется. </w:t>
      </w:r>
    </w:p>
    <w:p w:rsidR="00F85D45" w:rsidRPr="00E37623" w:rsidRDefault="00F85D45" w:rsidP="0049445F">
      <w:pPr>
        <w:ind w:firstLine="567"/>
        <w:jc w:val="both"/>
        <w:rPr>
          <w:sz w:val="28"/>
          <w:szCs w:val="28"/>
        </w:rPr>
      </w:pPr>
      <w:r w:rsidRPr="00E37623">
        <w:rPr>
          <w:sz w:val="28"/>
          <w:szCs w:val="28"/>
        </w:rPr>
        <w:t>Оплата НДС осуществляется по месту постановки на учет в налоговом органе за счет лимитов бюджетных обязательств (бюджетных ассигнований), доведенных в установленном порядке.</w:t>
      </w:r>
    </w:p>
    <w:p w:rsidR="00F85D45" w:rsidRPr="00E37623" w:rsidRDefault="00F85D45" w:rsidP="0049445F">
      <w:pPr>
        <w:ind w:firstLine="567"/>
        <w:jc w:val="both"/>
        <w:rPr>
          <w:rFonts w:eastAsia="SimSun"/>
          <w:kern w:val="1"/>
          <w:sz w:val="28"/>
          <w:szCs w:val="28"/>
          <w:lang w:eastAsia="ar-SA"/>
        </w:rPr>
      </w:pPr>
      <w:r w:rsidRPr="00E37623">
        <w:rPr>
          <w:rFonts w:eastAsia="SimSun"/>
          <w:kern w:val="1"/>
          <w:sz w:val="28"/>
          <w:szCs w:val="28"/>
          <w:lang w:eastAsia="ar-SA"/>
        </w:rPr>
        <w:t xml:space="preserve">МБУ «Архив города Перми» в рамках приносящей доход деятельности осуществляет единственный вид операций, не облагаемых НДС на основании подпункта 6 пункта 2 статьи 149 </w:t>
      </w:r>
      <w:r w:rsidR="00B67E9D" w:rsidRPr="00E37623">
        <w:rPr>
          <w:rFonts w:eastAsia="SimSun"/>
          <w:kern w:val="1"/>
          <w:sz w:val="28"/>
          <w:szCs w:val="28"/>
          <w:lang w:eastAsia="ar-SA"/>
        </w:rPr>
        <w:t>НК РФ</w:t>
      </w:r>
      <w:r w:rsidRPr="00E37623">
        <w:rPr>
          <w:rFonts w:eastAsia="SimSun"/>
          <w:kern w:val="1"/>
          <w:sz w:val="28"/>
          <w:szCs w:val="28"/>
          <w:lang w:eastAsia="ar-SA"/>
        </w:rPr>
        <w:t xml:space="preserve"> - услуги по сохранению, комплектованию и использованию архивов, оказываемые архивными учреждениями и организациями.</w:t>
      </w:r>
    </w:p>
    <w:p w:rsidR="00B73383" w:rsidRPr="00E37623" w:rsidRDefault="00896D67" w:rsidP="00B73383">
      <w:pPr>
        <w:ind w:firstLine="567"/>
        <w:jc w:val="both"/>
        <w:rPr>
          <w:rFonts w:eastAsia="SimSun"/>
          <w:kern w:val="1"/>
          <w:sz w:val="28"/>
          <w:szCs w:val="28"/>
          <w:lang w:eastAsia="ar-SA"/>
        </w:rPr>
      </w:pPr>
      <w:r w:rsidRPr="00E37623">
        <w:rPr>
          <w:rFonts w:eastAsia="SimSun"/>
          <w:kern w:val="1"/>
          <w:sz w:val="28"/>
          <w:szCs w:val="28"/>
          <w:lang w:eastAsia="ar-SA"/>
        </w:rPr>
        <w:t xml:space="preserve">МБУ </w:t>
      </w:r>
      <w:r w:rsidR="00351DD5" w:rsidRPr="00E37623">
        <w:rPr>
          <w:rFonts w:eastAsia="SimSun"/>
          <w:kern w:val="1"/>
          <w:sz w:val="28"/>
          <w:szCs w:val="28"/>
          <w:lang w:eastAsia="ar-SA"/>
        </w:rPr>
        <w:t>«</w:t>
      </w:r>
      <w:r w:rsidRPr="00E37623">
        <w:rPr>
          <w:rFonts w:eastAsia="SimSun"/>
          <w:kern w:val="1"/>
          <w:sz w:val="28"/>
          <w:szCs w:val="28"/>
          <w:lang w:eastAsia="ar-SA"/>
        </w:rPr>
        <w:t>Ритуальные услуги</w:t>
      </w:r>
      <w:r w:rsidR="00351DD5" w:rsidRPr="00E37623">
        <w:rPr>
          <w:rFonts w:eastAsia="SimSun"/>
          <w:kern w:val="1"/>
          <w:sz w:val="28"/>
          <w:szCs w:val="28"/>
          <w:lang w:eastAsia="ar-SA"/>
        </w:rPr>
        <w:t xml:space="preserve">» </w:t>
      </w:r>
      <w:r w:rsidR="00B73383" w:rsidRPr="00E37623">
        <w:rPr>
          <w:rFonts w:eastAsia="SimSun"/>
          <w:kern w:val="1"/>
          <w:sz w:val="28"/>
          <w:szCs w:val="28"/>
          <w:lang w:eastAsia="ar-SA"/>
        </w:rPr>
        <w:t xml:space="preserve">в рамках приносящей доход деятельности осуществляет операции, не облагаемые НДС на основании подпункта 8 пункта 2 статьи 149 НК РФ - </w:t>
      </w:r>
      <w:r w:rsidR="00B73383" w:rsidRPr="00E37623">
        <w:rPr>
          <w:color w:val="333333"/>
          <w:sz w:val="28"/>
          <w:szCs w:val="28"/>
          <w:shd w:val="clear" w:color="auto" w:fill="FFFFFF"/>
        </w:rPr>
        <w:t>ритуальные услуги, работы (услуги) по изготовлению надгробных памятников и оформлению могил, а также реализация похоронных принадлежностей (по перечню, утверждаемому Правительством Российской Федерации от 31 июля 2001 № 567).</w:t>
      </w:r>
    </w:p>
    <w:p w:rsidR="003070F9" w:rsidRPr="00E37623" w:rsidRDefault="00896D67" w:rsidP="003B79DC">
      <w:pPr>
        <w:pStyle w:val="afb"/>
        <w:spacing w:before="0" w:beforeAutospacing="0" w:after="0" w:afterAutospacing="0" w:line="288" w:lineRule="atLeast"/>
        <w:ind w:firstLine="540"/>
        <w:jc w:val="both"/>
      </w:pPr>
      <w:r w:rsidRPr="00E37623">
        <w:rPr>
          <w:rFonts w:eastAsia="SimSun"/>
          <w:kern w:val="1"/>
          <w:sz w:val="28"/>
          <w:szCs w:val="28"/>
          <w:lang w:eastAsia="ar-SA"/>
        </w:rPr>
        <w:t xml:space="preserve">МКУ </w:t>
      </w:r>
      <w:r w:rsidR="00B73383" w:rsidRPr="00E37623">
        <w:rPr>
          <w:rFonts w:eastAsia="SimSun"/>
          <w:kern w:val="1"/>
          <w:sz w:val="28"/>
          <w:szCs w:val="28"/>
          <w:lang w:eastAsia="ar-SA"/>
        </w:rPr>
        <w:t>«Пермский б</w:t>
      </w:r>
      <w:r w:rsidRPr="00E37623">
        <w:rPr>
          <w:rFonts w:eastAsia="SimSun"/>
          <w:kern w:val="1"/>
          <w:sz w:val="28"/>
          <w:szCs w:val="28"/>
          <w:lang w:eastAsia="ar-SA"/>
        </w:rPr>
        <w:t>изнес</w:t>
      </w:r>
      <w:r w:rsidR="00B73383" w:rsidRPr="00E37623">
        <w:rPr>
          <w:rFonts w:eastAsia="SimSun"/>
          <w:kern w:val="1"/>
          <w:sz w:val="28"/>
          <w:szCs w:val="28"/>
          <w:lang w:eastAsia="ar-SA"/>
        </w:rPr>
        <w:t xml:space="preserve">-инкубатор» </w:t>
      </w:r>
      <w:r w:rsidR="003070F9" w:rsidRPr="00E37623">
        <w:rPr>
          <w:rFonts w:eastAsia="SimSun"/>
          <w:kern w:val="1"/>
          <w:sz w:val="28"/>
          <w:szCs w:val="28"/>
          <w:lang w:eastAsia="ar-SA"/>
        </w:rPr>
        <w:t xml:space="preserve">в соответствии с </w:t>
      </w:r>
      <w:hyperlink r:id="rId681" w:history="1">
        <w:r w:rsidR="003070F9" w:rsidRPr="00E37623">
          <w:rPr>
            <w:rStyle w:val="af1"/>
            <w:color w:val="auto"/>
            <w:sz w:val="28"/>
            <w:szCs w:val="28"/>
            <w:u w:val="none"/>
          </w:rPr>
          <w:t>п. 4 ст. 50</w:t>
        </w:r>
      </w:hyperlink>
      <w:r w:rsidR="003070F9" w:rsidRPr="00E37623">
        <w:rPr>
          <w:sz w:val="28"/>
          <w:szCs w:val="28"/>
        </w:rPr>
        <w:t xml:space="preserve">, </w:t>
      </w:r>
      <w:hyperlink r:id="rId682" w:history="1">
        <w:r w:rsidR="003070F9" w:rsidRPr="00E37623">
          <w:rPr>
            <w:rStyle w:val="af1"/>
            <w:color w:val="auto"/>
            <w:sz w:val="28"/>
            <w:szCs w:val="28"/>
            <w:u w:val="none"/>
          </w:rPr>
          <w:t>п. 4 ст. 298</w:t>
        </w:r>
      </w:hyperlink>
      <w:r w:rsidR="003070F9" w:rsidRPr="00E37623">
        <w:rPr>
          <w:sz w:val="28"/>
          <w:szCs w:val="28"/>
        </w:rPr>
        <w:t xml:space="preserve"> ГК РФ</w:t>
      </w:r>
      <w:r w:rsidR="003070F9" w:rsidRPr="00E37623">
        <w:rPr>
          <w:rFonts w:eastAsia="SimSun"/>
          <w:kern w:val="1"/>
          <w:sz w:val="28"/>
          <w:szCs w:val="28"/>
          <w:lang w:eastAsia="ar-SA"/>
        </w:rPr>
        <w:t xml:space="preserve"> </w:t>
      </w:r>
      <w:r w:rsidR="00B73383" w:rsidRPr="00E37623">
        <w:rPr>
          <w:rFonts w:eastAsia="SimSun"/>
          <w:kern w:val="1"/>
          <w:sz w:val="28"/>
          <w:szCs w:val="28"/>
          <w:lang w:eastAsia="ar-SA"/>
        </w:rPr>
        <w:t>на основании Устава</w:t>
      </w:r>
      <w:r w:rsidR="003070F9" w:rsidRPr="00E37623">
        <w:rPr>
          <w:rFonts w:eastAsia="SimSun"/>
          <w:kern w:val="1"/>
          <w:sz w:val="28"/>
          <w:szCs w:val="28"/>
          <w:lang w:eastAsia="ar-SA"/>
        </w:rPr>
        <w:t>, осуществляет приносящую доход деятельность</w:t>
      </w:r>
      <w:r w:rsidR="00B73383" w:rsidRPr="00E37623">
        <w:rPr>
          <w:rFonts w:eastAsia="SimSun"/>
          <w:kern w:val="1"/>
          <w:sz w:val="28"/>
          <w:szCs w:val="28"/>
          <w:lang w:eastAsia="ar-SA"/>
        </w:rPr>
        <w:t xml:space="preserve">, </w:t>
      </w:r>
      <w:r w:rsidR="003070F9" w:rsidRPr="00E37623">
        <w:rPr>
          <w:rFonts w:eastAsia="SimSun"/>
          <w:kern w:val="1"/>
          <w:sz w:val="28"/>
          <w:szCs w:val="28"/>
          <w:lang w:eastAsia="ar-SA"/>
        </w:rPr>
        <w:t xml:space="preserve">в соответствии с </w:t>
      </w:r>
      <w:r w:rsidR="00B73383" w:rsidRPr="00E37623">
        <w:rPr>
          <w:rFonts w:eastAsia="SimSun"/>
          <w:kern w:val="1"/>
          <w:sz w:val="28"/>
          <w:szCs w:val="28"/>
          <w:lang w:eastAsia="ar-SA"/>
        </w:rPr>
        <w:t>разработанн</w:t>
      </w:r>
      <w:r w:rsidR="003070F9" w:rsidRPr="00E37623">
        <w:rPr>
          <w:rFonts w:eastAsia="SimSun"/>
          <w:kern w:val="1"/>
          <w:sz w:val="28"/>
          <w:szCs w:val="28"/>
          <w:lang w:eastAsia="ar-SA"/>
        </w:rPr>
        <w:t>ым</w:t>
      </w:r>
      <w:r w:rsidR="00B73383" w:rsidRPr="00E37623">
        <w:rPr>
          <w:rFonts w:eastAsia="SimSun"/>
          <w:kern w:val="1"/>
          <w:sz w:val="28"/>
          <w:szCs w:val="28"/>
          <w:lang w:eastAsia="ar-SA"/>
        </w:rPr>
        <w:t xml:space="preserve"> учреждением положени</w:t>
      </w:r>
      <w:r w:rsidR="003070F9" w:rsidRPr="00E37623">
        <w:rPr>
          <w:rFonts w:eastAsia="SimSun"/>
          <w:kern w:val="1"/>
          <w:sz w:val="28"/>
          <w:szCs w:val="28"/>
          <w:lang w:eastAsia="ar-SA"/>
        </w:rPr>
        <w:t>ем</w:t>
      </w:r>
      <w:r w:rsidR="00B73383" w:rsidRPr="00E37623">
        <w:rPr>
          <w:rFonts w:eastAsia="SimSun"/>
          <w:kern w:val="1"/>
          <w:sz w:val="28"/>
          <w:szCs w:val="28"/>
          <w:lang w:eastAsia="ar-SA"/>
        </w:rPr>
        <w:t xml:space="preserve"> об оказании платных услуг</w:t>
      </w:r>
      <w:r w:rsidR="003B79DC" w:rsidRPr="00E37623">
        <w:rPr>
          <w:rFonts w:eastAsia="SimSun"/>
          <w:kern w:val="1"/>
          <w:sz w:val="28"/>
          <w:szCs w:val="28"/>
          <w:lang w:eastAsia="ar-SA"/>
        </w:rPr>
        <w:t>.</w:t>
      </w:r>
      <w:r w:rsidR="00B73383" w:rsidRPr="00E37623">
        <w:rPr>
          <w:rFonts w:eastAsia="SimSun"/>
          <w:kern w:val="1"/>
          <w:sz w:val="28"/>
          <w:szCs w:val="28"/>
          <w:lang w:eastAsia="ar-SA"/>
        </w:rPr>
        <w:t xml:space="preserve"> </w:t>
      </w:r>
      <w:r w:rsidR="003070F9" w:rsidRPr="00E37623">
        <w:rPr>
          <w:rFonts w:eastAsia="SimSun"/>
          <w:kern w:val="1"/>
          <w:sz w:val="28"/>
          <w:szCs w:val="28"/>
          <w:lang w:eastAsia="ar-SA"/>
        </w:rPr>
        <w:t>Д</w:t>
      </w:r>
      <w:r w:rsidR="00B73383" w:rsidRPr="00E37623">
        <w:rPr>
          <w:rFonts w:eastAsia="SimSun"/>
          <w:kern w:val="1"/>
          <w:sz w:val="28"/>
          <w:szCs w:val="28"/>
          <w:lang w:eastAsia="ar-SA"/>
        </w:rPr>
        <w:t>оходы от платной деятельности подлежат зачислению в доход бюджета</w:t>
      </w:r>
      <w:r w:rsidR="003070F9" w:rsidRPr="00E37623">
        <w:rPr>
          <w:rFonts w:eastAsia="SimSun"/>
          <w:kern w:val="1"/>
          <w:sz w:val="28"/>
          <w:szCs w:val="28"/>
          <w:lang w:eastAsia="ar-SA"/>
        </w:rPr>
        <w:t xml:space="preserve"> города Перми</w:t>
      </w:r>
      <w:r w:rsidR="00B73383" w:rsidRPr="00E37623">
        <w:rPr>
          <w:rFonts w:eastAsia="SimSun"/>
          <w:kern w:val="1"/>
          <w:sz w:val="28"/>
          <w:szCs w:val="28"/>
          <w:lang w:eastAsia="ar-SA"/>
        </w:rPr>
        <w:t>.</w:t>
      </w:r>
      <w:r w:rsidR="003B79DC" w:rsidRPr="00E37623">
        <w:t xml:space="preserve"> </w:t>
      </w:r>
    </w:p>
    <w:p w:rsidR="00B73383" w:rsidRPr="00E37623" w:rsidRDefault="00B73383" w:rsidP="00B73383">
      <w:pPr>
        <w:ind w:firstLine="567"/>
        <w:jc w:val="both"/>
        <w:rPr>
          <w:rFonts w:eastAsia="SimSun"/>
          <w:kern w:val="1"/>
          <w:sz w:val="28"/>
          <w:szCs w:val="28"/>
          <w:lang w:eastAsia="ar-SA"/>
        </w:rPr>
      </w:pPr>
      <w:r w:rsidRPr="00E37623">
        <w:rPr>
          <w:rFonts w:eastAsia="SimSun"/>
          <w:kern w:val="1"/>
          <w:sz w:val="28"/>
          <w:szCs w:val="28"/>
          <w:lang w:eastAsia="ar-SA"/>
        </w:rPr>
        <w:t>В МБУ «Полигон» и МБУ г. Перми «</w:t>
      </w:r>
      <w:proofErr w:type="spellStart"/>
      <w:r w:rsidRPr="00E37623">
        <w:rPr>
          <w:rFonts w:eastAsia="SimSun"/>
          <w:kern w:val="1"/>
          <w:sz w:val="28"/>
          <w:szCs w:val="28"/>
          <w:lang w:eastAsia="ar-SA"/>
        </w:rPr>
        <w:t>Горсвет</w:t>
      </w:r>
      <w:proofErr w:type="spellEnd"/>
      <w:r w:rsidRPr="00E37623">
        <w:rPr>
          <w:rFonts w:eastAsia="SimSun"/>
          <w:kern w:val="1"/>
          <w:sz w:val="28"/>
          <w:szCs w:val="28"/>
          <w:lang w:eastAsia="ar-SA"/>
        </w:rPr>
        <w:t>»</w:t>
      </w:r>
      <w:r w:rsidR="00E6326F" w:rsidRPr="00E37623">
        <w:rPr>
          <w:rFonts w:eastAsia="SimSun"/>
          <w:kern w:val="1"/>
          <w:sz w:val="28"/>
          <w:szCs w:val="28"/>
          <w:lang w:eastAsia="ar-SA"/>
        </w:rPr>
        <w:t xml:space="preserve"> операции по приносящей доход деятельности подлежат налогообложению по НДС.</w:t>
      </w:r>
    </w:p>
    <w:p w:rsidR="00B73383" w:rsidRPr="00E37623" w:rsidRDefault="002F3885" w:rsidP="0049445F">
      <w:pPr>
        <w:ind w:firstLine="567"/>
        <w:jc w:val="both"/>
        <w:rPr>
          <w:sz w:val="28"/>
          <w:szCs w:val="28"/>
        </w:rPr>
      </w:pPr>
      <w:r w:rsidRPr="00E37623">
        <w:rPr>
          <w:rFonts w:eastAsia="SimSun"/>
          <w:kern w:val="1"/>
          <w:sz w:val="28"/>
          <w:szCs w:val="28"/>
          <w:lang w:eastAsia="ar-SA"/>
        </w:rPr>
        <w:t>Учреждения при получении доходов руководствуются НК РФ, разъясняющими письмами Министерства финансов Российской Федерации.</w:t>
      </w:r>
    </w:p>
    <w:p w:rsidR="00F85D45" w:rsidRPr="00E37623" w:rsidRDefault="00F85D45" w:rsidP="00F85D45">
      <w:pPr>
        <w:jc w:val="center"/>
        <w:rPr>
          <w:b/>
          <w:bCs/>
          <w:sz w:val="24"/>
          <w:szCs w:val="24"/>
        </w:rPr>
      </w:pPr>
    </w:p>
    <w:p w:rsidR="00313EEE" w:rsidRPr="00E37623" w:rsidRDefault="00313EEE" w:rsidP="00F85D45">
      <w:pPr>
        <w:jc w:val="center"/>
        <w:rPr>
          <w:b/>
          <w:bCs/>
          <w:sz w:val="28"/>
          <w:szCs w:val="28"/>
        </w:rPr>
      </w:pPr>
    </w:p>
    <w:p w:rsidR="00F85D45" w:rsidRPr="00E37623" w:rsidRDefault="00313EEE" w:rsidP="00F85D45">
      <w:pPr>
        <w:jc w:val="center"/>
        <w:rPr>
          <w:rFonts w:ascii="Verdana" w:hAnsi="Verdana"/>
          <w:sz w:val="28"/>
          <w:szCs w:val="28"/>
        </w:rPr>
      </w:pPr>
      <w:r w:rsidRPr="00E37623">
        <w:rPr>
          <w:b/>
          <w:bCs/>
          <w:sz w:val="28"/>
          <w:szCs w:val="28"/>
        </w:rPr>
        <w:t xml:space="preserve">  </w:t>
      </w:r>
      <w:r w:rsidR="00F85D45" w:rsidRPr="00E37623">
        <w:rPr>
          <w:b/>
          <w:bCs/>
          <w:sz w:val="28"/>
          <w:szCs w:val="28"/>
        </w:rPr>
        <w:t>16.5. Налог на прибыль организаций</w:t>
      </w:r>
      <w:r w:rsidR="00F31499" w:rsidRPr="00E37623">
        <w:rPr>
          <w:b/>
          <w:bCs/>
          <w:sz w:val="28"/>
          <w:szCs w:val="28"/>
        </w:rPr>
        <w:t>.</w:t>
      </w:r>
    </w:p>
    <w:p w:rsidR="00F85D45" w:rsidRPr="00E37623" w:rsidRDefault="00F85D45" w:rsidP="00F85D45">
      <w:pPr>
        <w:jc w:val="both"/>
        <w:rPr>
          <w:rFonts w:ascii="Verdana" w:hAnsi="Verdana"/>
          <w:sz w:val="28"/>
          <w:szCs w:val="28"/>
        </w:rPr>
      </w:pPr>
      <w:r w:rsidRPr="00E37623">
        <w:rPr>
          <w:sz w:val="28"/>
          <w:szCs w:val="28"/>
        </w:rPr>
        <w:t> </w:t>
      </w:r>
    </w:p>
    <w:p w:rsidR="00F85D45" w:rsidRPr="00E37623" w:rsidRDefault="00F85D45" w:rsidP="00F85D45">
      <w:pPr>
        <w:ind w:firstLine="851"/>
        <w:jc w:val="both"/>
        <w:rPr>
          <w:rFonts w:ascii="Verdana" w:hAnsi="Verdana"/>
          <w:color w:val="000000"/>
          <w:sz w:val="28"/>
          <w:szCs w:val="28"/>
        </w:rPr>
      </w:pPr>
      <w:r w:rsidRPr="00E37623">
        <w:rPr>
          <w:color w:val="000000"/>
          <w:sz w:val="28"/>
          <w:szCs w:val="28"/>
        </w:rPr>
        <w:lastRenderedPageBreak/>
        <w:t xml:space="preserve">Налоговый учет ведется на основании первичных документов, данные из которых группируются в регистрах бухгалтерского учета, дополненных реквизитами, необходимыми для исчисления налога на прибыль </w:t>
      </w:r>
      <w:r w:rsidRPr="00E37623">
        <w:rPr>
          <w:iCs/>
          <w:color w:val="000000"/>
          <w:sz w:val="28"/>
          <w:szCs w:val="28"/>
        </w:rPr>
        <w:t xml:space="preserve">( </w:t>
      </w:r>
      <w:hyperlink r:id="rId683" w:history="1">
        <w:r w:rsidRPr="00E37623">
          <w:rPr>
            <w:iCs/>
            <w:color w:val="000000"/>
            <w:sz w:val="28"/>
            <w:szCs w:val="28"/>
          </w:rPr>
          <w:t>ст. 313</w:t>
        </w:r>
      </w:hyperlink>
      <w:r w:rsidRPr="00E37623">
        <w:rPr>
          <w:iCs/>
          <w:color w:val="000000"/>
          <w:sz w:val="28"/>
          <w:szCs w:val="28"/>
        </w:rPr>
        <w:t xml:space="preserve"> НК РФ, </w:t>
      </w:r>
      <w:hyperlink r:id="rId684" w:history="1">
        <w:r w:rsidRPr="00E37623">
          <w:rPr>
            <w:iCs/>
            <w:color w:val="000000"/>
            <w:sz w:val="28"/>
            <w:szCs w:val="28"/>
          </w:rPr>
          <w:t>Приказ</w:t>
        </w:r>
      </w:hyperlink>
      <w:r w:rsidRPr="00E37623">
        <w:rPr>
          <w:iCs/>
          <w:color w:val="000000"/>
          <w:sz w:val="28"/>
          <w:szCs w:val="28"/>
        </w:rPr>
        <w:t xml:space="preserve"> № 52н).</w:t>
      </w:r>
    </w:p>
    <w:p w:rsidR="00DC4DB9" w:rsidRPr="00E37623" w:rsidRDefault="00DD514B" w:rsidP="00DC4DB9">
      <w:pPr>
        <w:autoSpaceDE w:val="0"/>
        <w:autoSpaceDN w:val="0"/>
        <w:adjustRightInd w:val="0"/>
        <w:jc w:val="both"/>
        <w:rPr>
          <w:sz w:val="28"/>
          <w:szCs w:val="28"/>
        </w:rPr>
      </w:pPr>
      <w:r w:rsidRPr="00E37623">
        <w:rPr>
          <w:color w:val="000000"/>
          <w:sz w:val="28"/>
          <w:szCs w:val="28"/>
        </w:rPr>
        <w:tab/>
      </w:r>
      <w:r w:rsidR="00F85D45" w:rsidRPr="00E37623">
        <w:rPr>
          <w:color w:val="000000"/>
          <w:sz w:val="28"/>
          <w:szCs w:val="28"/>
        </w:rPr>
        <w:t xml:space="preserve">Отчетными периодами по налогу на прибыль признаются первый квартал, полугодие и девять месяцев календарного года. </w:t>
      </w:r>
      <w:r w:rsidR="00DC4DB9" w:rsidRPr="00E37623">
        <w:rPr>
          <w:sz w:val="28"/>
          <w:szCs w:val="28"/>
        </w:rPr>
        <w:t>Налоговым периодом по налогу признается календарный год.</w:t>
      </w:r>
    </w:p>
    <w:p w:rsidR="00F85D45" w:rsidRPr="00E37623" w:rsidRDefault="00F85D45" w:rsidP="00F85D45">
      <w:pPr>
        <w:ind w:firstLine="851"/>
        <w:jc w:val="both"/>
        <w:rPr>
          <w:iCs/>
          <w:color w:val="000000"/>
          <w:sz w:val="28"/>
          <w:szCs w:val="28"/>
        </w:rPr>
      </w:pPr>
      <w:r w:rsidRPr="00E37623">
        <w:rPr>
          <w:color w:val="000000"/>
          <w:sz w:val="28"/>
          <w:szCs w:val="28"/>
        </w:rPr>
        <w:t>По итогам отчетного периода уплачиваются квартальные авансовые платежи</w:t>
      </w:r>
      <w:r w:rsidRPr="00E37623">
        <w:rPr>
          <w:iCs/>
          <w:color w:val="000000"/>
          <w:sz w:val="28"/>
          <w:szCs w:val="28"/>
        </w:rPr>
        <w:t>.</w:t>
      </w:r>
      <w:r w:rsidRPr="00E37623">
        <w:rPr>
          <w:color w:val="000000"/>
          <w:sz w:val="28"/>
          <w:szCs w:val="28"/>
        </w:rPr>
        <w:t xml:space="preserve"> Авансовые платежи исчисляют и уплачивают по итогам каждого </w:t>
      </w:r>
      <w:hyperlink r:id="rId685" w:history="1">
        <w:r w:rsidRPr="00E37623">
          <w:rPr>
            <w:color w:val="000000"/>
            <w:sz w:val="28"/>
            <w:szCs w:val="28"/>
          </w:rPr>
          <w:t>отчетного периода</w:t>
        </w:r>
      </w:hyperlink>
      <w:r w:rsidRPr="00E37623">
        <w:rPr>
          <w:color w:val="000000"/>
          <w:sz w:val="28"/>
          <w:szCs w:val="28"/>
        </w:rPr>
        <w:t xml:space="preserve"> (без уплаты ежемесячных авансовых платежей внутри квартала) (</w:t>
      </w:r>
      <w:hyperlink r:id="rId686" w:history="1">
        <w:r w:rsidRPr="00E37623">
          <w:rPr>
            <w:color w:val="000000"/>
            <w:sz w:val="28"/>
            <w:szCs w:val="28"/>
          </w:rPr>
          <w:t>п. 2 ст. 285</w:t>
        </w:r>
      </w:hyperlink>
      <w:r w:rsidRPr="00E37623">
        <w:rPr>
          <w:color w:val="000000"/>
          <w:sz w:val="28"/>
          <w:szCs w:val="28"/>
        </w:rPr>
        <w:t xml:space="preserve">, </w:t>
      </w:r>
      <w:hyperlink r:id="rId687" w:history="1">
        <w:r w:rsidRPr="00E37623">
          <w:rPr>
            <w:color w:val="000000"/>
            <w:sz w:val="28"/>
            <w:szCs w:val="28"/>
          </w:rPr>
          <w:t>п. п. 2</w:t>
        </w:r>
      </w:hyperlink>
      <w:r w:rsidRPr="00E37623">
        <w:rPr>
          <w:color w:val="000000"/>
          <w:sz w:val="28"/>
          <w:szCs w:val="28"/>
        </w:rPr>
        <w:t xml:space="preserve">, </w:t>
      </w:r>
      <w:hyperlink r:id="rId688" w:history="1">
        <w:r w:rsidRPr="00E37623">
          <w:rPr>
            <w:color w:val="000000"/>
            <w:sz w:val="28"/>
            <w:szCs w:val="28"/>
          </w:rPr>
          <w:t>3 ст. 286</w:t>
        </w:r>
      </w:hyperlink>
      <w:r w:rsidRPr="00E37623">
        <w:rPr>
          <w:color w:val="000000"/>
          <w:sz w:val="28"/>
          <w:szCs w:val="28"/>
        </w:rPr>
        <w:t xml:space="preserve"> НК РФ, Письма ФНС России от 14.05.2014 </w:t>
      </w:r>
      <w:hyperlink r:id="rId689" w:history="1">
        <w:r w:rsidRPr="00E37623">
          <w:rPr>
            <w:color w:val="000000"/>
            <w:sz w:val="28"/>
            <w:szCs w:val="28"/>
          </w:rPr>
          <w:t>№ ГД-4-3/9245@</w:t>
        </w:r>
      </w:hyperlink>
      <w:r w:rsidRPr="00E37623">
        <w:rPr>
          <w:color w:val="000000"/>
          <w:sz w:val="28"/>
          <w:szCs w:val="28"/>
        </w:rPr>
        <w:t xml:space="preserve">, от 04.04.2014 </w:t>
      </w:r>
      <w:hyperlink r:id="rId690" w:history="1">
        <w:r w:rsidRPr="00E37623">
          <w:rPr>
            <w:color w:val="000000"/>
            <w:sz w:val="28"/>
            <w:szCs w:val="28"/>
          </w:rPr>
          <w:t>№ ГД-4-3/6160@</w:t>
        </w:r>
      </w:hyperlink>
      <w:r w:rsidRPr="00E37623">
        <w:rPr>
          <w:color w:val="000000"/>
          <w:sz w:val="28"/>
          <w:szCs w:val="28"/>
        </w:rPr>
        <w:t>).</w:t>
      </w:r>
    </w:p>
    <w:p w:rsidR="00F85D45" w:rsidRPr="00E37623" w:rsidRDefault="00F85D45" w:rsidP="00F85D45">
      <w:pPr>
        <w:ind w:firstLine="851"/>
        <w:jc w:val="both"/>
        <w:rPr>
          <w:rFonts w:ascii="Verdana" w:hAnsi="Verdana"/>
          <w:color w:val="000000"/>
          <w:sz w:val="28"/>
          <w:szCs w:val="28"/>
        </w:rPr>
      </w:pPr>
      <w:r w:rsidRPr="00E37623">
        <w:rPr>
          <w:color w:val="000000"/>
          <w:sz w:val="28"/>
          <w:szCs w:val="28"/>
        </w:rPr>
        <w:t>Доходы и расходы признаются по методу начисления.</w:t>
      </w:r>
    </w:p>
    <w:p w:rsidR="00F85D45" w:rsidRPr="00E37623" w:rsidRDefault="00F85D45" w:rsidP="00F85D45">
      <w:pPr>
        <w:ind w:firstLine="851"/>
        <w:jc w:val="both"/>
        <w:rPr>
          <w:rFonts w:ascii="Verdana" w:hAnsi="Verdana"/>
          <w:color w:val="000000"/>
          <w:sz w:val="28"/>
          <w:szCs w:val="28"/>
        </w:rPr>
      </w:pPr>
      <w:r w:rsidRPr="00E37623">
        <w:rPr>
          <w:color w:val="000000"/>
          <w:sz w:val="28"/>
          <w:szCs w:val="28"/>
        </w:rPr>
        <w:t>При установленном методе начисления доходы признаются в том отчетном (налоговом) периоде, в котором они возникли, независимо от фактического поступления денежных средств, имущества или имущественных прав.</w:t>
      </w:r>
    </w:p>
    <w:p w:rsidR="00F85D45" w:rsidRPr="00E37623" w:rsidRDefault="00F85D45" w:rsidP="00F85D45">
      <w:pPr>
        <w:ind w:firstLine="851"/>
        <w:jc w:val="both"/>
        <w:rPr>
          <w:color w:val="000000"/>
          <w:sz w:val="28"/>
          <w:szCs w:val="28"/>
        </w:rPr>
      </w:pPr>
      <w:r w:rsidRPr="00E37623">
        <w:rPr>
          <w:color w:val="000000"/>
          <w:sz w:val="28"/>
          <w:szCs w:val="28"/>
        </w:rPr>
        <w:t>Расходы признаются в том отчетном (налоговом) периоде, к которому они относятся, независимо от времени фактической выплаты денежных средств и (или) иной формы их оплаты.</w:t>
      </w:r>
    </w:p>
    <w:p w:rsidR="00F85D45" w:rsidRPr="00E37623" w:rsidRDefault="00F85D45" w:rsidP="00F85D45">
      <w:pPr>
        <w:tabs>
          <w:tab w:val="left" w:pos="1134"/>
        </w:tabs>
        <w:ind w:firstLine="851"/>
        <w:jc w:val="both"/>
        <w:rPr>
          <w:color w:val="000000"/>
          <w:sz w:val="28"/>
          <w:szCs w:val="28"/>
        </w:rPr>
      </w:pPr>
      <w:r w:rsidRPr="00E37623">
        <w:rPr>
          <w:color w:val="000000"/>
          <w:sz w:val="28"/>
          <w:szCs w:val="28"/>
        </w:rPr>
        <w:t>Начисление налога на прибыль бюджетного учреждения (авансовых платежей по налогу) за налоговый (отчетный) период отражается в учете на основании налоговой декларации по налогу на прибыль, сформированной и представленной в Федеральную налоговую службу з</w:t>
      </w:r>
      <w:r w:rsidR="00DC4DB9" w:rsidRPr="00E37623">
        <w:rPr>
          <w:color w:val="000000"/>
          <w:sz w:val="28"/>
          <w:szCs w:val="28"/>
        </w:rPr>
        <w:t>а налоговый (отчетный) период. Д</w:t>
      </w:r>
      <w:r w:rsidRPr="00E37623">
        <w:rPr>
          <w:color w:val="000000"/>
          <w:sz w:val="28"/>
          <w:szCs w:val="28"/>
        </w:rPr>
        <w:t>атой отражения в учете задолженности по начисленному налогу признается дата квитанции Федеральной налоговой службы о приеме налоговой декларации.</w:t>
      </w:r>
    </w:p>
    <w:p w:rsidR="00F85D45" w:rsidRPr="00E37623" w:rsidRDefault="00F85D45" w:rsidP="00F85D45">
      <w:pPr>
        <w:ind w:firstLine="567"/>
        <w:jc w:val="both"/>
        <w:rPr>
          <w:rFonts w:ascii="Verdana" w:hAnsi="Verdana"/>
          <w:color w:val="000000"/>
          <w:sz w:val="28"/>
          <w:szCs w:val="28"/>
        </w:rPr>
      </w:pPr>
      <w:r w:rsidRPr="00E37623">
        <w:rPr>
          <w:rFonts w:eastAsia="SimSun"/>
          <w:color w:val="000000"/>
          <w:kern w:val="1"/>
          <w:sz w:val="28"/>
          <w:szCs w:val="28"/>
          <w:lang w:eastAsia="ar-SA"/>
        </w:rPr>
        <w:t xml:space="preserve">При определении налогооблагаемой базы по налогу на прибыль </w:t>
      </w:r>
      <w:r w:rsidRPr="00E37623">
        <w:rPr>
          <w:color w:val="000000"/>
          <w:sz w:val="28"/>
          <w:szCs w:val="28"/>
        </w:rPr>
        <w:t xml:space="preserve">учитываются доходы и расходы, полученные (произведенные) в рамках приносящей </w:t>
      </w:r>
      <w:r w:rsidRPr="00E37623">
        <w:rPr>
          <w:bCs/>
          <w:color w:val="000000"/>
          <w:sz w:val="28"/>
          <w:szCs w:val="28"/>
        </w:rPr>
        <w:t>доход деятельности</w:t>
      </w:r>
      <w:r w:rsidRPr="00E37623">
        <w:rPr>
          <w:color w:val="000000"/>
          <w:sz w:val="28"/>
          <w:szCs w:val="28"/>
        </w:rPr>
        <w:t xml:space="preserve"> (</w:t>
      </w:r>
      <w:hyperlink r:id="rId691" w:history="1">
        <w:r w:rsidRPr="00E37623">
          <w:rPr>
            <w:color w:val="000000"/>
            <w:sz w:val="28"/>
            <w:szCs w:val="28"/>
          </w:rPr>
          <w:t>п. 1 ст. 252</w:t>
        </w:r>
      </w:hyperlink>
      <w:r w:rsidRPr="00E37623">
        <w:rPr>
          <w:color w:val="000000"/>
          <w:sz w:val="28"/>
          <w:szCs w:val="28"/>
        </w:rPr>
        <w:t xml:space="preserve"> НК РФ).</w:t>
      </w:r>
    </w:p>
    <w:p w:rsidR="00F85D45" w:rsidRPr="00E37623" w:rsidRDefault="00F85D45" w:rsidP="00F85D45">
      <w:pPr>
        <w:ind w:firstLine="567"/>
        <w:jc w:val="both"/>
        <w:rPr>
          <w:color w:val="000000"/>
          <w:sz w:val="28"/>
          <w:szCs w:val="28"/>
        </w:rPr>
      </w:pPr>
      <w:r w:rsidRPr="00E37623">
        <w:rPr>
          <w:color w:val="000000"/>
          <w:sz w:val="28"/>
          <w:szCs w:val="28"/>
        </w:rPr>
        <w:t>Величину дохода определяется в денежной форме на основании первичных и других документов, которые свидетельствуют о получении дохода.</w:t>
      </w:r>
    </w:p>
    <w:p w:rsidR="00F85D45" w:rsidRPr="00E37623" w:rsidRDefault="00F85D45" w:rsidP="00F85D45">
      <w:pPr>
        <w:ind w:firstLine="567"/>
        <w:jc w:val="both"/>
        <w:rPr>
          <w:rFonts w:ascii="Verdana" w:hAnsi="Verdana"/>
          <w:color w:val="000000"/>
          <w:sz w:val="28"/>
          <w:szCs w:val="28"/>
        </w:rPr>
      </w:pPr>
      <w:r w:rsidRPr="00E37623">
        <w:rPr>
          <w:color w:val="000000"/>
          <w:sz w:val="28"/>
          <w:szCs w:val="28"/>
        </w:rPr>
        <w:t>При получении дохода в натуральной форме его размер определяется исходя из рыночной цены сделки (</w:t>
      </w:r>
      <w:hyperlink r:id="rId692" w:history="1">
        <w:r w:rsidRPr="00E37623">
          <w:rPr>
            <w:color w:val="000000"/>
            <w:sz w:val="28"/>
            <w:szCs w:val="28"/>
          </w:rPr>
          <w:t>п. п. 4</w:t>
        </w:r>
      </w:hyperlink>
      <w:r w:rsidRPr="00E37623">
        <w:rPr>
          <w:color w:val="000000"/>
          <w:sz w:val="28"/>
          <w:szCs w:val="28"/>
        </w:rPr>
        <w:t xml:space="preserve"> - </w:t>
      </w:r>
      <w:hyperlink r:id="rId693" w:history="1">
        <w:r w:rsidRPr="00E37623">
          <w:rPr>
            <w:color w:val="000000"/>
            <w:sz w:val="28"/>
            <w:szCs w:val="28"/>
          </w:rPr>
          <w:t>6 ст. 274</w:t>
        </w:r>
      </w:hyperlink>
      <w:r w:rsidRPr="00E37623">
        <w:rPr>
          <w:color w:val="000000"/>
          <w:sz w:val="28"/>
          <w:szCs w:val="28"/>
        </w:rPr>
        <w:t xml:space="preserve"> НК РФ).</w:t>
      </w:r>
    </w:p>
    <w:p w:rsidR="00F85D45" w:rsidRPr="00E37623" w:rsidRDefault="00F85D45" w:rsidP="00F85D45">
      <w:pPr>
        <w:ind w:firstLine="567"/>
        <w:jc w:val="both"/>
        <w:rPr>
          <w:rFonts w:ascii="Verdana" w:hAnsi="Verdana"/>
          <w:color w:val="000000"/>
          <w:sz w:val="28"/>
          <w:szCs w:val="28"/>
        </w:rPr>
      </w:pPr>
      <w:r w:rsidRPr="00E37623">
        <w:rPr>
          <w:color w:val="000000"/>
          <w:sz w:val="28"/>
          <w:szCs w:val="28"/>
        </w:rPr>
        <w:t>Доходы, которые выражены в валюте, пересчитываются в рубли (</w:t>
      </w:r>
      <w:hyperlink r:id="rId694" w:history="1">
        <w:r w:rsidRPr="00E37623">
          <w:rPr>
            <w:color w:val="000000"/>
            <w:sz w:val="28"/>
            <w:szCs w:val="28"/>
          </w:rPr>
          <w:t>п. 3 ст. 248</w:t>
        </w:r>
      </w:hyperlink>
      <w:r w:rsidRPr="00E37623">
        <w:rPr>
          <w:color w:val="000000"/>
          <w:sz w:val="28"/>
          <w:szCs w:val="28"/>
        </w:rPr>
        <w:t xml:space="preserve"> НК РФ).</w:t>
      </w:r>
    </w:p>
    <w:p w:rsidR="00610563" w:rsidRPr="00E37623" w:rsidRDefault="00F85D45" w:rsidP="00F85D45">
      <w:pPr>
        <w:ind w:firstLine="567"/>
        <w:jc w:val="both"/>
        <w:rPr>
          <w:rFonts w:ascii="Verdana" w:hAnsi="Verdana"/>
          <w:color w:val="000000"/>
          <w:sz w:val="28"/>
          <w:szCs w:val="28"/>
        </w:rPr>
      </w:pPr>
      <w:r w:rsidRPr="00E37623">
        <w:rPr>
          <w:bCs/>
          <w:color w:val="000000"/>
          <w:sz w:val="28"/>
          <w:szCs w:val="28"/>
        </w:rPr>
        <w:t>Датой признания доходов в налоговом учете</w:t>
      </w:r>
      <w:r w:rsidRPr="00E37623">
        <w:rPr>
          <w:color w:val="000000"/>
          <w:sz w:val="28"/>
          <w:szCs w:val="28"/>
        </w:rPr>
        <w:t xml:space="preserve"> является дата реализации работ, услуг, имущественных прав (</w:t>
      </w:r>
      <w:hyperlink r:id="rId695" w:history="1">
        <w:r w:rsidRPr="00E37623">
          <w:rPr>
            <w:color w:val="000000"/>
            <w:sz w:val="28"/>
            <w:szCs w:val="28"/>
          </w:rPr>
          <w:t>п. 3 ст. 271</w:t>
        </w:r>
      </w:hyperlink>
      <w:r w:rsidRPr="00E37623">
        <w:rPr>
          <w:color w:val="000000"/>
          <w:sz w:val="28"/>
          <w:szCs w:val="28"/>
        </w:rPr>
        <w:t xml:space="preserve"> НК РФ)</w:t>
      </w:r>
      <w:r w:rsidR="00610563" w:rsidRPr="00E37623">
        <w:rPr>
          <w:color w:val="000000"/>
          <w:sz w:val="28"/>
          <w:szCs w:val="28"/>
        </w:rPr>
        <w:t>.</w:t>
      </w:r>
    </w:p>
    <w:p w:rsidR="00F85D45" w:rsidRPr="00E37623" w:rsidRDefault="00F85D45" w:rsidP="00F85D45">
      <w:pPr>
        <w:ind w:firstLine="567"/>
        <w:jc w:val="both"/>
        <w:rPr>
          <w:rFonts w:ascii="Verdana" w:hAnsi="Verdana"/>
          <w:color w:val="000000"/>
          <w:sz w:val="28"/>
          <w:szCs w:val="28"/>
        </w:rPr>
      </w:pPr>
      <w:r w:rsidRPr="00E37623">
        <w:rPr>
          <w:color w:val="000000"/>
          <w:sz w:val="28"/>
          <w:szCs w:val="28"/>
        </w:rPr>
        <w:t xml:space="preserve">Не учитываются в составе доходов при определении налоговой базы полученное </w:t>
      </w:r>
      <w:hyperlink r:id="rId696" w:history="1">
        <w:r w:rsidRPr="00E37623">
          <w:rPr>
            <w:color w:val="000000"/>
            <w:sz w:val="28"/>
            <w:szCs w:val="28"/>
          </w:rPr>
          <w:t>целевое финансирование</w:t>
        </w:r>
      </w:hyperlink>
      <w:r w:rsidRPr="00E37623">
        <w:rPr>
          <w:color w:val="000000"/>
          <w:sz w:val="28"/>
          <w:szCs w:val="28"/>
        </w:rPr>
        <w:t xml:space="preserve"> (в том числе субсидии из бюджета), имущество, полученное по решению органов исполнительной власти, а также целевые поступления (например, пожертвования).</w:t>
      </w:r>
    </w:p>
    <w:p w:rsidR="00F85D45" w:rsidRPr="00E37623" w:rsidRDefault="00F85D45" w:rsidP="00F85D45">
      <w:pPr>
        <w:ind w:firstLine="567"/>
        <w:jc w:val="both"/>
        <w:rPr>
          <w:rFonts w:ascii="Verdana" w:hAnsi="Verdana"/>
          <w:color w:val="000000"/>
          <w:sz w:val="28"/>
          <w:szCs w:val="28"/>
        </w:rPr>
      </w:pPr>
      <w:r w:rsidRPr="00E37623">
        <w:rPr>
          <w:color w:val="000000"/>
          <w:sz w:val="28"/>
          <w:szCs w:val="28"/>
        </w:rPr>
        <w:t xml:space="preserve">Если расходы произведены за счет средств от приносящей доход деятельности, но фактически не могут быть непосредственно отнесены на затраты по конкретному виду деятельности (например, относятся одновременно и к деятельности по выполнению государственного (муниципального) задания, и к приносящей доход деятельности), то такие расходы распределяются </w:t>
      </w:r>
      <w:r w:rsidRPr="00E37623">
        <w:rPr>
          <w:color w:val="000000"/>
          <w:sz w:val="28"/>
          <w:szCs w:val="28"/>
        </w:rPr>
        <w:lastRenderedPageBreak/>
        <w:t>пропорционально доле соответствующего дохода в суммарном объеме всех доходов. При этом доходы и расходы распределяются отдельно за каждый квартал, а не нарастающим итогом (</w:t>
      </w:r>
      <w:hyperlink r:id="rId697" w:history="1">
        <w:r w:rsidRPr="00E37623">
          <w:rPr>
            <w:color w:val="000000"/>
            <w:sz w:val="28"/>
            <w:szCs w:val="28"/>
          </w:rPr>
          <w:t>п. 1 ст. 272</w:t>
        </w:r>
      </w:hyperlink>
      <w:r w:rsidRPr="00E37623">
        <w:rPr>
          <w:color w:val="000000"/>
          <w:sz w:val="28"/>
          <w:szCs w:val="28"/>
        </w:rPr>
        <w:t xml:space="preserve"> НК РФ, Письма Мин</w:t>
      </w:r>
      <w:r w:rsidR="0052276A" w:rsidRPr="00E37623">
        <w:rPr>
          <w:color w:val="000000"/>
          <w:sz w:val="28"/>
          <w:szCs w:val="28"/>
        </w:rPr>
        <w:t xml:space="preserve">истерства </w:t>
      </w:r>
      <w:r w:rsidRPr="00E37623">
        <w:rPr>
          <w:color w:val="000000"/>
          <w:sz w:val="28"/>
          <w:szCs w:val="28"/>
        </w:rPr>
        <w:t>фина</w:t>
      </w:r>
      <w:r w:rsidR="0052276A" w:rsidRPr="00E37623">
        <w:rPr>
          <w:color w:val="000000"/>
          <w:sz w:val="28"/>
          <w:szCs w:val="28"/>
        </w:rPr>
        <w:t xml:space="preserve">нсов </w:t>
      </w:r>
      <w:r w:rsidRPr="00E37623">
        <w:rPr>
          <w:color w:val="000000"/>
          <w:sz w:val="28"/>
          <w:szCs w:val="28"/>
        </w:rPr>
        <w:t>Росси</w:t>
      </w:r>
      <w:r w:rsidR="0052276A" w:rsidRPr="00E37623">
        <w:rPr>
          <w:color w:val="000000"/>
          <w:sz w:val="28"/>
          <w:szCs w:val="28"/>
        </w:rPr>
        <w:t>йской Федерации</w:t>
      </w:r>
      <w:r w:rsidRPr="00E37623">
        <w:rPr>
          <w:color w:val="000000"/>
          <w:sz w:val="28"/>
          <w:szCs w:val="28"/>
        </w:rPr>
        <w:t xml:space="preserve"> от 30.12.2019 </w:t>
      </w:r>
      <w:hyperlink r:id="rId698" w:history="1">
        <w:r w:rsidRPr="00E37623">
          <w:rPr>
            <w:color w:val="000000"/>
            <w:sz w:val="28"/>
            <w:szCs w:val="28"/>
          </w:rPr>
          <w:t>№ 03-03-06/3/103415</w:t>
        </w:r>
      </w:hyperlink>
      <w:r w:rsidRPr="00E37623">
        <w:rPr>
          <w:color w:val="000000"/>
          <w:sz w:val="28"/>
          <w:szCs w:val="28"/>
        </w:rPr>
        <w:t xml:space="preserve">, от 27.06.2017 </w:t>
      </w:r>
      <w:hyperlink r:id="rId699" w:history="1">
        <w:r w:rsidRPr="00E37623">
          <w:rPr>
            <w:color w:val="000000"/>
            <w:sz w:val="28"/>
            <w:szCs w:val="28"/>
          </w:rPr>
          <w:t>№ 03-03-06/3/40354</w:t>
        </w:r>
      </w:hyperlink>
      <w:r w:rsidRPr="00E37623">
        <w:rPr>
          <w:color w:val="000000"/>
          <w:sz w:val="28"/>
          <w:szCs w:val="28"/>
        </w:rPr>
        <w:t xml:space="preserve">, ФНС России от 09.07.2015 </w:t>
      </w:r>
      <w:hyperlink r:id="rId700" w:history="1">
        <w:r w:rsidRPr="00E37623">
          <w:rPr>
            <w:color w:val="000000"/>
            <w:sz w:val="28"/>
            <w:szCs w:val="28"/>
          </w:rPr>
          <w:t>№ ЕД-4-3/11983@</w:t>
        </w:r>
      </w:hyperlink>
      <w:r w:rsidRPr="00E37623">
        <w:rPr>
          <w:color w:val="000000"/>
          <w:sz w:val="28"/>
          <w:szCs w:val="28"/>
        </w:rPr>
        <w:t>).</w:t>
      </w:r>
    </w:p>
    <w:p w:rsidR="00F85D45" w:rsidRPr="00E37623" w:rsidRDefault="00F85D45" w:rsidP="00F85D45">
      <w:pPr>
        <w:ind w:firstLine="567"/>
        <w:jc w:val="both"/>
        <w:rPr>
          <w:rFonts w:eastAsia="SimSun"/>
          <w:color w:val="000000"/>
          <w:kern w:val="1"/>
          <w:sz w:val="28"/>
          <w:szCs w:val="28"/>
          <w:lang w:eastAsia="ar-SA"/>
        </w:rPr>
      </w:pPr>
      <w:r w:rsidRPr="00E37623">
        <w:rPr>
          <w:color w:val="000000"/>
          <w:sz w:val="28"/>
          <w:szCs w:val="28"/>
        </w:rPr>
        <w:t>В перечень прямых расходов, связанных с производством товаров (работ, услуг), включаются</w:t>
      </w:r>
      <w:r w:rsidRPr="00E37623">
        <w:rPr>
          <w:rFonts w:eastAsia="SimSun"/>
          <w:color w:val="000000"/>
          <w:kern w:val="1"/>
          <w:sz w:val="28"/>
          <w:szCs w:val="28"/>
          <w:lang w:eastAsia="ar-SA"/>
        </w:rPr>
        <w:t>:</w:t>
      </w:r>
    </w:p>
    <w:p w:rsidR="00F85D45" w:rsidRPr="00E37623" w:rsidRDefault="00F85D45" w:rsidP="00F85D45">
      <w:pPr>
        <w:suppressAutoHyphens/>
        <w:autoSpaceDE w:val="0"/>
        <w:autoSpaceDN w:val="0"/>
        <w:adjustRightInd w:val="0"/>
        <w:ind w:firstLine="567"/>
        <w:jc w:val="both"/>
        <w:rPr>
          <w:rFonts w:eastAsia="SimSun"/>
          <w:color w:val="000000"/>
          <w:kern w:val="1"/>
          <w:sz w:val="28"/>
          <w:szCs w:val="28"/>
          <w:lang w:eastAsia="ar-SA"/>
        </w:rPr>
      </w:pPr>
      <w:r w:rsidRPr="00E37623">
        <w:rPr>
          <w:rFonts w:eastAsia="SimSun"/>
          <w:color w:val="000000"/>
          <w:kern w:val="1"/>
          <w:sz w:val="28"/>
          <w:szCs w:val="28"/>
          <w:lang w:eastAsia="ar-SA"/>
        </w:rPr>
        <w:t>расходы на оплату труда работников учреждения, непосредственно участвующих в оказании услуги (выполнении работы, изготовлении продукции), а также начисления на выплаты по оплате труда;</w:t>
      </w:r>
    </w:p>
    <w:p w:rsidR="00F85D45" w:rsidRPr="00E37623" w:rsidRDefault="00F85D45" w:rsidP="00F85D45">
      <w:pPr>
        <w:suppressAutoHyphens/>
        <w:autoSpaceDE w:val="0"/>
        <w:autoSpaceDN w:val="0"/>
        <w:adjustRightInd w:val="0"/>
        <w:ind w:firstLine="567"/>
        <w:jc w:val="both"/>
        <w:rPr>
          <w:rFonts w:eastAsia="SimSun"/>
          <w:color w:val="000000"/>
          <w:kern w:val="1"/>
          <w:sz w:val="28"/>
          <w:szCs w:val="28"/>
          <w:lang w:eastAsia="ar-SA"/>
        </w:rPr>
      </w:pPr>
      <w:r w:rsidRPr="00E37623">
        <w:rPr>
          <w:rFonts w:eastAsia="SimSun"/>
          <w:color w:val="000000"/>
          <w:kern w:val="1"/>
          <w:sz w:val="28"/>
          <w:szCs w:val="28"/>
          <w:lang w:eastAsia="ar-SA"/>
        </w:rPr>
        <w:t>материальные запасы, определяемые в соответствии со статьей 254 Налогового кодекса Российской Федерации;</w:t>
      </w:r>
    </w:p>
    <w:p w:rsidR="00F85D45" w:rsidRPr="00E37623" w:rsidRDefault="00F85D45" w:rsidP="00F85D45">
      <w:pPr>
        <w:suppressAutoHyphens/>
        <w:autoSpaceDE w:val="0"/>
        <w:autoSpaceDN w:val="0"/>
        <w:adjustRightInd w:val="0"/>
        <w:ind w:firstLine="567"/>
        <w:jc w:val="both"/>
        <w:rPr>
          <w:rFonts w:eastAsia="SimSun"/>
          <w:color w:val="000000"/>
          <w:kern w:val="1"/>
          <w:sz w:val="28"/>
          <w:szCs w:val="28"/>
          <w:lang w:eastAsia="ar-SA"/>
        </w:rPr>
      </w:pPr>
      <w:r w:rsidRPr="00E37623">
        <w:rPr>
          <w:rFonts w:eastAsia="SimSun"/>
          <w:color w:val="000000"/>
          <w:kern w:val="1"/>
          <w:sz w:val="28"/>
          <w:szCs w:val="28"/>
          <w:lang w:eastAsia="ar-SA"/>
        </w:rPr>
        <w:t>суммы начисленной амортизации по основным средствам, приобретенным за счет приносящей доход деятельности и используемым исключительно в указанной деятельности.</w:t>
      </w:r>
    </w:p>
    <w:p w:rsidR="00F85D45" w:rsidRPr="00E37623" w:rsidRDefault="00F85D45" w:rsidP="00F85D45">
      <w:pPr>
        <w:suppressAutoHyphens/>
        <w:autoSpaceDE w:val="0"/>
        <w:autoSpaceDN w:val="0"/>
        <w:adjustRightInd w:val="0"/>
        <w:ind w:firstLine="567"/>
        <w:jc w:val="both"/>
        <w:rPr>
          <w:rFonts w:eastAsia="SimSun"/>
          <w:color w:val="000000"/>
          <w:kern w:val="1"/>
          <w:sz w:val="28"/>
          <w:szCs w:val="28"/>
          <w:lang w:eastAsia="ar-SA"/>
        </w:rPr>
      </w:pPr>
      <w:r w:rsidRPr="00E37623">
        <w:rPr>
          <w:rFonts w:eastAsia="SimSun"/>
          <w:color w:val="000000"/>
          <w:kern w:val="1"/>
          <w:sz w:val="28"/>
          <w:szCs w:val="28"/>
          <w:lang w:eastAsia="ar-SA"/>
        </w:rPr>
        <w:t>расходы на приобретение работ, услуг, непосредственно связанных с производственной деятельностью.</w:t>
      </w:r>
    </w:p>
    <w:p w:rsidR="00F85D45" w:rsidRPr="00E37623" w:rsidRDefault="00F85D45" w:rsidP="00F85D45">
      <w:pPr>
        <w:suppressAutoHyphens/>
        <w:autoSpaceDE w:val="0"/>
        <w:autoSpaceDN w:val="0"/>
        <w:adjustRightInd w:val="0"/>
        <w:ind w:firstLine="567"/>
        <w:jc w:val="both"/>
        <w:rPr>
          <w:rFonts w:eastAsia="SimSun"/>
          <w:color w:val="000000"/>
          <w:kern w:val="1"/>
          <w:sz w:val="28"/>
          <w:szCs w:val="28"/>
          <w:lang w:eastAsia="ar-SA"/>
        </w:rPr>
      </w:pPr>
      <w:r w:rsidRPr="00E37623">
        <w:rPr>
          <w:color w:val="000000"/>
          <w:sz w:val="28"/>
          <w:szCs w:val="28"/>
        </w:rPr>
        <w:t>Расходы, понесенные при оказании услуг, в полном объеме признаются в текущем отчетном (налоговом) периоде без распределения прямых расходов на остатки незавершенного производства.</w:t>
      </w:r>
    </w:p>
    <w:p w:rsidR="00F85D45" w:rsidRPr="00E37623" w:rsidRDefault="00F85D45" w:rsidP="00F85D45">
      <w:pPr>
        <w:widowControl w:val="0"/>
        <w:autoSpaceDE w:val="0"/>
        <w:autoSpaceDN w:val="0"/>
        <w:adjustRightInd w:val="0"/>
        <w:ind w:firstLine="567"/>
        <w:jc w:val="both"/>
        <w:rPr>
          <w:color w:val="000000"/>
          <w:sz w:val="28"/>
          <w:szCs w:val="28"/>
        </w:rPr>
      </w:pPr>
      <w:r w:rsidRPr="00E37623">
        <w:rPr>
          <w:color w:val="000000"/>
          <w:sz w:val="28"/>
          <w:szCs w:val="28"/>
        </w:rPr>
        <w:t xml:space="preserve">Стоимость имущества, перечисленного в </w:t>
      </w:r>
      <w:hyperlink r:id="rId701" w:history="1">
        <w:proofErr w:type="spellStart"/>
        <w:r w:rsidRPr="00E37623">
          <w:rPr>
            <w:color w:val="000000"/>
            <w:sz w:val="28"/>
            <w:szCs w:val="28"/>
          </w:rPr>
          <w:t>пп</w:t>
        </w:r>
        <w:proofErr w:type="spellEnd"/>
        <w:r w:rsidRPr="00E37623">
          <w:rPr>
            <w:color w:val="000000"/>
            <w:sz w:val="28"/>
            <w:szCs w:val="28"/>
          </w:rPr>
          <w:t>. 3 п. 1 ст. 254</w:t>
        </w:r>
      </w:hyperlink>
      <w:r w:rsidRPr="00E37623">
        <w:rPr>
          <w:color w:val="000000"/>
          <w:sz w:val="28"/>
          <w:szCs w:val="28"/>
        </w:rPr>
        <w:t xml:space="preserve"> НК РФ (не являющегося амортизируемым), включается в состав материальных расходов в полной сумме по мере ввода такого имущества в эксплуатацию </w:t>
      </w:r>
      <w:r w:rsidRPr="00E37623">
        <w:rPr>
          <w:iCs/>
          <w:color w:val="000000"/>
          <w:sz w:val="28"/>
          <w:szCs w:val="28"/>
        </w:rPr>
        <w:t>(</w:t>
      </w:r>
      <w:proofErr w:type="spellStart"/>
      <w:r w:rsidRPr="00E37623">
        <w:rPr>
          <w:color w:val="000000"/>
          <w:sz w:val="28"/>
          <w:szCs w:val="28"/>
        </w:rPr>
        <w:fldChar w:fldCharType="begin"/>
      </w:r>
      <w:r w:rsidRPr="00E37623">
        <w:rPr>
          <w:color w:val="000000"/>
          <w:sz w:val="28"/>
          <w:szCs w:val="28"/>
        </w:rPr>
        <w:instrText xml:space="preserve">HYPERLINK https://login.consultant.ru/link/?req=doc&amp;base=RZB&amp;n=386948&amp;date=25.06.2021&amp;dst=9787&amp;fld=134 </w:instrText>
      </w:r>
      <w:r w:rsidRPr="00E37623">
        <w:rPr>
          <w:color w:val="000000"/>
          <w:sz w:val="28"/>
          <w:szCs w:val="28"/>
        </w:rPr>
        <w:fldChar w:fldCharType="separate"/>
      </w:r>
      <w:r w:rsidRPr="00E37623">
        <w:rPr>
          <w:iCs/>
          <w:color w:val="000000"/>
          <w:sz w:val="28"/>
          <w:szCs w:val="28"/>
        </w:rPr>
        <w:t>пп</w:t>
      </w:r>
      <w:proofErr w:type="spellEnd"/>
      <w:r w:rsidRPr="00E37623">
        <w:rPr>
          <w:iCs/>
          <w:color w:val="000000"/>
          <w:sz w:val="28"/>
          <w:szCs w:val="28"/>
        </w:rPr>
        <w:t>. 3 п. 1 ст. 254</w:t>
      </w:r>
      <w:r w:rsidRPr="00E37623">
        <w:rPr>
          <w:color w:val="000000"/>
          <w:sz w:val="28"/>
          <w:szCs w:val="28"/>
        </w:rPr>
        <w:fldChar w:fldCharType="end"/>
      </w:r>
      <w:r w:rsidRPr="00E37623">
        <w:rPr>
          <w:iCs/>
          <w:color w:val="000000"/>
          <w:sz w:val="28"/>
          <w:szCs w:val="28"/>
        </w:rPr>
        <w:t xml:space="preserve"> НК РФ.</w:t>
      </w:r>
    </w:p>
    <w:p w:rsidR="00F85D45" w:rsidRPr="00E37623" w:rsidRDefault="00F85D45" w:rsidP="00F85D45">
      <w:pPr>
        <w:widowControl w:val="0"/>
        <w:autoSpaceDE w:val="0"/>
        <w:autoSpaceDN w:val="0"/>
        <w:adjustRightInd w:val="0"/>
        <w:ind w:firstLine="567"/>
        <w:jc w:val="both"/>
        <w:rPr>
          <w:color w:val="000000"/>
          <w:sz w:val="28"/>
          <w:szCs w:val="28"/>
        </w:rPr>
      </w:pPr>
      <w:r w:rsidRPr="00E37623">
        <w:rPr>
          <w:color w:val="000000"/>
          <w:sz w:val="28"/>
          <w:szCs w:val="28"/>
        </w:rPr>
        <w:t xml:space="preserve">Срок полезного использования объекта основных средств, установленный при его приобретении, пересматривается при проведении работ по реконструкции, модернизации, техническому перевооружению. Если в результате таких работ имело место улучшение (повышение) первоначально принятых нормативных показателей функционирования объекта основных средств, то срок полезного использования объекта увеличивается. При этом увеличение может быть осуществлено в пределах сроков, установленных для той амортизационной группы, в которую ранее было включено такое основное средство </w:t>
      </w:r>
      <w:r w:rsidRPr="00E37623">
        <w:rPr>
          <w:iCs/>
          <w:color w:val="000000"/>
          <w:sz w:val="28"/>
          <w:szCs w:val="28"/>
        </w:rPr>
        <w:t>(</w:t>
      </w:r>
      <w:hyperlink r:id="rId702" w:history="1">
        <w:r w:rsidRPr="00E37623">
          <w:rPr>
            <w:iCs/>
            <w:color w:val="000000"/>
            <w:sz w:val="28"/>
            <w:szCs w:val="28"/>
          </w:rPr>
          <w:t>п. 1 ст. 258</w:t>
        </w:r>
      </w:hyperlink>
      <w:r w:rsidRPr="00E37623">
        <w:rPr>
          <w:iCs/>
          <w:color w:val="000000"/>
          <w:sz w:val="28"/>
          <w:szCs w:val="28"/>
        </w:rPr>
        <w:t xml:space="preserve"> НК РФ</w:t>
      </w:r>
      <w:r w:rsidR="0052276A" w:rsidRPr="00E37623">
        <w:rPr>
          <w:iCs/>
          <w:color w:val="000000"/>
          <w:sz w:val="28"/>
          <w:szCs w:val="28"/>
        </w:rPr>
        <w:t>)</w:t>
      </w:r>
      <w:r w:rsidRPr="00E37623">
        <w:rPr>
          <w:iCs/>
          <w:color w:val="000000"/>
          <w:sz w:val="28"/>
          <w:szCs w:val="28"/>
        </w:rPr>
        <w:t>.</w:t>
      </w:r>
    </w:p>
    <w:p w:rsidR="00F85D45" w:rsidRPr="00E37623" w:rsidRDefault="00F85D45" w:rsidP="00F85D45">
      <w:pPr>
        <w:widowControl w:val="0"/>
        <w:autoSpaceDE w:val="0"/>
        <w:autoSpaceDN w:val="0"/>
        <w:adjustRightInd w:val="0"/>
        <w:ind w:firstLine="567"/>
        <w:jc w:val="both"/>
        <w:rPr>
          <w:color w:val="000000"/>
          <w:sz w:val="28"/>
          <w:szCs w:val="28"/>
        </w:rPr>
      </w:pPr>
      <w:r w:rsidRPr="00E37623">
        <w:rPr>
          <w:color w:val="000000"/>
          <w:sz w:val="28"/>
          <w:szCs w:val="28"/>
        </w:rPr>
        <w:t xml:space="preserve">По приобретаемым основным средствам, бывшим в употреблении, норма амортизации в целях применения линейного метода определяется с учетом срока полезного использования, уменьшенного на число месяцев эксплуатации данного имущества у предыдущих собственников </w:t>
      </w:r>
      <w:r w:rsidRPr="00E37623">
        <w:rPr>
          <w:iCs/>
          <w:color w:val="000000"/>
          <w:sz w:val="28"/>
          <w:szCs w:val="28"/>
        </w:rPr>
        <w:t>(</w:t>
      </w:r>
      <w:hyperlink r:id="rId703" w:history="1">
        <w:r w:rsidRPr="00E37623">
          <w:rPr>
            <w:iCs/>
            <w:color w:val="000000"/>
            <w:sz w:val="28"/>
            <w:szCs w:val="28"/>
          </w:rPr>
          <w:t>п. 7 ст. 258</w:t>
        </w:r>
      </w:hyperlink>
      <w:r w:rsidRPr="00E37623">
        <w:rPr>
          <w:iCs/>
          <w:color w:val="000000"/>
          <w:sz w:val="28"/>
          <w:szCs w:val="28"/>
        </w:rPr>
        <w:t xml:space="preserve"> НК РФ).</w:t>
      </w:r>
    </w:p>
    <w:p w:rsidR="00F85D45" w:rsidRPr="00E37623" w:rsidRDefault="00C10220" w:rsidP="00F85D45">
      <w:pPr>
        <w:widowControl w:val="0"/>
        <w:autoSpaceDE w:val="0"/>
        <w:autoSpaceDN w:val="0"/>
        <w:adjustRightInd w:val="0"/>
        <w:jc w:val="both"/>
        <w:rPr>
          <w:color w:val="000000"/>
          <w:sz w:val="28"/>
          <w:szCs w:val="28"/>
        </w:rPr>
      </w:pPr>
      <w:r w:rsidRPr="00E37623">
        <w:rPr>
          <w:color w:val="000000"/>
          <w:sz w:val="28"/>
          <w:szCs w:val="28"/>
        </w:rPr>
        <w:tab/>
      </w:r>
      <w:r w:rsidR="00F85D45" w:rsidRPr="00E37623">
        <w:rPr>
          <w:color w:val="000000"/>
          <w:sz w:val="28"/>
          <w:szCs w:val="28"/>
        </w:rPr>
        <w:t xml:space="preserve">По всем объектам амортизируемого имущества применяется линейный метод начисления амортизации </w:t>
      </w:r>
      <w:r w:rsidR="00F85D45" w:rsidRPr="00E37623">
        <w:rPr>
          <w:iCs/>
          <w:color w:val="000000"/>
          <w:sz w:val="28"/>
          <w:szCs w:val="28"/>
        </w:rPr>
        <w:t>(</w:t>
      </w:r>
      <w:hyperlink r:id="rId704" w:history="1">
        <w:r w:rsidR="00F85D45" w:rsidRPr="00E37623">
          <w:rPr>
            <w:iCs/>
            <w:color w:val="000000"/>
            <w:sz w:val="28"/>
            <w:szCs w:val="28"/>
          </w:rPr>
          <w:t>п. 1 ст. 259</w:t>
        </w:r>
      </w:hyperlink>
      <w:r w:rsidR="00F85D45" w:rsidRPr="00E37623">
        <w:rPr>
          <w:iCs/>
          <w:color w:val="000000"/>
          <w:sz w:val="28"/>
          <w:szCs w:val="28"/>
        </w:rPr>
        <w:t xml:space="preserve"> НК РФ).</w:t>
      </w:r>
    </w:p>
    <w:p w:rsidR="00F85D45" w:rsidRPr="00E37623" w:rsidRDefault="00F85D45" w:rsidP="00C10220">
      <w:pPr>
        <w:widowControl w:val="0"/>
        <w:autoSpaceDE w:val="0"/>
        <w:autoSpaceDN w:val="0"/>
        <w:adjustRightInd w:val="0"/>
        <w:ind w:firstLine="720"/>
        <w:jc w:val="both"/>
        <w:rPr>
          <w:color w:val="000000"/>
          <w:sz w:val="28"/>
          <w:szCs w:val="28"/>
        </w:rPr>
      </w:pPr>
      <w:r w:rsidRPr="00E37623">
        <w:rPr>
          <w:color w:val="000000"/>
          <w:sz w:val="28"/>
          <w:szCs w:val="28"/>
        </w:rPr>
        <w:t xml:space="preserve">Амортизационная премия не применяется </w:t>
      </w:r>
      <w:r w:rsidRPr="00E37623">
        <w:rPr>
          <w:iCs/>
          <w:color w:val="000000"/>
          <w:sz w:val="28"/>
          <w:szCs w:val="28"/>
        </w:rPr>
        <w:t>(</w:t>
      </w:r>
      <w:hyperlink r:id="rId705" w:history="1">
        <w:r w:rsidRPr="00E37623">
          <w:rPr>
            <w:iCs/>
            <w:color w:val="000000"/>
            <w:sz w:val="28"/>
            <w:szCs w:val="28"/>
          </w:rPr>
          <w:t>п. 9 ст. 258</w:t>
        </w:r>
      </w:hyperlink>
      <w:r w:rsidRPr="00E37623">
        <w:rPr>
          <w:iCs/>
          <w:color w:val="000000"/>
          <w:sz w:val="28"/>
          <w:szCs w:val="28"/>
        </w:rPr>
        <w:t xml:space="preserve"> НК РФ).</w:t>
      </w:r>
      <w:r w:rsidR="00C10220" w:rsidRPr="00E37623">
        <w:rPr>
          <w:iCs/>
          <w:color w:val="000000"/>
          <w:sz w:val="28"/>
          <w:szCs w:val="28"/>
        </w:rPr>
        <w:t xml:space="preserve"> </w:t>
      </w:r>
      <w:r w:rsidRPr="00E37623">
        <w:rPr>
          <w:color w:val="000000"/>
          <w:sz w:val="28"/>
          <w:szCs w:val="28"/>
        </w:rPr>
        <w:t xml:space="preserve">Амортизация по объектам основных средств начисляется без применения специальных повышающих коэффициентов </w:t>
      </w:r>
      <w:r w:rsidRPr="00E37623">
        <w:rPr>
          <w:iCs/>
          <w:color w:val="000000"/>
          <w:sz w:val="28"/>
          <w:szCs w:val="28"/>
        </w:rPr>
        <w:t>(</w:t>
      </w:r>
      <w:hyperlink r:id="rId706" w:history="1">
        <w:r w:rsidRPr="00E37623">
          <w:rPr>
            <w:iCs/>
            <w:color w:val="000000"/>
            <w:sz w:val="28"/>
            <w:szCs w:val="28"/>
          </w:rPr>
          <w:t>п. п. 1</w:t>
        </w:r>
      </w:hyperlink>
      <w:r w:rsidRPr="00E37623">
        <w:rPr>
          <w:iCs/>
          <w:color w:val="000000"/>
          <w:sz w:val="28"/>
          <w:szCs w:val="28"/>
        </w:rPr>
        <w:t xml:space="preserve"> - </w:t>
      </w:r>
      <w:hyperlink r:id="rId707" w:history="1">
        <w:r w:rsidRPr="00E37623">
          <w:rPr>
            <w:iCs/>
            <w:color w:val="000000"/>
            <w:sz w:val="28"/>
            <w:szCs w:val="28"/>
          </w:rPr>
          <w:t>3 ст. 259.3</w:t>
        </w:r>
      </w:hyperlink>
      <w:r w:rsidRPr="00E37623">
        <w:rPr>
          <w:iCs/>
          <w:color w:val="000000"/>
          <w:sz w:val="28"/>
          <w:szCs w:val="28"/>
        </w:rPr>
        <w:t xml:space="preserve"> НК РФ). </w:t>
      </w:r>
      <w:r w:rsidRPr="00E37623">
        <w:rPr>
          <w:color w:val="000000"/>
          <w:sz w:val="28"/>
          <w:szCs w:val="28"/>
        </w:rPr>
        <w:t xml:space="preserve">Амортизация по всем объектам амортизируемого имущества начисляется без применения понижающих коэффициентов </w:t>
      </w:r>
      <w:r w:rsidRPr="00E37623">
        <w:rPr>
          <w:iCs/>
          <w:color w:val="000000"/>
          <w:sz w:val="28"/>
          <w:szCs w:val="28"/>
        </w:rPr>
        <w:t>(</w:t>
      </w:r>
      <w:hyperlink r:id="rId708" w:history="1">
        <w:r w:rsidRPr="00E37623">
          <w:rPr>
            <w:iCs/>
            <w:color w:val="000000"/>
            <w:sz w:val="28"/>
            <w:szCs w:val="28"/>
          </w:rPr>
          <w:t>п. 4 ст. 259.3</w:t>
        </w:r>
      </w:hyperlink>
      <w:r w:rsidRPr="00E37623">
        <w:rPr>
          <w:iCs/>
          <w:color w:val="000000"/>
          <w:sz w:val="28"/>
          <w:szCs w:val="28"/>
        </w:rPr>
        <w:t xml:space="preserve"> НК РФ).</w:t>
      </w:r>
    </w:p>
    <w:p w:rsidR="00F85D45" w:rsidRPr="00E37623" w:rsidRDefault="00F85D45" w:rsidP="00F85D45">
      <w:pPr>
        <w:autoSpaceDE w:val="0"/>
        <w:autoSpaceDN w:val="0"/>
        <w:adjustRightInd w:val="0"/>
        <w:ind w:firstLine="567"/>
        <w:jc w:val="both"/>
        <w:rPr>
          <w:rFonts w:eastAsia="Calibri"/>
          <w:color w:val="000000"/>
          <w:sz w:val="28"/>
          <w:szCs w:val="28"/>
          <w:lang w:eastAsia="en-US"/>
        </w:rPr>
      </w:pPr>
      <w:r w:rsidRPr="00E37623">
        <w:rPr>
          <w:rFonts w:eastAsia="Calibri"/>
          <w:color w:val="000000"/>
          <w:sz w:val="28"/>
          <w:szCs w:val="28"/>
          <w:lang w:eastAsia="en-US"/>
        </w:rPr>
        <w:t>В учреждении не создаются резервы для целей налогообложения.</w:t>
      </w:r>
    </w:p>
    <w:p w:rsidR="00F85D45" w:rsidRPr="00E37623" w:rsidRDefault="00F85D45" w:rsidP="00F85D45">
      <w:pPr>
        <w:ind w:firstLine="851"/>
        <w:jc w:val="both"/>
        <w:rPr>
          <w:color w:val="000000"/>
          <w:sz w:val="28"/>
          <w:szCs w:val="28"/>
        </w:rPr>
      </w:pPr>
    </w:p>
    <w:p w:rsidR="00F85D45" w:rsidRPr="00E37623" w:rsidRDefault="00F85D45" w:rsidP="00F85D45">
      <w:pPr>
        <w:autoSpaceDE w:val="0"/>
        <w:autoSpaceDN w:val="0"/>
        <w:adjustRightInd w:val="0"/>
        <w:jc w:val="center"/>
        <w:rPr>
          <w:b/>
          <w:bCs/>
          <w:sz w:val="28"/>
          <w:szCs w:val="28"/>
        </w:rPr>
      </w:pPr>
      <w:r w:rsidRPr="00E37623">
        <w:rPr>
          <w:b/>
          <w:bCs/>
          <w:sz w:val="28"/>
          <w:szCs w:val="28"/>
        </w:rPr>
        <w:t>17 .</w:t>
      </w:r>
      <w:r w:rsidR="00F227CB" w:rsidRPr="00E37623">
        <w:rPr>
          <w:b/>
          <w:bCs/>
          <w:sz w:val="28"/>
          <w:szCs w:val="28"/>
        </w:rPr>
        <w:t xml:space="preserve"> Бухгалтерский (бюджетный)</w:t>
      </w:r>
      <w:r w:rsidRPr="00E37623">
        <w:rPr>
          <w:b/>
          <w:bCs/>
          <w:sz w:val="28"/>
          <w:szCs w:val="28"/>
        </w:rPr>
        <w:t xml:space="preserve"> учет зачетов по платежам в бюджет.</w:t>
      </w:r>
    </w:p>
    <w:p w:rsidR="00F85D45" w:rsidRPr="00E37623" w:rsidRDefault="00F85D45" w:rsidP="00F85D45">
      <w:pPr>
        <w:autoSpaceDE w:val="0"/>
        <w:autoSpaceDN w:val="0"/>
        <w:adjustRightInd w:val="0"/>
        <w:jc w:val="center"/>
        <w:rPr>
          <w:bCs/>
          <w:sz w:val="28"/>
          <w:szCs w:val="28"/>
        </w:rPr>
      </w:pPr>
    </w:p>
    <w:p w:rsidR="00AE5FCD" w:rsidRPr="00E37623" w:rsidRDefault="00F85D45" w:rsidP="00DC29B5">
      <w:pPr>
        <w:autoSpaceDE w:val="0"/>
        <w:autoSpaceDN w:val="0"/>
        <w:adjustRightInd w:val="0"/>
        <w:ind w:firstLine="540"/>
        <w:jc w:val="both"/>
        <w:rPr>
          <w:sz w:val="28"/>
          <w:szCs w:val="28"/>
        </w:rPr>
      </w:pPr>
      <w:r w:rsidRPr="00E37623">
        <w:rPr>
          <w:sz w:val="28"/>
          <w:szCs w:val="28"/>
        </w:rPr>
        <w:t>Заказчики МКУ «ЦБУ»</w:t>
      </w:r>
      <w:r w:rsidR="00DC29B5" w:rsidRPr="00E37623">
        <w:rPr>
          <w:sz w:val="28"/>
          <w:szCs w:val="28"/>
        </w:rPr>
        <w:t>, МКУ «ЦБУ»</w:t>
      </w:r>
      <w:r w:rsidRPr="00E37623">
        <w:rPr>
          <w:sz w:val="28"/>
          <w:szCs w:val="28"/>
        </w:rPr>
        <w:t xml:space="preserve"> являются плательщиками налогов, сборов</w:t>
      </w:r>
      <w:r w:rsidR="00DC29B5" w:rsidRPr="00E37623">
        <w:rPr>
          <w:sz w:val="28"/>
          <w:szCs w:val="28"/>
        </w:rPr>
        <w:t xml:space="preserve"> в бюджет</w:t>
      </w:r>
      <w:r w:rsidRPr="00E37623">
        <w:rPr>
          <w:sz w:val="28"/>
          <w:szCs w:val="28"/>
        </w:rPr>
        <w:t xml:space="preserve">, страховых взносов </w:t>
      </w:r>
      <w:r w:rsidR="00AE5FCD" w:rsidRPr="00E37623">
        <w:rPr>
          <w:sz w:val="28"/>
          <w:szCs w:val="28"/>
        </w:rPr>
        <w:t>в</w:t>
      </w:r>
      <w:r w:rsidRPr="00E37623">
        <w:rPr>
          <w:sz w:val="28"/>
          <w:szCs w:val="28"/>
        </w:rPr>
        <w:t xml:space="preserve"> </w:t>
      </w:r>
      <w:r w:rsidR="00DC29B5" w:rsidRPr="00E37623">
        <w:rPr>
          <w:sz w:val="28"/>
          <w:szCs w:val="28"/>
        </w:rPr>
        <w:t>Единый социальный фонд России</w:t>
      </w:r>
      <w:r w:rsidRPr="00E37623">
        <w:rPr>
          <w:sz w:val="28"/>
          <w:szCs w:val="28"/>
        </w:rPr>
        <w:t>.</w:t>
      </w:r>
    </w:p>
    <w:p w:rsidR="00DC29B5" w:rsidRPr="00E37623" w:rsidRDefault="00F85D45" w:rsidP="00DC29B5">
      <w:pPr>
        <w:autoSpaceDE w:val="0"/>
        <w:autoSpaceDN w:val="0"/>
        <w:adjustRightInd w:val="0"/>
        <w:ind w:firstLine="540"/>
        <w:jc w:val="both"/>
        <w:rPr>
          <w:sz w:val="28"/>
          <w:szCs w:val="28"/>
        </w:rPr>
      </w:pPr>
      <w:r w:rsidRPr="00E37623">
        <w:rPr>
          <w:sz w:val="28"/>
          <w:szCs w:val="28"/>
        </w:rPr>
        <w:t xml:space="preserve"> В случае переплаты по налогам и сборам в результате счетной ошибки или признания недействительным </w:t>
      </w:r>
      <w:r w:rsidR="00AE5FCD" w:rsidRPr="00E37623">
        <w:rPr>
          <w:sz w:val="28"/>
          <w:szCs w:val="28"/>
        </w:rPr>
        <w:t xml:space="preserve">решения </w:t>
      </w:r>
      <w:r w:rsidR="00AE5FCD" w:rsidRPr="00E37623">
        <w:rPr>
          <w:bCs/>
          <w:sz w:val="28"/>
          <w:szCs w:val="28"/>
        </w:rPr>
        <w:t xml:space="preserve">Инспекции федеральной налоговой службы Российской Федерации (далее –ИФНС) </w:t>
      </w:r>
      <w:r w:rsidRPr="00E37623">
        <w:rPr>
          <w:sz w:val="28"/>
          <w:szCs w:val="28"/>
        </w:rPr>
        <w:t xml:space="preserve">о взыскании налогов, штрафов, </w:t>
      </w:r>
      <w:r w:rsidR="00AE5FCD" w:rsidRPr="00E37623">
        <w:rPr>
          <w:sz w:val="28"/>
          <w:szCs w:val="28"/>
        </w:rPr>
        <w:t xml:space="preserve">сборов, </w:t>
      </w:r>
      <w:r w:rsidRPr="00E37623">
        <w:rPr>
          <w:sz w:val="28"/>
          <w:szCs w:val="28"/>
        </w:rPr>
        <w:t>пени и т.д. денежные средства можно зачесть в счет других налогов,</w:t>
      </w:r>
      <w:r w:rsidR="00AE5FCD" w:rsidRPr="00E37623">
        <w:rPr>
          <w:sz w:val="28"/>
          <w:szCs w:val="28"/>
        </w:rPr>
        <w:t xml:space="preserve"> штрафов,</w:t>
      </w:r>
      <w:r w:rsidRPr="00E37623">
        <w:rPr>
          <w:sz w:val="28"/>
          <w:szCs w:val="28"/>
        </w:rPr>
        <w:t xml:space="preserve"> сборов, пени и </w:t>
      </w:r>
      <w:r w:rsidR="00AE5FCD" w:rsidRPr="00E37623">
        <w:rPr>
          <w:sz w:val="28"/>
          <w:szCs w:val="28"/>
        </w:rPr>
        <w:t xml:space="preserve">т.д. </w:t>
      </w:r>
      <w:r w:rsidRPr="00E37623">
        <w:rPr>
          <w:sz w:val="28"/>
          <w:szCs w:val="28"/>
        </w:rPr>
        <w:t xml:space="preserve">в  соответствии со </w:t>
      </w:r>
      <w:hyperlink r:id="rId709" w:history="1">
        <w:r w:rsidRPr="00E37623">
          <w:rPr>
            <w:color w:val="000000"/>
            <w:sz w:val="28"/>
            <w:szCs w:val="28"/>
          </w:rPr>
          <w:t>статьей 78</w:t>
        </w:r>
      </w:hyperlink>
      <w:r w:rsidRPr="00E37623">
        <w:rPr>
          <w:color w:val="000000"/>
          <w:sz w:val="28"/>
          <w:szCs w:val="28"/>
        </w:rPr>
        <w:t xml:space="preserve"> </w:t>
      </w:r>
      <w:r w:rsidR="00F31499" w:rsidRPr="00E37623">
        <w:rPr>
          <w:color w:val="000000"/>
          <w:sz w:val="28"/>
          <w:szCs w:val="28"/>
        </w:rPr>
        <w:t>НК</w:t>
      </w:r>
      <w:r w:rsidR="00DC29B5" w:rsidRPr="00E37623">
        <w:rPr>
          <w:sz w:val="28"/>
          <w:szCs w:val="28"/>
        </w:rPr>
        <w:t xml:space="preserve"> РФ и на</w:t>
      </w:r>
      <w:r w:rsidRPr="00E37623">
        <w:rPr>
          <w:sz w:val="28"/>
          <w:szCs w:val="28"/>
        </w:rPr>
        <w:t xml:space="preserve"> основании </w:t>
      </w:r>
      <w:r w:rsidR="00DC29B5" w:rsidRPr="00E37623">
        <w:rPr>
          <w:sz w:val="28"/>
          <w:szCs w:val="28"/>
        </w:rPr>
        <w:t>пр</w:t>
      </w:r>
      <w:r w:rsidR="00F31499" w:rsidRPr="00E37623">
        <w:rPr>
          <w:sz w:val="28"/>
          <w:szCs w:val="28"/>
        </w:rPr>
        <w:t>иказа ФНС России от 30.11.2022 №</w:t>
      </w:r>
      <w:r w:rsidR="00DC29B5" w:rsidRPr="00E37623">
        <w:rPr>
          <w:sz w:val="28"/>
          <w:szCs w:val="28"/>
        </w:rPr>
        <w:t xml:space="preserve"> ЕД-7-8/1133@ «Об утверждении форм и форматов представления документов, используемых налоговыми органами и налогоплательщиками, плательщиками сборов, плательщиками страховых взносов и (или) налоговыми агентами при осуществлении зачета и возврата сумм денежных средств, формирующих положительное сальдо единого налогового счета, а также излишне уплаченной (взысканной) государственной пошлины».</w:t>
      </w:r>
    </w:p>
    <w:p w:rsidR="00F85D45" w:rsidRPr="00E37623" w:rsidRDefault="00F85D45" w:rsidP="00F85D45">
      <w:pPr>
        <w:autoSpaceDE w:val="0"/>
        <w:autoSpaceDN w:val="0"/>
        <w:adjustRightInd w:val="0"/>
        <w:ind w:firstLine="540"/>
        <w:jc w:val="both"/>
        <w:rPr>
          <w:color w:val="000000"/>
          <w:sz w:val="28"/>
          <w:szCs w:val="28"/>
        </w:rPr>
      </w:pPr>
    </w:p>
    <w:p w:rsidR="00F85D45" w:rsidRPr="00E37623" w:rsidRDefault="00F85D45" w:rsidP="00F85D45">
      <w:pPr>
        <w:autoSpaceDE w:val="0"/>
        <w:autoSpaceDN w:val="0"/>
        <w:adjustRightInd w:val="0"/>
        <w:jc w:val="both"/>
        <w:rPr>
          <w:sz w:val="28"/>
          <w:szCs w:val="28"/>
        </w:rPr>
      </w:pPr>
    </w:p>
    <w:p w:rsidR="00F85D45" w:rsidRPr="00E37623" w:rsidRDefault="00F85D45" w:rsidP="00F85D45">
      <w:pPr>
        <w:autoSpaceDE w:val="0"/>
        <w:autoSpaceDN w:val="0"/>
        <w:adjustRightInd w:val="0"/>
        <w:jc w:val="center"/>
        <w:outlineLvl w:val="0"/>
        <w:rPr>
          <w:b/>
          <w:bCs/>
          <w:sz w:val="28"/>
          <w:szCs w:val="28"/>
        </w:rPr>
      </w:pPr>
      <w:r w:rsidRPr="00E37623">
        <w:rPr>
          <w:b/>
          <w:bCs/>
          <w:sz w:val="28"/>
          <w:szCs w:val="28"/>
        </w:rPr>
        <w:t>17.1.</w:t>
      </w:r>
      <w:r w:rsidR="00625555" w:rsidRPr="00E37623">
        <w:rPr>
          <w:b/>
          <w:bCs/>
          <w:sz w:val="28"/>
          <w:szCs w:val="28"/>
        </w:rPr>
        <w:t xml:space="preserve"> </w:t>
      </w:r>
      <w:r w:rsidRPr="00E37623">
        <w:rPr>
          <w:b/>
          <w:bCs/>
          <w:sz w:val="28"/>
          <w:szCs w:val="28"/>
        </w:rPr>
        <w:t>Зачет налогов.</w:t>
      </w:r>
    </w:p>
    <w:p w:rsidR="0052276A" w:rsidRPr="00E37623" w:rsidRDefault="0052276A" w:rsidP="0001080A">
      <w:pPr>
        <w:autoSpaceDE w:val="0"/>
        <w:autoSpaceDN w:val="0"/>
        <w:adjustRightInd w:val="0"/>
        <w:jc w:val="both"/>
        <w:outlineLvl w:val="0"/>
        <w:rPr>
          <w:b/>
          <w:bCs/>
          <w:sz w:val="28"/>
          <w:szCs w:val="28"/>
        </w:rPr>
      </w:pPr>
    </w:p>
    <w:p w:rsidR="0001080A" w:rsidRPr="00E37623" w:rsidRDefault="0001080A" w:rsidP="0001080A">
      <w:pPr>
        <w:autoSpaceDE w:val="0"/>
        <w:autoSpaceDN w:val="0"/>
        <w:adjustRightInd w:val="0"/>
        <w:jc w:val="both"/>
        <w:outlineLvl w:val="0"/>
        <w:rPr>
          <w:bCs/>
          <w:sz w:val="28"/>
          <w:szCs w:val="28"/>
        </w:rPr>
      </w:pPr>
      <w:r w:rsidRPr="00E37623">
        <w:rPr>
          <w:b/>
          <w:bCs/>
          <w:sz w:val="28"/>
          <w:szCs w:val="28"/>
        </w:rPr>
        <w:tab/>
      </w:r>
      <w:r w:rsidRPr="00E37623">
        <w:rPr>
          <w:bCs/>
          <w:sz w:val="28"/>
          <w:szCs w:val="28"/>
        </w:rPr>
        <w:t xml:space="preserve">Заказчики, МКУ «ЦБУ» могут зачесть переплату по налогам в порядке, установленном </w:t>
      </w:r>
      <w:hyperlink r:id="rId710" w:history="1">
        <w:r w:rsidRPr="00E37623">
          <w:rPr>
            <w:bCs/>
            <w:sz w:val="28"/>
            <w:szCs w:val="28"/>
          </w:rPr>
          <w:t>ст. 78</w:t>
        </w:r>
      </w:hyperlink>
      <w:r w:rsidRPr="00E37623">
        <w:rPr>
          <w:bCs/>
          <w:sz w:val="28"/>
          <w:szCs w:val="28"/>
        </w:rPr>
        <w:t xml:space="preserve"> НК РФ (</w:t>
      </w:r>
      <w:proofErr w:type="spellStart"/>
      <w:r w:rsidRPr="00E37623">
        <w:rPr>
          <w:bCs/>
          <w:sz w:val="28"/>
          <w:szCs w:val="28"/>
        </w:rPr>
        <w:fldChar w:fldCharType="begin"/>
      </w:r>
      <w:r w:rsidRPr="00E37623">
        <w:rPr>
          <w:bCs/>
          <w:sz w:val="28"/>
          <w:szCs w:val="28"/>
        </w:rPr>
        <w:instrText xml:space="preserve">HYPERLINK consultantplus://offline/ref=4AB7B1E89E45EF15B377AD8638B1FBC21EFF144658193510FC22C45A5C68D9909591FF11C21088AB74B96D79516A0FA52A18136148A5xDiEI </w:instrText>
      </w:r>
      <w:r w:rsidRPr="00E37623">
        <w:rPr>
          <w:bCs/>
          <w:sz w:val="28"/>
          <w:szCs w:val="28"/>
        </w:rPr>
        <w:fldChar w:fldCharType="separate"/>
      </w:r>
      <w:r w:rsidRPr="00E37623">
        <w:rPr>
          <w:bCs/>
          <w:sz w:val="28"/>
          <w:szCs w:val="28"/>
        </w:rPr>
        <w:t>пп</w:t>
      </w:r>
      <w:proofErr w:type="spellEnd"/>
      <w:r w:rsidRPr="00E37623">
        <w:rPr>
          <w:bCs/>
          <w:sz w:val="28"/>
          <w:szCs w:val="28"/>
        </w:rPr>
        <w:t>. 5 п. 1 ст. 21</w:t>
      </w:r>
      <w:r w:rsidRPr="00E37623">
        <w:rPr>
          <w:bCs/>
          <w:sz w:val="28"/>
          <w:szCs w:val="28"/>
        </w:rPr>
        <w:fldChar w:fldCharType="end"/>
      </w:r>
      <w:r w:rsidRPr="00E37623">
        <w:rPr>
          <w:bCs/>
          <w:sz w:val="28"/>
          <w:szCs w:val="28"/>
        </w:rPr>
        <w:t xml:space="preserve"> НК РФ). </w:t>
      </w:r>
      <w:r w:rsidR="00303D6D" w:rsidRPr="00E37623">
        <w:rPr>
          <w:bCs/>
          <w:sz w:val="28"/>
          <w:szCs w:val="28"/>
        </w:rPr>
        <w:t>Заказчики, МКУ «ЦБУ»</w:t>
      </w:r>
      <w:r w:rsidRPr="00E37623">
        <w:rPr>
          <w:bCs/>
          <w:sz w:val="28"/>
          <w:szCs w:val="28"/>
        </w:rPr>
        <w:t xml:space="preserve"> вправе распорядиться суммой денежных средств, формирующих положительное сальдо по его </w:t>
      </w:r>
      <w:r w:rsidR="00303D6D" w:rsidRPr="00E37623">
        <w:rPr>
          <w:bCs/>
          <w:sz w:val="28"/>
          <w:szCs w:val="28"/>
        </w:rPr>
        <w:t>единому налоговому счету (далее –</w:t>
      </w:r>
      <w:r w:rsidRPr="00E37623">
        <w:rPr>
          <w:bCs/>
          <w:sz w:val="28"/>
          <w:szCs w:val="28"/>
        </w:rPr>
        <w:t>ЕНС</w:t>
      </w:r>
      <w:r w:rsidR="00303D6D" w:rsidRPr="00E37623">
        <w:rPr>
          <w:bCs/>
          <w:sz w:val="28"/>
          <w:szCs w:val="28"/>
        </w:rPr>
        <w:t>)</w:t>
      </w:r>
      <w:r w:rsidRPr="00E37623">
        <w:rPr>
          <w:bCs/>
          <w:sz w:val="28"/>
          <w:szCs w:val="28"/>
        </w:rPr>
        <w:t>, путем зачета (</w:t>
      </w:r>
      <w:hyperlink r:id="rId711" w:history="1">
        <w:r w:rsidRPr="00E37623">
          <w:rPr>
            <w:bCs/>
            <w:sz w:val="28"/>
            <w:szCs w:val="28"/>
          </w:rPr>
          <w:t>п. 1 ст. 78</w:t>
        </w:r>
      </w:hyperlink>
      <w:r w:rsidRPr="00E37623">
        <w:rPr>
          <w:bCs/>
          <w:sz w:val="28"/>
          <w:szCs w:val="28"/>
        </w:rPr>
        <w:t xml:space="preserve"> НК РФ):</w:t>
      </w:r>
    </w:p>
    <w:p w:rsidR="0001080A" w:rsidRPr="00E37623" w:rsidRDefault="0001080A" w:rsidP="0001080A">
      <w:pPr>
        <w:autoSpaceDE w:val="0"/>
        <w:autoSpaceDN w:val="0"/>
        <w:adjustRightInd w:val="0"/>
        <w:ind w:firstLine="540"/>
        <w:jc w:val="both"/>
        <w:rPr>
          <w:bCs/>
          <w:sz w:val="28"/>
          <w:szCs w:val="28"/>
        </w:rPr>
      </w:pPr>
      <w:r w:rsidRPr="00E37623">
        <w:rPr>
          <w:bCs/>
          <w:sz w:val="28"/>
          <w:szCs w:val="28"/>
        </w:rPr>
        <w:t>- в счет исполнения обязанности другого лица по перечислению налоговых платежей;</w:t>
      </w:r>
    </w:p>
    <w:p w:rsidR="0001080A" w:rsidRPr="00E37623" w:rsidRDefault="0001080A" w:rsidP="0001080A">
      <w:pPr>
        <w:autoSpaceDE w:val="0"/>
        <w:autoSpaceDN w:val="0"/>
        <w:adjustRightInd w:val="0"/>
        <w:ind w:firstLine="540"/>
        <w:jc w:val="both"/>
        <w:rPr>
          <w:bCs/>
          <w:sz w:val="28"/>
          <w:szCs w:val="28"/>
        </w:rPr>
      </w:pPr>
      <w:r w:rsidRPr="00E37623">
        <w:rPr>
          <w:bCs/>
          <w:sz w:val="28"/>
          <w:szCs w:val="28"/>
        </w:rPr>
        <w:t xml:space="preserve"> - в счет исполнения предстоящей обязанности по уплате конкретного налога;</w:t>
      </w:r>
    </w:p>
    <w:p w:rsidR="0001080A" w:rsidRPr="00E37623" w:rsidRDefault="0001080A" w:rsidP="0001080A">
      <w:pPr>
        <w:autoSpaceDE w:val="0"/>
        <w:autoSpaceDN w:val="0"/>
        <w:adjustRightInd w:val="0"/>
        <w:ind w:firstLine="540"/>
        <w:jc w:val="both"/>
        <w:rPr>
          <w:bCs/>
          <w:sz w:val="28"/>
          <w:szCs w:val="28"/>
        </w:rPr>
      </w:pPr>
      <w:r w:rsidRPr="00E37623">
        <w:rPr>
          <w:bCs/>
          <w:sz w:val="28"/>
          <w:szCs w:val="28"/>
        </w:rPr>
        <w:t xml:space="preserve"> - в счет исполнения решений налоговых органов, указанных в </w:t>
      </w:r>
      <w:hyperlink r:id="rId712" w:history="1">
        <w:proofErr w:type="spellStart"/>
        <w:r w:rsidRPr="00E37623">
          <w:rPr>
            <w:bCs/>
            <w:sz w:val="28"/>
            <w:szCs w:val="28"/>
          </w:rPr>
          <w:t>пп</w:t>
        </w:r>
        <w:proofErr w:type="spellEnd"/>
        <w:r w:rsidRPr="00E37623">
          <w:rPr>
            <w:bCs/>
            <w:sz w:val="28"/>
            <w:szCs w:val="28"/>
          </w:rPr>
          <w:t>. 10</w:t>
        </w:r>
      </w:hyperlink>
      <w:r w:rsidRPr="00E37623">
        <w:rPr>
          <w:bCs/>
          <w:sz w:val="28"/>
          <w:szCs w:val="28"/>
        </w:rPr>
        <w:t xml:space="preserve"> и </w:t>
      </w:r>
      <w:hyperlink r:id="rId713" w:history="1">
        <w:r w:rsidRPr="00E37623">
          <w:rPr>
            <w:bCs/>
            <w:sz w:val="28"/>
            <w:szCs w:val="28"/>
          </w:rPr>
          <w:t>11 п. 5</w:t>
        </w:r>
      </w:hyperlink>
      <w:r w:rsidRPr="00E37623">
        <w:rPr>
          <w:bCs/>
          <w:sz w:val="28"/>
          <w:szCs w:val="28"/>
        </w:rPr>
        <w:t xml:space="preserve"> и </w:t>
      </w:r>
      <w:hyperlink r:id="rId714" w:history="1">
        <w:proofErr w:type="spellStart"/>
        <w:r w:rsidRPr="00E37623">
          <w:rPr>
            <w:bCs/>
            <w:sz w:val="28"/>
            <w:szCs w:val="28"/>
          </w:rPr>
          <w:t>пп</w:t>
        </w:r>
        <w:proofErr w:type="spellEnd"/>
        <w:r w:rsidRPr="00E37623">
          <w:rPr>
            <w:bCs/>
            <w:sz w:val="28"/>
            <w:szCs w:val="28"/>
          </w:rPr>
          <w:t>. 3 п. 7 ст. 11.3</w:t>
        </w:r>
      </w:hyperlink>
      <w:r w:rsidRPr="00E37623">
        <w:rPr>
          <w:bCs/>
          <w:sz w:val="28"/>
          <w:szCs w:val="28"/>
        </w:rPr>
        <w:t xml:space="preserve"> НК РФ, либо погашения задолженности, не учитываемой в совокупной обязанности в соответствии с </w:t>
      </w:r>
      <w:hyperlink r:id="rId715" w:history="1">
        <w:proofErr w:type="spellStart"/>
        <w:r w:rsidRPr="00E37623">
          <w:rPr>
            <w:bCs/>
            <w:sz w:val="28"/>
            <w:szCs w:val="28"/>
          </w:rPr>
          <w:t>пп</w:t>
        </w:r>
        <w:proofErr w:type="spellEnd"/>
        <w:r w:rsidRPr="00E37623">
          <w:rPr>
            <w:bCs/>
            <w:sz w:val="28"/>
            <w:szCs w:val="28"/>
          </w:rPr>
          <w:t>. 2 п. 7 ст. 11.3</w:t>
        </w:r>
      </w:hyperlink>
      <w:r w:rsidRPr="00E37623">
        <w:rPr>
          <w:bCs/>
          <w:sz w:val="28"/>
          <w:szCs w:val="28"/>
        </w:rPr>
        <w:t xml:space="preserve"> НК РФ.</w:t>
      </w:r>
    </w:p>
    <w:p w:rsidR="0001080A" w:rsidRPr="00E37623" w:rsidRDefault="0001080A" w:rsidP="0001080A">
      <w:pPr>
        <w:autoSpaceDE w:val="0"/>
        <w:autoSpaceDN w:val="0"/>
        <w:adjustRightInd w:val="0"/>
        <w:ind w:firstLine="540"/>
        <w:jc w:val="both"/>
        <w:rPr>
          <w:bCs/>
          <w:sz w:val="28"/>
          <w:szCs w:val="28"/>
        </w:rPr>
      </w:pPr>
      <w:r w:rsidRPr="00E37623">
        <w:rPr>
          <w:bCs/>
          <w:sz w:val="28"/>
          <w:szCs w:val="28"/>
        </w:rPr>
        <w:t xml:space="preserve">Если суммы положительного сальдо недостаточно для проведения зачета в полном объеме, </w:t>
      </w:r>
      <w:r w:rsidR="00AE5FCD" w:rsidRPr="00E37623">
        <w:rPr>
          <w:bCs/>
          <w:sz w:val="28"/>
          <w:szCs w:val="28"/>
        </w:rPr>
        <w:t xml:space="preserve">ИФНС </w:t>
      </w:r>
      <w:r w:rsidRPr="00E37623">
        <w:rPr>
          <w:bCs/>
          <w:sz w:val="28"/>
          <w:szCs w:val="28"/>
        </w:rPr>
        <w:t>осуществит зачет частично.</w:t>
      </w:r>
    </w:p>
    <w:p w:rsidR="00303D6D" w:rsidRPr="00E37623" w:rsidRDefault="00303D6D" w:rsidP="00303D6D">
      <w:pPr>
        <w:autoSpaceDE w:val="0"/>
        <w:autoSpaceDN w:val="0"/>
        <w:adjustRightInd w:val="0"/>
        <w:jc w:val="both"/>
        <w:rPr>
          <w:sz w:val="28"/>
          <w:szCs w:val="28"/>
        </w:rPr>
      </w:pPr>
      <w:r w:rsidRPr="00E37623">
        <w:rPr>
          <w:sz w:val="28"/>
          <w:szCs w:val="28"/>
        </w:rPr>
        <w:tab/>
        <w:t>ИФНС с 2023 года не информирует налогоплательщиков о факте обнаружения переплаты по налогам. Заказчики, МКУ «ЦБУ» запрашивают сведения о состоянии сальдо по ЕНС самостоятельно.</w:t>
      </w:r>
    </w:p>
    <w:p w:rsidR="00ED50C9" w:rsidRPr="00E37623" w:rsidRDefault="00303D6D" w:rsidP="00ED50C9">
      <w:pPr>
        <w:autoSpaceDE w:val="0"/>
        <w:autoSpaceDN w:val="0"/>
        <w:adjustRightInd w:val="0"/>
        <w:jc w:val="both"/>
        <w:rPr>
          <w:sz w:val="28"/>
          <w:szCs w:val="28"/>
        </w:rPr>
      </w:pPr>
      <w:r w:rsidRPr="00E37623">
        <w:rPr>
          <w:sz w:val="28"/>
          <w:szCs w:val="28"/>
        </w:rPr>
        <w:tab/>
        <w:t xml:space="preserve">Для осуществления зачета подается заявление по утвержденной ИФНС форме. Заявление представляется </w:t>
      </w:r>
      <w:r w:rsidR="00AE5FCD" w:rsidRPr="00E37623">
        <w:rPr>
          <w:sz w:val="28"/>
          <w:szCs w:val="28"/>
        </w:rPr>
        <w:t xml:space="preserve">в </w:t>
      </w:r>
      <w:r w:rsidRPr="00E37623">
        <w:rPr>
          <w:sz w:val="28"/>
          <w:szCs w:val="28"/>
        </w:rPr>
        <w:t xml:space="preserve">ИФНС в электронном виде по телекоммуникационным каналам связи или через личный кабинет налогоплательщика. </w:t>
      </w:r>
      <w:r w:rsidR="00AE5FCD" w:rsidRPr="00E37623">
        <w:rPr>
          <w:sz w:val="28"/>
          <w:szCs w:val="28"/>
        </w:rPr>
        <w:t>В</w:t>
      </w:r>
      <w:r w:rsidRPr="00E37623">
        <w:rPr>
          <w:sz w:val="28"/>
          <w:szCs w:val="28"/>
        </w:rPr>
        <w:t xml:space="preserve"> заявлении о проведении зачета в счет исполнения предстоящей обязанности по уплате конкретного налога (сбора, страхового взноса) </w:t>
      </w:r>
      <w:r w:rsidR="00AE5FCD" w:rsidRPr="00E37623">
        <w:rPr>
          <w:sz w:val="28"/>
          <w:szCs w:val="28"/>
        </w:rPr>
        <w:t>указывается</w:t>
      </w:r>
      <w:r w:rsidRPr="00E37623">
        <w:rPr>
          <w:sz w:val="28"/>
          <w:szCs w:val="28"/>
        </w:rPr>
        <w:t xml:space="preserve"> принадлежность денежных средств к источнику доходов бюджетов бюджетной системы Российской Федерации, срок уплаты и иные реквизиты, необходимые для определения соответствующей обязанности (</w:t>
      </w:r>
      <w:hyperlink r:id="rId716" w:history="1">
        <w:r w:rsidRPr="00E37623">
          <w:rPr>
            <w:sz w:val="28"/>
            <w:szCs w:val="28"/>
          </w:rPr>
          <w:t>п. 2</w:t>
        </w:r>
      </w:hyperlink>
      <w:r w:rsidRPr="00E37623">
        <w:rPr>
          <w:sz w:val="28"/>
          <w:szCs w:val="28"/>
        </w:rPr>
        <w:t xml:space="preserve">, </w:t>
      </w:r>
      <w:hyperlink r:id="rId717" w:history="1">
        <w:r w:rsidRPr="00E37623">
          <w:rPr>
            <w:sz w:val="28"/>
            <w:szCs w:val="28"/>
          </w:rPr>
          <w:t>4 ст. 78</w:t>
        </w:r>
      </w:hyperlink>
      <w:r w:rsidRPr="00E37623">
        <w:rPr>
          <w:sz w:val="28"/>
          <w:szCs w:val="28"/>
        </w:rPr>
        <w:t xml:space="preserve"> НК РФ).</w:t>
      </w:r>
    </w:p>
    <w:p w:rsidR="00ED50C9" w:rsidRPr="00E37623" w:rsidRDefault="00ED50C9" w:rsidP="00ED50C9">
      <w:pPr>
        <w:autoSpaceDE w:val="0"/>
        <w:autoSpaceDN w:val="0"/>
        <w:adjustRightInd w:val="0"/>
        <w:jc w:val="both"/>
        <w:rPr>
          <w:sz w:val="28"/>
          <w:szCs w:val="28"/>
        </w:rPr>
      </w:pPr>
      <w:r w:rsidRPr="00E37623">
        <w:rPr>
          <w:sz w:val="28"/>
          <w:szCs w:val="28"/>
        </w:rPr>
        <w:tab/>
      </w:r>
      <w:r w:rsidR="00303D6D" w:rsidRPr="00E37623">
        <w:rPr>
          <w:sz w:val="28"/>
          <w:szCs w:val="28"/>
        </w:rPr>
        <w:t>ИФНС осуществляет зачет не позднее дня, следующего з</w:t>
      </w:r>
      <w:r w:rsidRPr="00E37623">
        <w:rPr>
          <w:sz w:val="28"/>
          <w:szCs w:val="28"/>
        </w:rPr>
        <w:t>а днем поступления от Заказчика, МКУ «ЦБУ»</w:t>
      </w:r>
      <w:r w:rsidR="00303D6D" w:rsidRPr="00E37623">
        <w:rPr>
          <w:sz w:val="28"/>
          <w:szCs w:val="28"/>
        </w:rPr>
        <w:t xml:space="preserve"> соответствующего заявления (</w:t>
      </w:r>
      <w:hyperlink r:id="rId718" w:history="1">
        <w:r w:rsidR="00303D6D" w:rsidRPr="00E37623">
          <w:rPr>
            <w:sz w:val="28"/>
            <w:szCs w:val="28"/>
          </w:rPr>
          <w:t>п. 5 ст. 78</w:t>
        </w:r>
      </w:hyperlink>
      <w:r w:rsidR="00303D6D" w:rsidRPr="00E37623">
        <w:rPr>
          <w:sz w:val="28"/>
          <w:szCs w:val="28"/>
        </w:rPr>
        <w:t xml:space="preserve"> НК РФ). </w:t>
      </w:r>
      <w:r w:rsidR="00625555" w:rsidRPr="00E37623">
        <w:rPr>
          <w:sz w:val="28"/>
          <w:szCs w:val="28"/>
        </w:rPr>
        <w:t>Зачет</w:t>
      </w:r>
      <w:r w:rsidR="00303D6D" w:rsidRPr="00E37623">
        <w:rPr>
          <w:sz w:val="28"/>
          <w:szCs w:val="28"/>
        </w:rPr>
        <w:t xml:space="preserve"> осуществляется в течение 10 дней со дня получения заявления от налогоплательщика.</w:t>
      </w:r>
    </w:p>
    <w:p w:rsidR="00ED50C9" w:rsidRPr="00E37623" w:rsidRDefault="00ED50C9" w:rsidP="00ED50C9">
      <w:pPr>
        <w:autoSpaceDE w:val="0"/>
        <w:autoSpaceDN w:val="0"/>
        <w:adjustRightInd w:val="0"/>
        <w:jc w:val="both"/>
        <w:rPr>
          <w:sz w:val="28"/>
          <w:szCs w:val="28"/>
        </w:rPr>
      </w:pPr>
      <w:r w:rsidRPr="00E37623">
        <w:rPr>
          <w:sz w:val="28"/>
          <w:szCs w:val="28"/>
        </w:rPr>
        <w:lastRenderedPageBreak/>
        <w:tab/>
      </w:r>
      <w:r w:rsidRPr="00E37623">
        <w:rPr>
          <w:bCs/>
          <w:sz w:val="28"/>
          <w:szCs w:val="28"/>
        </w:rPr>
        <w:t>Заказчик, МКУ «ЦБУ»</w:t>
      </w:r>
      <w:r w:rsidR="00303D6D" w:rsidRPr="00E37623">
        <w:rPr>
          <w:sz w:val="28"/>
          <w:szCs w:val="28"/>
        </w:rPr>
        <w:t xml:space="preserve"> вправе подать заявление об отмене (полностью или частично) зачета, осуществленного ИФНС в счет исполнения предстоящей обязанности по уплате конкретного налога, на основании </w:t>
      </w:r>
      <w:hyperlink r:id="rId719" w:history="1">
        <w:proofErr w:type="spellStart"/>
        <w:r w:rsidR="00303D6D" w:rsidRPr="00E37623">
          <w:rPr>
            <w:sz w:val="28"/>
            <w:szCs w:val="28"/>
          </w:rPr>
          <w:t>абз</w:t>
        </w:r>
        <w:proofErr w:type="spellEnd"/>
        <w:r w:rsidR="00303D6D" w:rsidRPr="00E37623">
          <w:rPr>
            <w:sz w:val="28"/>
            <w:szCs w:val="28"/>
          </w:rPr>
          <w:t>. 2 п. 4 ст. 78</w:t>
        </w:r>
      </w:hyperlink>
      <w:r w:rsidR="00303D6D" w:rsidRPr="00E37623">
        <w:rPr>
          <w:sz w:val="28"/>
          <w:szCs w:val="28"/>
        </w:rPr>
        <w:t xml:space="preserve"> НК РФ. Отмена зачета будет производиться последовательно</w:t>
      </w:r>
      <w:r w:rsidRPr="00E37623">
        <w:rPr>
          <w:sz w:val="28"/>
          <w:szCs w:val="28"/>
        </w:rPr>
        <w:t>,</w:t>
      </w:r>
      <w:r w:rsidR="00303D6D" w:rsidRPr="00E37623">
        <w:rPr>
          <w:sz w:val="28"/>
          <w:szCs w:val="28"/>
        </w:rPr>
        <w:t xml:space="preserve"> начиная с сумм, зачтенных в счет уплаты конкретного налога с наиболее ранним сроком уплаты (</w:t>
      </w:r>
      <w:hyperlink r:id="rId720" w:history="1">
        <w:r w:rsidR="00303D6D" w:rsidRPr="00E37623">
          <w:rPr>
            <w:sz w:val="28"/>
            <w:szCs w:val="28"/>
          </w:rPr>
          <w:t>п. 6 ст. 78</w:t>
        </w:r>
      </w:hyperlink>
      <w:r w:rsidR="00303D6D" w:rsidRPr="00E37623">
        <w:rPr>
          <w:sz w:val="28"/>
          <w:szCs w:val="28"/>
        </w:rPr>
        <w:t xml:space="preserve"> НК РФ). </w:t>
      </w:r>
      <w:r w:rsidRPr="00E37623">
        <w:rPr>
          <w:sz w:val="28"/>
          <w:szCs w:val="28"/>
        </w:rPr>
        <w:t>В</w:t>
      </w:r>
      <w:r w:rsidR="00303D6D" w:rsidRPr="00E37623">
        <w:rPr>
          <w:sz w:val="28"/>
          <w:szCs w:val="28"/>
        </w:rPr>
        <w:t xml:space="preserve"> названной </w:t>
      </w:r>
      <w:hyperlink r:id="rId721" w:history="1">
        <w:r w:rsidR="00303D6D" w:rsidRPr="00E37623">
          <w:rPr>
            <w:sz w:val="28"/>
            <w:szCs w:val="28"/>
          </w:rPr>
          <w:t>норме</w:t>
        </w:r>
      </w:hyperlink>
      <w:r w:rsidR="00303D6D" w:rsidRPr="00E37623">
        <w:rPr>
          <w:sz w:val="28"/>
          <w:szCs w:val="28"/>
        </w:rPr>
        <w:t xml:space="preserve"> закреплено право налогоплательщика на отмену произведенного зачета по второму из указанных оснований. </w:t>
      </w:r>
      <w:r w:rsidRPr="00E37623">
        <w:rPr>
          <w:sz w:val="28"/>
          <w:szCs w:val="28"/>
        </w:rPr>
        <w:t>Р</w:t>
      </w:r>
      <w:r w:rsidR="00303D6D" w:rsidRPr="00E37623">
        <w:rPr>
          <w:sz w:val="28"/>
          <w:szCs w:val="28"/>
        </w:rPr>
        <w:t xml:space="preserve">анее такого права у налогоплательщиков не было. </w:t>
      </w:r>
      <w:r w:rsidRPr="00E37623">
        <w:rPr>
          <w:sz w:val="28"/>
          <w:szCs w:val="28"/>
        </w:rPr>
        <w:t>С</w:t>
      </w:r>
      <w:r w:rsidR="00303D6D" w:rsidRPr="00E37623">
        <w:rPr>
          <w:sz w:val="28"/>
          <w:szCs w:val="28"/>
        </w:rPr>
        <w:t xml:space="preserve">рок, в течение которого налогоплательщик может подать заявление об отмене зачета, в </w:t>
      </w:r>
      <w:hyperlink r:id="rId722" w:history="1">
        <w:r w:rsidR="00303D6D" w:rsidRPr="00E37623">
          <w:rPr>
            <w:sz w:val="28"/>
            <w:szCs w:val="28"/>
          </w:rPr>
          <w:t>ст. 78</w:t>
        </w:r>
      </w:hyperlink>
      <w:r w:rsidR="00303D6D" w:rsidRPr="00E37623">
        <w:rPr>
          <w:sz w:val="28"/>
          <w:szCs w:val="28"/>
        </w:rPr>
        <w:t xml:space="preserve"> НК РФ прямо не оговорен. </w:t>
      </w:r>
    </w:p>
    <w:p w:rsidR="00303D6D" w:rsidRPr="00E37623" w:rsidRDefault="00303D6D" w:rsidP="00F85D45">
      <w:pPr>
        <w:autoSpaceDE w:val="0"/>
        <w:autoSpaceDN w:val="0"/>
        <w:adjustRightInd w:val="0"/>
        <w:ind w:firstLine="540"/>
        <w:jc w:val="both"/>
        <w:rPr>
          <w:sz w:val="28"/>
          <w:szCs w:val="28"/>
        </w:rPr>
      </w:pPr>
    </w:p>
    <w:p w:rsidR="00F85D45" w:rsidRPr="00E37623" w:rsidRDefault="00F85D45" w:rsidP="00F85D45">
      <w:pPr>
        <w:autoSpaceDE w:val="0"/>
        <w:autoSpaceDN w:val="0"/>
        <w:adjustRightInd w:val="0"/>
        <w:jc w:val="both"/>
        <w:rPr>
          <w:color w:val="000000"/>
          <w:sz w:val="28"/>
          <w:szCs w:val="28"/>
        </w:rPr>
      </w:pPr>
    </w:p>
    <w:p w:rsidR="00F85D45" w:rsidRPr="00E37623" w:rsidRDefault="00DC29B5" w:rsidP="00F85D45">
      <w:pPr>
        <w:autoSpaceDE w:val="0"/>
        <w:autoSpaceDN w:val="0"/>
        <w:adjustRightInd w:val="0"/>
        <w:jc w:val="center"/>
        <w:outlineLvl w:val="0"/>
        <w:rPr>
          <w:b/>
          <w:bCs/>
          <w:sz w:val="28"/>
          <w:szCs w:val="28"/>
        </w:rPr>
      </w:pPr>
      <w:r w:rsidRPr="00E37623">
        <w:rPr>
          <w:b/>
          <w:bCs/>
          <w:sz w:val="28"/>
          <w:szCs w:val="28"/>
        </w:rPr>
        <w:t>17.2</w:t>
      </w:r>
      <w:r w:rsidR="00F85D45" w:rsidRPr="00E37623">
        <w:rPr>
          <w:b/>
          <w:bCs/>
          <w:sz w:val="28"/>
          <w:szCs w:val="28"/>
        </w:rPr>
        <w:t xml:space="preserve">. Бухгалтерский </w:t>
      </w:r>
      <w:r w:rsidR="00625555" w:rsidRPr="00E37623">
        <w:rPr>
          <w:b/>
          <w:bCs/>
          <w:sz w:val="28"/>
          <w:szCs w:val="28"/>
        </w:rPr>
        <w:t xml:space="preserve">(бюджетный) </w:t>
      </w:r>
      <w:r w:rsidR="00F85D45" w:rsidRPr="00E37623">
        <w:rPr>
          <w:b/>
          <w:bCs/>
          <w:sz w:val="28"/>
          <w:szCs w:val="28"/>
        </w:rPr>
        <w:t>учет</w:t>
      </w:r>
      <w:r w:rsidR="00854943" w:rsidRPr="00E37623">
        <w:rPr>
          <w:b/>
          <w:bCs/>
          <w:sz w:val="28"/>
          <w:szCs w:val="28"/>
        </w:rPr>
        <w:t xml:space="preserve"> расчетов с бюджетами</w:t>
      </w:r>
      <w:r w:rsidR="009007AB" w:rsidRPr="00E37623">
        <w:rPr>
          <w:b/>
          <w:bCs/>
          <w:sz w:val="28"/>
          <w:szCs w:val="28"/>
        </w:rPr>
        <w:t>.</w:t>
      </w:r>
    </w:p>
    <w:p w:rsidR="00F85D45" w:rsidRPr="00E37623" w:rsidRDefault="00F85D45" w:rsidP="00F85D45">
      <w:pPr>
        <w:autoSpaceDE w:val="0"/>
        <w:autoSpaceDN w:val="0"/>
        <w:adjustRightInd w:val="0"/>
        <w:jc w:val="both"/>
        <w:rPr>
          <w:b/>
          <w:sz w:val="28"/>
          <w:szCs w:val="28"/>
        </w:rPr>
      </w:pPr>
    </w:p>
    <w:p w:rsidR="00F85D45" w:rsidRPr="00E37623" w:rsidRDefault="00F85D45" w:rsidP="00F85D45">
      <w:pPr>
        <w:autoSpaceDE w:val="0"/>
        <w:autoSpaceDN w:val="0"/>
        <w:adjustRightInd w:val="0"/>
        <w:ind w:firstLine="539"/>
        <w:jc w:val="both"/>
        <w:rPr>
          <w:color w:val="000000"/>
          <w:sz w:val="28"/>
          <w:szCs w:val="28"/>
        </w:rPr>
      </w:pPr>
      <w:r w:rsidRPr="00E37623">
        <w:rPr>
          <w:color w:val="000000"/>
          <w:sz w:val="28"/>
          <w:szCs w:val="28"/>
        </w:rPr>
        <w:t xml:space="preserve">Согласно </w:t>
      </w:r>
      <w:hyperlink r:id="rId723" w:history="1">
        <w:r w:rsidRPr="00E37623">
          <w:rPr>
            <w:color w:val="000000"/>
            <w:sz w:val="28"/>
            <w:szCs w:val="28"/>
          </w:rPr>
          <w:t>пункту 259</w:t>
        </w:r>
      </w:hyperlink>
      <w:r w:rsidRPr="00E37623">
        <w:rPr>
          <w:color w:val="000000"/>
          <w:sz w:val="28"/>
          <w:szCs w:val="28"/>
        </w:rPr>
        <w:t xml:space="preserve"> Инструкции № 157н для расчетов с бюджетами бюджетной системы Р</w:t>
      </w:r>
      <w:r w:rsidR="00854943" w:rsidRPr="00E37623">
        <w:rPr>
          <w:color w:val="000000"/>
          <w:sz w:val="28"/>
          <w:szCs w:val="28"/>
        </w:rPr>
        <w:t xml:space="preserve">оссийской </w:t>
      </w:r>
      <w:r w:rsidRPr="00E37623">
        <w:rPr>
          <w:color w:val="000000"/>
          <w:sz w:val="28"/>
          <w:szCs w:val="28"/>
        </w:rPr>
        <w:t>Ф</w:t>
      </w:r>
      <w:r w:rsidR="00854943" w:rsidRPr="00E37623">
        <w:rPr>
          <w:color w:val="000000"/>
          <w:sz w:val="28"/>
          <w:szCs w:val="28"/>
        </w:rPr>
        <w:t>едерации</w:t>
      </w:r>
      <w:r w:rsidRPr="00E37623">
        <w:rPr>
          <w:color w:val="000000"/>
          <w:sz w:val="28"/>
          <w:szCs w:val="28"/>
        </w:rPr>
        <w:t xml:space="preserve"> предназначен счет 0</w:t>
      </w:r>
      <w:r w:rsidR="00E61BE0" w:rsidRPr="00E37623">
        <w:rPr>
          <w:color w:val="000000"/>
          <w:sz w:val="28"/>
          <w:szCs w:val="28"/>
        </w:rPr>
        <w:t> </w:t>
      </w:r>
      <w:r w:rsidRPr="00E37623">
        <w:rPr>
          <w:color w:val="000000"/>
          <w:sz w:val="28"/>
          <w:szCs w:val="28"/>
        </w:rPr>
        <w:t>303</w:t>
      </w:r>
      <w:r w:rsidR="00E61BE0" w:rsidRPr="00E37623">
        <w:rPr>
          <w:color w:val="000000"/>
          <w:sz w:val="28"/>
          <w:szCs w:val="28"/>
        </w:rPr>
        <w:t xml:space="preserve"> </w:t>
      </w:r>
      <w:r w:rsidRPr="00E37623">
        <w:rPr>
          <w:color w:val="000000"/>
          <w:sz w:val="28"/>
          <w:szCs w:val="28"/>
        </w:rPr>
        <w:t>00 000 «Расчеты по платежам в бюджеты».</w:t>
      </w:r>
    </w:p>
    <w:p w:rsidR="00F85D45" w:rsidRPr="00E37623" w:rsidRDefault="00F85D45" w:rsidP="00F85D45">
      <w:pPr>
        <w:autoSpaceDE w:val="0"/>
        <w:autoSpaceDN w:val="0"/>
        <w:adjustRightInd w:val="0"/>
        <w:ind w:firstLine="539"/>
        <w:jc w:val="both"/>
        <w:rPr>
          <w:color w:val="000000"/>
          <w:sz w:val="28"/>
          <w:szCs w:val="28"/>
        </w:rPr>
      </w:pPr>
      <w:r w:rsidRPr="00E37623">
        <w:rPr>
          <w:color w:val="000000"/>
          <w:sz w:val="28"/>
          <w:szCs w:val="28"/>
        </w:rPr>
        <w:t xml:space="preserve">На нем отражаются </w:t>
      </w:r>
      <w:r w:rsidRPr="00E37623">
        <w:rPr>
          <w:bCs/>
          <w:color w:val="000000"/>
          <w:sz w:val="28"/>
          <w:szCs w:val="28"/>
        </w:rPr>
        <w:t>расходы по следующим видам платежей</w:t>
      </w:r>
      <w:r w:rsidRPr="00E37623">
        <w:rPr>
          <w:color w:val="000000"/>
          <w:sz w:val="28"/>
          <w:szCs w:val="28"/>
        </w:rPr>
        <w:t>:</w:t>
      </w:r>
    </w:p>
    <w:p w:rsidR="00F85D45" w:rsidRPr="00E37623" w:rsidRDefault="00F85D45" w:rsidP="00F85D45">
      <w:pPr>
        <w:autoSpaceDE w:val="0"/>
        <w:autoSpaceDN w:val="0"/>
        <w:adjustRightInd w:val="0"/>
        <w:ind w:firstLine="539"/>
        <w:jc w:val="both"/>
        <w:rPr>
          <w:color w:val="000000"/>
          <w:sz w:val="28"/>
          <w:szCs w:val="28"/>
        </w:rPr>
      </w:pPr>
      <w:r w:rsidRPr="00E37623">
        <w:rPr>
          <w:color w:val="000000"/>
          <w:sz w:val="28"/>
          <w:szCs w:val="28"/>
        </w:rPr>
        <w:t>по налогу на доходы физических лиц, удержанному из сумм заработной платы и вознаграждений физических лиц за выполнение ими трудовых или иных обязанностей, выполнение работ, оказание услуг;</w:t>
      </w:r>
    </w:p>
    <w:p w:rsidR="00F85D45" w:rsidRPr="00E37623" w:rsidRDefault="00F85D45" w:rsidP="00F85D45">
      <w:pPr>
        <w:autoSpaceDE w:val="0"/>
        <w:autoSpaceDN w:val="0"/>
        <w:adjustRightInd w:val="0"/>
        <w:ind w:firstLine="539"/>
        <w:jc w:val="both"/>
        <w:rPr>
          <w:color w:val="000000"/>
          <w:sz w:val="28"/>
          <w:szCs w:val="28"/>
        </w:rPr>
      </w:pPr>
      <w:r w:rsidRPr="00E37623">
        <w:rPr>
          <w:color w:val="000000"/>
          <w:sz w:val="28"/>
          <w:szCs w:val="28"/>
        </w:rPr>
        <w:t>налоговым и иным обязательным платежам, начисленным в соответствии с налоговым законодательством РФ;</w:t>
      </w:r>
    </w:p>
    <w:p w:rsidR="00F85D45" w:rsidRPr="00E37623" w:rsidRDefault="00F85D45" w:rsidP="00F85D45">
      <w:pPr>
        <w:autoSpaceDE w:val="0"/>
        <w:autoSpaceDN w:val="0"/>
        <w:adjustRightInd w:val="0"/>
        <w:ind w:firstLine="539"/>
        <w:jc w:val="both"/>
        <w:rPr>
          <w:color w:val="000000"/>
          <w:sz w:val="28"/>
          <w:szCs w:val="28"/>
        </w:rPr>
      </w:pPr>
      <w:r w:rsidRPr="00E37623">
        <w:rPr>
          <w:color w:val="000000"/>
          <w:sz w:val="28"/>
          <w:szCs w:val="28"/>
        </w:rPr>
        <w:t>страховым взносам на обязательное социальное страхование;</w:t>
      </w:r>
    </w:p>
    <w:p w:rsidR="00F85D45" w:rsidRPr="00E37623" w:rsidRDefault="00F85D45" w:rsidP="00F85D45">
      <w:pPr>
        <w:autoSpaceDE w:val="0"/>
        <w:autoSpaceDN w:val="0"/>
        <w:adjustRightInd w:val="0"/>
        <w:ind w:firstLine="539"/>
        <w:jc w:val="both"/>
        <w:rPr>
          <w:color w:val="000000"/>
          <w:sz w:val="28"/>
          <w:szCs w:val="28"/>
        </w:rPr>
      </w:pPr>
      <w:r w:rsidRPr="00E37623">
        <w:rPr>
          <w:color w:val="000000"/>
          <w:sz w:val="28"/>
          <w:szCs w:val="28"/>
        </w:rPr>
        <w:t>иным платежам в бюджет, начисленным в соответствии с законодательством РФ.</w:t>
      </w:r>
    </w:p>
    <w:p w:rsidR="00F85D45" w:rsidRPr="00E37623" w:rsidRDefault="00F85D45" w:rsidP="00F85D45">
      <w:pPr>
        <w:autoSpaceDE w:val="0"/>
        <w:autoSpaceDN w:val="0"/>
        <w:adjustRightInd w:val="0"/>
        <w:ind w:firstLine="539"/>
        <w:jc w:val="both"/>
        <w:rPr>
          <w:color w:val="000000"/>
          <w:sz w:val="28"/>
          <w:szCs w:val="28"/>
        </w:rPr>
      </w:pPr>
      <w:r w:rsidRPr="00E37623">
        <w:rPr>
          <w:color w:val="000000"/>
          <w:sz w:val="28"/>
          <w:szCs w:val="28"/>
        </w:rPr>
        <w:t xml:space="preserve">Аналитический учет по счету 0 30300 000 ведется в </w:t>
      </w:r>
      <w:proofErr w:type="spellStart"/>
      <w:r w:rsidRPr="00E37623">
        <w:rPr>
          <w:color w:val="000000"/>
          <w:sz w:val="28"/>
          <w:szCs w:val="28"/>
        </w:rPr>
        <w:t>Многографной</w:t>
      </w:r>
      <w:proofErr w:type="spellEnd"/>
      <w:r w:rsidRPr="00E37623">
        <w:rPr>
          <w:color w:val="000000"/>
          <w:sz w:val="28"/>
          <w:szCs w:val="28"/>
        </w:rPr>
        <w:t xml:space="preserve"> карточке </w:t>
      </w:r>
      <w:hyperlink r:id="rId724" w:history="1">
        <w:r w:rsidRPr="00E37623">
          <w:rPr>
            <w:color w:val="000000"/>
            <w:sz w:val="28"/>
            <w:szCs w:val="28"/>
          </w:rPr>
          <w:t>(ф. 0504054)</w:t>
        </w:r>
      </w:hyperlink>
      <w:r w:rsidRPr="00E37623">
        <w:rPr>
          <w:color w:val="000000"/>
          <w:sz w:val="28"/>
          <w:szCs w:val="28"/>
        </w:rPr>
        <w:t xml:space="preserve"> или в Карточке учета средств и расчетов </w:t>
      </w:r>
      <w:hyperlink r:id="rId725" w:history="1">
        <w:r w:rsidRPr="00E37623">
          <w:rPr>
            <w:color w:val="000000"/>
            <w:sz w:val="28"/>
            <w:szCs w:val="28"/>
          </w:rPr>
          <w:t>(ф. 0504051)</w:t>
        </w:r>
      </w:hyperlink>
      <w:r w:rsidRPr="00E37623">
        <w:rPr>
          <w:color w:val="000000"/>
          <w:sz w:val="28"/>
          <w:szCs w:val="28"/>
        </w:rPr>
        <w:t xml:space="preserve"> в разрезе бюджетов и, соответственно, зачисляемых видов платежей.</w:t>
      </w:r>
    </w:p>
    <w:p w:rsidR="00F85D45" w:rsidRPr="00E37623" w:rsidRDefault="00F85D45" w:rsidP="00F85D45">
      <w:pPr>
        <w:autoSpaceDE w:val="0"/>
        <w:autoSpaceDN w:val="0"/>
        <w:adjustRightInd w:val="0"/>
        <w:ind w:firstLine="539"/>
        <w:jc w:val="both"/>
        <w:rPr>
          <w:color w:val="000000"/>
          <w:sz w:val="28"/>
          <w:szCs w:val="28"/>
        </w:rPr>
      </w:pPr>
      <w:r w:rsidRPr="00E37623">
        <w:rPr>
          <w:color w:val="000000"/>
          <w:sz w:val="28"/>
          <w:szCs w:val="28"/>
        </w:rPr>
        <w:t>Операции по начислению сумм налогов, сборов, страховых взносов и иных обязательных платежей в бюджеты бюджетной системы Р</w:t>
      </w:r>
      <w:r w:rsidR="00854943" w:rsidRPr="00E37623">
        <w:rPr>
          <w:color w:val="000000"/>
          <w:sz w:val="28"/>
          <w:szCs w:val="28"/>
        </w:rPr>
        <w:t xml:space="preserve">оссийской </w:t>
      </w:r>
      <w:r w:rsidRPr="00E37623">
        <w:rPr>
          <w:color w:val="000000"/>
          <w:sz w:val="28"/>
          <w:szCs w:val="28"/>
        </w:rPr>
        <w:t>Ф</w:t>
      </w:r>
      <w:r w:rsidR="00854943" w:rsidRPr="00E37623">
        <w:rPr>
          <w:color w:val="000000"/>
          <w:sz w:val="28"/>
          <w:szCs w:val="28"/>
        </w:rPr>
        <w:t>едерации</w:t>
      </w:r>
      <w:r w:rsidRPr="00E37623">
        <w:rPr>
          <w:color w:val="000000"/>
          <w:sz w:val="28"/>
          <w:szCs w:val="28"/>
        </w:rPr>
        <w:t xml:space="preserve"> отражаются на основании Бухгалтерских справок </w:t>
      </w:r>
      <w:hyperlink r:id="rId726" w:history="1">
        <w:r w:rsidRPr="00E37623">
          <w:rPr>
            <w:color w:val="000000"/>
            <w:sz w:val="28"/>
            <w:szCs w:val="28"/>
          </w:rPr>
          <w:t>(ф. 0504833)</w:t>
        </w:r>
      </w:hyperlink>
      <w:r w:rsidRPr="00E37623">
        <w:rPr>
          <w:color w:val="000000"/>
          <w:sz w:val="28"/>
          <w:szCs w:val="28"/>
        </w:rPr>
        <w:t xml:space="preserve"> с приложением расчетов, деклараций и иных документов, подтверждающих суммы принятых обязательств.</w:t>
      </w:r>
    </w:p>
    <w:p w:rsidR="00F85D45" w:rsidRPr="00E37623" w:rsidRDefault="00F85D45" w:rsidP="00F85D45">
      <w:pPr>
        <w:autoSpaceDE w:val="0"/>
        <w:autoSpaceDN w:val="0"/>
        <w:adjustRightInd w:val="0"/>
        <w:ind w:firstLine="539"/>
        <w:jc w:val="both"/>
        <w:rPr>
          <w:color w:val="000000"/>
          <w:sz w:val="28"/>
          <w:szCs w:val="28"/>
        </w:rPr>
      </w:pPr>
      <w:r w:rsidRPr="00E37623">
        <w:rPr>
          <w:color w:val="000000"/>
          <w:sz w:val="28"/>
          <w:szCs w:val="28"/>
        </w:rPr>
        <w:t xml:space="preserve">Согласно </w:t>
      </w:r>
      <w:hyperlink r:id="rId727" w:history="1">
        <w:r w:rsidRPr="00E37623">
          <w:rPr>
            <w:color w:val="000000"/>
            <w:sz w:val="28"/>
            <w:szCs w:val="28"/>
          </w:rPr>
          <w:t>пункту 10.9.1</w:t>
        </w:r>
      </w:hyperlink>
      <w:r w:rsidRPr="00E37623">
        <w:rPr>
          <w:color w:val="000000"/>
          <w:sz w:val="28"/>
          <w:szCs w:val="28"/>
        </w:rPr>
        <w:t xml:space="preserve"> </w:t>
      </w:r>
      <w:r w:rsidR="00D245FA" w:rsidRPr="00E37623">
        <w:rPr>
          <w:color w:val="000000"/>
          <w:sz w:val="28"/>
          <w:szCs w:val="28"/>
        </w:rPr>
        <w:t>Порядка</w:t>
      </w:r>
      <w:r w:rsidRPr="00E37623">
        <w:rPr>
          <w:color w:val="000000"/>
          <w:sz w:val="28"/>
          <w:szCs w:val="28"/>
        </w:rPr>
        <w:t xml:space="preserve"> № 209н на подстатью 291 «Налоги, пошлины и сборы</w:t>
      </w:r>
      <w:proofErr w:type="gramStart"/>
      <w:r w:rsidRPr="00E37623">
        <w:rPr>
          <w:color w:val="000000"/>
          <w:sz w:val="28"/>
          <w:szCs w:val="28"/>
        </w:rPr>
        <w:t>»</w:t>
      </w:r>
      <w:proofErr w:type="gramEnd"/>
      <w:r w:rsidRPr="00E37623">
        <w:rPr>
          <w:color w:val="000000"/>
          <w:sz w:val="28"/>
          <w:szCs w:val="28"/>
        </w:rPr>
        <w:t xml:space="preserve"> КОСГУ относится уплата налогов, включаемых в состав расходов, государственных пошлин и сборов, разного рода платежей в бюджеты всех уровней:</w:t>
      </w:r>
    </w:p>
    <w:p w:rsidR="00F85D45" w:rsidRPr="00E37623" w:rsidRDefault="00F85D45" w:rsidP="00F85D45">
      <w:pPr>
        <w:autoSpaceDE w:val="0"/>
        <w:autoSpaceDN w:val="0"/>
        <w:adjustRightInd w:val="0"/>
        <w:ind w:firstLine="539"/>
        <w:jc w:val="both"/>
        <w:rPr>
          <w:color w:val="000000"/>
          <w:sz w:val="28"/>
          <w:szCs w:val="28"/>
        </w:rPr>
      </w:pPr>
      <w:r w:rsidRPr="00E37623">
        <w:rPr>
          <w:color w:val="000000"/>
          <w:sz w:val="28"/>
          <w:szCs w:val="28"/>
        </w:rPr>
        <w:t>налога на добавленную стоимость и налога на прибыль (в части обязательств государственных (муниципальных) казенных учреждений);</w:t>
      </w:r>
    </w:p>
    <w:p w:rsidR="00F85D45" w:rsidRPr="00E37623" w:rsidRDefault="00F85D45" w:rsidP="00F85D45">
      <w:pPr>
        <w:autoSpaceDE w:val="0"/>
        <w:autoSpaceDN w:val="0"/>
        <w:adjustRightInd w:val="0"/>
        <w:ind w:firstLine="539"/>
        <w:jc w:val="both"/>
        <w:rPr>
          <w:color w:val="000000"/>
          <w:sz w:val="28"/>
          <w:szCs w:val="28"/>
        </w:rPr>
      </w:pPr>
      <w:r w:rsidRPr="00E37623">
        <w:rPr>
          <w:color w:val="000000"/>
          <w:sz w:val="28"/>
          <w:szCs w:val="28"/>
        </w:rPr>
        <w:t>налога на имущество;</w:t>
      </w:r>
    </w:p>
    <w:p w:rsidR="00F85D45" w:rsidRPr="00E37623" w:rsidRDefault="00F85D45" w:rsidP="00F85D45">
      <w:pPr>
        <w:autoSpaceDE w:val="0"/>
        <w:autoSpaceDN w:val="0"/>
        <w:adjustRightInd w:val="0"/>
        <w:ind w:firstLine="539"/>
        <w:jc w:val="both"/>
        <w:rPr>
          <w:color w:val="000000"/>
          <w:sz w:val="28"/>
          <w:szCs w:val="28"/>
        </w:rPr>
      </w:pPr>
      <w:r w:rsidRPr="00E37623">
        <w:rPr>
          <w:color w:val="000000"/>
          <w:sz w:val="28"/>
          <w:szCs w:val="28"/>
        </w:rPr>
        <w:t>земельного налога, в том числе в период строительства объекта;</w:t>
      </w:r>
    </w:p>
    <w:p w:rsidR="00F85D45" w:rsidRPr="00E37623" w:rsidRDefault="00F85D45" w:rsidP="00F85D45">
      <w:pPr>
        <w:autoSpaceDE w:val="0"/>
        <w:autoSpaceDN w:val="0"/>
        <w:adjustRightInd w:val="0"/>
        <w:ind w:firstLine="539"/>
        <w:jc w:val="both"/>
        <w:rPr>
          <w:color w:val="000000"/>
          <w:sz w:val="28"/>
          <w:szCs w:val="28"/>
        </w:rPr>
      </w:pPr>
      <w:r w:rsidRPr="00E37623">
        <w:rPr>
          <w:color w:val="000000"/>
          <w:sz w:val="28"/>
          <w:szCs w:val="28"/>
        </w:rPr>
        <w:t>транспортного налога;</w:t>
      </w:r>
    </w:p>
    <w:p w:rsidR="00F85D45" w:rsidRPr="00E37623" w:rsidRDefault="00F85D45" w:rsidP="00F85D45">
      <w:pPr>
        <w:autoSpaceDE w:val="0"/>
        <w:autoSpaceDN w:val="0"/>
        <w:adjustRightInd w:val="0"/>
        <w:ind w:firstLine="539"/>
        <w:jc w:val="both"/>
        <w:rPr>
          <w:color w:val="000000"/>
          <w:sz w:val="28"/>
          <w:szCs w:val="28"/>
        </w:rPr>
      </w:pPr>
      <w:r w:rsidRPr="00E37623">
        <w:rPr>
          <w:color w:val="000000"/>
          <w:sz w:val="28"/>
          <w:szCs w:val="28"/>
        </w:rPr>
        <w:t>платы за загрязнение окружающей среды;</w:t>
      </w:r>
    </w:p>
    <w:p w:rsidR="00F85D45" w:rsidRPr="00E37623" w:rsidRDefault="00F85D45" w:rsidP="00F85D45">
      <w:pPr>
        <w:autoSpaceDE w:val="0"/>
        <w:autoSpaceDN w:val="0"/>
        <w:adjustRightInd w:val="0"/>
        <w:ind w:firstLine="539"/>
        <w:jc w:val="both"/>
        <w:rPr>
          <w:color w:val="000000"/>
          <w:sz w:val="28"/>
          <w:szCs w:val="28"/>
        </w:rPr>
      </w:pPr>
      <w:r w:rsidRPr="00E37623">
        <w:rPr>
          <w:color w:val="000000"/>
          <w:sz w:val="28"/>
          <w:szCs w:val="28"/>
        </w:rPr>
        <w:t>государственных пошлин и сборов в установленных законодательством случаях.</w:t>
      </w:r>
    </w:p>
    <w:p w:rsidR="00F85D45" w:rsidRPr="00E37623" w:rsidRDefault="00F85D45" w:rsidP="00F85D45">
      <w:pPr>
        <w:autoSpaceDE w:val="0"/>
        <w:autoSpaceDN w:val="0"/>
        <w:adjustRightInd w:val="0"/>
        <w:ind w:firstLine="539"/>
        <w:jc w:val="both"/>
        <w:rPr>
          <w:color w:val="000000"/>
          <w:sz w:val="28"/>
          <w:szCs w:val="28"/>
        </w:rPr>
      </w:pPr>
      <w:r w:rsidRPr="00E37623">
        <w:rPr>
          <w:color w:val="000000"/>
          <w:sz w:val="28"/>
          <w:szCs w:val="28"/>
        </w:rPr>
        <w:lastRenderedPageBreak/>
        <w:t xml:space="preserve">Обособленно учитываются штрафы, пени за несвоевременную уплату налогов, сборов, страховых взносов. </w:t>
      </w:r>
      <w:r w:rsidR="00854943" w:rsidRPr="00E37623">
        <w:rPr>
          <w:color w:val="000000"/>
          <w:sz w:val="28"/>
          <w:szCs w:val="28"/>
        </w:rPr>
        <w:t>Они отражаются</w:t>
      </w:r>
      <w:r w:rsidRPr="00E37623">
        <w:rPr>
          <w:color w:val="000000"/>
          <w:sz w:val="28"/>
          <w:szCs w:val="28"/>
        </w:rPr>
        <w:t xml:space="preserve"> по </w:t>
      </w:r>
      <w:hyperlink r:id="rId728" w:history="1">
        <w:r w:rsidRPr="00E37623">
          <w:rPr>
            <w:color w:val="000000"/>
            <w:sz w:val="28"/>
            <w:szCs w:val="28"/>
          </w:rPr>
          <w:t>подстатье 292</w:t>
        </w:r>
      </w:hyperlink>
      <w:r w:rsidRPr="00E37623">
        <w:rPr>
          <w:color w:val="000000"/>
          <w:sz w:val="28"/>
          <w:szCs w:val="28"/>
        </w:rPr>
        <w:t xml:space="preserve"> </w:t>
      </w:r>
      <w:r w:rsidR="00854943" w:rsidRPr="00E37623">
        <w:rPr>
          <w:color w:val="000000"/>
          <w:sz w:val="28"/>
          <w:szCs w:val="28"/>
        </w:rPr>
        <w:t>«</w:t>
      </w:r>
      <w:r w:rsidRPr="00E37623">
        <w:rPr>
          <w:color w:val="000000"/>
          <w:sz w:val="28"/>
          <w:szCs w:val="28"/>
        </w:rPr>
        <w:t>Штрафы за нарушение законодательства о налогах и сборах, законо</w:t>
      </w:r>
      <w:r w:rsidR="00854943" w:rsidRPr="00E37623">
        <w:rPr>
          <w:color w:val="000000"/>
          <w:sz w:val="28"/>
          <w:szCs w:val="28"/>
        </w:rPr>
        <w:t xml:space="preserve">дательства о страховых взносах» </w:t>
      </w:r>
      <w:r w:rsidRPr="00E37623">
        <w:rPr>
          <w:color w:val="000000"/>
          <w:sz w:val="28"/>
          <w:szCs w:val="28"/>
        </w:rPr>
        <w:t>КОСГУ.</w:t>
      </w:r>
    </w:p>
    <w:p w:rsidR="00F85D45" w:rsidRPr="00E37623" w:rsidRDefault="00F85D45" w:rsidP="00F85D45">
      <w:pPr>
        <w:autoSpaceDE w:val="0"/>
        <w:autoSpaceDN w:val="0"/>
        <w:adjustRightInd w:val="0"/>
        <w:ind w:firstLine="540"/>
        <w:jc w:val="both"/>
        <w:rPr>
          <w:sz w:val="28"/>
          <w:szCs w:val="28"/>
        </w:rPr>
      </w:pPr>
      <w:r w:rsidRPr="00E37623">
        <w:rPr>
          <w:sz w:val="28"/>
          <w:szCs w:val="28"/>
        </w:rPr>
        <w:t>Начисление налогов отражается в учете записями:</w:t>
      </w:r>
    </w:p>
    <w:p w:rsidR="00F85D45" w:rsidRPr="00E37623" w:rsidRDefault="00F85D45" w:rsidP="00F85D45">
      <w:pPr>
        <w:autoSpaceDE w:val="0"/>
        <w:autoSpaceDN w:val="0"/>
        <w:adjustRightInd w:val="0"/>
        <w:ind w:firstLine="540"/>
        <w:jc w:val="both"/>
        <w:rPr>
          <w:sz w:val="28"/>
          <w:szCs w:val="28"/>
        </w:rPr>
      </w:pPr>
      <w:r w:rsidRPr="00E37623">
        <w:rPr>
          <w:sz w:val="28"/>
          <w:szCs w:val="28"/>
        </w:rPr>
        <w:t>Дебет счета 0 40120 291 «Налоги, пошлины и сборы»</w:t>
      </w:r>
    </w:p>
    <w:p w:rsidR="00F85D45" w:rsidRPr="00E37623" w:rsidRDefault="00F85D45" w:rsidP="00F85D45">
      <w:pPr>
        <w:autoSpaceDE w:val="0"/>
        <w:autoSpaceDN w:val="0"/>
        <w:adjustRightInd w:val="0"/>
        <w:ind w:firstLine="540"/>
        <w:jc w:val="both"/>
        <w:rPr>
          <w:sz w:val="28"/>
          <w:szCs w:val="28"/>
        </w:rPr>
      </w:pPr>
      <w:r w:rsidRPr="00E37623">
        <w:rPr>
          <w:sz w:val="28"/>
          <w:szCs w:val="28"/>
        </w:rPr>
        <w:t xml:space="preserve">Кредит счетов 0 30303 731 «Увеличение кредиторской задолженности по налогу на прибыль организаций» </w:t>
      </w:r>
      <w:r w:rsidRPr="00E37623">
        <w:rPr>
          <w:iCs/>
          <w:sz w:val="28"/>
          <w:szCs w:val="28"/>
        </w:rPr>
        <w:t>(для казенных учреждений)</w:t>
      </w:r>
      <w:r w:rsidRPr="00E37623">
        <w:rPr>
          <w:sz w:val="28"/>
          <w:szCs w:val="28"/>
        </w:rPr>
        <w:t>,</w:t>
      </w:r>
    </w:p>
    <w:p w:rsidR="00F85D45" w:rsidRPr="00E37623" w:rsidRDefault="00F85D45" w:rsidP="00F85D45">
      <w:pPr>
        <w:autoSpaceDE w:val="0"/>
        <w:autoSpaceDN w:val="0"/>
        <w:adjustRightInd w:val="0"/>
        <w:ind w:firstLine="540"/>
        <w:jc w:val="both"/>
        <w:rPr>
          <w:sz w:val="28"/>
          <w:szCs w:val="28"/>
        </w:rPr>
      </w:pPr>
      <w:r w:rsidRPr="00E37623">
        <w:rPr>
          <w:sz w:val="28"/>
          <w:szCs w:val="28"/>
        </w:rPr>
        <w:t>0 30304 731 «Увеличение кредиторской задолженности по налогу на добавленную стоимость» (для казенных учреждений),</w:t>
      </w:r>
    </w:p>
    <w:p w:rsidR="00F85D45" w:rsidRPr="00E37623" w:rsidRDefault="00F85D45" w:rsidP="00F85D45">
      <w:pPr>
        <w:autoSpaceDE w:val="0"/>
        <w:autoSpaceDN w:val="0"/>
        <w:adjustRightInd w:val="0"/>
        <w:ind w:firstLine="540"/>
        <w:jc w:val="both"/>
        <w:rPr>
          <w:sz w:val="28"/>
          <w:szCs w:val="28"/>
        </w:rPr>
      </w:pPr>
      <w:r w:rsidRPr="00E37623">
        <w:rPr>
          <w:sz w:val="28"/>
          <w:szCs w:val="28"/>
        </w:rPr>
        <w:t>0 30305 731 «Увеличение кредиторской задолженности по прочим платежам в бюджет»,</w:t>
      </w:r>
    </w:p>
    <w:p w:rsidR="00F85D45" w:rsidRPr="00E37623" w:rsidRDefault="00F85D45" w:rsidP="00F85D45">
      <w:pPr>
        <w:autoSpaceDE w:val="0"/>
        <w:autoSpaceDN w:val="0"/>
        <w:adjustRightInd w:val="0"/>
        <w:ind w:firstLine="540"/>
        <w:jc w:val="both"/>
        <w:rPr>
          <w:sz w:val="28"/>
          <w:szCs w:val="28"/>
        </w:rPr>
      </w:pPr>
      <w:r w:rsidRPr="00E37623">
        <w:rPr>
          <w:sz w:val="28"/>
          <w:szCs w:val="28"/>
        </w:rPr>
        <w:t>0 30312 731 «Увеличение кредиторской задолженности по налогу на имущество организаций»,</w:t>
      </w:r>
    </w:p>
    <w:p w:rsidR="00F85D45" w:rsidRPr="00E37623" w:rsidRDefault="00F85D45" w:rsidP="00F85D45">
      <w:pPr>
        <w:autoSpaceDE w:val="0"/>
        <w:autoSpaceDN w:val="0"/>
        <w:adjustRightInd w:val="0"/>
        <w:ind w:firstLine="540"/>
        <w:jc w:val="both"/>
        <w:rPr>
          <w:sz w:val="28"/>
          <w:szCs w:val="28"/>
        </w:rPr>
      </w:pPr>
      <w:r w:rsidRPr="00E37623">
        <w:rPr>
          <w:sz w:val="28"/>
          <w:szCs w:val="28"/>
        </w:rPr>
        <w:t>0 30313 731 «Увеличение кредиторской зад</w:t>
      </w:r>
      <w:r w:rsidR="00854943" w:rsidRPr="00E37623">
        <w:rPr>
          <w:sz w:val="28"/>
          <w:szCs w:val="28"/>
        </w:rPr>
        <w:t>олженности по земельному налогу</w:t>
      </w:r>
      <w:r w:rsidRPr="00E37623">
        <w:rPr>
          <w:sz w:val="28"/>
          <w:szCs w:val="28"/>
        </w:rPr>
        <w:t>»</w:t>
      </w:r>
      <w:r w:rsidR="00854943" w:rsidRPr="00E37623">
        <w:rPr>
          <w:sz w:val="28"/>
          <w:szCs w:val="28"/>
        </w:rPr>
        <w:t xml:space="preserve"> </w:t>
      </w:r>
      <w:r w:rsidRPr="00E37623">
        <w:rPr>
          <w:sz w:val="28"/>
          <w:szCs w:val="28"/>
        </w:rPr>
        <w:t>- начислены налоги.</w:t>
      </w:r>
    </w:p>
    <w:p w:rsidR="00F85D45" w:rsidRPr="00E37623" w:rsidRDefault="00F85D45" w:rsidP="00F85D45">
      <w:pPr>
        <w:autoSpaceDE w:val="0"/>
        <w:autoSpaceDN w:val="0"/>
        <w:adjustRightInd w:val="0"/>
        <w:ind w:firstLine="540"/>
        <w:jc w:val="both"/>
        <w:rPr>
          <w:sz w:val="28"/>
          <w:szCs w:val="28"/>
        </w:rPr>
      </w:pPr>
      <w:r w:rsidRPr="00E37623">
        <w:rPr>
          <w:sz w:val="28"/>
          <w:szCs w:val="28"/>
        </w:rPr>
        <w:t>В отдельных случаях налоги могут также участвовать в формировании себестоимости готовой продукции, работ, услуг, первоначальной стоимости нефинансовых активов. В частности, земельный налог за землю, на которой ведется строительство, участвует в формировании первоначальной стоимости возводимого здания, сооружения.</w:t>
      </w:r>
    </w:p>
    <w:p w:rsidR="00F85D45" w:rsidRPr="00E37623" w:rsidRDefault="00F85D45" w:rsidP="00F85D45">
      <w:pPr>
        <w:autoSpaceDE w:val="0"/>
        <w:autoSpaceDN w:val="0"/>
        <w:adjustRightInd w:val="0"/>
        <w:ind w:firstLine="540"/>
        <w:jc w:val="both"/>
        <w:rPr>
          <w:sz w:val="28"/>
          <w:szCs w:val="28"/>
        </w:rPr>
      </w:pPr>
      <w:r w:rsidRPr="00E37623">
        <w:rPr>
          <w:sz w:val="28"/>
          <w:szCs w:val="28"/>
        </w:rPr>
        <w:t>Дебет счета 2 40110 12X «Доходы от собственности»,</w:t>
      </w:r>
    </w:p>
    <w:p w:rsidR="00F85D45" w:rsidRPr="00E37623" w:rsidRDefault="00F85D45" w:rsidP="00F85D45">
      <w:pPr>
        <w:autoSpaceDE w:val="0"/>
        <w:autoSpaceDN w:val="0"/>
        <w:adjustRightInd w:val="0"/>
        <w:ind w:firstLine="540"/>
        <w:jc w:val="both"/>
        <w:rPr>
          <w:sz w:val="28"/>
          <w:szCs w:val="28"/>
        </w:rPr>
      </w:pPr>
      <w:r w:rsidRPr="00E37623">
        <w:rPr>
          <w:sz w:val="28"/>
          <w:szCs w:val="28"/>
        </w:rPr>
        <w:t>или Дебет счета 2 40110 13X «Доходы от оказания платных услуг (работ), компенсаций затрат»,</w:t>
      </w:r>
    </w:p>
    <w:p w:rsidR="00F85D45" w:rsidRPr="00E37623" w:rsidRDefault="00F85D45" w:rsidP="00F85D45">
      <w:pPr>
        <w:autoSpaceDE w:val="0"/>
        <w:autoSpaceDN w:val="0"/>
        <w:adjustRightInd w:val="0"/>
        <w:ind w:firstLine="540"/>
        <w:jc w:val="both"/>
        <w:rPr>
          <w:sz w:val="28"/>
          <w:szCs w:val="28"/>
        </w:rPr>
      </w:pPr>
      <w:r w:rsidRPr="00E37623">
        <w:rPr>
          <w:sz w:val="28"/>
          <w:szCs w:val="28"/>
        </w:rPr>
        <w:t>или Дебет счета 2 40110 172 «Доходы от выбытия активов»,</w:t>
      </w:r>
    </w:p>
    <w:p w:rsidR="00F85D45" w:rsidRPr="00E37623" w:rsidRDefault="00F85D45" w:rsidP="00F85D45">
      <w:pPr>
        <w:autoSpaceDE w:val="0"/>
        <w:autoSpaceDN w:val="0"/>
        <w:adjustRightInd w:val="0"/>
        <w:ind w:firstLine="540"/>
        <w:jc w:val="both"/>
        <w:rPr>
          <w:sz w:val="28"/>
          <w:szCs w:val="28"/>
        </w:rPr>
      </w:pPr>
      <w:r w:rsidRPr="00E37623">
        <w:rPr>
          <w:sz w:val="28"/>
          <w:szCs w:val="28"/>
        </w:rPr>
        <w:t>или Дебет счета 2 40110 18X «Прочие доходы»</w:t>
      </w:r>
    </w:p>
    <w:p w:rsidR="00F85D45" w:rsidRPr="00E37623" w:rsidRDefault="00F85D45" w:rsidP="00F85D45">
      <w:pPr>
        <w:autoSpaceDE w:val="0"/>
        <w:autoSpaceDN w:val="0"/>
        <w:adjustRightInd w:val="0"/>
        <w:ind w:firstLine="540"/>
        <w:jc w:val="both"/>
        <w:rPr>
          <w:sz w:val="28"/>
          <w:szCs w:val="28"/>
        </w:rPr>
      </w:pPr>
      <w:r w:rsidRPr="00E37623">
        <w:rPr>
          <w:sz w:val="28"/>
          <w:szCs w:val="28"/>
        </w:rPr>
        <w:t>Кредит счета 2 30303 731 «Увеличение кредиторской задолженности по налогу на прибыль организаций»</w:t>
      </w:r>
      <w:r w:rsidR="00854943" w:rsidRPr="00E37623">
        <w:rPr>
          <w:sz w:val="28"/>
          <w:szCs w:val="28"/>
        </w:rPr>
        <w:t xml:space="preserve"> </w:t>
      </w:r>
      <w:r w:rsidRPr="00E37623">
        <w:rPr>
          <w:sz w:val="28"/>
          <w:szCs w:val="28"/>
        </w:rPr>
        <w:t>- начислен налог на прибыль бюджетного учреждения;</w:t>
      </w:r>
    </w:p>
    <w:p w:rsidR="00F85D45" w:rsidRPr="00E37623" w:rsidRDefault="00F85D45" w:rsidP="00F85D45">
      <w:pPr>
        <w:autoSpaceDE w:val="0"/>
        <w:autoSpaceDN w:val="0"/>
        <w:adjustRightInd w:val="0"/>
        <w:ind w:firstLine="540"/>
        <w:jc w:val="both"/>
        <w:rPr>
          <w:sz w:val="28"/>
          <w:szCs w:val="28"/>
        </w:rPr>
      </w:pPr>
      <w:r w:rsidRPr="00E37623">
        <w:rPr>
          <w:sz w:val="28"/>
          <w:szCs w:val="28"/>
        </w:rPr>
        <w:t>Дебет счета 2 30303 831 «Уменьшение кредиторской задолженности по налогу на прибыль организаций»</w:t>
      </w:r>
    </w:p>
    <w:p w:rsidR="00F85D45" w:rsidRPr="00E37623" w:rsidRDefault="00F85D45" w:rsidP="00F85D45">
      <w:pPr>
        <w:autoSpaceDE w:val="0"/>
        <w:autoSpaceDN w:val="0"/>
        <w:adjustRightInd w:val="0"/>
        <w:ind w:firstLine="540"/>
        <w:jc w:val="both"/>
        <w:rPr>
          <w:sz w:val="28"/>
          <w:szCs w:val="28"/>
        </w:rPr>
      </w:pPr>
      <w:r w:rsidRPr="00E37623">
        <w:rPr>
          <w:sz w:val="28"/>
          <w:szCs w:val="28"/>
        </w:rPr>
        <w:t xml:space="preserve">Кредит счета 2 20111 610 «Выбытия денежных средств учреждения с лицевых счетов в органе казначейства» </w:t>
      </w:r>
      <w:r w:rsidRPr="00E37623">
        <w:rPr>
          <w:iCs/>
          <w:sz w:val="28"/>
          <w:szCs w:val="28"/>
        </w:rPr>
        <w:t>(для бюджетных учреждений)</w:t>
      </w:r>
      <w:r w:rsidRPr="00E37623">
        <w:rPr>
          <w:sz w:val="28"/>
          <w:szCs w:val="28"/>
        </w:rPr>
        <w:t>.</w:t>
      </w:r>
    </w:p>
    <w:p w:rsidR="00F85D45" w:rsidRPr="00E37623" w:rsidRDefault="00F85D45" w:rsidP="00F85D45">
      <w:pPr>
        <w:autoSpaceDE w:val="0"/>
        <w:autoSpaceDN w:val="0"/>
        <w:adjustRightInd w:val="0"/>
        <w:ind w:firstLine="540"/>
        <w:jc w:val="both"/>
        <w:rPr>
          <w:sz w:val="28"/>
          <w:szCs w:val="28"/>
        </w:rPr>
      </w:pPr>
      <w:r w:rsidRPr="00E37623">
        <w:rPr>
          <w:sz w:val="28"/>
          <w:szCs w:val="28"/>
        </w:rPr>
        <w:t xml:space="preserve">Одновременно: </w:t>
      </w:r>
      <w:r w:rsidRPr="00E37623">
        <w:rPr>
          <w:iCs/>
          <w:sz w:val="28"/>
          <w:szCs w:val="28"/>
        </w:rPr>
        <w:t xml:space="preserve">уменьшение </w:t>
      </w:r>
      <w:proofErr w:type="spellStart"/>
      <w:r w:rsidRPr="00E37623">
        <w:rPr>
          <w:iCs/>
          <w:sz w:val="28"/>
          <w:szCs w:val="28"/>
        </w:rPr>
        <w:t>забалансового</w:t>
      </w:r>
      <w:proofErr w:type="spellEnd"/>
      <w:r w:rsidRPr="00E37623">
        <w:rPr>
          <w:iCs/>
          <w:sz w:val="28"/>
          <w:szCs w:val="28"/>
        </w:rPr>
        <w:t xml:space="preserve"> счета 17</w:t>
      </w:r>
      <w:r w:rsidRPr="00E37623">
        <w:rPr>
          <w:sz w:val="28"/>
          <w:szCs w:val="28"/>
        </w:rPr>
        <w:t xml:space="preserve"> «Поступление денежных средств» </w:t>
      </w:r>
      <w:r w:rsidRPr="00E37623">
        <w:rPr>
          <w:color w:val="000000"/>
          <w:sz w:val="28"/>
          <w:szCs w:val="28"/>
        </w:rPr>
        <w:t xml:space="preserve">по </w:t>
      </w:r>
      <w:proofErr w:type="spellStart"/>
      <w:r w:rsidRPr="00E37623">
        <w:rPr>
          <w:color w:val="000000"/>
          <w:sz w:val="28"/>
          <w:szCs w:val="28"/>
        </w:rPr>
        <w:t>АнГПД</w:t>
      </w:r>
      <w:proofErr w:type="spellEnd"/>
      <w:r w:rsidRPr="00E37623">
        <w:rPr>
          <w:color w:val="000000"/>
          <w:sz w:val="28"/>
          <w:szCs w:val="28"/>
        </w:rPr>
        <w:t xml:space="preserve"> </w:t>
      </w:r>
      <w:hyperlink r:id="rId729" w:history="1">
        <w:r w:rsidRPr="00E37623">
          <w:rPr>
            <w:color w:val="000000"/>
            <w:sz w:val="28"/>
            <w:szCs w:val="28"/>
          </w:rPr>
          <w:t>180</w:t>
        </w:r>
      </w:hyperlink>
      <w:r w:rsidRPr="00E37623">
        <w:rPr>
          <w:color w:val="000000"/>
          <w:sz w:val="28"/>
          <w:szCs w:val="28"/>
        </w:rPr>
        <w:t xml:space="preserve">, КОСГУ </w:t>
      </w:r>
      <w:hyperlink r:id="rId730" w:history="1">
        <w:r w:rsidRPr="00E37623">
          <w:rPr>
            <w:color w:val="000000"/>
            <w:sz w:val="28"/>
            <w:szCs w:val="28"/>
          </w:rPr>
          <w:t>189</w:t>
        </w:r>
      </w:hyperlink>
      <w:r w:rsidR="00854943" w:rsidRPr="00E37623">
        <w:rPr>
          <w:color w:val="000000"/>
          <w:sz w:val="28"/>
          <w:szCs w:val="28"/>
        </w:rPr>
        <w:t xml:space="preserve"> </w:t>
      </w:r>
      <w:r w:rsidRPr="00E37623">
        <w:rPr>
          <w:color w:val="000000"/>
          <w:sz w:val="28"/>
          <w:szCs w:val="28"/>
        </w:rPr>
        <w:t>- уплачен налог на прибыль в бюджет</w:t>
      </w:r>
      <w:r w:rsidRPr="00E37623">
        <w:rPr>
          <w:sz w:val="28"/>
          <w:szCs w:val="28"/>
        </w:rPr>
        <w:t>;</w:t>
      </w:r>
    </w:p>
    <w:p w:rsidR="00F85D45" w:rsidRPr="00E37623" w:rsidRDefault="00F85D45" w:rsidP="00F85D45">
      <w:pPr>
        <w:autoSpaceDE w:val="0"/>
        <w:autoSpaceDN w:val="0"/>
        <w:adjustRightInd w:val="0"/>
        <w:ind w:firstLine="540"/>
        <w:jc w:val="both"/>
        <w:rPr>
          <w:sz w:val="28"/>
          <w:szCs w:val="28"/>
        </w:rPr>
      </w:pPr>
      <w:r w:rsidRPr="00E37623">
        <w:rPr>
          <w:sz w:val="28"/>
          <w:szCs w:val="28"/>
        </w:rPr>
        <w:t>Дебет счета 2 40110 12X «Доходы от собственности»,</w:t>
      </w:r>
    </w:p>
    <w:p w:rsidR="00F85D45" w:rsidRPr="00E37623" w:rsidRDefault="00F85D45" w:rsidP="00F85D45">
      <w:pPr>
        <w:autoSpaceDE w:val="0"/>
        <w:autoSpaceDN w:val="0"/>
        <w:adjustRightInd w:val="0"/>
        <w:ind w:firstLine="540"/>
        <w:jc w:val="both"/>
        <w:rPr>
          <w:sz w:val="28"/>
          <w:szCs w:val="28"/>
        </w:rPr>
      </w:pPr>
      <w:r w:rsidRPr="00E37623">
        <w:rPr>
          <w:sz w:val="28"/>
          <w:szCs w:val="28"/>
        </w:rPr>
        <w:t>или Дебет счета 2 40110 13X «Доходы от оказания платных услуг (работ), компенсаций затрат»,</w:t>
      </w:r>
    </w:p>
    <w:p w:rsidR="00F85D45" w:rsidRPr="00E37623" w:rsidRDefault="00F85D45" w:rsidP="00F85D45">
      <w:pPr>
        <w:autoSpaceDE w:val="0"/>
        <w:autoSpaceDN w:val="0"/>
        <w:adjustRightInd w:val="0"/>
        <w:ind w:firstLine="540"/>
        <w:jc w:val="both"/>
        <w:rPr>
          <w:sz w:val="28"/>
          <w:szCs w:val="28"/>
        </w:rPr>
      </w:pPr>
      <w:r w:rsidRPr="00E37623">
        <w:rPr>
          <w:sz w:val="28"/>
          <w:szCs w:val="28"/>
        </w:rPr>
        <w:t>или Дебет счета 2 40110 172 «Доходы от выбытия активов»,</w:t>
      </w:r>
    </w:p>
    <w:p w:rsidR="00F85D45" w:rsidRPr="00E37623" w:rsidRDefault="00F85D45" w:rsidP="00F85D45">
      <w:pPr>
        <w:autoSpaceDE w:val="0"/>
        <w:autoSpaceDN w:val="0"/>
        <w:adjustRightInd w:val="0"/>
        <w:ind w:firstLine="540"/>
        <w:jc w:val="both"/>
        <w:rPr>
          <w:sz w:val="28"/>
          <w:szCs w:val="28"/>
        </w:rPr>
      </w:pPr>
      <w:r w:rsidRPr="00E37623">
        <w:rPr>
          <w:sz w:val="28"/>
          <w:szCs w:val="28"/>
        </w:rPr>
        <w:t>или Дебет счета 2 40110 18X «Прочие доходы»,</w:t>
      </w:r>
    </w:p>
    <w:p w:rsidR="00F85D45" w:rsidRPr="00E37623" w:rsidRDefault="00F85D45" w:rsidP="00F85D45">
      <w:pPr>
        <w:autoSpaceDE w:val="0"/>
        <w:autoSpaceDN w:val="0"/>
        <w:adjustRightInd w:val="0"/>
        <w:ind w:firstLine="540"/>
        <w:jc w:val="both"/>
        <w:rPr>
          <w:sz w:val="28"/>
          <w:szCs w:val="28"/>
        </w:rPr>
      </w:pPr>
      <w:r w:rsidRPr="00E37623">
        <w:rPr>
          <w:sz w:val="28"/>
          <w:szCs w:val="28"/>
        </w:rPr>
        <w:t xml:space="preserve">или Дебет счета 0 40120 200 «Расходы экономического субъекта» </w:t>
      </w:r>
      <w:r w:rsidRPr="00E37623">
        <w:rPr>
          <w:iCs/>
          <w:sz w:val="28"/>
          <w:szCs w:val="28"/>
        </w:rPr>
        <w:t>(в части НДС по безвозмездным передачам)</w:t>
      </w:r>
    </w:p>
    <w:p w:rsidR="00F85D45" w:rsidRPr="00E37623" w:rsidRDefault="00F85D45" w:rsidP="00F85D45">
      <w:pPr>
        <w:autoSpaceDE w:val="0"/>
        <w:autoSpaceDN w:val="0"/>
        <w:adjustRightInd w:val="0"/>
        <w:ind w:firstLine="540"/>
        <w:jc w:val="both"/>
        <w:rPr>
          <w:sz w:val="28"/>
          <w:szCs w:val="28"/>
        </w:rPr>
      </w:pPr>
      <w:r w:rsidRPr="00E37623">
        <w:rPr>
          <w:sz w:val="28"/>
          <w:szCs w:val="28"/>
        </w:rPr>
        <w:t>Кредит счета 2 30304 731 «Увеличение кредиторской задолженности по налогу на добавленную стоимость»</w:t>
      </w:r>
      <w:r w:rsidR="00854943" w:rsidRPr="00E37623">
        <w:rPr>
          <w:sz w:val="28"/>
          <w:szCs w:val="28"/>
        </w:rPr>
        <w:t xml:space="preserve"> </w:t>
      </w:r>
      <w:r w:rsidRPr="00E37623">
        <w:rPr>
          <w:sz w:val="28"/>
          <w:szCs w:val="28"/>
        </w:rPr>
        <w:t>- начислен НДС в бюджетном учреждении по облагаемым операциям реализации товаров, работ, услуг;</w:t>
      </w:r>
    </w:p>
    <w:p w:rsidR="00F85D45" w:rsidRPr="00E37623" w:rsidRDefault="00F85D45" w:rsidP="00F85D45">
      <w:pPr>
        <w:autoSpaceDE w:val="0"/>
        <w:autoSpaceDN w:val="0"/>
        <w:adjustRightInd w:val="0"/>
        <w:ind w:firstLine="540"/>
        <w:jc w:val="both"/>
        <w:rPr>
          <w:sz w:val="28"/>
          <w:szCs w:val="28"/>
        </w:rPr>
      </w:pPr>
      <w:r w:rsidRPr="00E37623">
        <w:rPr>
          <w:sz w:val="28"/>
          <w:szCs w:val="28"/>
        </w:rPr>
        <w:t>Дебет счета 0 30304 831 «Уменьшение кредиторской задолженности по налогу на добавленную стоимость»</w:t>
      </w:r>
    </w:p>
    <w:p w:rsidR="00F85D45" w:rsidRPr="00E37623" w:rsidRDefault="00F85D45" w:rsidP="00F85D45">
      <w:pPr>
        <w:autoSpaceDE w:val="0"/>
        <w:autoSpaceDN w:val="0"/>
        <w:adjustRightInd w:val="0"/>
        <w:ind w:firstLine="540"/>
        <w:jc w:val="both"/>
        <w:rPr>
          <w:sz w:val="28"/>
          <w:szCs w:val="28"/>
        </w:rPr>
      </w:pPr>
      <w:r w:rsidRPr="00E37623">
        <w:rPr>
          <w:sz w:val="28"/>
          <w:szCs w:val="28"/>
        </w:rPr>
        <w:lastRenderedPageBreak/>
        <w:t>Кредит счета 0 20111 610 «Выбытия денежных средств учреждения с лицевых счетов в органе казначейства».</w:t>
      </w:r>
    </w:p>
    <w:p w:rsidR="00F85D45" w:rsidRPr="00E37623" w:rsidRDefault="00F85D45" w:rsidP="00F85D45">
      <w:pPr>
        <w:autoSpaceDE w:val="0"/>
        <w:autoSpaceDN w:val="0"/>
        <w:adjustRightInd w:val="0"/>
        <w:ind w:firstLine="540"/>
        <w:jc w:val="both"/>
        <w:rPr>
          <w:sz w:val="28"/>
          <w:szCs w:val="28"/>
        </w:rPr>
      </w:pPr>
      <w:r w:rsidRPr="00E37623">
        <w:rPr>
          <w:color w:val="000000"/>
          <w:sz w:val="28"/>
          <w:szCs w:val="28"/>
        </w:rPr>
        <w:t xml:space="preserve">Одновременно: </w:t>
      </w:r>
      <w:r w:rsidRPr="00E37623">
        <w:rPr>
          <w:iCs/>
          <w:color w:val="000000"/>
          <w:sz w:val="28"/>
          <w:szCs w:val="28"/>
        </w:rPr>
        <w:t xml:space="preserve">уменьшение </w:t>
      </w:r>
      <w:proofErr w:type="spellStart"/>
      <w:r w:rsidRPr="00E37623">
        <w:rPr>
          <w:iCs/>
          <w:color w:val="000000"/>
          <w:sz w:val="28"/>
          <w:szCs w:val="28"/>
        </w:rPr>
        <w:t>забалансового</w:t>
      </w:r>
      <w:proofErr w:type="spellEnd"/>
      <w:r w:rsidRPr="00E37623">
        <w:rPr>
          <w:iCs/>
          <w:color w:val="000000"/>
          <w:sz w:val="28"/>
          <w:szCs w:val="28"/>
        </w:rPr>
        <w:t xml:space="preserve"> счета 17</w:t>
      </w:r>
      <w:r w:rsidRPr="00E37623">
        <w:rPr>
          <w:color w:val="000000"/>
          <w:sz w:val="28"/>
          <w:szCs w:val="28"/>
        </w:rPr>
        <w:t xml:space="preserve"> «Поступление денежных </w:t>
      </w:r>
      <w:proofErr w:type="spellStart"/>
      <w:proofErr w:type="gramStart"/>
      <w:r w:rsidRPr="00E37623">
        <w:rPr>
          <w:color w:val="000000"/>
          <w:sz w:val="28"/>
          <w:szCs w:val="28"/>
        </w:rPr>
        <w:t>средств»по</w:t>
      </w:r>
      <w:proofErr w:type="spellEnd"/>
      <w:proofErr w:type="gramEnd"/>
      <w:r w:rsidRPr="00E37623">
        <w:rPr>
          <w:color w:val="000000"/>
          <w:sz w:val="28"/>
          <w:szCs w:val="28"/>
        </w:rPr>
        <w:t xml:space="preserve"> </w:t>
      </w:r>
      <w:proofErr w:type="spellStart"/>
      <w:r w:rsidRPr="00E37623">
        <w:rPr>
          <w:color w:val="000000"/>
          <w:sz w:val="28"/>
          <w:szCs w:val="28"/>
        </w:rPr>
        <w:t>АнГПД</w:t>
      </w:r>
      <w:proofErr w:type="spellEnd"/>
      <w:r w:rsidRPr="00E37623">
        <w:rPr>
          <w:color w:val="000000"/>
          <w:sz w:val="28"/>
          <w:szCs w:val="28"/>
        </w:rPr>
        <w:t xml:space="preserve"> </w:t>
      </w:r>
      <w:hyperlink r:id="rId731" w:history="1">
        <w:r w:rsidRPr="00E37623">
          <w:rPr>
            <w:color w:val="000000"/>
            <w:sz w:val="28"/>
            <w:szCs w:val="28"/>
          </w:rPr>
          <w:t>180</w:t>
        </w:r>
      </w:hyperlink>
      <w:r w:rsidRPr="00E37623">
        <w:rPr>
          <w:color w:val="000000"/>
          <w:sz w:val="28"/>
          <w:szCs w:val="28"/>
        </w:rPr>
        <w:t xml:space="preserve">, КОСГУ </w:t>
      </w:r>
      <w:hyperlink r:id="rId732" w:history="1">
        <w:r w:rsidRPr="00E37623">
          <w:rPr>
            <w:color w:val="000000"/>
            <w:sz w:val="28"/>
            <w:szCs w:val="28"/>
          </w:rPr>
          <w:t>189</w:t>
        </w:r>
      </w:hyperlink>
      <w:r w:rsidR="00854943" w:rsidRPr="00E37623">
        <w:rPr>
          <w:color w:val="000000"/>
          <w:sz w:val="28"/>
          <w:szCs w:val="28"/>
        </w:rPr>
        <w:t xml:space="preserve"> </w:t>
      </w:r>
      <w:r w:rsidRPr="00E37623">
        <w:rPr>
          <w:sz w:val="28"/>
          <w:szCs w:val="28"/>
        </w:rPr>
        <w:t>- перечислен НДС в бюджет;</w:t>
      </w:r>
    </w:p>
    <w:p w:rsidR="00F85D45" w:rsidRPr="00E37623" w:rsidRDefault="00F85D45" w:rsidP="00F85D45">
      <w:pPr>
        <w:autoSpaceDE w:val="0"/>
        <w:autoSpaceDN w:val="0"/>
        <w:adjustRightInd w:val="0"/>
        <w:ind w:firstLine="540"/>
        <w:jc w:val="both"/>
        <w:rPr>
          <w:sz w:val="28"/>
          <w:szCs w:val="28"/>
        </w:rPr>
      </w:pPr>
      <w:r w:rsidRPr="00E37623">
        <w:rPr>
          <w:sz w:val="28"/>
          <w:szCs w:val="28"/>
        </w:rPr>
        <w:t>Дебет счета 0 40120 213 «Расходы на начисления на выплаты по оплате труда»,</w:t>
      </w:r>
    </w:p>
    <w:p w:rsidR="00F85D45" w:rsidRPr="00E37623" w:rsidRDefault="00F85D45" w:rsidP="00F85D45">
      <w:pPr>
        <w:autoSpaceDE w:val="0"/>
        <w:autoSpaceDN w:val="0"/>
        <w:adjustRightInd w:val="0"/>
        <w:ind w:firstLine="540"/>
        <w:jc w:val="both"/>
        <w:rPr>
          <w:sz w:val="28"/>
          <w:szCs w:val="28"/>
        </w:rPr>
      </w:pPr>
      <w:r w:rsidRPr="00E37623">
        <w:rPr>
          <w:sz w:val="28"/>
          <w:szCs w:val="28"/>
        </w:rPr>
        <w:t>или Дебет счета 0 10960 213 «Прямые расходы на производство готовой продукции, работ, услуг в части начислений на выплаты по оплате труда»,</w:t>
      </w:r>
    </w:p>
    <w:p w:rsidR="00F85D45" w:rsidRPr="00E37623" w:rsidRDefault="00F85D45" w:rsidP="00F85D45">
      <w:pPr>
        <w:autoSpaceDE w:val="0"/>
        <w:autoSpaceDN w:val="0"/>
        <w:adjustRightInd w:val="0"/>
        <w:ind w:firstLine="540"/>
        <w:jc w:val="both"/>
        <w:rPr>
          <w:sz w:val="28"/>
          <w:szCs w:val="28"/>
        </w:rPr>
      </w:pPr>
      <w:r w:rsidRPr="00E37623">
        <w:rPr>
          <w:sz w:val="28"/>
          <w:szCs w:val="28"/>
        </w:rPr>
        <w:t>или Дебет счета 0 10980 213 «Общехозяйственные расходы на производство готовой продукции, работ, услуг в части начислений на выплаты по оплате труда»</w:t>
      </w:r>
    </w:p>
    <w:p w:rsidR="00F85D45" w:rsidRPr="00E37623" w:rsidRDefault="00F85D45" w:rsidP="00F85D45">
      <w:pPr>
        <w:autoSpaceDE w:val="0"/>
        <w:autoSpaceDN w:val="0"/>
        <w:adjustRightInd w:val="0"/>
        <w:ind w:firstLine="540"/>
        <w:jc w:val="both"/>
        <w:rPr>
          <w:sz w:val="28"/>
          <w:szCs w:val="28"/>
        </w:rPr>
      </w:pPr>
      <w:r w:rsidRPr="00E37623">
        <w:rPr>
          <w:sz w:val="28"/>
          <w:szCs w:val="28"/>
        </w:rPr>
        <w:t>Кредит счета 0 30302 731 «Увеличение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w:t>
      </w:r>
    </w:p>
    <w:p w:rsidR="00F85D45" w:rsidRPr="00E37623" w:rsidRDefault="00F85D45" w:rsidP="00F85D45">
      <w:pPr>
        <w:autoSpaceDE w:val="0"/>
        <w:autoSpaceDN w:val="0"/>
        <w:adjustRightInd w:val="0"/>
        <w:ind w:firstLine="540"/>
        <w:jc w:val="both"/>
        <w:rPr>
          <w:sz w:val="28"/>
          <w:szCs w:val="28"/>
        </w:rPr>
      </w:pPr>
      <w:r w:rsidRPr="00E37623">
        <w:rPr>
          <w:sz w:val="28"/>
          <w:szCs w:val="28"/>
        </w:rPr>
        <w:t>или Кредит счета 0 30306 731 «Увеличение задолженности по страховым взносам на обязательное социальное страхование от несчастных случаев на производстве и профессиональных заболеваний»,</w:t>
      </w:r>
    </w:p>
    <w:p w:rsidR="00F85D45" w:rsidRPr="00E37623" w:rsidRDefault="00F85D45" w:rsidP="00F85D45">
      <w:pPr>
        <w:autoSpaceDE w:val="0"/>
        <w:autoSpaceDN w:val="0"/>
        <w:adjustRightInd w:val="0"/>
        <w:ind w:firstLine="540"/>
        <w:jc w:val="both"/>
        <w:rPr>
          <w:sz w:val="28"/>
          <w:szCs w:val="28"/>
        </w:rPr>
      </w:pPr>
      <w:r w:rsidRPr="00E37623">
        <w:rPr>
          <w:sz w:val="28"/>
          <w:szCs w:val="28"/>
        </w:rPr>
        <w:t>или Кредит счета 0 30307 731 «Увеличение задолженности по страховым взносам на обязательное медицинское страхование»,</w:t>
      </w:r>
    </w:p>
    <w:p w:rsidR="00F85D45" w:rsidRPr="00E37623" w:rsidRDefault="00F85D45" w:rsidP="00F85D45">
      <w:pPr>
        <w:autoSpaceDE w:val="0"/>
        <w:autoSpaceDN w:val="0"/>
        <w:adjustRightInd w:val="0"/>
        <w:ind w:firstLine="540"/>
        <w:jc w:val="both"/>
        <w:rPr>
          <w:sz w:val="28"/>
          <w:szCs w:val="28"/>
        </w:rPr>
      </w:pPr>
      <w:r w:rsidRPr="00E37623">
        <w:rPr>
          <w:sz w:val="28"/>
          <w:szCs w:val="28"/>
        </w:rPr>
        <w:t>или Кредит счета 0 30310 731 «Увеличение задолженности по страховым взносам на обязательное пенсионное страхование»</w:t>
      </w:r>
      <w:r w:rsidR="00DC29B5" w:rsidRPr="00E37623">
        <w:rPr>
          <w:sz w:val="28"/>
          <w:szCs w:val="28"/>
        </w:rPr>
        <w:t>:</w:t>
      </w:r>
    </w:p>
    <w:p w:rsidR="00F85D45" w:rsidRPr="00E37623" w:rsidRDefault="00F85D45" w:rsidP="00F85D45">
      <w:pPr>
        <w:autoSpaceDE w:val="0"/>
        <w:autoSpaceDN w:val="0"/>
        <w:adjustRightInd w:val="0"/>
        <w:ind w:firstLine="540"/>
        <w:jc w:val="both"/>
        <w:rPr>
          <w:sz w:val="28"/>
          <w:szCs w:val="28"/>
        </w:rPr>
      </w:pPr>
      <w:r w:rsidRPr="00E37623">
        <w:rPr>
          <w:sz w:val="28"/>
          <w:szCs w:val="28"/>
        </w:rPr>
        <w:t>- начислены страховые взносы с заработной платы;</w:t>
      </w:r>
    </w:p>
    <w:p w:rsidR="00F85D45" w:rsidRPr="00E37623" w:rsidRDefault="00F85D45" w:rsidP="00F85D45">
      <w:pPr>
        <w:autoSpaceDE w:val="0"/>
        <w:autoSpaceDN w:val="0"/>
        <w:adjustRightInd w:val="0"/>
        <w:ind w:firstLine="540"/>
        <w:jc w:val="both"/>
        <w:rPr>
          <w:sz w:val="28"/>
          <w:szCs w:val="28"/>
        </w:rPr>
      </w:pPr>
      <w:r w:rsidRPr="00E37623">
        <w:rPr>
          <w:sz w:val="28"/>
          <w:szCs w:val="28"/>
        </w:rPr>
        <w:t>- начислены взнос</w:t>
      </w:r>
      <w:r w:rsidR="00DC29B5" w:rsidRPr="00E37623">
        <w:rPr>
          <w:sz w:val="28"/>
          <w:szCs w:val="28"/>
        </w:rPr>
        <w:t>ы в Единый социальный фонд России</w:t>
      </w:r>
      <w:r w:rsidRPr="00E37623">
        <w:rPr>
          <w:sz w:val="28"/>
          <w:szCs w:val="28"/>
        </w:rPr>
        <w:t>.</w:t>
      </w:r>
    </w:p>
    <w:p w:rsidR="00F85D45" w:rsidRPr="00E37623" w:rsidRDefault="00F85D45" w:rsidP="00F85D45">
      <w:pPr>
        <w:autoSpaceDE w:val="0"/>
        <w:autoSpaceDN w:val="0"/>
        <w:adjustRightInd w:val="0"/>
        <w:ind w:firstLine="540"/>
        <w:jc w:val="both"/>
        <w:rPr>
          <w:sz w:val="28"/>
          <w:szCs w:val="28"/>
        </w:rPr>
      </w:pPr>
      <w:r w:rsidRPr="00E37623">
        <w:rPr>
          <w:sz w:val="28"/>
          <w:szCs w:val="28"/>
        </w:rPr>
        <w:t xml:space="preserve">Взносы </w:t>
      </w:r>
      <w:r w:rsidR="00DC29B5" w:rsidRPr="00E37623">
        <w:rPr>
          <w:sz w:val="28"/>
          <w:szCs w:val="28"/>
        </w:rPr>
        <w:t>в Единый социальный фонд России</w:t>
      </w:r>
      <w:r w:rsidRPr="00E37623">
        <w:rPr>
          <w:sz w:val="28"/>
          <w:szCs w:val="28"/>
        </w:rPr>
        <w:t xml:space="preserve"> могут также участвовать в формировании себестоимости готовой продукции, работ, услуг, первоначальной стоимости нефинансовых активов.</w:t>
      </w:r>
    </w:p>
    <w:p w:rsidR="00F85D45" w:rsidRPr="00E37623" w:rsidRDefault="00F85D45" w:rsidP="00F85D45">
      <w:pPr>
        <w:autoSpaceDE w:val="0"/>
        <w:autoSpaceDN w:val="0"/>
        <w:adjustRightInd w:val="0"/>
        <w:ind w:firstLine="540"/>
        <w:jc w:val="both"/>
        <w:rPr>
          <w:sz w:val="28"/>
          <w:szCs w:val="28"/>
        </w:rPr>
      </w:pPr>
      <w:r w:rsidRPr="00E37623">
        <w:rPr>
          <w:sz w:val="28"/>
          <w:szCs w:val="28"/>
        </w:rPr>
        <w:t>Дебет счета 0 30200 000 «Расчеты по принятым обязательствам»</w:t>
      </w:r>
    </w:p>
    <w:p w:rsidR="00F85D45" w:rsidRPr="00E37623" w:rsidRDefault="00F85D45" w:rsidP="00F85D45">
      <w:pPr>
        <w:autoSpaceDE w:val="0"/>
        <w:autoSpaceDN w:val="0"/>
        <w:adjustRightInd w:val="0"/>
        <w:ind w:firstLine="540"/>
        <w:jc w:val="both"/>
        <w:rPr>
          <w:sz w:val="28"/>
          <w:szCs w:val="28"/>
        </w:rPr>
      </w:pPr>
      <w:r w:rsidRPr="00E37623">
        <w:rPr>
          <w:sz w:val="28"/>
          <w:szCs w:val="28"/>
        </w:rPr>
        <w:t>Кредит счета 0 30301 731 «Увеличение кредиторской задолженности по налогу на доходы физических лиц»</w:t>
      </w:r>
      <w:r w:rsidR="00854943" w:rsidRPr="00E37623">
        <w:rPr>
          <w:sz w:val="28"/>
          <w:szCs w:val="28"/>
        </w:rPr>
        <w:t xml:space="preserve"> </w:t>
      </w:r>
      <w:r w:rsidRPr="00E37623">
        <w:rPr>
          <w:sz w:val="28"/>
          <w:szCs w:val="28"/>
        </w:rPr>
        <w:t>- начислен НДФЛ;</w:t>
      </w:r>
    </w:p>
    <w:p w:rsidR="00F85D45" w:rsidRPr="00E37623" w:rsidRDefault="00F85D45" w:rsidP="00F85D45">
      <w:pPr>
        <w:autoSpaceDE w:val="0"/>
        <w:autoSpaceDN w:val="0"/>
        <w:adjustRightInd w:val="0"/>
        <w:ind w:firstLine="540"/>
        <w:jc w:val="both"/>
        <w:rPr>
          <w:sz w:val="28"/>
          <w:szCs w:val="28"/>
        </w:rPr>
      </w:pPr>
      <w:r w:rsidRPr="00E37623">
        <w:rPr>
          <w:sz w:val="28"/>
          <w:szCs w:val="28"/>
        </w:rPr>
        <w:t>Дебет счета 0 40120 292 «Расходы на штрафы за нарушение законодательства о налогах и сборах, законодательства о страховых взносах»</w:t>
      </w:r>
    </w:p>
    <w:p w:rsidR="00F85D45" w:rsidRPr="00E37623" w:rsidRDefault="00F85D45" w:rsidP="00F85D45">
      <w:pPr>
        <w:autoSpaceDE w:val="0"/>
        <w:autoSpaceDN w:val="0"/>
        <w:adjustRightInd w:val="0"/>
        <w:ind w:firstLine="540"/>
        <w:jc w:val="both"/>
        <w:rPr>
          <w:sz w:val="28"/>
          <w:szCs w:val="28"/>
        </w:rPr>
      </w:pPr>
      <w:r w:rsidRPr="00E37623">
        <w:rPr>
          <w:sz w:val="28"/>
          <w:szCs w:val="28"/>
        </w:rPr>
        <w:t>Кредит счета 0 30300 731 «Увеличение кредиторской задолженности по платежам в бюджет»</w:t>
      </w:r>
      <w:r w:rsidR="00854943" w:rsidRPr="00E37623">
        <w:rPr>
          <w:sz w:val="28"/>
          <w:szCs w:val="28"/>
        </w:rPr>
        <w:t xml:space="preserve"> </w:t>
      </w:r>
      <w:r w:rsidRPr="00E37623">
        <w:rPr>
          <w:sz w:val="28"/>
          <w:szCs w:val="28"/>
        </w:rPr>
        <w:t>- начислены пени, штрафы.</w:t>
      </w:r>
    </w:p>
    <w:p w:rsidR="00F85D45" w:rsidRPr="00E37623" w:rsidRDefault="00F85D45" w:rsidP="00F85D45">
      <w:pPr>
        <w:autoSpaceDE w:val="0"/>
        <w:autoSpaceDN w:val="0"/>
        <w:adjustRightInd w:val="0"/>
        <w:ind w:firstLine="540"/>
        <w:jc w:val="both"/>
        <w:rPr>
          <w:sz w:val="28"/>
          <w:szCs w:val="28"/>
        </w:rPr>
      </w:pPr>
      <w:r w:rsidRPr="00E37623">
        <w:rPr>
          <w:sz w:val="28"/>
          <w:szCs w:val="28"/>
        </w:rPr>
        <w:t>Бухгалтерские записи по обособленному отражению переплаты, зачету разных видов налогов, а также зачету переплаты по налогу или сбору в счет пени, штрафа инструкциями по учету не предусмотрены.</w:t>
      </w:r>
    </w:p>
    <w:p w:rsidR="00F85D45" w:rsidRPr="00E37623" w:rsidRDefault="00F85D45" w:rsidP="00F85D45">
      <w:pPr>
        <w:autoSpaceDE w:val="0"/>
        <w:autoSpaceDN w:val="0"/>
        <w:adjustRightInd w:val="0"/>
        <w:ind w:firstLine="540"/>
        <w:jc w:val="both"/>
        <w:rPr>
          <w:sz w:val="28"/>
          <w:szCs w:val="28"/>
        </w:rPr>
      </w:pPr>
      <w:r w:rsidRPr="00E37623">
        <w:rPr>
          <w:sz w:val="28"/>
          <w:szCs w:val="28"/>
        </w:rPr>
        <w:t>Факт обнаружения переплаты по налогу, сбору, пени или штрафу отражается проводкой по дебету и кредиту счета 0 30300 000 «Расчеты по платежам в бюджеты» с изменением аналитики на основании подтверждающего документа (акта сверки, решения суда и т.д.).</w:t>
      </w:r>
    </w:p>
    <w:p w:rsidR="00F85D45" w:rsidRPr="00E37623" w:rsidRDefault="00F85D45" w:rsidP="00F85D45">
      <w:pPr>
        <w:autoSpaceDE w:val="0"/>
        <w:autoSpaceDN w:val="0"/>
        <w:adjustRightInd w:val="0"/>
        <w:ind w:firstLine="540"/>
        <w:jc w:val="both"/>
        <w:rPr>
          <w:sz w:val="28"/>
          <w:szCs w:val="28"/>
        </w:rPr>
      </w:pPr>
      <w:r w:rsidRPr="00E37623">
        <w:rPr>
          <w:sz w:val="28"/>
          <w:szCs w:val="28"/>
        </w:rPr>
        <w:t>При зачете налогов и сборов в счет предстоящих платежей по тому же налогу, сбору производится такая же запись.</w:t>
      </w:r>
    </w:p>
    <w:p w:rsidR="00F85D45" w:rsidRPr="00E37623" w:rsidRDefault="00F85D45" w:rsidP="00F85D45">
      <w:pPr>
        <w:autoSpaceDE w:val="0"/>
        <w:autoSpaceDN w:val="0"/>
        <w:adjustRightInd w:val="0"/>
        <w:ind w:firstLine="540"/>
        <w:jc w:val="both"/>
        <w:rPr>
          <w:sz w:val="28"/>
          <w:szCs w:val="28"/>
        </w:rPr>
      </w:pPr>
      <w:r w:rsidRPr="00E37623">
        <w:rPr>
          <w:sz w:val="28"/>
          <w:szCs w:val="28"/>
        </w:rPr>
        <w:t>При зачете разных видов налогов, сборов, пени и штрафов на основании принятого решения налогового органа, органа контроля за уплатой страховых взносов может быть сделана запись:</w:t>
      </w:r>
    </w:p>
    <w:p w:rsidR="00F85D45" w:rsidRPr="00E37623" w:rsidRDefault="00F85D45" w:rsidP="00F85D45">
      <w:pPr>
        <w:autoSpaceDE w:val="0"/>
        <w:autoSpaceDN w:val="0"/>
        <w:adjustRightInd w:val="0"/>
        <w:ind w:firstLine="540"/>
        <w:jc w:val="both"/>
        <w:rPr>
          <w:sz w:val="28"/>
          <w:szCs w:val="28"/>
        </w:rPr>
      </w:pPr>
      <w:r w:rsidRPr="00E37623">
        <w:rPr>
          <w:sz w:val="28"/>
          <w:szCs w:val="28"/>
        </w:rPr>
        <w:t>Дебет счета 0 30300 831 «Уменьшение кредиторской задолженности по платежам в бюджет»</w:t>
      </w:r>
    </w:p>
    <w:p w:rsidR="00F85D45" w:rsidRPr="00E37623" w:rsidRDefault="00F85D45" w:rsidP="00F85D45">
      <w:pPr>
        <w:autoSpaceDE w:val="0"/>
        <w:autoSpaceDN w:val="0"/>
        <w:adjustRightInd w:val="0"/>
        <w:ind w:firstLine="540"/>
        <w:jc w:val="both"/>
        <w:rPr>
          <w:sz w:val="28"/>
          <w:szCs w:val="28"/>
        </w:rPr>
      </w:pPr>
      <w:r w:rsidRPr="00E37623">
        <w:rPr>
          <w:sz w:val="28"/>
          <w:szCs w:val="28"/>
        </w:rPr>
        <w:lastRenderedPageBreak/>
        <w:t>Кредит счета 0</w:t>
      </w:r>
      <w:r w:rsidR="00E61BE0" w:rsidRPr="00E37623">
        <w:rPr>
          <w:sz w:val="28"/>
          <w:szCs w:val="28"/>
        </w:rPr>
        <w:t> </w:t>
      </w:r>
      <w:r w:rsidRPr="00E37623">
        <w:rPr>
          <w:sz w:val="28"/>
          <w:szCs w:val="28"/>
        </w:rPr>
        <w:t>30300 731 «Увеличение кредиторской задолженности по платежам в бюджет»</w:t>
      </w:r>
      <w:r w:rsidR="00854943" w:rsidRPr="00E37623">
        <w:rPr>
          <w:sz w:val="28"/>
          <w:szCs w:val="28"/>
        </w:rPr>
        <w:t xml:space="preserve"> </w:t>
      </w:r>
      <w:r w:rsidRPr="00E37623">
        <w:rPr>
          <w:sz w:val="28"/>
          <w:szCs w:val="28"/>
        </w:rPr>
        <w:t>- отражен зачет налога, сбора.</w:t>
      </w:r>
    </w:p>
    <w:p w:rsidR="00F85D45" w:rsidRPr="00E37623" w:rsidRDefault="00F85D45" w:rsidP="00F85D45">
      <w:pPr>
        <w:autoSpaceDE w:val="0"/>
        <w:autoSpaceDN w:val="0"/>
        <w:adjustRightInd w:val="0"/>
        <w:ind w:firstLine="540"/>
        <w:jc w:val="both"/>
        <w:rPr>
          <w:sz w:val="28"/>
          <w:szCs w:val="28"/>
        </w:rPr>
      </w:pPr>
      <w:r w:rsidRPr="00E37623">
        <w:rPr>
          <w:sz w:val="28"/>
          <w:szCs w:val="28"/>
        </w:rPr>
        <w:t>По дебету отражается тот налог, сбор, пени или штраф, в счет которого производится зачет, а по кредиту - тот, по которому была обнаружена переплата, подлежащая зачету.</w:t>
      </w:r>
    </w:p>
    <w:p w:rsidR="00F85D45" w:rsidRPr="00E37623" w:rsidRDefault="00F85D45" w:rsidP="00F85D45">
      <w:pPr>
        <w:ind w:firstLine="851"/>
        <w:jc w:val="both"/>
        <w:rPr>
          <w:color w:val="000000"/>
          <w:sz w:val="28"/>
          <w:szCs w:val="28"/>
        </w:rPr>
      </w:pPr>
    </w:p>
    <w:p w:rsidR="00F85D45" w:rsidRPr="00E37623" w:rsidRDefault="00F85D45" w:rsidP="00F85D45">
      <w:pPr>
        <w:jc w:val="center"/>
        <w:rPr>
          <w:sz w:val="28"/>
          <w:szCs w:val="28"/>
        </w:rPr>
      </w:pPr>
    </w:p>
    <w:p w:rsidR="00E90FBE" w:rsidRPr="00E37623" w:rsidRDefault="00CB2D51" w:rsidP="00E90FBE">
      <w:pPr>
        <w:jc w:val="center"/>
        <w:rPr>
          <w:b/>
          <w:sz w:val="28"/>
          <w:szCs w:val="28"/>
        </w:rPr>
      </w:pPr>
      <w:r w:rsidRPr="00E37623">
        <w:rPr>
          <w:sz w:val="28"/>
          <w:szCs w:val="28"/>
        </w:rPr>
        <w:tab/>
      </w:r>
      <w:r w:rsidR="00E90FBE" w:rsidRPr="00E37623">
        <w:rPr>
          <w:b/>
          <w:sz w:val="28"/>
          <w:szCs w:val="28"/>
        </w:rPr>
        <w:t>18. Приложения к Положению о единой учетной политике.</w:t>
      </w:r>
    </w:p>
    <w:p w:rsidR="00E90FBE" w:rsidRPr="00E37623" w:rsidRDefault="00E90FBE" w:rsidP="00E90FBE">
      <w:pPr>
        <w:jc w:val="center"/>
        <w:rPr>
          <w:sz w:val="28"/>
          <w:szCs w:val="28"/>
        </w:rPr>
      </w:pPr>
    </w:p>
    <w:p w:rsidR="00E90FBE" w:rsidRPr="00E37623" w:rsidRDefault="00E90FBE" w:rsidP="00E90FBE">
      <w:pPr>
        <w:suppressAutoHyphens/>
        <w:jc w:val="both"/>
        <w:rPr>
          <w:sz w:val="28"/>
          <w:szCs w:val="28"/>
        </w:rPr>
      </w:pPr>
      <w:r w:rsidRPr="00E37623">
        <w:rPr>
          <w:sz w:val="28"/>
          <w:szCs w:val="28"/>
        </w:rPr>
        <w:tab/>
        <w:t xml:space="preserve">Приложение 1. Порядок </w:t>
      </w:r>
      <w:r w:rsidRPr="00E37623">
        <w:rPr>
          <w:bCs/>
          <w:sz w:val="28"/>
          <w:szCs w:val="28"/>
        </w:rPr>
        <w:t>признания и отражения в учете и бухгалтерской (бюджетной, финансовой) отчетности событий после отчетной даты;</w:t>
      </w:r>
    </w:p>
    <w:p w:rsidR="00E90FBE" w:rsidRPr="00E37623" w:rsidRDefault="00E90FBE" w:rsidP="00E90FBE">
      <w:pPr>
        <w:suppressAutoHyphens/>
        <w:contextualSpacing/>
        <w:jc w:val="both"/>
        <w:rPr>
          <w:rFonts w:eastAsia="Calibri"/>
          <w:sz w:val="28"/>
          <w:szCs w:val="28"/>
          <w:lang w:eastAsia="en-US"/>
        </w:rPr>
      </w:pPr>
      <w:r w:rsidRPr="00E37623">
        <w:rPr>
          <w:rFonts w:eastAsia="Calibri"/>
          <w:sz w:val="28"/>
          <w:szCs w:val="28"/>
          <w:lang w:eastAsia="en-US"/>
        </w:rPr>
        <w:tab/>
        <w:t>Приложение 2. Рабочий план счетов бюджетного учета активов и обязательств в разрезе дополнительных аналитических признаков для казенных учреждений;</w:t>
      </w:r>
    </w:p>
    <w:p w:rsidR="00E90FBE" w:rsidRPr="00E37623" w:rsidRDefault="00E90FBE" w:rsidP="00E90FBE">
      <w:pPr>
        <w:suppressAutoHyphens/>
        <w:contextualSpacing/>
        <w:jc w:val="both"/>
        <w:rPr>
          <w:rFonts w:eastAsia="Calibri"/>
          <w:sz w:val="28"/>
          <w:szCs w:val="28"/>
          <w:lang w:eastAsia="en-US"/>
        </w:rPr>
      </w:pPr>
      <w:r w:rsidRPr="00E37623">
        <w:rPr>
          <w:rFonts w:eastAsia="Calibri"/>
          <w:sz w:val="28"/>
          <w:szCs w:val="28"/>
          <w:lang w:eastAsia="en-US"/>
        </w:rPr>
        <w:tab/>
        <w:t>Приложение 3. Рабочий план счетов бухгалтерского учета для бюджетных учреждений;</w:t>
      </w:r>
    </w:p>
    <w:p w:rsidR="00E90FBE" w:rsidRPr="00E37623" w:rsidRDefault="00E90FBE" w:rsidP="00E90FBE">
      <w:pPr>
        <w:suppressAutoHyphens/>
        <w:jc w:val="both"/>
        <w:rPr>
          <w:sz w:val="28"/>
          <w:szCs w:val="28"/>
        </w:rPr>
      </w:pPr>
      <w:r w:rsidRPr="00E37623">
        <w:rPr>
          <w:sz w:val="28"/>
          <w:szCs w:val="28"/>
        </w:rPr>
        <w:tab/>
        <w:t>Приложение 4. Формы первичных (сводных) учетных документов, применяемых для оформления фактов хозяйственной жизни, по которым не установлены обязательные для их оформления формы документов:</w:t>
      </w:r>
    </w:p>
    <w:p w:rsidR="00E90FBE" w:rsidRPr="00E37623" w:rsidRDefault="00E90FBE" w:rsidP="00E90FBE">
      <w:pPr>
        <w:suppressAutoHyphens/>
        <w:jc w:val="both"/>
        <w:rPr>
          <w:sz w:val="28"/>
          <w:szCs w:val="28"/>
        </w:rPr>
      </w:pPr>
      <w:r w:rsidRPr="00E37623">
        <w:rPr>
          <w:sz w:val="28"/>
          <w:szCs w:val="28"/>
        </w:rPr>
        <w:tab/>
        <w:t>1. Заявка на ремонт, обслуживание, модернизацию, дооборудование объекта основных средств (рекомендуемый образец);</w:t>
      </w:r>
    </w:p>
    <w:p w:rsidR="00E90FBE" w:rsidRPr="00E37623" w:rsidRDefault="00E90FBE" w:rsidP="00E90FBE">
      <w:pPr>
        <w:suppressAutoHyphens/>
        <w:jc w:val="both"/>
        <w:rPr>
          <w:sz w:val="28"/>
          <w:szCs w:val="28"/>
        </w:rPr>
      </w:pPr>
      <w:r w:rsidRPr="00E37623">
        <w:rPr>
          <w:sz w:val="28"/>
          <w:szCs w:val="28"/>
        </w:rPr>
        <w:tab/>
        <w:t xml:space="preserve">2. Акт о </w:t>
      </w:r>
      <w:proofErr w:type="spellStart"/>
      <w:r w:rsidRPr="00E37623">
        <w:rPr>
          <w:sz w:val="28"/>
          <w:szCs w:val="28"/>
        </w:rPr>
        <w:t>разукомплектации</w:t>
      </w:r>
      <w:proofErr w:type="spellEnd"/>
      <w:r w:rsidRPr="00E37623">
        <w:rPr>
          <w:sz w:val="28"/>
          <w:szCs w:val="28"/>
        </w:rPr>
        <w:t xml:space="preserve"> (частичной ликвидации) основного средства (рекомендуемый образец);</w:t>
      </w:r>
    </w:p>
    <w:p w:rsidR="00E90FBE" w:rsidRPr="00E37623" w:rsidRDefault="00E90FBE" w:rsidP="00E90FBE">
      <w:pPr>
        <w:suppressAutoHyphens/>
        <w:jc w:val="both"/>
        <w:rPr>
          <w:sz w:val="28"/>
          <w:szCs w:val="28"/>
        </w:rPr>
      </w:pPr>
      <w:r w:rsidRPr="00E37623">
        <w:rPr>
          <w:sz w:val="28"/>
          <w:szCs w:val="28"/>
        </w:rPr>
        <w:tab/>
        <w:t>3. Маршрутный лист по служебным разъездам;</w:t>
      </w:r>
    </w:p>
    <w:p w:rsidR="00E90FBE" w:rsidRPr="00E37623" w:rsidRDefault="00E90FBE" w:rsidP="00E90FBE">
      <w:pPr>
        <w:suppressAutoHyphens/>
        <w:jc w:val="both"/>
        <w:rPr>
          <w:sz w:val="28"/>
          <w:szCs w:val="28"/>
        </w:rPr>
      </w:pPr>
      <w:r w:rsidRPr="00E37623">
        <w:rPr>
          <w:sz w:val="28"/>
          <w:szCs w:val="28"/>
        </w:rPr>
        <w:tab/>
        <w:t>4. Акт сдачи-приемки демонтированного движимого объекта (рекомендуемый образец);</w:t>
      </w:r>
    </w:p>
    <w:p w:rsidR="00E90FBE" w:rsidRPr="00E37623" w:rsidRDefault="00E90FBE" w:rsidP="00E90FBE">
      <w:pPr>
        <w:suppressAutoHyphens/>
        <w:jc w:val="both"/>
        <w:rPr>
          <w:sz w:val="28"/>
          <w:szCs w:val="28"/>
        </w:rPr>
      </w:pPr>
      <w:r w:rsidRPr="00E37623">
        <w:rPr>
          <w:sz w:val="28"/>
          <w:szCs w:val="28"/>
        </w:rPr>
        <w:tab/>
        <w:t>5. Акт демонтажа самовольно установленного (или незаконно размещенного движимого объекта) (рекомендуемый образец);</w:t>
      </w:r>
    </w:p>
    <w:p w:rsidR="00E90FBE" w:rsidRPr="00E37623" w:rsidRDefault="00E90FBE" w:rsidP="00E90FBE">
      <w:pPr>
        <w:suppressAutoHyphens/>
        <w:jc w:val="both"/>
        <w:rPr>
          <w:sz w:val="28"/>
          <w:szCs w:val="28"/>
        </w:rPr>
      </w:pPr>
      <w:r w:rsidRPr="00E37623">
        <w:rPr>
          <w:sz w:val="28"/>
          <w:szCs w:val="28"/>
        </w:rPr>
        <w:tab/>
        <w:t>6. Акт демонтажа вывески (рекомендуемый образец);</w:t>
      </w:r>
    </w:p>
    <w:p w:rsidR="00E90FBE" w:rsidRPr="00E37623" w:rsidRDefault="00E90FBE" w:rsidP="00E90FBE">
      <w:pPr>
        <w:suppressAutoHyphens/>
        <w:jc w:val="both"/>
        <w:rPr>
          <w:sz w:val="28"/>
          <w:szCs w:val="28"/>
        </w:rPr>
      </w:pPr>
      <w:r w:rsidRPr="00E37623">
        <w:rPr>
          <w:sz w:val="28"/>
          <w:szCs w:val="28"/>
        </w:rPr>
        <w:tab/>
        <w:t>7. Акт утилизации (захоронения) в качестве отходов демонтированных движимых объектов (рекомендуемый образец);</w:t>
      </w:r>
    </w:p>
    <w:p w:rsidR="00E90FBE" w:rsidRPr="00E37623" w:rsidRDefault="00E90FBE" w:rsidP="00E90FBE">
      <w:pPr>
        <w:suppressAutoHyphens/>
        <w:jc w:val="both"/>
        <w:rPr>
          <w:sz w:val="28"/>
          <w:szCs w:val="28"/>
        </w:rPr>
      </w:pPr>
      <w:r w:rsidRPr="00E37623">
        <w:rPr>
          <w:sz w:val="28"/>
          <w:szCs w:val="28"/>
        </w:rPr>
        <w:tab/>
        <w:t>8. Акт о вручении ценных подарков, сувениров, призов в рамках протокольных (торжественных) мероприятий (рекомендуемый образец);</w:t>
      </w:r>
    </w:p>
    <w:p w:rsidR="00E90FBE" w:rsidRPr="00E37623" w:rsidRDefault="00E90FBE" w:rsidP="00E90FBE">
      <w:pPr>
        <w:suppressAutoHyphens/>
        <w:jc w:val="both"/>
        <w:rPr>
          <w:sz w:val="28"/>
          <w:szCs w:val="28"/>
        </w:rPr>
      </w:pPr>
      <w:r w:rsidRPr="00E37623">
        <w:rPr>
          <w:sz w:val="28"/>
          <w:szCs w:val="28"/>
        </w:rPr>
        <w:tab/>
        <w:t>9. Заявления на удержание из заработной платы;</w:t>
      </w:r>
    </w:p>
    <w:p w:rsidR="00E90FBE" w:rsidRPr="00E37623" w:rsidRDefault="00E90FBE" w:rsidP="00E90FBE">
      <w:pPr>
        <w:suppressAutoHyphens/>
        <w:jc w:val="both"/>
        <w:rPr>
          <w:sz w:val="28"/>
          <w:szCs w:val="28"/>
        </w:rPr>
      </w:pPr>
      <w:r w:rsidRPr="00E37623">
        <w:rPr>
          <w:sz w:val="28"/>
          <w:szCs w:val="28"/>
        </w:rPr>
        <w:tab/>
        <w:t>10. Заявление на получение денежных документов (почтовых марок, маркировальных конвертов);</w:t>
      </w:r>
    </w:p>
    <w:p w:rsidR="00E90FBE" w:rsidRPr="00E37623" w:rsidRDefault="00E90FBE" w:rsidP="00E90FBE">
      <w:pPr>
        <w:suppressAutoHyphens/>
        <w:jc w:val="both"/>
        <w:rPr>
          <w:sz w:val="28"/>
          <w:szCs w:val="28"/>
        </w:rPr>
      </w:pPr>
      <w:r w:rsidRPr="00E37623">
        <w:rPr>
          <w:sz w:val="28"/>
          <w:szCs w:val="28"/>
        </w:rPr>
        <w:tab/>
        <w:t>11. Реестр отправленных маркированных конвертов и почтовых марок;</w:t>
      </w:r>
    </w:p>
    <w:p w:rsidR="00E90FBE" w:rsidRPr="00E37623" w:rsidRDefault="00E90FBE" w:rsidP="00E90FBE">
      <w:pPr>
        <w:suppressAutoHyphens/>
        <w:jc w:val="both"/>
        <w:rPr>
          <w:sz w:val="28"/>
          <w:szCs w:val="28"/>
        </w:rPr>
      </w:pPr>
      <w:r w:rsidRPr="00E37623">
        <w:rPr>
          <w:sz w:val="28"/>
          <w:szCs w:val="28"/>
        </w:rPr>
        <w:tab/>
        <w:t>12. Расчетный листок;</w:t>
      </w:r>
    </w:p>
    <w:p w:rsidR="00E90FBE" w:rsidRPr="00E37623" w:rsidRDefault="00E90FBE" w:rsidP="00E90FBE">
      <w:pPr>
        <w:suppressAutoHyphens/>
        <w:ind w:firstLine="720"/>
        <w:jc w:val="both"/>
        <w:rPr>
          <w:sz w:val="28"/>
          <w:szCs w:val="28"/>
        </w:rPr>
      </w:pPr>
      <w:r w:rsidRPr="00E37623">
        <w:rPr>
          <w:sz w:val="28"/>
          <w:szCs w:val="28"/>
        </w:rPr>
        <w:t>13. Ведомость выданных Сертификатов по организации оздоровления и (или) отдыха детей;</w:t>
      </w:r>
    </w:p>
    <w:p w:rsidR="00E90FBE" w:rsidRPr="00E37623" w:rsidRDefault="00E90FBE" w:rsidP="00E90FBE">
      <w:pPr>
        <w:suppressAutoHyphens/>
        <w:ind w:firstLine="720"/>
        <w:jc w:val="both"/>
        <w:rPr>
          <w:sz w:val="28"/>
          <w:szCs w:val="28"/>
        </w:rPr>
      </w:pPr>
      <w:r w:rsidRPr="00E37623">
        <w:rPr>
          <w:sz w:val="28"/>
          <w:szCs w:val="28"/>
        </w:rPr>
        <w:t xml:space="preserve">14. Ведомость на вручение, выдачу; </w:t>
      </w:r>
    </w:p>
    <w:p w:rsidR="00E90FBE" w:rsidRPr="00E37623" w:rsidRDefault="00E90FBE" w:rsidP="00E90FBE">
      <w:pPr>
        <w:suppressAutoHyphens/>
        <w:ind w:firstLine="720"/>
        <w:jc w:val="both"/>
        <w:rPr>
          <w:sz w:val="28"/>
          <w:szCs w:val="28"/>
        </w:rPr>
      </w:pPr>
      <w:r w:rsidRPr="00E37623">
        <w:rPr>
          <w:sz w:val="28"/>
          <w:szCs w:val="28"/>
        </w:rPr>
        <w:t>15. Ведомость на выдачу физическим лицам;</w:t>
      </w:r>
    </w:p>
    <w:p w:rsidR="00E90FBE" w:rsidRPr="00E37623" w:rsidRDefault="00E90FBE" w:rsidP="00E90FBE">
      <w:pPr>
        <w:suppressAutoHyphens/>
        <w:ind w:firstLine="720"/>
        <w:jc w:val="both"/>
        <w:rPr>
          <w:sz w:val="28"/>
          <w:szCs w:val="28"/>
        </w:rPr>
      </w:pPr>
      <w:r w:rsidRPr="00E37623">
        <w:rPr>
          <w:sz w:val="28"/>
          <w:szCs w:val="28"/>
        </w:rPr>
        <w:t>16. Ведомость на вручение, выдачу юридическим лицам;</w:t>
      </w:r>
    </w:p>
    <w:p w:rsidR="00E90FBE" w:rsidRPr="00E37623" w:rsidRDefault="00E90FBE" w:rsidP="00E90FBE">
      <w:pPr>
        <w:suppressAutoHyphens/>
        <w:ind w:firstLine="720"/>
        <w:jc w:val="both"/>
        <w:rPr>
          <w:sz w:val="28"/>
          <w:szCs w:val="28"/>
        </w:rPr>
      </w:pPr>
      <w:r w:rsidRPr="00E37623">
        <w:rPr>
          <w:sz w:val="28"/>
          <w:szCs w:val="28"/>
        </w:rPr>
        <w:t>17. Реестр произведенных затрат по организации оздоровления и (или) отдыха детей;</w:t>
      </w:r>
    </w:p>
    <w:p w:rsidR="00E90FBE" w:rsidRPr="00E37623" w:rsidRDefault="00E90FBE" w:rsidP="00E90FBE">
      <w:pPr>
        <w:suppressAutoHyphens/>
        <w:ind w:firstLine="720"/>
        <w:jc w:val="both"/>
        <w:rPr>
          <w:sz w:val="28"/>
          <w:szCs w:val="28"/>
        </w:rPr>
      </w:pPr>
      <w:r w:rsidRPr="00E37623">
        <w:rPr>
          <w:sz w:val="28"/>
          <w:szCs w:val="28"/>
        </w:rPr>
        <w:t>18. Отчет по НДФЛ;</w:t>
      </w:r>
    </w:p>
    <w:p w:rsidR="00E90FBE" w:rsidRPr="00E37623" w:rsidRDefault="00E90FBE" w:rsidP="00E90FBE">
      <w:pPr>
        <w:suppressAutoHyphens/>
        <w:ind w:firstLine="720"/>
        <w:jc w:val="both"/>
        <w:rPr>
          <w:sz w:val="28"/>
          <w:szCs w:val="28"/>
        </w:rPr>
      </w:pPr>
      <w:r w:rsidRPr="00E37623">
        <w:rPr>
          <w:sz w:val="28"/>
          <w:szCs w:val="28"/>
        </w:rPr>
        <w:lastRenderedPageBreak/>
        <w:t xml:space="preserve">19. Информация о количестве дней отпусков, неиспользованных работниками по состоянию на </w:t>
      </w:r>
      <w:proofErr w:type="gramStart"/>
      <w:r w:rsidRPr="00E37623">
        <w:rPr>
          <w:sz w:val="28"/>
          <w:szCs w:val="28"/>
        </w:rPr>
        <w:t>31.12._</w:t>
      </w:r>
      <w:proofErr w:type="gramEnd"/>
      <w:r w:rsidRPr="00E37623">
        <w:rPr>
          <w:sz w:val="28"/>
          <w:szCs w:val="28"/>
        </w:rPr>
        <w:t>___ для формирования резерва отпусков на _______год;</w:t>
      </w:r>
    </w:p>
    <w:p w:rsidR="00E90FBE" w:rsidRPr="00E37623" w:rsidRDefault="00E90FBE" w:rsidP="00E90FBE">
      <w:pPr>
        <w:suppressAutoHyphens/>
        <w:ind w:firstLine="720"/>
        <w:jc w:val="both"/>
        <w:rPr>
          <w:sz w:val="28"/>
          <w:szCs w:val="28"/>
        </w:rPr>
      </w:pPr>
      <w:r w:rsidRPr="00E37623">
        <w:rPr>
          <w:sz w:val="28"/>
          <w:szCs w:val="28"/>
        </w:rPr>
        <w:t>20. Итоговый список;</w:t>
      </w:r>
    </w:p>
    <w:p w:rsidR="00E90FBE" w:rsidRPr="00E37623" w:rsidRDefault="00E90FBE" w:rsidP="00E90FBE">
      <w:pPr>
        <w:suppressAutoHyphens/>
        <w:ind w:firstLine="720"/>
        <w:jc w:val="both"/>
        <w:rPr>
          <w:sz w:val="28"/>
          <w:szCs w:val="28"/>
        </w:rPr>
      </w:pPr>
      <w:r w:rsidRPr="00E37623">
        <w:rPr>
          <w:sz w:val="28"/>
          <w:szCs w:val="28"/>
        </w:rPr>
        <w:t>21. Расчет суммы налога на имущество организации;</w:t>
      </w:r>
    </w:p>
    <w:p w:rsidR="00E90FBE" w:rsidRPr="00E37623" w:rsidRDefault="00E90FBE" w:rsidP="00E90FBE">
      <w:pPr>
        <w:suppressAutoHyphens/>
        <w:ind w:firstLine="720"/>
        <w:jc w:val="both"/>
        <w:rPr>
          <w:sz w:val="28"/>
          <w:szCs w:val="28"/>
        </w:rPr>
      </w:pPr>
      <w:r w:rsidRPr="00E37623">
        <w:rPr>
          <w:sz w:val="28"/>
          <w:szCs w:val="28"/>
        </w:rPr>
        <w:t>22. Расчет земельного налога;</w:t>
      </w:r>
    </w:p>
    <w:p w:rsidR="00E90FBE" w:rsidRPr="00E37623" w:rsidRDefault="00E90FBE" w:rsidP="00E90FBE">
      <w:pPr>
        <w:suppressAutoHyphens/>
        <w:ind w:firstLine="720"/>
        <w:jc w:val="both"/>
        <w:rPr>
          <w:sz w:val="28"/>
          <w:szCs w:val="28"/>
        </w:rPr>
      </w:pPr>
      <w:r w:rsidRPr="00E37623">
        <w:rPr>
          <w:sz w:val="28"/>
          <w:szCs w:val="28"/>
        </w:rPr>
        <w:t>23. Расчет транспортного налога;</w:t>
      </w:r>
    </w:p>
    <w:p w:rsidR="00E90FBE" w:rsidRPr="00E37623" w:rsidRDefault="00E90FBE" w:rsidP="00E90FBE">
      <w:pPr>
        <w:suppressAutoHyphens/>
        <w:ind w:firstLine="720"/>
        <w:jc w:val="both"/>
        <w:rPr>
          <w:sz w:val="28"/>
          <w:szCs w:val="28"/>
        </w:rPr>
      </w:pPr>
      <w:r w:rsidRPr="00E37623">
        <w:rPr>
          <w:sz w:val="28"/>
          <w:szCs w:val="28"/>
        </w:rPr>
        <w:t>2</w:t>
      </w:r>
      <w:r w:rsidR="001A5EC7" w:rsidRPr="00E37623">
        <w:rPr>
          <w:sz w:val="28"/>
          <w:szCs w:val="28"/>
        </w:rPr>
        <w:t>4</w:t>
      </w:r>
      <w:r w:rsidRPr="00E37623">
        <w:rPr>
          <w:sz w:val="28"/>
          <w:szCs w:val="28"/>
        </w:rPr>
        <w:t xml:space="preserve">. Отчет </w:t>
      </w:r>
      <w:r w:rsidRPr="00E37623">
        <w:rPr>
          <w:bCs/>
          <w:sz w:val="28"/>
          <w:szCs w:val="28"/>
        </w:rPr>
        <w:t>о движении имущества казны муниципального образования город Пермь</w:t>
      </w:r>
      <w:r w:rsidRPr="00E37623">
        <w:rPr>
          <w:sz w:val="28"/>
          <w:szCs w:val="28"/>
        </w:rPr>
        <w:t>;</w:t>
      </w:r>
    </w:p>
    <w:p w:rsidR="00E90FBE" w:rsidRPr="00E37623" w:rsidRDefault="001A5EC7" w:rsidP="00E90FBE">
      <w:pPr>
        <w:tabs>
          <w:tab w:val="left" w:pos="2552"/>
        </w:tabs>
        <w:suppressAutoHyphens/>
        <w:ind w:firstLine="720"/>
        <w:jc w:val="both"/>
        <w:rPr>
          <w:sz w:val="28"/>
          <w:szCs w:val="28"/>
        </w:rPr>
      </w:pPr>
      <w:r w:rsidRPr="00E37623">
        <w:rPr>
          <w:sz w:val="28"/>
          <w:szCs w:val="28"/>
        </w:rPr>
        <w:t>25</w:t>
      </w:r>
      <w:r w:rsidR="00E90FBE" w:rsidRPr="00E37623">
        <w:rPr>
          <w:sz w:val="28"/>
          <w:szCs w:val="28"/>
        </w:rPr>
        <w:t xml:space="preserve">. Выписка из реестра муниципального имущества города Перми (принято в муниципальную казну по данным реестрового учета за период); </w:t>
      </w:r>
    </w:p>
    <w:p w:rsidR="00E90FBE" w:rsidRPr="00E37623" w:rsidRDefault="001A5EC7" w:rsidP="00E90FBE">
      <w:pPr>
        <w:tabs>
          <w:tab w:val="left" w:pos="2552"/>
        </w:tabs>
        <w:suppressAutoHyphens/>
        <w:ind w:firstLine="720"/>
        <w:jc w:val="both"/>
        <w:rPr>
          <w:sz w:val="28"/>
          <w:szCs w:val="28"/>
        </w:rPr>
      </w:pPr>
      <w:r w:rsidRPr="00E37623">
        <w:rPr>
          <w:sz w:val="28"/>
          <w:szCs w:val="28"/>
        </w:rPr>
        <w:t>26</w:t>
      </w:r>
      <w:r w:rsidR="00E90FBE" w:rsidRPr="00E37623">
        <w:rPr>
          <w:sz w:val="28"/>
          <w:szCs w:val="28"/>
        </w:rPr>
        <w:t>. Выписка из реестра муниципального имущества города Перми (выбыло из муниципальной казны по данным реестрового учета за период);</w:t>
      </w:r>
    </w:p>
    <w:p w:rsidR="00E90FBE" w:rsidRPr="00E37623" w:rsidRDefault="001A5EC7" w:rsidP="00E90FBE">
      <w:pPr>
        <w:tabs>
          <w:tab w:val="left" w:pos="2552"/>
        </w:tabs>
        <w:suppressAutoHyphens/>
        <w:ind w:firstLine="720"/>
        <w:jc w:val="both"/>
        <w:rPr>
          <w:sz w:val="28"/>
          <w:szCs w:val="28"/>
        </w:rPr>
      </w:pPr>
      <w:r w:rsidRPr="00E37623">
        <w:rPr>
          <w:sz w:val="28"/>
          <w:szCs w:val="28"/>
        </w:rPr>
        <w:t>27</w:t>
      </w:r>
      <w:r w:rsidR="00E90FBE" w:rsidRPr="00E37623">
        <w:rPr>
          <w:sz w:val="28"/>
          <w:szCs w:val="28"/>
        </w:rPr>
        <w:t>. Акт сверки по имуществу казны муниципального образования город Пермь;</w:t>
      </w:r>
    </w:p>
    <w:p w:rsidR="00E90FBE" w:rsidRPr="00E37623" w:rsidRDefault="001A5EC7" w:rsidP="00E90FBE">
      <w:pPr>
        <w:tabs>
          <w:tab w:val="left" w:pos="2552"/>
        </w:tabs>
        <w:suppressAutoHyphens/>
        <w:ind w:firstLine="720"/>
        <w:jc w:val="both"/>
        <w:rPr>
          <w:sz w:val="28"/>
          <w:szCs w:val="28"/>
        </w:rPr>
      </w:pPr>
      <w:r w:rsidRPr="00E37623">
        <w:rPr>
          <w:sz w:val="28"/>
          <w:szCs w:val="28"/>
        </w:rPr>
        <w:t>28</w:t>
      </w:r>
      <w:r w:rsidR="00E90FBE" w:rsidRPr="00E37623">
        <w:rPr>
          <w:sz w:val="28"/>
          <w:szCs w:val="28"/>
        </w:rPr>
        <w:t xml:space="preserve">. Акт </w:t>
      </w:r>
      <w:r w:rsidR="00E90FBE" w:rsidRPr="00E37623">
        <w:rPr>
          <w:color w:val="000000"/>
          <w:sz w:val="28"/>
          <w:szCs w:val="28"/>
        </w:rPr>
        <w:t>сверки переданного (полученного) имущества между главными распорядителями бюджетных средств (главным распорядителем бюджетных средств и уполномоченным органом) городского округа город Пермь по состоянию на 1 _______ 202___ г.</w:t>
      </w:r>
      <w:r w:rsidR="00E90FBE" w:rsidRPr="00E37623">
        <w:rPr>
          <w:sz w:val="28"/>
          <w:szCs w:val="28"/>
        </w:rPr>
        <w:t>;</w:t>
      </w:r>
    </w:p>
    <w:p w:rsidR="00E90FBE" w:rsidRPr="00E37623" w:rsidRDefault="001A5EC7" w:rsidP="00E90FBE">
      <w:pPr>
        <w:suppressAutoHyphens/>
        <w:ind w:firstLine="720"/>
        <w:jc w:val="both"/>
        <w:rPr>
          <w:rFonts w:eastAsia="Calibri"/>
          <w:sz w:val="28"/>
          <w:szCs w:val="28"/>
        </w:rPr>
      </w:pPr>
      <w:r w:rsidRPr="00E37623">
        <w:rPr>
          <w:rFonts w:eastAsia="Calibri"/>
          <w:sz w:val="28"/>
          <w:szCs w:val="28"/>
        </w:rPr>
        <w:t>29</w:t>
      </w:r>
      <w:r w:rsidR="00E90FBE" w:rsidRPr="00E37623">
        <w:rPr>
          <w:rFonts w:eastAsia="Calibri"/>
          <w:sz w:val="28"/>
          <w:szCs w:val="28"/>
        </w:rPr>
        <w:t>. Расчет условных арендных платежей к договору безвозмездного пользования муниципальным недвижимым имуществом;</w:t>
      </w:r>
    </w:p>
    <w:p w:rsidR="00E90FBE" w:rsidRPr="00E37623" w:rsidRDefault="001A5EC7" w:rsidP="00E90FBE">
      <w:pPr>
        <w:suppressAutoHyphens/>
        <w:ind w:firstLine="720"/>
        <w:jc w:val="both"/>
        <w:rPr>
          <w:rFonts w:eastAsia="Calibri"/>
          <w:sz w:val="28"/>
          <w:szCs w:val="28"/>
        </w:rPr>
      </w:pPr>
      <w:r w:rsidRPr="00E37623">
        <w:rPr>
          <w:rFonts w:eastAsia="Calibri"/>
          <w:sz w:val="28"/>
          <w:szCs w:val="28"/>
        </w:rPr>
        <w:t>30</w:t>
      </w:r>
      <w:r w:rsidR="00E90FBE" w:rsidRPr="00E37623">
        <w:rPr>
          <w:rFonts w:eastAsia="Calibri"/>
          <w:sz w:val="28"/>
          <w:szCs w:val="28"/>
        </w:rPr>
        <w:t>. Перечень связанных сторон для формирования информации в целях составления годовой бухгалтерской (бюджетной) отчетности;</w:t>
      </w:r>
    </w:p>
    <w:p w:rsidR="00E90FBE" w:rsidRPr="00E37623" w:rsidRDefault="001A5EC7" w:rsidP="00E90FBE">
      <w:pPr>
        <w:suppressAutoHyphens/>
        <w:ind w:firstLine="720"/>
        <w:jc w:val="both"/>
        <w:rPr>
          <w:rFonts w:eastAsia="Calibri"/>
          <w:sz w:val="28"/>
          <w:szCs w:val="28"/>
        </w:rPr>
      </w:pPr>
      <w:r w:rsidRPr="00E37623">
        <w:rPr>
          <w:rFonts w:eastAsia="Calibri"/>
          <w:sz w:val="28"/>
          <w:szCs w:val="28"/>
        </w:rPr>
        <w:t>31</w:t>
      </w:r>
      <w:r w:rsidR="00E90FBE" w:rsidRPr="00E37623">
        <w:rPr>
          <w:rFonts w:eastAsia="Calibri"/>
          <w:sz w:val="28"/>
          <w:szCs w:val="28"/>
        </w:rPr>
        <w:t>. Информация о связанных сторонах и об операциях со связанными сторонами в годовой бухгалтерской (бюджетной) отчетности;</w:t>
      </w:r>
    </w:p>
    <w:p w:rsidR="00E90FBE" w:rsidRPr="00E37623" w:rsidRDefault="001A5EC7" w:rsidP="00E90FBE">
      <w:pPr>
        <w:suppressAutoHyphens/>
        <w:ind w:firstLine="720"/>
        <w:jc w:val="both"/>
        <w:rPr>
          <w:rFonts w:eastAsia="Calibri"/>
          <w:sz w:val="28"/>
          <w:szCs w:val="28"/>
        </w:rPr>
      </w:pPr>
      <w:r w:rsidRPr="00E37623">
        <w:rPr>
          <w:rFonts w:eastAsia="Calibri"/>
          <w:sz w:val="28"/>
          <w:szCs w:val="28"/>
        </w:rPr>
        <w:t>32</w:t>
      </w:r>
      <w:r w:rsidR="00E90FBE" w:rsidRPr="00E37623">
        <w:rPr>
          <w:rFonts w:eastAsia="Calibri"/>
          <w:sz w:val="28"/>
          <w:szCs w:val="28"/>
        </w:rPr>
        <w:t>. Решение № ___ о возврате излишне уплаченных (взысканных) или ошибочно перечисленных платежей в бюджет города Перми (форма № 1);</w:t>
      </w:r>
    </w:p>
    <w:p w:rsidR="00E90FBE" w:rsidRPr="00E37623" w:rsidRDefault="001A5EC7" w:rsidP="00E90FBE">
      <w:pPr>
        <w:suppressAutoHyphens/>
        <w:ind w:firstLine="720"/>
        <w:jc w:val="both"/>
        <w:rPr>
          <w:rFonts w:eastAsia="Calibri"/>
          <w:sz w:val="28"/>
          <w:szCs w:val="28"/>
        </w:rPr>
      </w:pPr>
      <w:r w:rsidRPr="00E37623">
        <w:rPr>
          <w:rFonts w:eastAsia="Calibri"/>
          <w:sz w:val="28"/>
          <w:szCs w:val="28"/>
        </w:rPr>
        <w:t>33</w:t>
      </w:r>
      <w:r w:rsidR="00E90FBE" w:rsidRPr="00E37623">
        <w:rPr>
          <w:rFonts w:eastAsia="Calibri"/>
          <w:sz w:val="28"/>
          <w:szCs w:val="28"/>
        </w:rPr>
        <w:t>. Решение № ___ о возврате излишне уплаченных (взысканных) или ошибочно перечисленных платежей в бюджет города Перми (форма № 2);</w:t>
      </w:r>
    </w:p>
    <w:p w:rsidR="00E90FBE" w:rsidRPr="00E37623" w:rsidRDefault="001A5EC7" w:rsidP="00E90FBE">
      <w:pPr>
        <w:suppressAutoHyphens/>
        <w:ind w:firstLine="720"/>
        <w:jc w:val="both"/>
        <w:rPr>
          <w:rFonts w:eastAsia="Calibri"/>
          <w:sz w:val="28"/>
          <w:szCs w:val="28"/>
        </w:rPr>
      </w:pPr>
      <w:r w:rsidRPr="00E37623">
        <w:rPr>
          <w:rFonts w:eastAsia="Calibri"/>
          <w:sz w:val="28"/>
          <w:szCs w:val="28"/>
        </w:rPr>
        <w:t>34</w:t>
      </w:r>
      <w:r w:rsidR="00E90FBE" w:rsidRPr="00E37623">
        <w:rPr>
          <w:rFonts w:eastAsia="Calibri"/>
          <w:sz w:val="28"/>
          <w:szCs w:val="28"/>
        </w:rPr>
        <w:t>. Расчетная ведомость по начислению и выплате пособий, пенсий, социальной помощи населению за _______ 20_______года (текущий месяц);</w:t>
      </w:r>
    </w:p>
    <w:p w:rsidR="00E90FBE" w:rsidRPr="00E37623" w:rsidRDefault="001A5EC7" w:rsidP="00E90FBE">
      <w:pPr>
        <w:suppressAutoHyphens/>
        <w:ind w:firstLine="720"/>
        <w:jc w:val="both"/>
        <w:rPr>
          <w:rFonts w:eastAsia="Calibri"/>
          <w:sz w:val="28"/>
          <w:szCs w:val="28"/>
        </w:rPr>
      </w:pPr>
      <w:r w:rsidRPr="00E37623">
        <w:rPr>
          <w:rFonts w:eastAsia="Calibri"/>
          <w:sz w:val="28"/>
          <w:szCs w:val="28"/>
        </w:rPr>
        <w:t>35</w:t>
      </w:r>
      <w:r w:rsidR="00E90FBE" w:rsidRPr="00E37623">
        <w:rPr>
          <w:rFonts w:eastAsia="Calibri"/>
          <w:sz w:val="28"/>
          <w:szCs w:val="28"/>
        </w:rPr>
        <w:t>. Расчетная ведомость по начислению и выплате пособий, пенсий, социальной помощи населению за _______ 20_______года (</w:t>
      </w:r>
      <w:r w:rsidR="00E90FBE" w:rsidRPr="00E37623">
        <w:rPr>
          <w:rFonts w:eastAsia="Calibri"/>
          <w:sz w:val="28"/>
          <w:szCs w:val="28"/>
          <w:lang w:val="en-US"/>
        </w:rPr>
        <w:t>c</w:t>
      </w:r>
      <w:r w:rsidR="00E90FBE" w:rsidRPr="00E37623">
        <w:rPr>
          <w:rFonts w:eastAsia="Calibri"/>
          <w:sz w:val="28"/>
          <w:szCs w:val="28"/>
        </w:rPr>
        <w:t xml:space="preserve"> начала года);</w:t>
      </w:r>
    </w:p>
    <w:p w:rsidR="00E90FBE" w:rsidRPr="00E37623" w:rsidRDefault="001A5EC7" w:rsidP="00E90FBE">
      <w:pPr>
        <w:suppressAutoHyphens/>
        <w:ind w:firstLine="720"/>
        <w:jc w:val="both"/>
        <w:rPr>
          <w:rFonts w:eastAsia="Calibri"/>
          <w:sz w:val="28"/>
          <w:szCs w:val="28"/>
        </w:rPr>
      </w:pPr>
      <w:r w:rsidRPr="00E37623">
        <w:rPr>
          <w:rFonts w:eastAsia="Calibri"/>
          <w:sz w:val="28"/>
          <w:szCs w:val="28"/>
        </w:rPr>
        <w:t>36</w:t>
      </w:r>
      <w:r w:rsidR="00E90FBE" w:rsidRPr="00E37623">
        <w:rPr>
          <w:rFonts w:eastAsia="Calibri"/>
          <w:sz w:val="28"/>
          <w:szCs w:val="28"/>
        </w:rPr>
        <w:t>. Форма приходно-расходной книги по учету бланков трудовых книжек и вкладышей в них;</w:t>
      </w:r>
    </w:p>
    <w:p w:rsidR="00E90FBE" w:rsidRPr="00E37623" w:rsidRDefault="001A5EC7" w:rsidP="00E90FBE">
      <w:pPr>
        <w:suppressAutoHyphens/>
        <w:ind w:firstLine="720"/>
        <w:jc w:val="both"/>
        <w:rPr>
          <w:rFonts w:eastAsia="Calibri"/>
          <w:sz w:val="28"/>
          <w:szCs w:val="28"/>
        </w:rPr>
      </w:pPr>
      <w:r w:rsidRPr="00E37623">
        <w:rPr>
          <w:rFonts w:eastAsia="Calibri"/>
          <w:sz w:val="28"/>
          <w:szCs w:val="28"/>
        </w:rPr>
        <w:t>37</w:t>
      </w:r>
      <w:r w:rsidR="00E90FBE" w:rsidRPr="00E37623">
        <w:rPr>
          <w:rFonts w:eastAsia="Calibri"/>
          <w:sz w:val="28"/>
          <w:szCs w:val="28"/>
        </w:rPr>
        <w:t>. Реестр договоров субсидий по нацпроектам;</w:t>
      </w:r>
    </w:p>
    <w:p w:rsidR="00E90FBE" w:rsidRPr="00E37623" w:rsidRDefault="001A5EC7" w:rsidP="00E90FBE">
      <w:pPr>
        <w:suppressAutoHyphens/>
        <w:ind w:firstLine="720"/>
        <w:jc w:val="both"/>
        <w:rPr>
          <w:rFonts w:eastAsia="Calibri"/>
          <w:sz w:val="28"/>
          <w:szCs w:val="28"/>
        </w:rPr>
      </w:pPr>
      <w:r w:rsidRPr="00E37623">
        <w:rPr>
          <w:rFonts w:eastAsia="Calibri"/>
          <w:sz w:val="28"/>
          <w:szCs w:val="28"/>
        </w:rPr>
        <w:t>38</w:t>
      </w:r>
      <w:r w:rsidR="00E90FBE" w:rsidRPr="00E37623">
        <w:rPr>
          <w:rFonts w:eastAsia="Calibri"/>
          <w:sz w:val="28"/>
          <w:szCs w:val="28"/>
        </w:rPr>
        <w:t>. Ведомость списания затрат</w:t>
      </w:r>
      <w:r w:rsidR="0008401F" w:rsidRPr="00E37623">
        <w:rPr>
          <w:rFonts w:eastAsia="Calibri"/>
          <w:sz w:val="28"/>
          <w:szCs w:val="28"/>
        </w:rPr>
        <w:t xml:space="preserve"> в бухгалтерском учете</w:t>
      </w:r>
      <w:r w:rsidR="00E90FBE" w:rsidRPr="00E37623">
        <w:rPr>
          <w:rFonts w:eastAsia="Calibri"/>
          <w:sz w:val="28"/>
          <w:szCs w:val="28"/>
        </w:rPr>
        <w:t>;</w:t>
      </w:r>
    </w:p>
    <w:p w:rsidR="00E90FBE" w:rsidRPr="00E37623" w:rsidRDefault="001A5EC7" w:rsidP="00E90FBE">
      <w:pPr>
        <w:suppressAutoHyphens/>
        <w:ind w:firstLine="720"/>
        <w:jc w:val="both"/>
        <w:rPr>
          <w:rFonts w:eastAsia="Calibri"/>
          <w:sz w:val="28"/>
          <w:szCs w:val="28"/>
        </w:rPr>
      </w:pPr>
      <w:r w:rsidRPr="00E37623">
        <w:rPr>
          <w:rFonts w:eastAsia="Calibri"/>
          <w:sz w:val="28"/>
          <w:szCs w:val="28"/>
        </w:rPr>
        <w:t>39</w:t>
      </w:r>
      <w:r w:rsidR="00E90FBE" w:rsidRPr="00E37623">
        <w:rPr>
          <w:rFonts w:eastAsia="Calibri"/>
          <w:sz w:val="28"/>
          <w:szCs w:val="28"/>
        </w:rPr>
        <w:t>. Оборотная ведомость группового учета доходов;</w:t>
      </w:r>
    </w:p>
    <w:p w:rsidR="00E90FBE" w:rsidRPr="00E37623" w:rsidRDefault="001A5EC7" w:rsidP="00E90FBE">
      <w:pPr>
        <w:suppressAutoHyphens/>
        <w:ind w:firstLine="720"/>
        <w:jc w:val="both"/>
        <w:rPr>
          <w:rFonts w:eastAsia="Calibri"/>
          <w:sz w:val="28"/>
          <w:szCs w:val="28"/>
        </w:rPr>
      </w:pPr>
      <w:r w:rsidRPr="00E37623">
        <w:rPr>
          <w:rFonts w:eastAsia="Calibri"/>
          <w:sz w:val="28"/>
          <w:szCs w:val="28"/>
        </w:rPr>
        <w:t>40-53</w:t>
      </w:r>
      <w:r w:rsidR="00E90FBE" w:rsidRPr="00E37623">
        <w:rPr>
          <w:rFonts w:eastAsia="Calibri"/>
          <w:sz w:val="28"/>
          <w:szCs w:val="28"/>
        </w:rPr>
        <w:t>. Информация о расходовании горюче-смазочных материалов за период;</w:t>
      </w:r>
    </w:p>
    <w:p w:rsidR="00E90FBE" w:rsidRPr="00E37623" w:rsidRDefault="001A5EC7" w:rsidP="00E90FBE">
      <w:pPr>
        <w:autoSpaceDE w:val="0"/>
        <w:adjustRightInd w:val="0"/>
        <w:ind w:firstLine="709"/>
        <w:rPr>
          <w:rFonts w:eastAsia="Calibri"/>
          <w:sz w:val="28"/>
          <w:szCs w:val="28"/>
        </w:rPr>
      </w:pPr>
      <w:r w:rsidRPr="00E37623">
        <w:rPr>
          <w:rFonts w:eastAsia="Calibri"/>
          <w:sz w:val="28"/>
          <w:szCs w:val="28"/>
        </w:rPr>
        <w:t>54</w:t>
      </w:r>
      <w:r w:rsidR="00E90FBE" w:rsidRPr="00E37623">
        <w:rPr>
          <w:rFonts w:eastAsia="Calibri"/>
          <w:sz w:val="28"/>
          <w:szCs w:val="28"/>
        </w:rPr>
        <w:t xml:space="preserve">. </w:t>
      </w:r>
      <w:r w:rsidR="00E90FBE" w:rsidRPr="00E37623">
        <w:rPr>
          <w:rFonts w:eastAsia="Calibri"/>
          <w:color w:val="000000"/>
          <w:sz w:val="28"/>
          <w:szCs w:val="28"/>
        </w:rPr>
        <w:t>Информация (выписка) о начисленных штрафах</w:t>
      </w:r>
      <w:r w:rsidR="00E90FBE" w:rsidRPr="00E37623">
        <w:rPr>
          <w:rFonts w:eastAsia="Calibri"/>
          <w:sz w:val="28"/>
          <w:szCs w:val="28"/>
        </w:rPr>
        <w:t>;</w:t>
      </w:r>
    </w:p>
    <w:p w:rsidR="00E90FBE" w:rsidRPr="00E37623" w:rsidRDefault="001A5EC7" w:rsidP="00E90FBE">
      <w:pPr>
        <w:autoSpaceDE w:val="0"/>
        <w:adjustRightInd w:val="0"/>
        <w:ind w:firstLine="709"/>
        <w:jc w:val="both"/>
        <w:outlineLvl w:val="0"/>
        <w:rPr>
          <w:rFonts w:eastAsia="Calibri"/>
          <w:bCs/>
          <w:sz w:val="28"/>
          <w:szCs w:val="28"/>
          <w:lang w:eastAsia="en-US"/>
        </w:rPr>
      </w:pPr>
      <w:r w:rsidRPr="00E37623">
        <w:rPr>
          <w:rFonts w:eastAsia="Calibri"/>
          <w:sz w:val="28"/>
          <w:szCs w:val="28"/>
        </w:rPr>
        <w:t>55</w:t>
      </w:r>
      <w:r w:rsidR="00E90FBE" w:rsidRPr="00E37623">
        <w:rPr>
          <w:rFonts w:eastAsia="Calibri"/>
          <w:sz w:val="28"/>
          <w:szCs w:val="28"/>
        </w:rPr>
        <w:t xml:space="preserve">. </w:t>
      </w:r>
      <w:r w:rsidR="00E90FBE" w:rsidRPr="00E37623">
        <w:rPr>
          <w:rFonts w:eastAsia="Calibri"/>
          <w:bCs/>
          <w:sz w:val="28"/>
          <w:szCs w:val="28"/>
          <w:lang w:eastAsia="en-US"/>
        </w:rPr>
        <w:t>Профессиональное суждение бухгалтера в отношение договоров аренды (лизинга, договоров безвозмездного пользования).</w:t>
      </w:r>
    </w:p>
    <w:p w:rsidR="00845061" w:rsidRPr="00E37623" w:rsidRDefault="00845061" w:rsidP="00E90FBE">
      <w:pPr>
        <w:autoSpaceDE w:val="0"/>
        <w:adjustRightInd w:val="0"/>
        <w:ind w:firstLine="709"/>
        <w:jc w:val="both"/>
        <w:outlineLvl w:val="0"/>
        <w:rPr>
          <w:rFonts w:eastAsia="Calibri"/>
          <w:bCs/>
          <w:sz w:val="28"/>
          <w:szCs w:val="28"/>
          <w:lang w:eastAsia="en-US"/>
        </w:rPr>
      </w:pPr>
      <w:r w:rsidRPr="00E37623">
        <w:rPr>
          <w:rFonts w:eastAsia="Calibri"/>
          <w:bCs/>
          <w:sz w:val="28"/>
          <w:szCs w:val="28"/>
          <w:lang w:eastAsia="en-US"/>
        </w:rPr>
        <w:t>56. Информация (выписка) о начисленных штрафах.</w:t>
      </w:r>
    </w:p>
    <w:p w:rsidR="00845061" w:rsidRPr="00E37623" w:rsidRDefault="00845061" w:rsidP="00E90FBE">
      <w:pPr>
        <w:autoSpaceDE w:val="0"/>
        <w:adjustRightInd w:val="0"/>
        <w:ind w:firstLine="709"/>
        <w:jc w:val="both"/>
        <w:outlineLvl w:val="0"/>
        <w:rPr>
          <w:rFonts w:eastAsia="Calibri"/>
          <w:bCs/>
          <w:sz w:val="28"/>
          <w:szCs w:val="28"/>
          <w:lang w:eastAsia="en-US"/>
        </w:rPr>
      </w:pPr>
      <w:r w:rsidRPr="00E37623">
        <w:rPr>
          <w:rFonts w:eastAsia="Calibri"/>
          <w:bCs/>
          <w:sz w:val="28"/>
          <w:szCs w:val="28"/>
          <w:lang w:eastAsia="en-US"/>
        </w:rPr>
        <w:t>57. Профессиональное суждение бухгалтера в отношении договоров аренды (лизинга безвозмездного пользования).</w:t>
      </w:r>
    </w:p>
    <w:p w:rsidR="00E90FBE" w:rsidRPr="00E37623" w:rsidRDefault="00E90FBE" w:rsidP="00E90FBE">
      <w:pPr>
        <w:suppressAutoHyphens/>
        <w:jc w:val="both"/>
        <w:rPr>
          <w:sz w:val="28"/>
          <w:szCs w:val="28"/>
        </w:rPr>
      </w:pPr>
      <w:r w:rsidRPr="00E37623">
        <w:rPr>
          <w:sz w:val="28"/>
          <w:szCs w:val="28"/>
        </w:rPr>
        <w:lastRenderedPageBreak/>
        <w:tab/>
        <w:t xml:space="preserve">Приложение </w:t>
      </w:r>
      <w:r w:rsidR="00145301" w:rsidRPr="00E37623">
        <w:rPr>
          <w:sz w:val="28"/>
          <w:szCs w:val="28"/>
        </w:rPr>
        <w:t xml:space="preserve">5. </w:t>
      </w:r>
      <w:r w:rsidRPr="00E37623">
        <w:rPr>
          <w:sz w:val="28"/>
          <w:szCs w:val="28"/>
        </w:rPr>
        <w:t>Перечень нетиповых бухгалтерских проводок;</w:t>
      </w:r>
    </w:p>
    <w:p w:rsidR="00E90FBE" w:rsidRPr="00E37623" w:rsidRDefault="00E90FBE" w:rsidP="00E90FBE">
      <w:pPr>
        <w:suppressAutoHyphens/>
        <w:jc w:val="both"/>
        <w:rPr>
          <w:sz w:val="28"/>
          <w:szCs w:val="28"/>
        </w:rPr>
      </w:pPr>
      <w:r w:rsidRPr="00E37623">
        <w:rPr>
          <w:sz w:val="28"/>
          <w:szCs w:val="28"/>
        </w:rPr>
        <w:tab/>
        <w:t xml:space="preserve">Приложение </w:t>
      </w:r>
      <w:r w:rsidR="00145301" w:rsidRPr="00E37623">
        <w:rPr>
          <w:sz w:val="28"/>
          <w:szCs w:val="28"/>
        </w:rPr>
        <w:t xml:space="preserve">6. </w:t>
      </w:r>
      <w:r w:rsidRPr="00E37623">
        <w:rPr>
          <w:sz w:val="28"/>
          <w:szCs w:val="28"/>
        </w:rPr>
        <w:t>Перечень журналов операций;</w:t>
      </w:r>
    </w:p>
    <w:p w:rsidR="00545DE0" w:rsidRPr="00E37623" w:rsidRDefault="00E90FBE" w:rsidP="00E90FBE">
      <w:pPr>
        <w:suppressAutoHyphens/>
        <w:jc w:val="both"/>
        <w:rPr>
          <w:sz w:val="28"/>
          <w:szCs w:val="28"/>
        </w:rPr>
      </w:pPr>
      <w:r w:rsidRPr="00E37623">
        <w:rPr>
          <w:sz w:val="28"/>
          <w:szCs w:val="28"/>
        </w:rPr>
        <w:tab/>
        <w:t>Приложение</w:t>
      </w:r>
      <w:r w:rsidR="00F32680" w:rsidRPr="00E37623">
        <w:rPr>
          <w:sz w:val="28"/>
          <w:szCs w:val="28"/>
        </w:rPr>
        <w:t xml:space="preserve"> </w:t>
      </w:r>
      <w:r w:rsidR="00145301" w:rsidRPr="00E37623">
        <w:rPr>
          <w:sz w:val="28"/>
          <w:szCs w:val="28"/>
        </w:rPr>
        <w:t xml:space="preserve">7. </w:t>
      </w:r>
      <w:r w:rsidRPr="00E37623">
        <w:rPr>
          <w:sz w:val="28"/>
          <w:szCs w:val="28"/>
        </w:rPr>
        <w:t>Журнал учета выдачи доверенностей (рекомендуемая форма);</w:t>
      </w:r>
    </w:p>
    <w:p w:rsidR="00E90FBE" w:rsidRPr="00E37623" w:rsidRDefault="00E90FBE" w:rsidP="00E90FBE">
      <w:pPr>
        <w:suppressAutoHyphens/>
        <w:jc w:val="both"/>
        <w:rPr>
          <w:sz w:val="28"/>
          <w:szCs w:val="28"/>
        </w:rPr>
      </w:pPr>
      <w:r w:rsidRPr="00E37623">
        <w:rPr>
          <w:sz w:val="28"/>
          <w:szCs w:val="28"/>
        </w:rPr>
        <w:tab/>
        <w:t>Приложение</w:t>
      </w:r>
      <w:r w:rsidR="00F32680" w:rsidRPr="00E37623">
        <w:rPr>
          <w:sz w:val="28"/>
          <w:szCs w:val="28"/>
        </w:rPr>
        <w:t xml:space="preserve"> </w:t>
      </w:r>
      <w:r w:rsidR="00145301" w:rsidRPr="00E37623">
        <w:rPr>
          <w:sz w:val="28"/>
          <w:szCs w:val="28"/>
        </w:rPr>
        <w:t xml:space="preserve">8. </w:t>
      </w:r>
      <w:r w:rsidRPr="00E37623">
        <w:rPr>
          <w:sz w:val="28"/>
          <w:szCs w:val="28"/>
        </w:rPr>
        <w:t>Порядок формирования и использования резервов предстоящих расходов;</w:t>
      </w:r>
    </w:p>
    <w:p w:rsidR="00E90FBE" w:rsidRPr="00E37623" w:rsidRDefault="00E90FBE" w:rsidP="00E90FBE">
      <w:pPr>
        <w:suppressAutoHyphens/>
        <w:jc w:val="both"/>
        <w:rPr>
          <w:sz w:val="28"/>
          <w:szCs w:val="28"/>
        </w:rPr>
      </w:pPr>
      <w:r w:rsidRPr="00E37623">
        <w:rPr>
          <w:sz w:val="28"/>
          <w:szCs w:val="28"/>
        </w:rPr>
        <w:tab/>
        <w:t xml:space="preserve">Приложение </w:t>
      </w:r>
      <w:r w:rsidR="00145301" w:rsidRPr="00E37623">
        <w:rPr>
          <w:sz w:val="28"/>
          <w:szCs w:val="28"/>
        </w:rPr>
        <w:t xml:space="preserve">9. </w:t>
      </w:r>
      <w:r w:rsidRPr="00E37623">
        <w:rPr>
          <w:color w:val="000000"/>
          <w:sz w:val="28"/>
          <w:szCs w:val="28"/>
        </w:rPr>
        <w:t xml:space="preserve">Список исковых требований оспоримых, по которым субъектом учета не предполагается досудебное урегулирование, на дату уведомления субъекта учета о принятии иска к судебному </w:t>
      </w:r>
      <w:proofErr w:type="gramStart"/>
      <w:r w:rsidRPr="00E37623">
        <w:rPr>
          <w:color w:val="000000"/>
          <w:sz w:val="28"/>
          <w:szCs w:val="28"/>
        </w:rPr>
        <w:t xml:space="preserve">производству;  </w:t>
      </w:r>
      <w:r w:rsidRPr="00E37623">
        <w:rPr>
          <w:sz w:val="28"/>
          <w:szCs w:val="28"/>
        </w:rPr>
        <w:t>Список</w:t>
      </w:r>
      <w:proofErr w:type="gramEnd"/>
      <w:r w:rsidRPr="00E37623">
        <w:rPr>
          <w:sz w:val="28"/>
          <w:szCs w:val="28"/>
        </w:rPr>
        <w:t xml:space="preserve"> исковых требований оспоримых, по которым субъектом учета предполагается досудебное урегулирование, на дату получения претензионного требования (рекомендуемая форма);</w:t>
      </w:r>
    </w:p>
    <w:p w:rsidR="00E90FBE" w:rsidRPr="00E37623" w:rsidRDefault="00E90FBE" w:rsidP="00E90FBE">
      <w:pPr>
        <w:suppressAutoHyphens/>
        <w:jc w:val="both"/>
        <w:rPr>
          <w:sz w:val="28"/>
          <w:szCs w:val="28"/>
        </w:rPr>
      </w:pPr>
      <w:r w:rsidRPr="00E37623">
        <w:rPr>
          <w:sz w:val="28"/>
          <w:szCs w:val="28"/>
        </w:rPr>
        <w:tab/>
        <w:t xml:space="preserve">Приложение </w:t>
      </w:r>
      <w:r w:rsidR="00145301" w:rsidRPr="00E37623">
        <w:rPr>
          <w:sz w:val="28"/>
          <w:szCs w:val="28"/>
        </w:rPr>
        <w:t xml:space="preserve">10. </w:t>
      </w:r>
      <w:r w:rsidRPr="00E37623">
        <w:rPr>
          <w:sz w:val="28"/>
          <w:szCs w:val="28"/>
        </w:rPr>
        <w:t>Порядок учета принятых (принимаемых, отложенных) обязательств;</w:t>
      </w:r>
    </w:p>
    <w:p w:rsidR="00E90FBE" w:rsidRPr="00E37623" w:rsidRDefault="00E90FBE" w:rsidP="00E90FBE">
      <w:pPr>
        <w:suppressAutoHyphens/>
        <w:jc w:val="both"/>
        <w:rPr>
          <w:sz w:val="28"/>
          <w:szCs w:val="28"/>
        </w:rPr>
      </w:pPr>
      <w:r w:rsidRPr="00E37623">
        <w:rPr>
          <w:sz w:val="28"/>
          <w:szCs w:val="28"/>
        </w:rPr>
        <w:tab/>
        <w:t xml:space="preserve">Приложение </w:t>
      </w:r>
      <w:r w:rsidR="00145301" w:rsidRPr="00E37623">
        <w:rPr>
          <w:sz w:val="28"/>
          <w:szCs w:val="28"/>
        </w:rPr>
        <w:t xml:space="preserve">11. </w:t>
      </w:r>
      <w:r w:rsidRPr="00E37623">
        <w:rPr>
          <w:sz w:val="28"/>
          <w:szCs w:val="28"/>
        </w:rPr>
        <w:t>Журнал учета результатов внутреннего финансового контроля (внутреннего контроля) (рекомендуемая форма);</w:t>
      </w:r>
    </w:p>
    <w:p w:rsidR="00E90FBE" w:rsidRPr="00E37623" w:rsidRDefault="00E90FBE" w:rsidP="00E90FBE">
      <w:pPr>
        <w:suppressAutoHyphens/>
        <w:jc w:val="both"/>
        <w:rPr>
          <w:sz w:val="28"/>
          <w:szCs w:val="28"/>
        </w:rPr>
      </w:pPr>
      <w:r w:rsidRPr="00E37623">
        <w:rPr>
          <w:sz w:val="28"/>
          <w:szCs w:val="28"/>
        </w:rPr>
        <w:tab/>
        <w:t xml:space="preserve">Приложение </w:t>
      </w:r>
      <w:r w:rsidR="00145301" w:rsidRPr="00E37623">
        <w:rPr>
          <w:sz w:val="28"/>
          <w:szCs w:val="28"/>
        </w:rPr>
        <w:t xml:space="preserve">12. </w:t>
      </w:r>
      <w:r w:rsidRPr="00E37623">
        <w:rPr>
          <w:bCs/>
          <w:sz w:val="28"/>
          <w:szCs w:val="28"/>
        </w:rPr>
        <w:t xml:space="preserve">Порядок </w:t>
      </w:r>
      <w:r w:rsidRPr="00E37623">
        <w:rPr>
          <w:sz w:val="28"/>
        </w:rPr>
        <w:t xml:space="preserve">проведения инвентаризации нефинансовых и финансовых активов, обязательств, прав пользования, а также имущества и обязательств на </w:t>
      </w:r>
      <w:proofErr w:type="spellStart"/>
      <w:r w:rsidRPr="00E37623">
        <w:rPr>
          <w:sz w:val="28"/>
        </w:rPr>
        <w:t>забалансовых</w:t>
      </w:r>
      <w:proofErr w:type="spellEnd"/>
      <w:r w:rsidRPr="00E37623">
        <w:rPr>
          <w:sz w:val="28"/>
        </w:rPr>
        <w:t xml:space="preserve"> счетах бухгалтерского (бюджетного) учета (рекомендуемая форма)</w:t>
      </w:r>
      <w:r w:rsidRPr="00E37623">
        <w:rPr>
          <w:sz w:val="28"/>
          <w:szCs w:val="28"/>
        </w:rPr>
        <w:t>;</w:t>
      </w:r>
    </w:p>
    <w:p w:rsidR="00E90FBE" w:rsidRPr="00E37623" w:rsidRDefault="00E90FBE" w:rsidP="00E90FBE">
      <w:pPr>
        <w:suppressAutoHyphens/>
        <w:jc w:val="both"/>
        <w:rPr>
          <w:sz w:val="28"/>
          <w:szCs w:val="28"/>
        </w:rPr>
      </w:pPr>
      <w:r w:rsidRPr="00E37623">
        <w:rPr>
          <w:sz w:val="28"/>
          <w:szCs w:val="28"/>
        </w:rPr>
        <w:tab/>
        <w:t xml:space="preserve">Приложение </w:t>
      </w:r>
      <w:r w:rsidR="00145301" w:rsidRPr="00E37623">
        <w:rPr>
          <w:sz w:val="28"/>
          <w:szCs w:val="28"/>
        </w:rPr>
        <w:t xml:space="preserve">13. </w:t>
      </w:r>
      <w:r w:rsidRPr="00E37623">
        <w:rPr>
          <w:sz w:val="28"/>
          <w:szCs w:val="28"/>
        </w:rPr>
        <w:t>Акт приема-передачи дел (рекомендуемая форма);</w:t>
      </w:r>
    </w:p>
    <w:p w:rsidR="00E90FBE" w:rsidRPr="00E37623" w:rsidRDefault="00E90FBE" w:rsidP="00E90FBE">
      <w:pPr>
        <w:suppressAutoHyphens/>
        <w:jc w:val="both"/>
        <w:rPr>
          <w:color w:val="000000"/>
          <w:sz w:val="28"/>
          <w:szCs w:val="28"/>
        </w:rPr>
      </w:pPr>
      <w:r w:rsidRPr="00E37623">
        <w:rPr>
          <w:sz w:val="28"/>
          <w:szCs w:val="28"/>
        </w:rPr>
        <w:tab/>
      </w:r>
      <w:hyperlink r:id="rId733" w:history="1">
        <w:r w:rsidRPr="00E37623">
          <w:rPr>
            <w:color w:val="000000"/>
            <w:sz w:val="28"/>
            <w:szCs w:val="28"/>
          </w:rPr>
          <w:t xml:space="preserve">Приложение </w:t>
        </w:r>
      </w:hyperlink>
      <w:r w:rsidR="00145301" w:rsidRPr="00E37623">
        <w:rPr>
          <w:color w:val="000000"/>
          <w:sz w:val="28"/>
          <w:szCs w:val="28"/>
        </w:rPr>
        <w:t xml:space="preserve">14. </w:t>
      </w:r>
      <w:r w:rsidRPr="00E37623">
        <w:rPr>
          <w:color w:val="000000"/>
          <w:sz w:val="28"/>
          <w:szCs w:val="28"/>
        </w:rPr>
        <w:t>Регистр налогового учета по налогу на доходы физических лиц;</w:t>
      </w:r>
    </w:p>
    <w:p w:rsidR="00E90FBE" w:rsidRPr="00E37623" w:rsidRDefault="00E90FBE" w:rsidP="00E90FBE">
      <w:pPr>
        <w:suppressAutoHyphens/>
        <w:jc w:val="both"/>
        <w:rPr>
          <w:bCs/>
          <w:sz w:val="28"/>
          <w:szCs w:val="28"/>
        </w:rPr>
      </w:pPr>
      <w:r w:rsidRPr="00E37623">
        <w:rPr>
          <w:color w:val="000000"/>
          <w:sz w:val="28"/>
          <w:szCs w:val="28"/>
        </w:rPr>
        <w:tab/>
        <w:t xml:space="preserve">Приложение </w:t>
      </w:r>
      <w:r w:rsidR="00145301" w:rsidRPr="00E37623">
        <w:rPr>
          <w:color w:val="000000"/>
          <w:sz w:val="28"/>
          <w:szCs w:val="28"/>
        </w:rPr>
        <w:t xml:space="preserve">15. </w:t>
      </w:r>
      <w:r w:rsidRPr="00E37623">
        <w:rPr>
          <w:color w:val="000000"/>
          <w:sz w:val="28"/>
          <w:szCs w:val="28"/>
        </w:rPr>
        <w:t xml:space="preserve">Карточка учета </w:t>
      </w:r>
      <w:r w:rsidRPr="00E37623">
        <w:rPr>
          <w:bCs/>
          <w:sz w:val="28"/>
          <w:szCs w:val="28"/>
        </w:rPr>
        <w:t>сумм начисленных выплат и иных вознаграждений и сумм начисленных страховых взносов.</w:t>
      </w:r>
    </w:p>
    <w:p w:rsidR="00E90FBE" w:rsidRPr="00E37623" w:rsidRDefault="00E90FBE" w:rsidP="00E90FBE">
      <w:pPr>
        <w:suppressAutoHyphens/>
        <w:jc w:val="both"/>
        <w:rPr>
          <w:bCs/>
          <w:sz w:val="28"/>
          <w:szCs w:val="28"/>
        </w:rPr>
      </w:pPr>
      <w:r w:rsidRPr="00E37623">
        <w:rPr>
          <w:bCs/>
          <w:sz w:val="28"/>
          <w:szCs w:val="28"/>
        </w:rPr>
        <w:tab/>
        <w:t xml:space="preserve">Приложение </w:t>
      </w:r>
      <w:r w:rsidR="00145301" w:rsidRPr="00E37623">
        <w:rPr>
          <w:bCs/>
          <w:sz w:val="28"/>
          <w:szCs w:val="28"/>
        </w:rPr>
        <w:t xml:space="preserve">16. </w:t>
      </w:r>
      <w:r w:rsidRPr="00E37623">
        <w:rPr>
          <w:bCs/>
          <w:sz w:val="28"/>
          <w:szCs w:val="28"/>
        </w:rPr>
        <w:t>Коды аналитических счетов (КОСГУ), применяемые в 24-26 разрядах номера счета рабочего плана счетов бухгалтерского (бюджетного) учета.</w:t>
      </w:r>
    </w:p>
    <w:p w:rsidR="00E90FBE" w:rsidRPr="00E37623" w:rsidRDefault="00E90FBE" w:rsidP="00E90FBE">
      <w:pPr>
        <w:suppressAutoHyphens/>
        <w:autoSpaceDE w:val="0"/>
        <w:autoSpaceDN w:val="0"/>
        <w:adjustRightInd w:val="0"/>
        <w:jc w:val="both"/>
        <w:outlineLvl w:val="0"/>
        <w:rPr>
          <w:color w:val="000000"/>
          <w:sz w:val="28"/>
          <w:szCs w:val="28"/>
        </w:rPr>
      </w:pPr>
      <w:r w:rsidRPr="00E37623">
        <w:rPr>
          <w:bCs/>
          <w:sz w:val="28"/>
          <w:szCs w:val="28"/>
        </w:rPr>
        <w:tab/>
        <w:t>Приложение</w:t>
      </w:r>
      <w:r w:rsidR="00F32680" w:rsidRPr="00E37623">
        <w:rPr>
          <w:bCs/>
          <w:sz w:val="28"/>
          <w:szCs w:val="28"/>
        </w:rPr>
        <w:t xml:space="preserve"> </w:t>
      </w:r>
      <w:r w:rsidR="00145301" w:rsidRPr="00E37623">
        <w:rPr>
          <w:bCs/>
          <w:sz w:val="28"/>
          <w:szCs w:val="28"/>
        </w:rPr>
        <w:t xml:space="preserve">17. </w:t>
      </w:r>
      <w:r w:rsidRPr="00E37623">
        <w:rPr>
          <w:color w:val="000000"/>
          <w:sz w:val="28"/>
          <w:szCs w:val="28"/>
        </w:rPr>
        <w:t>Особенности учета мягкого инвентаря и правила маркировки мягкого инвентаря.</w:t>
      </w:r>
    </w:p>
    <w:p w:rsidR="00E90FBE" w:rsidRPr="00E37623" w:rsidRDefault="00243C7D" w:rsidP="006D0D19">
      <w:pPr>
        <w:ind w:firstLine="720"/>
        <w:jc w:val="both"/>
        <w:rPr>
          <w:sz w:val="28"/>
          <w:szCs w:val="28"/>
        </w:rPr>
      </w:pPr>
      <w:r w:rsidRPr="00E37623">
        <w:rPr>
          <w:color w:val="000000"/>
          <w:sz w:val="28"/>
          <w:szCs w:val="28"/>
        </w:rPr>
        <w:t xml:space="preserve">Приложение 18. </w:t>
      </w:r>
      <w:r w:rsidR="006D0D19" w:rsidRPr="00E37623">
        <w:rPr>
          <w:bCs/>
          <w:sz w:val="28"/>
          <w:szCs w:val="28"/>
        </w:rPr>
        <w:t>Положение о признании дебиторской задолженности сомнительной или безнадежной к взысканию (рекомендуемый образец).</w:t>
      </w:r>
      <w:r w:rsidR="006D0D19" w:rsidRPr="00E37623">
        <w:rPr>
          <w:sz w:val="28"/>
          <w:szCs w:val="28"/>
        </w:rPr>
        <w:br/>
      </w:r>
      <w:r w:rsidR="00E90FBE" w:rsidRPr="00E37623">
        <w:rPr>
          <w:color w:val="000000"/>
          <w:sz w:val="28"/>
          <w:szCs w:val="28"/>
        </w:rPr>
        <w:tab/>
      </w:r>
      <w:r w:rsidR="00741A54" w:rsidRPr="00E37623">
        <w:rPr>
          <w:color w:val="000000"/>
          <w:sz w:val="28"/>
          <w:szCs w:val="28"/>
        </w:rPr>
        <w:t>Приложение 1</w:t>
      </w:r>
      <w:r w:rsidRPr="00E37623">
        <w:rPr>
          <w:color w:val="000000"/>
          <w:sz w:val="28"/>
          <w:szCs w:val="28"/>
        </w:rPr>
        <w:t>9</w:t>
      </w:r>
      <w:r w:rsidR="00741A54" w:rsidRPr="00E37623">
        <w:rPr>
          <w:color w:val="000000"/>
          <w:sz w:val="28"/>
          <w:szCs w:val="28"/>
        </w:rPr>
        <w:t>. Учет зеленых насаждений. Проведение инвентаризации зеленых насаждений.</w:t>
      </w:r>
    </w:p>
    <w:p w:rsidR="00E90FBE" w:rsidRPr="00E37623" w:rsidRDefault="00243C7D" w:rsidP="00E90FBE">
      <w:r w:rsidRPr="00E37623">
        <w:tab/>
      </w:r>
    </w:p>
    <w:p w:rsidR="009C3810" w:rsidRPr="00E37623" w:rsidRDefault="009C3810" w:rsidP="00E90FBE">
      <w:pPr>
        <w:suppressAutoHyphens/>
        <w:jc w:val="center"/>
        <w:rPr>
          <w:b/>
          <w:sz w:val="28"/>
          <w:szCs w:val="28"/>
        </w:rPr>
      </w:pPr>
      <w:r w:rsidRPr="00E37623">
        <w:rPr>
          <w:b/>
          <w:sz w:val="28"/>
          <w:szCs w:val="28"/>
        </w:rPr>
        <w:t>19. Прочее.</w:t>
      </w:r>
    </w:p>
    <w:p w:rsidR="009C3810" w:rsidRPr="00E37623" w:rsidRDefault="009C3810" w:rsidP="009C3810">
      <w:pPr>
        <w:suppressAutoHyphens/>
        <w:jc w:val="center"/>
        <w:rPr>
          <w:sz w:val="28"/>
          <w:szCs w:val="28"/>
        </w:rPr>
      </w:pPr>
    </w:p>
    <w:p w:rsidR="002C0ECB" w:rsidRPr="00E37623" w:rsidRDefault="009C3810" w:rsidP="002C0ECB">
      <w:pPr>
        <w:suppressAutoHyphens/>
        <w:jc w:val="both"/>
        <w:rPr>
          <w:sz w:val="28"/>
          <w:szCs w:val="28"/>
        </w:rPr>
      </w:pPr>
      <w:r w:rsidRPr="00E37623">
        <w:rPr>
          <w:sz w:val="28"/>
          <w:szCs w:val="28"/>
        </w:rPr>
        <w:tab/>
        <w:t xml:space="preserve">19.1. </w:t>
      </w:r>
      <w:r w:rsidR="002C0ECB" w:rsidRPr="00E37623">
        <w:rPr>
          <w:sz w:val="28"/>
          <w:szCs w:val="28"/>
        </w:rPr>
        <w:tab/>
        <w:t>Перечень должностных лиц, на которых возлагается обязанность составления первичных учетных документов (</w:t>
      </w:r>
      <w:r w:rsidR="007E1AEC" w:rsidRPr="00E37623">
        <w:rPr>
          <w:sz w:val="28"/>
          <w:szCs w:val="28"/>
        </w:rPr>
        <w:t xml:space="preserve">электронных </w:t>
      </w:r>
      <w:r w:rsidR="002C0ECB" w:rsidRPr="00E37623">
        <w:rPr>
          <w:sz w:val="28"/>
          <w:szCs w:val="28"/>
        </w:rPr>
        <w:t>первичных учетных документов), и которым предоставляется право их подписи, а также лиц, ответственных за их хранение, утверждается распоряжением (приказом) руководителя Заказчика. Копия распоряжения (приказа) представляется в МКУ «ЦБУ» в течение трех рабочих дней после выхода распоряжения (приказа).</w:t>
      </w:r>
    </w:p>
    <w:p w:rsidR="00185738" w:rsidRPr="00E37623" w:rsidRDefault="009C3810" w:rsidP="00185738">
      <w:pPr>
        <w:suppressAutoHyphens/>
        <w:jc w:val="both"/>
        <w:rPr>
          <w:sz w:val="28"/>
          <w:szCs w:val="28"/>
        </w:rPr>
      </w:pPr>
      <w:r w:rsidRPr="00E37623">
        <w:rPr>
          <w:sz w:val="28"/>
          <w:szCs w:val="28"/>
        </w:rPr>
        <w:tab/>
        <w:t>19.</w:t>
      </w:r>
      <w:r w:rsidR="007E39EC" w:rsidRPr="00E37623">
        <w:rPr>
          <w:sz w:val="28"/>
          <w:szCs w:val="28"/>
        </w:rPr>
        <w:t>2</w:t>
      </w:r>
      <w:r w:rsidRPr="00E37623">
        <w:rPr>
          <w:sz w:val="28"/>
          <w:szCs w:val="28"/>
        </w:rPr>
        <w:t xml:space="preserve">. Порядок проведения инвентаризации активов, имущества, учитываемого на </w:t>
      </w:r>
      <w:proofErr w:type="spellStart"/>
      <w:r w:rsidRPr="00E37623">
        <w:rPr>
          <w:sz w:val="28"/>
          <w:szCs w:val="28"/>
        </w:rPr>
        <w:t>забалансовых</w:t>
      </w:r>
      <w:proofErr w:type="spellEnd"/>
      <w:r w:rsidRPr="00E37623">
        <w:rPr>
          <w:sz w:val="28"/>
          <w:szCs w:val="28"/>
        </w:rPr>
        <w:t xml:space="preserve"> счетах, обязательств, иных объектов бухгалтерского учета утверждается распоряжением (приказом) руководителя Заказчика. Заверенная копия распоряжения (приказа) представляется в МКУ «ЦБУ» в течение </w:t>
      </w:r>
      <w:r w:rsidR="00AC7B6B" w:rsidRPr="00E37623">
        <w:rPr>
          <w:sz w:val="28"/>
          <w:szCs w:val="28"/>
        </w:rPr>
        <w:t>трех</w:t>
      </w:r>
      <w:r w:rsidRPr="00E37623">
        <w:rPr>
          <w:sz w:val="28"/>
          <w:szCs w:val="28"/>
        </w:rPr>
        <w:t xml:space="preserve"> рабочих со дня его подписания. </w:t>
      </w:r>
    </w:p>
    <w:p w:rsidR="009C3810" w:rsidRPr="00E37623" w:rsidRDefault="009C3810" w:rsidP="009C3810">
      <w:pPr>
        <w:suppressAutoHyphens/>
        <w:jc w:val="both"/>
        <w:rPr>
          <w:sz w:val="28"/>
          <w:szCs w:val="28"/>
        </w:rPr>
      </w:pPr>
      <w:r w:rsidRPr="00E37623">
        <w:rPr>
          <w:sz w:val="28"/>
          <w:szCs w:val="28"/>
        </w:rPr>
        <w:lastRenderedPageBreak/>
        <w:tab/>
        <w:t>19.</w:t>
      </w:r>
      <w:r w:rsidR="007E39EC" w:rsidRPr="00E37623">
        <w:rPr>
          <w:sz w:val="28"/>
          <w:szCs w:val="28"/>
        </w:rPr>
        <w:t>3</w:t>
      </w:r>
      <w:r w:rsidRPr="00E37623">
        <w:rPr>
          <w:sz w:val="28"/>
          <w:szCs w:val="28"/>
        </w:rPr>
        <w:t xml:space="preserve">. Для отражения иных фактов хозяйственной жизни, ведения бухгалтерского (бюджетного) учета, по которым законодательством Российской Федерации не предусмотрены обязательные для их оформления формы документов, МКУ «ЦБУ» использует формы первичных (сводных) учетных документов, применяемых для оформления фактов хозяйственной жизни, по которым не установлены обязательные для их оформления формы документов (приложении 4 </w:t>
      </w:r>
      <w:r w:rsidR="00185738" w:rsidRPr="00E37623">
        <w:rPr>
          <w:sz w:val="28"/>
          <w:szCs w:val="28"/>
        </w:rPr>
        <w:t>к Положению о единой учетной политике).</w:t>
      </w:r>
    </w:p>
    <w:p w:rsidR="009C3810" w:rsidRPr="00E37623" w:rsidRDefault="009C3810" w:rsidP="009C3810">
      <w:pPr>
        <w:suppressAutoHyphens/>
        <w:autoSpaceDE w:val="0"/>
        <w:autoSpaceDN w:val="0"/>
        <w:adjustRightInd w:val="0"/>
        <w:ind w:firstLine="708"/>
        <w:jc w:val="both"/>
        <w:rPr>
          <w:sz w:val="28"/>
          <w:szCs w:val="28"/>
        </w:rPr>
      </w:pPr>
      <w:r w:rsidRPr="00E37623">
        <w:rPr>
          <w:sz w:val="28"/>
          <w:szCs w:val="28"/>
        </w:rPr>
        <w:t>19.</w:t>
      </w:r>
      <w:r w:rsidR="007E39EC" w:rsidRPr="00E37623">
        <w:rPr>
          <w:sz w:val="28"/>
          <w:szCs w:val="28"/>
        </w:rPr>
        <w:t>4</w:t>
      </w:r>
      <w:r w:rsidRPr="00E37623">
        <w:rPr>
          <w:sz w:val="28"/>
          <w:szCs w:val="28"/>
        </w:rPr>
        <w:t xml:space="preserve">. Основные положения единой учетной политики при централизации учета подлежат публичному раскрытию на официальном сайте МКУ «ЦБУ», а при отсутствии сайта МКУ «ЦБУ» - на сайте департамента финансов в информационно-телекоммуникационной сети Интернет путем размещения копии приказа директора МКУ «ЦБУ» «Об утверждении Положение о единой учетной политике субъектов </w:t>
      </w:r>
      <w:r w:rsidRPr="00E37623">
        <w:rPr>
          <w:bCs/>
          <w:sz w:val="28"/>
          <w:szCs w:val="28"/>
        </w:rPr>
        <w:t>централизованного учета</w:t>
      </w:r>
      <w:r w:rsidRPr="00E37623">
        <w:rPr>
          <w:sz w:val="28"/>
          <w:szCs w:val="28"/>
        </w:rPr>
        <w:t xml:space="preserve">» </w:t>
      </w:r>
      <w:r w:rsidRPr="00E37623">
        <w:rPr>
          <w:color w:val="000000"/>
          <w:sz w:val="28"/>
          <w:szCs w:val="28"/>
        </w:rPr>
        <w:t>(</w:t>
      </w:r>
      <w:hyperlink r:id="rId734" w:history="1">
        <w:r w:rsidRPr="00E37623">
          <w:rPr>
            <w:color w:val="000000"/>
            <w:sz w:val="28"/>
            <w:szCs w:val="28"/>
          </w:rPr>
          <w:t>п. 9</w:t>
        </w:r>
      </w:hyperlink>
      <w:r w:rsidRPr="00E37623">
        <w:rPr>
          <w:color w:val="000000"/>
          <w:sz w:val="28"/>
          <w:szCs w:val="28"/>
        </w:rPr>
        <w:t xml:space="preserve"> ФСГС «Учетная политика», </w:t>
      </w:r>
      <w:hyperlink r:id="rId735" w:history="1">
        <w:r w:rsidRPr="00E37623">
          <w:rPr>
            <w:color w:val="000000"/>
            <w:sz w:val="28"/>
            <w:szCs w:val="28"/>
          </w:rPr>
          <w:t>п. 14</w:t>
        </w:r>
      </w:hyperlink>
      <w:r w:rsidRPr="00E37623">
        <w:rPr>
          <w:color w:val="000000"/>
          <w:sz w:val="28"/>
          <w:szCs w:val="28"/>
        </w:rPr>
        <w:t xml:space="preserve"> ФСГС «Концептуальные</w:t>
      </w:r>
      <w:r w:rsidRPr="00E37623">
        <w:rPr>
          <w:sz w:val="28"/>
          <w:szCs w:val="28"/>
        </w:rPr>
        <w:t xml:space="preserve"> основы»).</w:t>
      </w:r>
    </w:p>
    <w:p w:rsidR="009C3810" w:rsidRPr="00E37623" w:rsidRDefault="009C3810" w:rsidP="009C3810">
      <w:pPr>
        <w:suppressAutoHyphens/>
        <w:ind w:firstLine="720"/>
        <w:jc w:val="both"/>
        <w:rPr>
          <w:sz w:val="28"/>
          <w:szCs w:val="28"/>
        </w:rPr>
      </w:pPr>
      <w:r w:rsidRPr="00E37623">
        <w:rPr>
          <w:sz w:val="28"/>
          <w:szCs w:val="28"/>
        </w:rPr>
        <w:t>19.</w:t>
      </w:r>
      <w:r w:rsidR="007E39EC" w:rsidRPr="00E37623">
        <w:rPr>
          <w:sz w:val="28"/>
          <w:szCs w:val="28"/>
        </w:rPr>
        <w:t>5</w:t>
      </w:r>
      <w:r w:rsidRPr="00E37623">
        <w:rPr>
          <w:sz w:val="28"/>
          <w:szCs w:val="28"/>
        </w:rPr>
        <w:t>. Изменение учетной политики производится с начала отчетного года, если иное не обусловливается причиной такого изменения.</w:t>
      </w:r>
    </w:p>
    <w:p w:rsidR="007E39EC" w:rsidRPr="00E37623" w:rsidRDefault="009C3810" w:rsidP="009C3810">
      <w:pPr>
        <w:suppressAutoHyphens/>
        <w:jc w:val="both"/>
        <w:rPr>
          <w:sz w:val="28"/>
          <w:szCs w:val="28"/>
        </w:rPr>
      </w:pPr>
      <w:r w:rsidRPr="00E37623">
        <w:rPr>
          <w:sz w:val="28"/>
          <w:szCs w:val="28"/>
        </w:rPr>
        <w:tab/>
        <w:t xml:space="preserve">Изменение учетной политики в течение отчетного года, не связанное с изменением законодательства Российской Федерации о бухгалтерском </w:t>
      </w:r>
      <w:r w:rsidR="007E39EC" w:rsidRPr="00E37623">
        <w:rPr>
          <w:sz w:val="28"/>
          <w:szCs w:val="28"/>
        </w:rPr>
        <w:t xml:space="preserve">(бюджетном) </w:t>
      </w:r>
      <w:r w:rsidRPr="00E37623">
        <w:rPr>
          <w:sz w:val="28"/>
          <w:szCs w:val="28"/>
        </w:rPr>
        <w:t>учете, федеральных и (или) отраслевых стандартов, принятием и (или) изменением нормативно-правовых актов, регулирующих ведение бухгалтерского</w:t>
      </w:r>
      <w:r w:rsidR="007E39EC" w:rsidRPr="00E37623">
        <w:rPr>
          <w:sz w:val="28"/>
          <w:szCs w:val="28"/>
        </w:rPr>
        <w:t xml:space="preserve"> (бюджетного) </w:t>
      </w:r>
      <w:r w:rsidRPr="00E37623">
        <w:rPr>
          <w:sz w:val="28"/>
          <w:szCs w:val="28"/>
        </w:rPr>
        <w:t xml:space="preserve">учета и составления </w:t>
      </w:r>
      <w:r w:rsidR="007E39EC" w:rsidRPr="00E37623">
        <w:rPr>
          <w:sz w:val="28"/>
          <w:szCs w:val="28"/>
        </w:rPr>
        <w:t>бухгалтерской (бюджетной, финансовой) отчетности</w:t>
      </w:r>
      <w:r w:rsidRPr="00E37623">
        <w:rPr>
          <w:sz w:val="28"/>
          <w:szCs w:val="28"/>
        </w:rPr>
        <w:t xml:space="preserve"> производится МКУ «ЦБУ»</w:t>
      </w:r>
      <w:r w:rsidR="007E39EC" w:rsidRPr="00E37623">
        <w:rPr>
          <w:sz w:val="28"/>
          <w:szCs w:val="28"/>
        </w:rPr>
        <w:t xml:space="preserve"> по согласованию с департаментом финансов администрации города Перми.</w:t>
      </w:r>
    </w:p>
    <w:p w:rsidR="009C3810" w:rsidRPr="00E37623" w:rsidRDefault="009C3810" w:rsidP="009C3810">
      <w:pPr>
        <w:suppressAutoHyphens/>
        <w:jc w:val="both"/>
        <w:rPr>
          <w:sz w:val="28"/>
          <w:szCs w:val="28"/>
        </w:rPr>
      </w:pPr>
      <w:r w:rsidRPr="00E37623">
        <w:rPr>
          <w:sz w:val="28"/>
          <w:szCs w:val="28"/>
        </w:rPr>
        <w:tab/>
        <w:t>Изменением учетной политики не считается:</w:t>
      </w:r>
    </w:p>
    <w:p w:rsidR="009C3810" w:rsidRPr="00E37623" w:rsidRDefault="009C3810" w:rsidP="009C3810">
      <w:pPr>
        <w:suppressAutoHyphens/>
        <w:jc w:val="both"/>
        <w:rPr>
          <w:sz w:val="28"/>
          <w:szCs w:val="28"/>
        </w:rPr>
      </w:pPr>
      <w:r w:rsidRPr="00E37623">
        <w:rPr>
          <w:sz w:val="28"/>
          <w:szCs w:val="28"/>
        </w:rPr>
        <w:tab/>
        <w:t>применение правила (способа) организации и ведения бухгалтерского учета для отражения фактов хозяйственной жизни, которые отличны по существу, от фактов хозяйственной жизни, имевших место ранее;</w:t>
      </w:r>
    </w:p>
    <w:p w:rsidR="009C3810" w:rsidRPr="00E37623" w:rsidRDefault="009C3810" w:rsidP="009C3810">
      <w:pPr>
        <w:suppressAutoHyphens/>
        <w:jc w:val="both"/>
        <w:rPr>
          <w:sz w:val="28"/>
          <w:szCs w:val="28"/>
        </w:rPr>
      </w:pPr>
      <w:r w:rsidRPr="00E37623">
        <w:rPr>
          <w:sz w:val="28"/>
          <w:szCs w:val="28"/>
        </w:rPr>
        <w:tab/>
        <w:t>утверждение нового правила (способа) организации и ведения бухгалтерского учета для отражения фактов хозяйственной деятельности, которые возникли в деятельности Заказчиков впервые.</w:t>
      </w:r>
    </w:p>
    <w:p w:rsidR="009C3810" w:rsidRPr="00E37623" w:rsidRDefault="009C3810" w:rsidP="009C3810">
      <w:pPr>
        <w:suppressAutoHyphens/>
        <w:jc w:val="both"/>
        <w:rPr>
          <w:sz w:val="28"/>
          <w:szCs w:val="28"/>
        </w:rPr>
      </w:pPr>
      <w:r w:rsidRPr="00E37623">
        <w:rPr>
          <w:sz w:val="28"/>
          <w:szCs w:val="28"/>
        </w:rPr>
        <w:tab/>
        <w:t xml:space="preserve">Раскрытие в бухгалтерской (финансовой) отчетности информации о положениях </w:t>
      </w:r>
      <w:r w:rsidR="00145301" w:rsidRPr="00E37623">
        <w:rPr>
          <w:sz w:val="28"/>
          <w:szCs w:val="28"/>
        </w:rPr>
        <w:t xml:space="preserve">единой </w:t>
      </w:r>
      <w:r w:rsidRPr="00E37623">
        <w:rPr>
          <w:sz w:val="28"/>
          <w:szCs w:val="28"/>
        </w:rPr>
        <w:t>учетной политики осуществляется в соответствии с нормативно-правовыми актами, регулирующими ведение бухгалтерского</w:t>
      </w:r>
      <w:r w:rsidR="00F31499" w:rsidRPr="00E37623">
        <w:rPr>
          <w:sz w:val="28"/>
          <w:szCs w:val="28"/>
        </w:rPr>
        <w:t xml:space="preserve"> (бюджетного)</w:t>
      </w:r>
      <w:r w:rsidRPr="00E37623">
        <w:rPr>
          <w:sz w:val="28"/>
          <w:szCs w:val="28"/>
        </w:rPr>
        <w:t xml:space="preserve"> учета и составление бухгалтерской</w:t>
      </w:r>
      <w:r w:rsidR="00F31499" w:rsidRPr="00E37623">
        <w:rPr>
          <w:sz w:val="28"/>
          <w:szCs w:val="28"/>
        </w:rPr>
        <w:t xml:space="preserve"> (бюджетной)</w:t>
      </w:r>
      <w:r w:rsidRPr="00E37623">
        <w:rPr>
          <w:sz w:val="28"/>
          <w:szCs w:val="28"/>
        </w:rPr>
        <w:t xml:space="preserve"> (финансовой) отчетности.</w:t>
      </w:r>
    </w:p>
    <w:p w:rsidR="00AE45E6" w:rsidRPr="00AE45E6" w:rsidRDefault="009C3810" w:rsidP="00E61BE0">
      <w:pPr>
        <w:tabs>
          <w:tab w:val="left" w:pos="0"/>
        </w:tabs>
        <w:suppressAutoHyphens/>
        <w:ind w:firstLine="709"/>
        <w:jc w:val="both"/>
        <w:rPr>
          <w:color w:val="FF0000"/>
          <w:sz w:val="28"/>
          <w:szCs w:val="28"/>
        </w:rPr>
      </w:pPr>
      <w:r w:rsidRPr="00E37623">
        <w:rPr>
          <w:sz w:val="28"/>
          <w:szCs w:val="28"/>
        </w:rPr>
        <w:t>19.</w:t>
      </w:r>
      <w:r w:rsidR="007E39EC" w:rsidRPr="00E37623">
        <w:rPr>
          <w:sz w:val="28"/>
          <w:szCs w:val="28"/>
        </w:rPr>
        <w:t>6</w:t>
      </w:r>
      <w:r w:rsidRPr="00E37623">
        <w:rPr>
          <w:sz w:val="28"/>
          <w:szCs w:val="28"/>
        </w:rPr>
        <w:t>. Документы единой учетной политики подлежат хранению МКУ «ЦБУ» не менее пяти лет.</w:t>
      </w:r>
      <w:r w:rsidRPr="001321CE">
        <w:rPr>
          <w:sz w:val="28"/>
          <w:szCs w:val="28"/>
        </w:rPr>
        <w:t xml:space="preserve"> </w:t>
      </w:r>
      <w:bookmarkStart w:id="29" w:name="_GoBack"/>
      <w:bookmarkEnd w:id="29"/>
    </w:p>
    <w:sectPr w:rsidR="00AE45E6" w:rsidRPr="00AE45E6" w:rsidSect="0052276A">
      <w:headerReference w:type="even" r:id="rId736"/>
      <w:headerReference w:type="default" r:id="rId737"/>
      <w:footerReference w:type="default" r:id="rId738"/>
      <w:pgSz w:w="11900" w:h="16820"/>
      <w:pgMar w:top="567" w:right="567" w:bottom="1134" w:left="1418"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647A" w:rsidRDefault="00F6647A">
      <w:r>
        <w:separator/>
      </w:r>
    </w:p>
  </w:endnote>
  <w:endnote w:type="continuationSeparator" w:id="0">
    <w:p w:rsidR="00F6647A" w:rsidRDefault="00F66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Liberation Serif">
    <w:altName w:val="Times New Roman"/>
    <w:charset w:val="CC"/>
    <w:family w:val="roman"/>
    <w:pitch w:val="variable"/>
    <w:sig w:usb0="00000000"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Roboto">
    <w:altName w:val="Times New Roman"/>
    <w:charset w:val="00"/>
    <w:family w:val="auto"/>
    <w:pitch w:val="default"/>
    <w:sig w:usb0="00000003" w:usb1="00000000" w:usb2="00000000" w:usb3="00000000" w:csb0="00000001" w:csb1="00000000"/>
  </w:font>
  <w:font w:name="Gungsuh">
    <w:charset w:val="81"/>
    <w:family w:val="roman"/>
    <w:pitch w:val="variable"/>
    <w:sig w:usb0="B00002AF" w:usb1="69D77CFB" w:usb2="00000030" w:usb3="00000000" w:csb0="0008009F" w:csb1="00000000"/>
  </w:font>
  <w:font w:name="TimesNewRomanPSMT">
    <w:panose1 w:val="00000000000000000000"/>
    <w:charset w:val="CC"/>
    <w:family w:val="roman"/>
    <w:notTrueType/>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2183" w:rsidRDefault="00CF2183">
    <w:pPr>
      <w:pStyle w:val="a7"/>
      <w:ind w:right="360"/>
      <w:rPr>
        <w:snapToGrid w:val="0"/>
        <w:sz w:val="16"/>
        <w:u w:val="single"/>
      </w:rPr>
    </w:pPr>
  </w:p>
  <w:p w:rsidR="00CF2183" w:rsidRDefault="00CF2183">
    <w:pPr>
      <w:pStyle w:val="a7"/>
      <w:ind w:right="360"/>
      <w:rPr>
        <w:snapToGrid w:val="0"/>
        <w:sz w:val="16"/>
        <w:u w:val="singl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647A" w:rsidRDefault="00F6647A">
      <w:r>
        <w:separator/>
      </w:r>
    </w:p>
  </w:footnote>
  <w:footnote w:type="continuationSeparator" w:id="0">
    <w:p w:rsidR="00F6647A" w:rsidRDefault="00F664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2183" w:rsidRDefault="00CF2183">
    <w:pPr>
      <w:pStyle w:val="aa"/>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CF2183" w:rsidRDefault="00CF2183">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2183" w:rsidRDefault="00CF2183">
    <w:pPr>
      <w:pStyle w:val="aa"/>
      <w:framePr w:wrap="around" w:vAnchor="text" w:hAnchor="margin" w:xAlign="center" w:y="1"/>
      <w:rPr>
        <w:rStyle w:val="a9"/>
      </w:rPr>
    </w:pPr>
  </w:p>
  <w:p w:rsidR="00CF2183" w:rsidRDefault="00CF2183">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0"/>
    <w:lvl w:ilvl="0">
      <w:start w:val="1"/>
      <w:numFmt w:val="decimal"/>
      <w:lvlText w:val="%1)"/>
      <w:lvlJc w:val="left"/>
      <w:pPr>
        <w:tabs>
          <w:tab w:val="num" w:pos="540"/>
        </w:tabs>
        <w:ind w:left="540" w:hanging="300"/>
      </w:pPr>
    </w:lvl>
  </w:abstractNum>
  <w:abstractNum w:abstractNumId="1" w15:restartNumberingAfterBreak="0">
    <w:nsid w:val="00000002"/>
    <w:multiLevelType w:val="singleLevel"/>
    <w:tmpl w:val="00000000"/>
    <w:lvl w:ilvl="0">
      <w:start w:val="1"/>
      <w:numFmt w:val="bullet"/>
      <w:lvlText w:val=""/>
      <w:lvlJc w:val="left"/>
      <w:pPr>
        <w:tabs>
          <w:tab w:val="num" w:pos="540"/>
        </w:tabs>
        <w:ind w:left="540" w:hanging="227"/>
      </w:pPr>
      <w:rPr>
        <w:rFonts w:ascii="Symbol" w:hAnsi="Symbol" w:cs="Symbol"/>
      </w:rPr>
    </w:lvl>
  </w:abstractNum>
  <w:abstractNum w:abstractNumId="2" w15:restartNumberingAfterBreak="0">
    <w:nsid w:val="00000003"/>
    <w:multiLevelType w:val="singleLevel"/>
    <w:tmpl w:val="00000000"/>
    <w:lvl w:ilvl="0">
      <w:start w:val="1"/>
      <w:numFmt w:val="bullet"/>
      <w:lvlText w:val=""/>
      <w:lvlJc w:val="left"/>
      <w:pPr>
        <w:tabs>
          <w:tab w:val="num" w:pos="540"/>
        </w:tabs>
        <w:ind w:left="540" w:hanging="227"/>
      </w:pPr>
      <w:rPr>
        <w:rFonts w:ascii="Symbol" w:hAnsi="Symbol" w:cs="Symbol"/>
      </w:rPr>
    </w:lvl>
  </w:abstractNum>
  <w:abstractNum w:abstractNumId="3" w15:restartNumberingAfterBreak="0">
    <w:nsid w:val="089B4F33"/>
    <w:multiLevelType w:val="hybridMultilevel"/>
    <w:tmpl w:val="5EEC080E"/>
    <w:lvl w:ilvl="0" w:tplc="EE8ABD8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09C61B3A"/>
    <w:multiLevelType w:val="hybridMultilevel"/>
    <w:tmpl w:val="858831DE"/>
    <w:lvl w:ilvl="0" w:tplc="984AB67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15:restartNumberingAfterBreak="0">
    <w:nsid w:val="12864284"/>
    <w:multiLevelType w:val="hybridMultilevel"/>
    <w:tmpl w:val="CFB6F27E"/>
    <w:lvl w:ilvl="0" w:tplc="6F44125C">
      <w:start w:val="1"/>
      <w:numFmt w:val="decimal"/>
      <w:lvlText w:val="%1."/>
      <w:lvlJc w:val="left"/>
      <w:pPr>
        <w:ind w:left="1211" w:hanging="360"/>
      </w:pPr>
      <w:rPr>
        <w:rFonts w:hint="default"/>
        <w:color w:val="FF000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15:restartNumberingAfterBreak="0">
    <w:nsid w:val="13846162"/>
    <w:multiLevelType w:val="multilevel"/>
    <w:tmpl w:val="13846162"/>
    <w:lvl w:ilvl="0">
      <w:start w:val="1"/>
      <w:numFmt w:val="decimal"/>
      <w:lvlText w:val="%1."/>
      <w:lvlJc w:val="left"/>
      <w:pPr>
        <w:ind w:left="720" w:hanging="360"/>
      </w:pPr>
      <w:rPr>
        <w:rFonts w:hint="default"/>
      </w:rPr>
    </w:lvl>
    <w:lvl w:ilvl="1">
      <w:start w:val="3"/>
      <w:numFmt w:val="decimal"/>
      <w:isLgl/>
      <w:lvlText w:val="%1.%2."/>
      <w:lvlJc w:val="left"/>
      <w:pPr>
        <w:ind w:left="927" w:hanging="360"/>
      </w:pPr>
      <w:rPr>
        <w:rFonts w:cs="Times New Roman" w:hint="default"/>
        <w:color w:val="000000"/>
      </w:rPr>
    </w:lvl>
    <w:lvl w:ilvl="2">
      <w:start w:val="1"/>
      <w:numFmt w:val="decimal"/>
      <w:isLgl/>
      <w:lvlText w:val="%1.%2.%3."/>
      <w:lvlJc w:val="left"/>
      <w:pPr>
        <w:ind w:left="1494" w:hanging="720"/>
      </w:pPr>
      <w:rPr>
        <w:rFonts w:cs="Times New Roman" w:hint="default"/>
        <w:color w:val="000000"/>
      </w:rPr>
    </w:lvl>
    <w:lvl w:ilvl="3">
      <w:start w:val="1"/>
      <w:numFmt w:val="decimal"/>
      <w:isLgl/>
      <w:lvlText w:val="%1.%2.%3.%4."/>
      <w:lvlJc w:val="left"/>
      <w:pPr>
        <w:ind w:left="1701" w:hanging="720"/>
      </w:pPr>
      <w:rPr>
        <w:rFonts w:cs="Times New Roman" w:hint="default"/>
        <w:color w:val="000000"/>
      </w:rPr>
    </w:lvl>
    <w:lvl w:ilvl="4">
      <w:start w:val="1"/>
      <w:numFmt w:val="decimal"/>
      <w:isLgl/>
      <w:lvlText w:val="%1.%2.%3.%4.%5."/>
      <w:lvlJc w:val="left"/>
      <w:pPr>
        <w:ind w:left="2268" w:hanging="1080"/>
      </w:pPr>
      <w:rPr>
        <w:rFonts w:cs="Times New Roman" w:hint="default"/>
        <w:color w:val="000000"/>
      </w:rPr>
    </w:lvl>
    <w:lvl w:ilvl="5">
      <w:start w:val="1"/>
      <w:numFmt w:val="decimal"/>
      <w:isLgl/>
      <w:lvlText w:val="%1.%2.%3.%4.%5.%6."/>
      <w:lvlJc w:val="left"/>
      <w:pPr>
        <w:ind w:left="2475" w:hanging="1080"/>
      </w:pPr>
      <w:rPr>
        <w:rFonts w:cs="Times New Roman" w:hint="default"/>
        <w:color w:val="000000"/>
      </w:rPr>
    </w:lvl>
    <w:lvl w:ilvl="6">
      <w:start w:val="1"/>
      <w:numFmt w:val="decimal"/>
      <w:isLgl/>
      <w:lvlText w:val="%1.%2.%3.%4.%5.%6.%7."/>
      <w:lvlJc w:val="left"/>
      <w:pPr>
        <w:ind w:left="3042" w:hanging="1440"/>
      </w:pPr>
      <w:rPr>
        <w:rFonts w:cs="Times New Roman" w:hint="default"/>
        <w:color w:val="000000"/>
      </w:rPr>
    </w:lvl>
    <w:lvl w:ilvl="7">
      <w:start w:val="1"/>
      <w:numFmt w:val="decimal"/>
      <w:isLgl/>
      <w:lvlText w:val="%1.%2.%3.%4.%5.%6.%7.%8."/>
      <w:lvlJc w:val="left"/>
      <w:pPr>
        <w:ind w:left="3249" w:hanging="1440"/>
      </w:pPr>
      <w:rPr>
        <w:rFonts w:cs="Times New Roman" w:hint="default"/>
        <w:color w:val="000000"/>
      </w:rPr>
    </w:lvl>
    <w:lvl w:ilvl="8">
      <w:start w:val="1"/>
      <w:numFmt w:val="decimal"/>
      <w:isLgl/>
      <w:lvlText w:val="%1.%2.%3.%4.%5.%6.%7.%8.%9."/>
      <w:lvlJc w:val="left"/>
      <w:pPr>
        <w:ind w:left="3816" w:hanging="1800"/>
      </w:pPr>
      <w:rPr>
        <w:rFonts w:cs="Times New Roman" w:hint="default"/>
        <w:color w:val="000000"/>
      </w:rPr>
    </w:lvl>
  </w:abstractNum>
  <w:abstractNum w:abstractNumId="7" w15:restartNumberingAfterBreak="0">
    <w:nsid w:val="1AC76A55"/>
    <w:multiLevelType w:val="hybridMultilevel"/>
    <w:tmpl w:val="D19E413C"/>
    <w:lvl w:ilvl="0" w:tplc="99B664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2C1B3AEC"/>
    <w:multiLevelType w:val="multilevel"/>
    <w:tmpl w:val="580C461E"/>
    <w:lvl w:ilvl="0">
      <w:start w:val="6"/>
      <w:numFmt w:val="decimal"/>
      <w:lvlText w:val="%1."/>
      <w:lvlJc w:val="left"/>
      <w:pPr>
        <w:ind w:left="660" w:hanging="660"/>
      </w:pPr>
    </w:lvl>
    <w:lvl w:ilvl="1">
      <w:start w:val="20"/>
      <w:numFmt w:val="decimal"/>
      <w:lvlText w:val="%1.%2."/>
      <w:lvlJc w:val="left"/>
      <w:pPr>
        <w:ind w:left="943" w:hanging="660"/>
      </w:pPr>
    </w:lvl>
    <w:lvl w:ilvl="2">
      <w:start w:val="1"/>
      <w:numFmt w:val="decimal"/>
      <w:lvlText w:val="%1.%2.%3."/>
      <w:lvlJc w:val="left"/>
      <w:pPr>
        <w:ind w:left="1286" w:hanging="720"/>
      </w:pPr>
    </w:lvl>
    <w:lvl w:ilvl="3">
      <w:start w:val="1"/>
      <w:numFmt w:val="decimal"/>
      <w:lvlText w:val="%1.%2.%3.%4."/>
      <w:lvlJc w:val="left"/>
      <w:pPr>
        <w:ind w:left="1569" w:hanging="720"/>
      </w:pPr>
    </w:lvl>
    <w:lvl w:ilvl="4">
      <w:start w:val="1"/>
      <w:numFmt w:val="decimal"/>
      <w:lvlText w:val="%1.%2.%3.%4.%5."/>
      <w:lvlJc w:val="left"/>
      <w:pPr>
        <w:ind w:left="2212" w:hanging="1080"/>
      </w:pPr>
    </w:lvl>
    <w:lvl w:ilvl="5">
      <w:start w:val="1"/>
      <w:numFmt w:val="decimal"/>
      <w:lvlText w:val="%1.%2.%3.%4.%5.%6."/>
      <w:lvlJc w:val="left"/>
      <w:pPr>
        <w:ind w:left="2495" w:hanging="1080"/>
      </w:pPr>
    </w:lvl>
    <w:lvl w:ilvl="6">
      <w:start w:val="1"/>
      <w:numFmt w:val="decimal"/>
      <w:lvlText w:val="%1.%2.%3.%4.%5.%6.%7."/>
      <w:lvlJc w:val="left"/>
      <w:pPr>
        <w:ind w:left="3138" w:hanging="1440"/>
      </w:pPr>
    </w:lvl>
    <w:lvl w:ilvl="7">
      <w:start w:val="1"/>
      <w:numFmt w:val="decimal"/>
      <w:lvlText w:val="%1.%2.%3.%4.%5.%6.%7.%8."/>
      <w:lvlJc w:val="left"/>
      <w:pPr>
        <w:ind w:left="3421" w:hanging="1440"/>
      </w:pPr>
    </w:lvl>
    <w:lvl w:ilvl="8">
      <w:start w:val="1"/>
      <w:numFmt w:val="decimal"/>
      <w:lvlText w:val="%1.%2.%3.%4.%5.%6.%7.%8.%9."/>
      <w:lvlJc w:val="left"/>
      <w:pPr>
        <w:ind w:left="4064" w:hanging="1800"/>
      </w:pPr>
    </w:lvl>
  </w:abstractNum>
  <w:abstractNum w:abstractNumId="9" w15:restartNumberingAfterBreak="0">
    <w:nsid w:val="2D9F62AB"/>
    <w:multiLevelType w:val="singleLevel"/>
    <w:tmpl w:val="00000000"/>
    <w:lvl w:ilvl="0">
      <w:start w:val="1"/>
      <w:numFmt w:val="decimal"/>
      <w:lvlText w:val="%1)"/>
      <w:lvlJc w:val="left"/>
      <w:pPr>
        <w:tabs>
          <w:tab w:val="num" w:pos="540"/>
        </w:tabs>
        <w:ind w:left="540" w:hanging="300"/>
      </w:pPr>
    </w:lvl>
  </w:abstractNum>
  <w:abstractNum w:abstractNumId="10" w15:restartNumberingAfterBreak="0">
    <w:nsid w:val="303F2A56"/>
    <w:multiLevelType w:val="hybridMultilevel"/>
    <w:tmpl w:val="0C86F1D8"/>
    <w:lvl w:ilvl="0" w:tplc="44F24B1E">
      <w:start w:val="7"/>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1" w15:restartNumberingAfterBreak="0">
    <w:nsid w:val="44360A04"/>
    <w:multiLevelType w:val="multilevel"/>
    <w:tmpl w:val="8B90BE80"/>
    <w:lvl w:ilvl="0">
      <w:start w:val="1"/>
      <w:numFmt w:val="decimal"/>
      <w:lvlText w:val="%1."/>
      <w:lvlJc w:val="left"/>
      <w:pPr>
        <w:ind w:left="360" w:hanging="360"/>
      </w:pPr>
      <w:rPr>
        <w:rFonts w:hint="default"/>
      </w:rPr>
    </w:lvl>
    <w:lvl w:ilvl="1">
      <w:start w:val="8"/>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12" w15:restartNumberingAfterBreak="0">
    <w:nsid w:val="44CB6148"/>
    <w:multiLevelType w:val="hybridMultilevel"/>
    <w:tmpl w:val="83C48100"/>
    <w:lvl w:ilvl="0" w:tplc="927C1B1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15:restartNumberingAfterBreak="0">
    <w:nsid w:val="46660636"/>
    <w:multiLevelType w:val="multilevel"/>
    <w:tmpl w:val="E7E6F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B182818"/>
    <w:multiLevelType w:val="hybridMultilevel"/>
    <w:tmpl w:val="071C0054"/>
    <w:lvl w:ilvl="0" w:tplc="78886F94">
      <w:start w:val="1"/>
      <w:numFmt w:val="decimal"/>
      <w:lvlText w:val="%1."/>
      <w:lvlJc w:val="left"/>
      <w:pPr>
        <w:ind w:left="927" w:hanging="360"/>
      </w:pPr>
      <w:rPr>
        <w:rFonts w:ascii="Times New Roman" w:hAnsi="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4BC7538A"/>
    <w:multiLevelType w:val="hybridMultilevel"/>
    <w:tmpl w:val="46548E8C"/>
    <w:lvl w:ilvl="0" w:tplc="1CBCA68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15:restartNumberingAfterBreak="0">
    <w:nsid w:val="4F3F770A"/>
    <w:multiLevelType w:val="multilevel"/>
    <w:tmpl w:val="87C65E4A"/>
    <w:lvl w:ilvl="0">
      <w:start w:val="1"/>
      <w:numFmt w:val="decimal"/>
      <w:suff w:val="space"/>
      <w:lvlText w:val="%1."/>
      <w:lvlJc w:val="left"/>
      <w:rPr>
        <w:rFonts w:hint="default"/>
      </w:rPr>
    </w:lvl>
    <w:lvl w:ilvl="1">
      <w:start w:val="1"/>
      <w:numFmt w:val="decimal"/>
      <w:suff w:val="space"/>
      <w:lvlText w:val="%1.%2."/>
      <w:lvlJc w:val="left"/>
      <w:rPr>
        <w:rFonts w:hint="default"/>
        <w:sz w:val="28"/>
        <w:szCs w:val="28"/>
      </w:rPr>
    </w:lvl>
    <w:lvl w:ilvl="2">
      <w:start w:val="1"/>
      <w:numFmt w:val="decimal"/>
      <w:suff w:val="space"/>
      <w:lvlText w:val="%1.%2.%3."/>
      <w:lvlJc w:val="left"/>
      <w:rPr>
        <w:rFonts w:hint="default"/>
      </w:rPr>
    </w:lvl>
    <w:lvl w:ilvl="3">
      <w:start w:val="1"/>
      <w:numFmt w:val="decimal"/>
      <w:suff w:val="space"/>
      <w:lvlText w:val="%1.%2.%3.%4."/>
      <w:lvlJc w:val="left"/>
      <w:rPr>
        <w:rFonts w:hint="default"/>
      </w:rPr>
    </w:lvl>
    <w:lvl w:ilvl="4">
      <w:start w:val="1"/>
      <w:numFmt w:val="decimal"/>
      <w:suff w:val="space"/>
      <w:lvlText w:val="%1.%2.%3.%4.%5."/>
      <w:lvlJc w:val="left"/>
      <w:rPr>
        <w:rFonts w:hint="default"/>
      </w:rPr>
    </w:lvl>
    <w:lvl w:ilvl="5">
      <w:start w:val="1"/>
      <w:numFmt w:val="decimal"/>
      <w:suff w:val="space"/>
      <w:lvlText w:val="%1.%2.%3.%4.%5.%6."/>
      <w:lvlJc w:val="left"/>
      <w:rPr>
        <w:rFonts w:hint="default"/>
      </w:rPr>
    </w:lvl>
    <w:lvl w:ilvl="6">
      <w:start w:val="1"/>
      <w:numFmt w:val="decimal"/>
      <w:suff w:val="space"/>
      <w:lvlText w:val="%1.%2.%3.%4.%5.%6.%7."/>
      <w:lvlJc w:val="left"/>
      <w:rPr>
        <w:rFonts w:hint="default"/>
      </w:rPr>
    </w:lvl>
    <w:lvl w:ilvl="7">
      <w:start w:val="1"/>
      <w:numFmt w:val="decimal"/>
      <w:suff w:val="space"/>
      <w:lvlText w:val="%1.%2.%3.%4.%5.%6.%7.%8."/>
      <w:lvlJc w:val="left"/>
      <w:rPr>
        <w:rFonts w:hint="default"/>
      </w:rPr>
    </w:lvl>
    <w:lvl w:ilvl="8">
      <w:start w:val="1"/>
      <w:numFmt w:val="decimal"/>
      <w:suff w:val="space"/>
      <w:lvlText w:val="%1.%2.%3.%4.%5.%6.%7.%8.%9."/>
      <w:lvlJc w:val="left"/>
      <w:rPr>
        <w:rFonts w:hint="default"/>
      </w:rPr>
    </w:lvl>
  </w:abstractNum>
  <w:abstractNum w:abstractNumId="17" w15:restartNumberingAfterBreak="0">
    <w:nsid w:val="51697A3D"/>
    <w:multiLevelType w:val="multilevel"/>
    <w:tmpl w:val="51697A3D"/>
    <w:lvl w:ilvl="0">
      <w:start w:val="5"/>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0">
    <w:nsid w:val="57BA51EF"/>
    <w:multiLevelType w:val="multilevel"/>
    <w:tmpl w:val="57BA51EF"/>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C4F06D8"/>
    <w:multiLevelType w:val="multilevel"/>
    <w:tmpl w:val="5C4F06D8"/>
    <w:lvl w:ilvl="0">
      <w:start w:val="3"/>
      <w:numFmt w:val="decimal"/>
      <w:lvlText w:val="%1."/>
      <w:lvlJc w:val="left"/>
      <w:pPr>
        <w:ind w:left="720" w:hanging="360"/>
      </w:pPr>
      <w:rPr>
        <w:rFonts w:hint="default"/>
      </w:rPr>
    </w:lvl>
    <w:lvl w:ilvl="1">
      <w:start w:val="1"/>
      <w:numFmt w:val="decimal"/>
      <w:isLgl/>
      <w:lvlText w:val="%1.%2."/>
      <w:lvlJc w:val="left"/>
      <w:pPr>
        <w:ind w:left="927" w:hanging="360"/>
      </w:pPr>
      <w:rPr>
        <w:rFonts w:hint="default"/>
        <w:color w:val="000000"/>
      </w:rPr>
    </w:lvl>
    <w:lvl w:ilvl="2">
      <w:start w:val="1"/>
      <w:numFmt w:val="decimal"/>
      <w:isLgl/>
      <w:lvlText w:val="%1.%2.%3."/>
      <w:lvlJc w:val="left"/>
      <w:pPr>
        <w:ind w:left="1494" w:hanging="720"/>
      </w:pPr>
      <w:rPr>
        <w:rFonts w:hint="default"/>
        <w:color w:val="000000"/>
      </w:rPr>
    </w:lvl>
    <w:lvl w:ilvl="3">
      <w:start w:val="1"/>
      <w:numFmt w:val="decimal"/>
      <w:isLgl/>
      <w:lvlText w:val="%1.%2.%3.%4."/>
      <w:lvlJc w:val="left"/>
      <w:pPr>
        <w:ind w:left="1701" w:hanging="720"/>
      </w:pPr>
      <w:rPr>
        <w:rFonts w:hint="default"/>
        <w:color w:val="000000"/>
      </w:rPr>
    </w:lvl>
    <w:lvl w:ilvl="4">
      <w:start w:val="1"/>
      <w:numFmt w:val="decimal"/>
      <w:isLgl/>
      <w:lvlText w:val="%1.%2.%3.%4.%5."/>
      <w:lvlJc w:val="left"/>
      <w:pPr>
        <w:ind w:left="2268" w:hanging="1080"/>
      </w:pPr>
      <w:rPr>
        <w:rFonts w:hint="default"/>
        <w:color w:val="000000"/>
      </w:rPr>
    </w:lvl>
    <w:lvl w:ilvl="5">
      <w:start w:val="1"/>
      <w:numFmt w:val="decimal"/>
      <w:isLgl/>
      <w:lvlText w:val="%1.%2.%3.%4.%5.%6."/>
      <w:lvlJc w:val="left"/>
      <w:pPr>
        <w:ind w:left="2475" w:hanging="1080"/>
      </w:pPr>
      <w:rPr>
        <w:rFonts w:hint="default"/>
        <w:color w:val="000000"/>
      </w:rPr>
    </w:lvl>
    <w:lvl w:ilvl="6">
      <w:start w:val="1"/>
      <w:numFmt w:val="decimal"/>
      <w:isLgl/>
      <w:lvlText w:val="%1.%2.%3.%4.%5.%6.%7."/>
      <w:lvlJc w:val="left"/>
      <w:pPr>
        <w:ind w:left="3042" w:hanging="1440"/>
      </w:pPr>
      <w:rPr>
        <w:rFonts w:hint="default"/>
        <w:color w:val="000000"/>
      </w:rPr>
    </w:lvl>
    <w:lvl w:ilvl="7">
      <w:start w:val="1"/>
      <w:numFmt w:val="decimal"/>
      <w:isLgl/>
      <w:lvlText w:val="%1.%2.%3.%4.%5.%6.%7.%8."/>
      <w:lvlJc w:val="left"/>
      <w:pPr>
        <w:ind w:left="3249" w:hanging="1440"/>
      </w:pPr>
      <w:rPr>
        <w:rFonts w:hint="default"/>
        <w:color w:val="000000"/>
      </w:rPr>
    </w:lvl>
    <w:lvl w:ilvl="8">
      <w:start w:val="1"/>
      <w:numFmt w:val="decimal"/>
      <w:isLgl/>
      <w:lvlText w:val="%1.%2.%3.%4.%5.%6.%7.%8.%9."/>
      <w:lvlJc w:val="left"/>
      <w:pPr>
        <w:ind w:left="3816" w:hanging="1800"/>
      </w:pPr>
      <w:rPr>
        <w:rFonts w:hint="default"/>
        <w:color w:val="000000"/>
      </w:rPr>
    </w:lvl>
  </w:abstractNum>
  <w:abstractNum w:abstractNumId="20" w15:restartNumberingAfterBreak="0">
    <w:nsid w:val="60560912"/>
    <w:multiLevelType w:val="hybridMultilevel"/>
    <w:tmpl w:val="5AF03B26"/>
    <w:lvl w:ilvl="0" w:tplc="0A0497EA">
      <w:start w:val="2"/>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1" w15:restartNumberingAfterBreak="0">
    <w:nsid w:val="646FCC84"/>
    <w:multiLevelType w:val="multilevel"/>
    <w:tmpl w:val="646FCC84"/>
    <w:lvl w:ilvl="0">
      <w:start w:val="11"/>
      <w:numFmt w:val="decimal"/>
      <w:suff w:val="space"/>
      <w:lvlText w:val="%1."/>
      <w:lvlJc w:val="left"/>
    </w:lvl>
    <w:lvl w:ilvl="1">
      <w:start w:val="1"/>
      <w:numFmt w:val="decimal"/>
      <w:lvlText w:val="%1.%2."/>
      <w:lvlJc w:val="left"/>
      <w:pPr>
        <w:tabs>
          <w:tab w:val="left" w:pos="312"/>
        </w:tabs>
        <w:ind w:left="0" w:firstLine="0"/>
      </w:pPr>
      <w:rPr>
        <w:rFonts w:hint="default"/>
      </w:rPr>
    </w:lvl>
    <w:lvl w:ilvl="2">
      <w:start w:val="1"/>
      <w:numFmt w:val="decimal"/>
      <w:lvlText w:val="%1.%2.%3."/>
      <w:lvlJc w:val="left"/>
      <w:pPr>
        <w:tabs>
          <w:tab w:val="left" w:pos="312"/>
        </w:tabs>
        <w:ind w:left="0" w:firstLine="0"/>
      </w:pPr>
      <w:rPr>
        <w:rFonts w:hint="default"/>
      </w:rPr>
    </w:lvl>
    <w:lvl w:ilvl="3">
      <w:start w:val="1"/>
      <w:numFmt w:val="decimal"/>
      <w:lvlText w:val="%1.%2.%3.%4."/>
      <w:lvlJc w:val="left"/>
      <w:pPr>
        <w:tabs>
          <w:tab w:val="left" w:pos="312"/>
        </w:tabs>
        <w:ind w:left="0" w:firstLine="0"/>
      </w:pPr>
      <w:rPr>
        <w:rFonts w:hint="default"/>
      </w:rPr>
    </w:lvl>
    <w:lvl w:ilvl="4">
      <w:start w:val="1"/>
      <w:numFmt w:val="decimal"/>
      <w:lvlText w:val="%1.%2.%3.%4.%5."/>
      <w:lvlJc w:val="left"/>
      <w:pPr>
        <w:tabs>
          <w:tab w:val="left" w:pos="312"/>
        </w:tabs>
        <w:ind w:left="0" w:firstLine="0"/>
      </w:pPr>
      <w:rPr>
        <w:rFonts w:hint="default"/>
      </w:rPr>
    </w:lvl>
    <w:lvl w:ilvl="5">
      <w:start w:val="1"/>
      <w:numFmt w:val="decimal"/>
      <w:lvlText w:val="%1.%2.%3.%4.%5.%6."/>
      <w:lvlJc w:val="left"/>
      <w:pPr>
        <w:tabs>
          <w:tab w:val="left" w:pos="312"/>
        </w:tabs>
        <w:ind w:left="0" w:firstLine="0"/>
      </w:pPr>
      <w:rPr>
        <w:rFonts w:hint="default"/>
      </w:rPr>
    </w:lvl>
    <w:lvl w:ilvl="6">
      <w:start w:val="1"/>
      <w:numFmt w:val="decimal"/>
      <w:lvlText w:val="%1.%2.%3.%4.%5.%6.%7."/>
      <w:lvlJc w:val="left"/>
      <w:pPr>
        <w:tabs>
          <w:tab w:val="left" w:pos="312"/>
        </w:tabs>
        <w:ind w:left="0" w:firstLine="0"/>
      </w:pPr>
      <w:rPr>
        <w:rFonts w:hint="default"/>
      </w:rPr>
    </w:lvl>
    <w:lvl w:ilvl="7">
      <w:start w:val="1"/>
      <w:numFmt w:val="decimal"/>
      <w:lvlText w:val="%1.%2.%3.%4.%5.%6.%7.%8."/>
      <w:lvlJc w:val="left"/>
      <w:pPr>
        <w:tabs>
          <w:tab w:val="left" w:pos="312"/>
        </w:tabs>
        <w:ind w:left="0" w:firstLine="0"/>
      </w:pPr>
      <w:rPr>
        <w:rFonts w:hint="default"/>
      </w:rPr>
    </w:lvl>
    <w:lvl w:ilvl="8">
      <w:start w:val="1"/>
      <w:numFmt w:val="decimal"/>
      <w:lvlText w:val="%1.%2.%3.%4.%5.%6.%7.%8.%9."/>
      <w:lvlJc w:val="left"/>
      <w:pPr>
        <w:tabs>
          <w:tab w:val="left" w:pos="312"/>
        </w:tabs>
        <w:ind w:left="0" w:firstLine="0"/>
      </w:pPr>
      <w:rPr>
        <w:rFonts w:hint="default"/>
      </w:rPr>
    </w:lvl>
  </w:abstractNum>
  <w:abstractNum w:abstractNumId="22" w15:restartNumberingAfterBreak="0">
    <w:nsid w:val="66A7601B"/>
    <w:multiLevelType w:val="multilevel"/>
    <w:tmpl w:val="7318D9B0"/>
    <w:lvl w:ilvl="0">
      <w:start w:val="5"/>
      <w:numFmt w:val="decimal"/>
      <w:lvlText w:val="%1."/>
      <w:lvlJc w:val="left"/>
      <w:pPr>
        <w:ind w:left="450" w:hanging="450"/>
      </w:pPr>
      <w:rPr>
        <w:rFonts w:hint="default"/>
      </w:rPr>
    </w:lvl>
    <w:lvl w:ilvl="1">
      <w:start w:val="7"/>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3" w15:restartNumberingAfterBreak="0">
    <w:nsid w:val="692E62F1"/>
    <w:multiLevelType w:val="multilevel"/>
    <w:tmpl w:val="97C02AB6"/>
    <w:lvl w:ilvl="0">
      <w:start w:val="1"/>
      <w:numFmt w:val="decimal"/>
      <w:lvlText w:val="%1."/>
      <w:lvlJc w:val="left"/>
      <w:pPr>
        <w:ind w:left="720" w:hanging="360"/>
      </w:pPr>
      <w:rPr>
        <w:rFonts w:hint="default"/>
        <w:color w:val="000000"/>
      </w:rPr>
    </w:lvl>
    <w:lvl w:ilvl="1">
      <w:start w:val="1"/>
      <w:numFmt w:val="decimal"/>
      <w:isLgl/>
      <w:lvlText w:val="%1.%2."/>
      <w:lvlJc w:val="left"/>
      <w:pPr>
        <w:ind w:left="1855" w:hanging="720"/>
      </w:pPr>
      <w:rPr>
        <w:rFonts w:hint="default"/>
        <w:b w:val="0"/>
        <w:sz w:val="28"/>
      </w:rPr>
    </w:lvl>
    <w:lvl w:ilvl="2">
      <w:start w:val="1"/>
      <w:numFmt w:val="decimal"/>
      <w:isLgl/>
      <w:lvlText w:val="%1.%2.%3."/>
      <w:lvlJc w:val="left"/>
      <w:pPr>
        <w:ind w:left="1146" w:hanging="720"/>
      </w:pPr>
      <w:rPr>
        <w:rFonts w:hint="default"/>
        <w:b w:val="0"/>
        <w:bCs w:val="0"/>
        <w:sz w:val="28"/>
        <w:szCs w:val="28"/>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24" w15:restartNumberingAfterBreak="0">
    <w:nsid w:val="6F98FA0F"/>
    <w:multiLevelType w:val="singleLevel"/>
    <w:tmpl w:val="6F98FA0F"/>
    <w:lvl w:ilvl="0">
      <w:start w:val="1"/>
      <w:numFmt w:val="decimal"/>
      <w:suff w:val="space"/>
      <w:lvlText w:val="%1."/>
      <w:lvlJc w:val="left"/>
    </w:lvl>
  </w:abstractNum>
  <w:abstractNum w:abstractNumId="25" w15:restartNumberingAfterBreak="0">
    <w:nsid w:val="714D717C"/>
    <w:multiLevelType w:val="hybridMultilevel"/>
    <w:tmpl w:val="D19E413C"/>
    <w:lvl w:ilvl="0" w:tplc="99B664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72FA30EE"/>
    <w:multiLevelType w:val="hybridMultilevel"/>
    <w:tmpl w:val="1B34DE28"/>
    <w:lvl w:ilvl="0" w:tplc="1512A038">
      <w:start w:val="2"/>
      <w:numFmt w:val="upperRoman"/>
      <w:lvlText w:val="%1."/>
      <w:lvlJc w:val="left"/>
      <w:pPr>
        <w:ind w:left="1428" w:hanging="7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15:restartNumberingAfterBreak="0">
    <w:nsid w:val="7DB43A9B"/>
    <w:multiLevelType w:val="multilevel"/>
    <w:tmpl w:val="7DB43A9B"/>
    <w:lvl w:ilvl="0">
      <w:start w:val="2"/>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7E944866"/>
    <w:multiLevelType w:val="multilevel"/>
    <w:tmpl w:val="2276769E"/>
    <w:lvl w:ilvl="0">
      <w:start w:val="1"/>
      <w:numFmt w:val="decimal"/>
      <w:lvlText w:val="%1."/>
      <w:lvlJc w:val="left"/>
      <w:pPr>
        <w:ind w:left="4330" w:hanging="360"/>
      </w:pPr>
      <w:rPr>
        <w:rFonts w:hint="default"/>
        <w:b w:val="0"/>
      </w:rPr>
    </w:lvl>
    <w:lvl w:ilvl="1">
      <w:start w:val="1"/>
      <w:numFmt w:val="decimal"/>
      <w:isLgl/>
      <w:lvlText w:val="%1.%2."/>
      <w:lvlJc w:val="left"/>
      <w:pPr>
        <w:ind w:left="4537" w:hanging="360"/>
      </w:pPr>
      <w:rPr>
        <w:rFonts w:ascii="Times New Roman" w:hint="default"/>
      </w:rPr>
    </w:lvl>
    <w:lvl w:ilvl="2">
      <w:start w:val="1"/>
      <w:numFmt w:val="decimal"/>
      <w:isLgl/>
      <w:lvlText w:val="%1.%2.%3."/>
      <w:lvlJc w:val="left"/>
      <w:pPr>
        <w:ind w:left="5104" w:hanging="720"/>
      </w:pPr>
      <w:rPr>
        <w:rFonts w:ascii="Times New Roman" w:hint="default"/>
      </w:rPr>
    </w:lvl>
    <w:lvl w:ilvl="3">
      <w:start w:val="1"/>
      <w:numFmt w:val="decimal"/>
      <w:isLgl/>
      <w:lvlText w:val="%1.%2.%3.%4."/>
      <w:lvlJc w:val="left"/>
      <w:pPr>
        <w:ind w:left="5311" w:hanging="720"/>
      </w:pPr>
      <w:rPr>
        <w:rFonts w:ascii="Times New Roman" w:hint="default"/>
      </w:rPr>
    </w:lvl>
    <w:lvl w:ilvl="4">
      <w:start w:val="1"/>
      <w:numFmt w:val="decimal"/>
      <w:isLgl/>
      <w:lvlText w:val="%1.%2.%3.%4.%5."/>
      <w:lvlJc w:val="left"/>
      <w:pPr>
        <w:ind w:left="5878" w:hanging="1080"/>
      </w:pPr>
      <w:rPr>
        <w:rFonts w:ascii="Times New Roman" w:hint="default"/>
      </w:rPr>
    </w:lvl>
    <w:lvl w:ilvl="5">
      <w:start w:val="1"/>
      <w:numFmt w:val="decimal"/>
      <w:isLgl/>
      <w:lvlText w:val="%1.%2.%3.%4.%5.%6."/>
      <w:lvlJc w:val="left"/>
      <w:pPr>
        <w:ind w:left="6085" w:hanging="1080"/>
      </w:pPr>
      <w:rPr>
        <w:rFonts w:ascii="Times New Roman" w:hint="default"/>
      </w:rPr>
    </w:lvl>
    <w:lvl w:ilvl="6">
      <w:start w:val="1"/>
      <w:numFmt w:val="decimal"/>
      <w:isLgl/>
      <w:lvlText w:val="%1.%2.%3.%4.%5.%6.%7."/>
      <w:lvlJc w:val="left"/>
      <w:pPr>
        <w:ind w:left="6652" w:hanging="1440"/>
      </w:pPr>
      <w:rPr>
        <w:rFonts w:ascii="Times New Roman" w:hint="default"/>
      </w:rPr>
    </w:lvl>
    <w:lvl w:ilvl="7">
      <w:start w:val="1"/>
      <w:numFmt w:val="decimal"/>
      <w:isLgl/>
      <w:lvlText w:val="%1.%2.%3.%4.%5.%6.%7.%8."/>
      <w:lvlJc w:val="left"/>
      <w:pPr>
        <w:ind w:left="6859" w:hanging="1440"/>
      </w:pPr>
      <w:rPr>
        <w:rFonts w:ascii="Times New Roman" w:hint="default"/>
      </w:rPr>
    </w:lvl>
    <w:lvl w:ilvl="8">
      <w:start w:val="1"/>
      <w:numFmt w:val="decimal"/>
      <w:isLgl/>
      <w:lvlText w:val="%1.%2.%3.%4.%5.%6.%7.%8.%9."/>
      <w:lvlJc w:val="left"/>
      <w:pPr>
        <w:ind w:left="7426" w:hanging="1800"/>
      </w:pPr>
      <w:rPr>
        <w:rFonts w:ascii="Times New Roman" w:hint="default"/>
      </w:rPr>
    </w:lvl>
  </w:abstractNum>
  <w:num w:numId="1">
    <w:abstractNumId w:val="16"/>
  </w:num>
  <w:num w:numId="2">
    <w:abstractNumId w:val="0"/>
  </w:num>
  <w:num w:numId="3">
    <w:abstractNumId w:val="13"/>
  </w:num>
  <w:num w:numId="4">
    <w:abstractNumId w:val="23"/>
  </w:num>
  <w:num w:numId="5">
    <w:abstractNumId w:val="18"/>
  </w:num>
  <w:num w:numId="6">
    <w:abstractNumId w:val="28"/>
  </w:num>
  <w:num w:numId="7">
    <w:abstractNumId w:val="17"/>
  </w:num>
  <w:num w:numId="8">
    <w:abstractNumId w:val="27"/>
  </w:num>
  <w:num w:numId="9">
    <w:abstractNumId w:val="19"/>
  </w:num>
  <w:num w:numId="10">
    <w:abstractNumId w:val="24"/>
  </w:num>
  <w:num w:numId="11">
    <w:abstractNumId w:val="6"/>
  </w:num>
  <w:num w:numId="12">
    <w:abstractNumId w:val="21"/>
  </w:num>
  <w:num w:numId="13">
    <w:abstractNumId w:val="26"/>
  </w:num>
  <w:num w:numId="14">
    <w:abstractNumId w:val="3"/>
  </w:num>
  <w:num w:numId="15">
    <w:abstractNumId w:val="7"/>
  </w:num>
  <w:num w:numId="16">
    <w:abstractNumId w:val="11"/>
  </w:num>
  <w:num w:numId="17">
    <w:abstractNumId w:val="5"/>
  </w:num>
  <w:num w:numId="18">
    <w:abstractNumId w:val="22"/>
  </w:num>
  <w:num w:numId="19">
    <w:abstractNumId w:val="1"/>
  </w:num>
  <w:num w:numId="20">
    <w:abstractNumId w:val="9"/>
  </w:num>
  <w:num w:numId="21">
    <w:abstractNumId w:val="2"/>
  </w:num>
  <w:num w:numId="22">
    <w:abstractNumId w:val="8"/>
    <w:lvlOverride w:ilvl="0">
      <w:startOverride w:val="6"/>
    </w:lvlOverride>
    <w:lvlOverride w:ilvl="1">
      <w:startOverride w:val="2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15"/>
  </w:num>
  <w:num w:numId="25">
    <w:abstractNumId w:val="12"/>
  </w:num>
  <w:num w:numId="26">
    <w:abstractNumId w:val="10"/>
  </w:num>
  <w:num w:numId="27">
    <w:abstractNumId w:val="14"/>
  </w:num>
  <w:num w:numId="28">
    <w:abstractNumId w:val="20"/>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424"/>
    <w:rsid w:val="000009DF"/>
    <w:rsid w:val="00000D5A"/>
    <w:rsid w:val="00000E0B"/>
    <w:rsid w:val="0000233C"/>
    <w:rsid w:val="00002B06"/>
    <w:rsid w:val="00004CEB"/>
    <w:rsid w:val="000056C9"/>
    <w:rsid w:val="00005D2D"/>
    <w:rsid w:val="0000769D"/>
    <w:rsid w:val="00007787"/>
    <w:rsid w:val="00007C88"/>
    <w:rsid w:val="0001080A"/>
    <w:rsid w:val="00011530"/>
    <w:rsid w:val="00011736"/>
    <w:rsid w:val="00011C83"/>
    <w:rsid w:val="00016026"/>
    <w:rsid w:val="00020B72"/>
    <w:rsid w:val="00020D39"/>
    <w:rsid w:val="00021689"/>
    <w:rsid w:val="0002396F"/>
    <w:rsid w:val="00023E85"/>
    <w:rsid w:val="00024A03"/>
    <w:rsid w:val="00025E60"/>
    <w:rsid w:val="0002761F"/>
    <w:rsid w:val="00030883"/>
    <w:rsid w:val="00034CBE"/>
    <w:rsid w:val="00036018"/>
    <w:rsid w:val="000366AF"/>
    <w:rsid w:val="00036EE7"/>
    <w:rsid w:val="00037A04"/>
    <w:rsid w:val="00040433"/>
    <w:rsid w:val="00040600"/>
    <w:rsid w:val="00040B53"/>
    <w:rsid w:val="00041015"/>
    <w:rsid w:val="000418CC"/>
    <w:rsid w:val="00041D57"/>
    <w:rsid w:val="00042E98"/>
    <w:rsid w:val="00044351"/>
    <w:rsid w:val="00044422"/>
    <w:rsid w:val="0004625C"/>
    <w:rsid w:val="000468A8"/>
    <w:rsid w:val="00046F07"/>
    <w:rsid w:val="000475F5"/>
    <w:rsid w:val="00047DD7"/>
    <w:rsid w:val="0005011F"/>
    <w:rsid w:val="0005116D"/>
    <w:rsid w:val="0005155D"/>
    <w:rsid w:val="00051CF3"/>
    <w:rsid w:val="000525AA"/>
    <w:rsid w:val="000536F8"/>
    <w:rsid w:val="000541FC"/>
    <w:rsid w:val="000543A6"/>
    <w:rsid w:val="00055287"/>
    <w:rsid w:val="00055E59"/>
    <w:rsid w:val="00056E5B"/>
    <w:rsid w:val="0005752A"/>
    <w:rsid w:val="00060702"/>
    <w:rsid w:val="00061A3F"/>
    <w:rsid w:val="00065610"/>
    <w:rsid w:val="00065749"/>
    <w:rsid w:val="00065A8E"/>
    <w:rsid w:val="00066521"/>
    <w:rsid w:val="00067277"/>
    <w:rsid w:val="00067510"/>
    <w:rsid w:val="00070536"/>
    <w:rsid w:val="00071402"/>
    <w:rsid w:val="00073679"/>
    <w:rsid w:val="00075C39"/>
    <w:rsid w:val="0008006E"/>
    <w:rsid w:val="000809B6"/>
    <w:rsid w:val="00080BD7"/>
    <w:rsid w:val="0008166C"/>
    <w:rsid w:val="000817E5"/>
    <w:rsid w:val="000818EF"/>
    <w:rsid w:val="000821A3"/>
    <w:rsid w:val="0008246C"/>
    <w:rsid w:val="00082727"/>
    <w:rsid w:val="00082BBB"/>
    <w:rsid w:val="00083ED4"/>
    <w:rsid w:val="0008401F"/>
    <w:rsid w:val="000868E6"/>
    <w:rsid w:val="0008783F"/>
    <w:rsid w:val="000924B2"/>
    <w:rsid w:val="0009302A"/>
    <w:rsid w:val="00093210"/>
    <w:rsid w:val="00093F76"/>
    <w:rsid w:val="00094DFC"/>
    <w:rsid w:val="000962AF"/>
    <w:rsid w:val="000977AC"/>
    <w:rsid w:val="000A0004"/>
    <w:rsid w:val="000A17B6"/>
    <w:rsid w:val="000A17D1"/>
    <w:rsid w:val="000A2463"/>
    <w:rsid w:val="000A286A"/>
    <w:rsid w:val="000A4DAA"/>
    <w:rsid w:val="000A5D29"/>
    <w:rsid w:val="000A72D6"/>
    <w:rsid w:val="000A736B"/>
    <w:rsid w:val="000A737D"/>
    <w:rsid w:val="000A73E3"/>
    <w:rsid w:val="000B0C94"/>
    <w:rsid w:val="000B1500"/>
    <w:rsid w:val="000B2094"/>
    <w:rsid w:val="000B4331"/>
    <w:rsid w:val="000B47BD"/>
    <w:rsid w:val="000B5074"/>
    <w:rsid w:val="000B75E6"/>
    <w:rsid w:val="000B7BC6"/>
    <w:rsid w:val="000C01B7"/>
    <w:rsid w:val="000C0381"/>
    <w:rsid w:val="000C1C5F"/>
    <w:rsid w:val="000C21AF"/>
    <w:rsid w:val="000C3CD3"/>
    <w:rsid w:val="000C6B50"/>
    <w:rsid w:val="000C78B2"/>
    <w:rsid w:val="000C7C2A"/>
    <w:rsid w:val="000D0165"/>
    <w:rsid w:val="000D1966"/>
    <w:rsid w:val="000D3E6D"/>
    <w:rsid w:val="000D7DD5"/>
    <w:rsid w:val="000E01C3"/>
    <w:rsid w:val="000E115A"/>
    <w:rsid w:val="000E1640"/>
    <w:rsid w:val="000E3183"/>
    <w:rsid w:val="000F1645"/>
    <w:rsid w:val="000F1C81"/>
    <w:rsid w:val="000F1D9F"/>
    <w:rsid w:val="000F248A"/>
    <w:rsid w:val="000F251E"/>
    <w:rsid w:val="000F27A3"/>
    <w:rsid w:val="000F4419"/>
    <w:rsid w:val="000F4A24"/>
    <w:rsid w:val="000F4D89"/>
    <w:rsid w:val="000F5F17"/>
    <w:rsid w:val="000F71E2"/>
    <w:rsid w:val="000F78E9"/>
    <w:rsid w:val="00105413"/>
    <w:rsid w:val="00105432"/>
    <w:rsid w:val="00105A49"/>
    <w:rsid w:val="001072E8"/>
    <w:rsid w:val="001104D9"/>
    <w:rsid w:val="0011128F"/>
    <w:rsid w:val="001128E8"/>
    <w:rsid w:val="001134E5"/>
    <w:rsid w:val="00114293"/>
    <w:rsid w:val="00115548"/>
    <w:rsid w:val="00116535"/>
    <w:rsid w:val="00116A77"/>
    <w:rsid w:val="001172B8"/>
    <w:rsid w:val="0012008C"/>
    <w:rsid w:val="0012350E"/>
    <w:rsid w:val="00123BEA"/>
    <w:rsid w:val="001260B4"/>
    <w:rsid w:val="001263C1"/>
    <w:rsid w:val="001272F4"/>
    <w:rsid w:val="00127EDF"/>
    <w:rsid w:val="00130C6A"/>
    <w:rsid w:val="001321CE"/>
    <w:rsid w:val="00133463"/>
    <w:rsid w:val="00134886"/>
    <w:rsid w:val="00135A22"/>
    <w:rsid w:val="00136562"/>
    <w:rsid w:val="00137C34"/>
    <w:rsid w:val="00140B5B"/>
    <w:rsid w:val="00145301"/>
    <w:rsid w:val="001468F2"/>
    <w:rsid w:val="00146A11"/>
    <w:rsid w:val="001470D3"/>
    <w:rsid w:val="00153825"/>
    <w:rsid w:val="00153EAE"/>
    <w:rsid w:val="0015405E"/>
    <w:rsid w:val="0015471B"/>
    <w:rsid w:val="00154D3B"/>
    <w:rsid w:val="00154D74"/>
    <w:rsid w:val="001602DD"/>
    <w:rsid w:val="00160A27"/>
    <w:rsid w:val="00167E97"/>
    <w:rsid w:val="00170A0B"/>
    <w:rsid w:val="00170B42"/>
    <w:rsid w:val="00170BCA"/>
    <w:rsid w:val="00170DE1"/>
    <w:rsid w:val="00173F20"/>
    <w:rsid w:val="00175D5D"/>
    <w:rsid w:val="001773C2"/>
    <w:rsid w:val="001774D1"/>
    <w:rsid w:val="00177CA4"/>
    <w:rsid w:val="00177FCC"/>
    <w:rsid w:val="00180E27"/>
    <w:rsid w:val="00180F7B"/>
    <w:rsid w:val="00181A59"/>
    <w:rsid w:val="00181CE0"/>
    <w:rsid w:val="0018390B"/>
    <w:rsid w:val="00183BCF"/>
    <w:rsid w:val="00184081"/>
    <w:rsid w:val="00184633"/>
    <w:rsid w:val="00185244"/>
    <w:rsid w:val="00185738"/>
    <w:rsid w:val="00185FBF"/>
    <w:rsid w:val="0018650B"/>
    <w:rsid w:val="00186D20"/>
    <w:rsid w:val="00186F8F"/>
    <w:rsid w:val="001874AD"/>
    <w:rsid w:val="00187CB9"/>
    <w:rsid w:val="0019004A"/>
    <w:rsid w:val="00190D71"/>
    <w:rsid w:val="001911A7"/>
    <w:rsid w:val="001921F8"/>
    <w:rsid w:val="00193ADA"/>
    <w:rsid w:val="001941A6"/>
    <w:rsid w:val="0019543F"/>
    <w:rsid w:val="00195638"/>
    <w:rsid w:val="00195ACE"/>
    <w:rsid w:val="001A01D6"/>
    <w:rsid w:val="001A0203"/>
    <w:rsid w:val="001A3167"/>
    <w:rsid w:val="001A3375"/>
    <w:rsid w:val="001A33A1"/>
    <w:rsid w:val="001A4424"/>
    <w:rsid w:val="001A585A"/>
    <w:rsid w:val="001A5EC7"/>
    <w:rsid w:val="001A60FF"/>
    <w:rsid w:val="001A62D3"/>
    <w:rsid w:val="001A6447"/>
    <w:rsid w:val="001A6C19"/>
    <w:rsid w:val="001A70B8"/>
    <w:rsid w:val="001A70FD"/>
    <w:rsid w:val="001A762E"/>
    <w:rsid w:val="001B084C"/>
    <w:rsid w:val="001B1234"/>
    <w:rsid w:val="001B3819"/>
    <w:rsid w:val="001B4991"/>
    <w:rsid w:val="001B4FC9"/>
    <w:rsid w:val="001B70D2"/>
    <w:rsid w:val="001B79C2"/>
    <w:rsid w:val="001C1D3E"/>
    <w:rsid w:val="001C2AB0"/>
    <w:rsid w:val="001C34F0"/>
    <w:rsid w:val="001C4EF5"/>
    <w:rsid w:val="001D119E"/>
    <w:rsid w:val="001D18FE"/>
    <w:rsid w:val="001D1AC5"/>
    <w:rsid w:val="001D1E78"/>
    <w:rsid w:val="001E176E"/>
    <w:rsid w:val="001E1AAF"/>
    <w:rsid w:val="001E1B51"/>
    <w:rsid w:val="001E2B70"/>
    <w:rsid w:val="001E2D44"/>
    <w:rsid w:val="001E4D8F"/>
    <w:rsid w:val="001E7B61"/>
    <w:rsid w:val="001F15BA"/>
    <w:rsid w:val="001F32B7"/>
    <w:rsid w:val="001F38BB"/>
    <w:rsid w:val="001F438C"/>
    <w:rsid w:val="001F5D78"/>
    <w:rsid w:val="001F66E1"/>
    <w:rsid w:val="001F68A8"/>
    <w:rsid w:val="001F75FE"/>
    <w:rsid w:val="00201D15"/>
    <w:rsid w:val="00202908"/>
    <w:rsid w:val="00203E03"/>
    <w:rsid w:val="002043A0"/>
    <w:rsid w:val="002044BE"/>
    <w:rsid w:val="00205257"/>
    <w:rsid w:val="00206B6B"/>
    <w:rsid w:val="00206FB3"/>
    <w:rsid w:val="00207DFC"/>
    <w:rsid w:val="00211683"/>
    <w:rsid w:val="002118B9"/>
    <w:rsid w:val="00212D00"/>
    <w:rsid w:val="0021364E"/>
    <w:rsid w:val="00215AAF"/>
    <w:rsid w:val="00216F72"/>
    <w:rsid w:val="002173C0"/>
    <w:rsid w:val="00220DAE"/>
    <w:rsid w:val="00223B5E"/>
    <w:rsid w:val="0022595B"/>
    <w:rsid w:val="002279A1"/>
    <w:rsid w:val="00230E60"/>
    <w:rsid w:val="00234307"/>
    <w:rsid w:val="00236128"/>
    <w:rsid w:val="00236637"/>
    <w:rsid w:val="00236DFB"/>
    <w:rsid w:val="00236FDC"/>
    <w:rsid w:val="002379E8"/>
    <w:rsid w:val="00237DC8"/>
    <w:rsid w:val="0024068E"/>
    <w:rsid w:val="002436D2"/>
    <w:rsid w:val="00243C7D"/>
    <w:rsid w:val="002448F3"/>
    <w:rsid w:val="002454AB"/>
    <w:rsid w:val="00245FA0"/>
    <w:rsid w:val="0024610B"/>
    <w:rsid w:val="00247077"/>
    <w:rsid w:val="00247275"/>
    <w:rsid w:val="00250B77"/>
    <w:rsid w:val="00251286"/>
    <w:rsid w:val="002519AD"/>
    <w:rsid w:val="002522F2"/>
    <w:rsid w:val="00254E27"/>
    <w:rsid w:val="00256217"/>
    <w:rsid w:val="0025698F"/>
    <w:rsid w:val="00256DCB"/>
    <w:rsid w:val="00256EAF"/>
    <w:rsid w:val="00257ACB"/>
    <w:rsid w:val="00260A5C"/>
    <w:rsid w:val="00261BEC"/>
    <w:rsid w:val="0026464B"/>
    <w:rsid w:val="00265940"/>
    <w:rsid w:val="00265FBA"/>
    <w:rsid w:val="0026790B"/>
    <w:rsid w:val="00271143"/>
    <w:rsid w:val="00272B08"/>
    <w:rsid w:val="002731A3"/>
    <w:rsid w:val="0027347D"/>
    <w:rsid w:val="002734B6"/>
    <w:rsid w:val="00273AC1"/>
    <w:rsid w:val="00273DEF"/>
    <w:rsid w:val="00273F91"/>
    <w:rsid w:val="00274169"/>
    <w:rsid w:val="00274319"/>
    <w:rsid w:val="0027470A"/>
    <w:rsid w:val="00275088"/>
    <w:rsid w:val="00276E29"/>
    <w:rsid w:val="00277231"/>
    <w:rsid w:val="0028068D"/>
    <w:rsid w:val="00280ADF"/>
    <w:rsid w:val="0028123E"/>
    <w:rsid w:val="00281534"/>
    <w:rsid w:val="0028258F"/>
    <w:rsid w:val="00282743"/>
    <w:rsid w:val="00283666"/>
    <w:rsid w:val="00283D92"/>
    <w:rsid w:val="00284E3D"/>
    <w:rsid w:val="00285967"/>
    <w:rsid w:val="00286364"/>
    <w:rsid w:val="0028697D"/>
    <w:rsid w:val="00287A57"/>
    <w:rsid w:val="00287BED"/>
    <w:rsid w:val="00291380"/>
    <w:rsid w:val="0029166A"/>
    <w:rsid w:val="002919F8"/>
    <w:rsid w:val="002937BD"/>
    <w:rsid w:val="00294F57"/>
    <w:rsid w:val="002977CF"/>
    <w:rsid w:val="00297CA0"/>
    <w:rsid w:val="002A0380"/>
    <w:rsid w:val="002A1C61"/>
    <w:rsid w:val="002A2A6C"/>
    <w:rsid w:val="002A6288"/>
    <w:rsid w:val="002A6A1B"/>
    <w:rsid w:val="002A75D7"/>
    <w:rsid w:val="002B01E3"/>
    <w:rsid w:val="002B1E7A"/>
    <w:rsid w:val="002B3274"/>
    <w:rsid w:val="002B4649"/>
    <w:rsid w:val="002C0ECB"/>
    <w:rsid w:val="002C20D9"/>
    <w:rsid w:val="002C393C"/>
    <w:rsid w:val="002C4C3F"/>
    <w:rsid w:val="002C4F63"/>
    <w:rsid w:val="002C58C2"/>
    <w:rsid w:val="002C6299"/>
    <w:rsid w:val="002C6537"/>
    <w:rsid w:val="002C6E04"/>
    <w:rsid w:val="002D0BDF"/>
    <w:rsid w:val="002D1CFD"/>
    <w:rsid w:val="002D3953"/>
    <w:rsid w:val="002D52CA"/>
    <w:rsid w:val="002D6120"/>
    <w:rsid w:val="002D71FA"/>
    <w:rsid w:val="002E06B6"/>
    <w:rsid w:val="002E167F"/>
    <w:rsid w:val="002E3EA8"/>
    <w:rsid w:val="002E72AB"/>
    <w:rsid w:val="002E75D7"/>
    <w:rsid w:val="002F006E"/>
    <w:rsid w:val="002F06D4"/>
    <w:rsid w:val="002F0C0C"/>
    <w:rsid w:val="002F246E"/>
    <w:rsid w:val="002F2B47"/>
    <w:rsid w:val="002F32E4"/>
    <w:rsid w:val="002F3885"/>
    <w:rsid w:val="002F5738"/>
    <w:rsid w:val="00300183"/>
    <w:rsid w:val="003003EC"/>
    <w:rsid w:val="00300E2B"/>
    <w:rsid w:val="00302076"/>
    <w:rsid w:val="003022BB"/>
    <w:rsid w:val="00303134"/>
    <w:rsid w:val="00303D6D"/>
    <w:rsid w:val="003070F9"/>
    <w:rsid w:val="0030795B"/>
    <w:rsid w:val="0031066C"/>
    <w:rsid w:val="0031067E"/>
    <w:rsid w:val="00311B9D"/>
    <w:rsid w:val="00311DEC"/>
    <w:rsid w:val="003123E5"/>
    <w:rsid w:val="003131D7"/>
    <w:rsid w:val="00313EEE"/>
    <w:rsid w:val="00314ABB"/>
    <w:rsid w:val="0031627C"/>
    <w:rsid w:val="003178DD"/>
    <w:rsid w:val="0032100A"/>
    <w:rsid w:val="00321755"/>
    <w:rsid w:val="003236D1"/>
    <w:rsid w:val="00323887"/>
    <w:rsid w:val="0032746E"/>
    <w:rsid w:val="003276A6"/>
    <w:rsid w:val="003300DB"/>
    <w:rsid w:val="00330B51"/>
    <w:rsid w:val="00330C29"/>
    <w:rsid w:val="0033120C"/>
    <w:rsid w:val="003314DC"/>
    <w:rsid w:val="00332D2B"/>
    <w:rsid w:val="0033371A"/>
    <w:rsid w:val="00333D31"/>
    <w:rsid w:val="0033514F"/>
    <w:rsid w:val="0033534B"/>
    <w:rsid w:val="00335827"/>
    <w:rsid w:val="003366A4"/>
    <w:rsid w:val="003379EA"/>
    <w:rsid w:val="00337CF9"/>
    <w:rsid w:val="003405F5"/>
    <w:rsid w:val="00342CF0"/>
    <w:rsid w:val="0034539C"/>
    <w:rsid w:val="00350BE6"/>
    <w:rsid w:val="00351047"/>
    <w:rsid w:val="00351316"/>
    <w:rsid w:val="0035159C"/>
    <w:rsid w:val="00351DD5"/>
    <w:rsid w:val="00352F64"/>
    <w:rsid w:val="00354967"/>
    <w:rsid w:val="00355375"/>
    <w:rsid w:val="00355759"/>
    <w:rsid w:val="00355B46"/>
    <w:rsid w:val="0035611A"/>
    <w:rsid w:val="003603FA"/>
    <w:rsid w:val="003607E1"/>
    <w:rsid w:val="00360C17"/>
    <w:rsid w:val="003644B3"/>
    <w:rsid w:val="00364D0A"/>
    <w:rsid w:val="0036708F"/>
    <w:rsid w:val="00371D93"/>
    <w:rsid w:val="003724DB"/>
    <w:rsid w:val="00374DFE"/>
    <w:rsid w:val="003773E5"/>
    <w:rsid w:val="003814E1"/>
    <w:rsid w:val="00381FC2"/>
    <w:rsid w:val="0038206F"/>
    <w:rsid w:val="00382554"/>
    <w:rsid w:val="00383581"/>
    <w:rsid w:val="0038457E"/>
    <w:rsid w:val="00384C77"/>
    <w:rsid w:val="0038545A"/>
    <w:rsid w:val="003866B1"/>
    <w:rsid w:val="003866E7"/>
    <w:rsid w:val="003878B4"/>
    <w:rsid w:val="0039552E"/>
    <w:rsid w:val="00395D7F"/>
    <w:rsid w:val="00396119"/>
    <w:rsid w:val="0039680E"/>
    <w:rsid w:val="00396F06"/>
    <w:rsid w:val="003971D1"/>
    <w:rsid w:val="003A076F"/>
    <w:rsid w:val="003A0FFF"/>
    <w:rsid w:val="003A16A6"/>
    <w:rsid w:val="003A2A14"/>
    <w:rsid w:val="003A3CDB"/>
    <w:rsid w:val="003A67CD"/>
    <w:rsid w:val="003A68E2"/>
    <w:rsid w:val="003A712D"/>
    <w:rsid w:val="003A789B"/>
    <w:rsid w:val="003B00C9"/>
    <w:rsid w:val="003B14F3"/>
    <w:rsid w:val="003B1FA8"/>
    <w:rsid w:val="003B2638"/>
    <w:rsid w:val="003B3D39"/>
    <w:rsid w:val="003B3F8E"/>
    <w:rsid w:val="003B5624"/>
    <w:rsid w:val="003B5C52"/>
    <w:rsid w:val="003B748B"/>
    <w:rsid w:val="003B79DC"/>
    <w:rsid w:val="003C00AE"/>
    <w:rsid w:val="003C29BA"/>
    <w:rsid w:val="003C304A"/>
    <w:rsid w:val="003C5EB2"/>
    <w:rsid w:val="003C6CF1"/>
    <w:rsid w:val="003D1050"/>
    <w:rsid w:val="003D28C3"/>
    <w:rsid w:val="003D2AE1"/>
    <w:rsid w:val="003D2F0F"/>
    <w:rsid w:val="003D47B2"/>
    <w:rsid w:val="003D5DC3"/>
    <w:rsid w:val="003D5EE0"/>
    <w:rsid w:val="003D60B8"/>
    <w:rsid w:val="003D6D18"/>
    <w:rsid w:val="003E050C"/>
    <w:rsid w:val="003E1272"/>
    <w:rsid w:val="003E15F8"/>
    <w:rsid w:val="003E25EF"/>
    <w:rsid w:val="003E3E38"/>
    <w:rsid w:val="003E4B12"/>
    <w:rsid w:val="003E5DF2"/>
    <w:rsid w:val="003E6B29"/>
    <w:rsid w:val="003F0DD1"/>
    <w:rsid w:val="003F0FE2"/>
    <w:rsid w:val="003F1A9C"/>
    <w:rsid w:val="003F1D56"/>
    <w:rsid w:val="003F228F"/>
    <w:rsid w:val="003F272A"/>
    <w:rsid w:val="003F471B"/>
    <w:rsid w:val="003F69C5"/>
    <w:rsid w:val="003F7538"/>
    <w:rsid w:val="003F763C"/>
    <w:rsid w:val="00400199"/>
    <w:rsid w:val="004002B9"/>
    <w:rsid w:val="00400B7E"/>
    <w:rsid w:val="00400C8E"/>
    <w:rsid w:val="004019C2"/>
    <w:rsid w:val="0040217E"/>
    <w:rsid w:val="00403111"/>
    <w:rsid w:val="0040331A"/>
    <w:rsid w:val="00404046"/>
    <w:rsid w:val="004056B7"/>
    <w:rsid w:val="00407423"/>
    <w:rsid w:val="00407935"/>
    <w:rsid w:val="00407FEF"/>
    <w:rsid w:val="004129FB"/>
    <w:rsid w:val="00413319"/>
    <w:rsid w:val="00414617"/>
    <w:rsid w:val="00414B45"/>
    <w:rsid w:val="00415168"/>
    <w:rsid w:val="004158FA"/>
    <w:rsid w:val="00416CA7"/>
    <w:rsid w:val="004172C7"/>
    <w:rsid w:val="00417F1D"/>
    <w:rsid w:val="0042106D"/>
    <w:rsid w:val="00424145"/>
    <w:rsid w:val="00425181"/>
    <w:rsid w:val="0043081E"/>
    <w:rsid w:val="004315EC"/>
    <w:rsid w:val="004323B3"/>
    <w:rsid w:val="00432BA7"/>
    <w:rsid w:val="00432DCB"/>
    <w:rsid w:val="0043565A"/>
    <w:rsid w:val="00436B97"/>
    <w:rsid w:val="0043732F"/>
    <w:rsid w:val="00441267"/>
    <w:rsid w:val="00442CAD"/>
    <w:rsid w:val="00443AEA"/>
    <w:rsid w:val="0044434E"/>
    <w:rsid w:val="0044451A"/>
    <w:rsid w:val="004459BF"/>
    <w:rsid w:val="004509A4"/>
    <w:rsid w:val="00450E81"/>
    <w:rsid w:val="004513E3"/>
    <w:rsid w:val="004519BE"/>
    <w:rsid w:val="00452D58"/>
    <w:rsid w:val="0045334C"/>
    <w:rsid w:val="00453784"/>
    <w:rsid w:val="004548B3"/>
    <w:rsid w:val="00454980"/>
    <w:rsid w:val="004556F5"/>
    <w:rsid w:val="00456509"/>
    <w:rsid w:val="004569AC"/>
    <w:rsid w:val="004578E4"/>
    <w:rsid w:val="004613CB"/>
    <w:rsid w:val="0046288B"/>
    <w:rsid w:val="00462B70"/>
    <w:rsid w:val="00463271"/>
    <w:rsid w:val="00463B0D"/>
    <w:rsid w:val="00464961"/>
    <w:rsid w:val="00464B35"/>
    <w:rsid w:val="00465644"/>
    <w:rsid w:val="004665DC"/>
    <w:rsid w:val="00467330"/>
    <w:rsid w:val="00467A9B"/>
    <w:rsid w:val="00467BB5"/>
    <w:rsid w:val="00467C8E"/>
    <w:rsid w:val="004719B1"/>
    <w:rsid w:val="00472AF4"/>
    <w:rsid w:val="00472DD2"/>
    <w:rsid w:val="00474393"/>
    <w:rsid w:val="00474508"/>
    <w:rsid w:val="00474B49"/>
    <w:rsid w:val="004750E0"/>
    <w:rsid w:val="004752AB"/>
    <w:rsid w:val="0047689F"/>
    <w:rsid w:val="00477DF6"/>
    <w:rsid w:val="00477EF8"/>
    <w:rsid w:val="004820E2"/>
    <w:rsid w:val="004827D7"/>
    <w:rsid w:val="00483E30"/>
    <w:rsid w:val="00484901"/>
    <w:rsid w:val="00484971"/>
    <w:rsid w:val="00484D27"/>
    <w:rsid w:val="00484F3A"/>
    <w:rsid w:val="004853E9"/>
    <w:rsid w:val="00486013"/>
    <w:rsid w:val="0049027E"/>
    <w:rsid w:val="00491535"/>
    <w:rsid w:val="00491593"/>
    <w:rsid w:val="00493566"/>
    <w:rsid w:val="0049394A"/>
    <w:rsid w:val="0049445F"/>
    <w:rsid w:val="00494590"/>
    <w:rsid w:val="004949C9"/>
    <w:rsid w:val="004959F5"/>
    <w:rsid w:val="004963B7"/>
    <w:rsid w:val="00496CF1"/>
    <w:rsid w:val="00497C95"/>
    <w:rsid w:val="004A05C8"/>
    <w:rsid w:val="004A3A14"/>
    <w:rsid w:val="004A4D38"/>
    <w:rsid w:val="004A4DBE"/>
    <w:rsid w:val="004A5C8C"/>
    <w:rsid w:val="004A6551"/>
    <w:rsid w:val="004A65D9"/>
    <w:rsid w:val="004A692F"/>
    <w:rsid w:val="004A6E63"/>
    <w:rsid w:val="004B2272"/>
    <w:rsid w:val="004B33E5"/>
    <w:rsid w:val="004B481C"/>
    <w:rsid w:val="004B5E4E"/>
    <w:rsid w:val="004B64F4"/>
    <w:rsid w:val="004B6848"/>
    <w:rsid w:val="004B6AD7"/>
    <w:rsid w:val="004B6FC5"/>
    <w:rsid w:val="004B70B6"/>
    <w:rsid w:val="004B7CC6"/>
    <w:rsid w:val="004B7D66"/>
    <w:rsid w:val="004C2CD8"/>
    <w:rsid w:val="004C3111"/>
    <w:rsid w:val="004C5F0D"/>
    <w:rsid w:val="004C637D"/>
    <w:rsid w:val="004C63FB"/>
    <w:rsid w:val="004C6A1A"/>
    <w:rsid w:val="004C6AF8"/>
    <w:rsid w:val="004C721A"/>
    <w:rsid w:val="004D008A"/>
    <w:rsid w:val="004D0F76"/>
    <w:rsid w:val="004D1D2E"/>
    <w:rsid w:val="004D366C"/>
    <w:rsid w:val="004D5E6A"/>
    <w:rsid w:val="004D6634"/>
    <w:rsid w:val="004D7B70"/>
    <w:rsid w:val="004E462A"/>
    <w:rsid w:val="004E4C4F"/>
    <w:rsid w:val="004E5949"/>
    <w:rsid w:val="004F167D"/>
    <w:rsid w:val="004F34EA"/>
    <w:rsid w:val="004F40BF"/>
    <w:rsid w:val="004F455C"/>
    <w:rsid w:val="004F4DBA"/>
    <w:rsid w:val="004F50E6"/>
    <w:rsid w:val="00500178"/>
    <w:rsid w:val="0050376C"/>
    <w:rsid w:val="00504310"/>
    <w:rsid w:val="00504FBF"/>
    <w:rsid w:val="00507A2C"/>
    <w:rsid w:val="00507B33"/>
    <w:rsid w:val="00510811"/>
    <w:rsid w:val="00511A70"/>
    <w:rsid w:val="00511C2C"/>
    <w:rsid w:val="0051216D"/>
    <w:rsid w:val="005124C1"/>
    <w:rsid w:val="005129DE"/>
    <w:rsid w:val="00512F49"/>
    <w:rsid w:val="005133C3"/>
    <w:rsid w:val="00513C55"/>
    <w:rsid w:val="00513E44"/>
    <w:rsid w:val="005156B5"/>
    <w:rsid w:val="00516FA4"/>
    <w:rsid w:val="00517024"/>
    <w:rsid w:val="0052101F"/>
    <w:rsid w:val="005224F1"/>
    <w:rsid w:val="0052276A"/>
    <w:rsid w:val="00522E57"/>
    <w:rsid w:val="0052431A"/>
    <w:rsid w:val="00525BFD"/>
    <w:rsid w:val="00526F94"/>
    <w:rsid w:val="0053231E"/>
    <w:rsid w:val="00533B46"/>
    <w:rsid w:val="00533D0A"/>
    <w:rsid w:val="00534C5A"/>
    <w:rsid w:val="00534DA9"/>
    <w:rsid w:val="0053626A"/>
    <w:rsid w:val="00537902"/>
    <w:rsid w:val="00537C94"/>
    <w:rsid w:val="00540641"/>
    <w:rsid w:val="00540735"/>
    <w:rsid w:val="00541C03"/>
    <w:rsid w:val="005425BD"/>
    <w:rsid w:val="00543225"/>
    <w:rsid w:val="0054350C"/>
    <w:rsid w:val="0054516E"/>
    <w:rsid w:val="00545DE0"/>
    <w:rsid w:val="005468B4"/>
    <w:rsid w:val="00546908"/>
    <w:rsid w:val="00546DDC"/>
    <w:rsid w:val="00547A77"/>
    <w:rsid w:val="00550BF6"/>
    <w:rsid w:val="005519FA"/>
    <w:rsid w:val="005525DD"/>
    <w:rsid w:val="00555158"/>
    <w:rsid w:val="005560E4"/>
    <w:rsid w:val="00556C03"/>
    <w:rsid w:val="00557256"/>
    <w:rsid w:val="005609FB"/>
    <w:rsid w:val="00561294"/>
    <w:rsid w:val="00561419"/>
    <w:rsid w:val="00561808"/>
    <w:rsid w:val="005622C5"/>
    <w:rsid w:val="0056449D"/>
    <w:rsid w:val="00565787"/>
    <w:rsid w:val="00566692"/>
    <w:rsid w:val="00566DEA"/>
    <w:rsid w:val="0056777F"/>
    <w:rsid w:val="00567C85"/>
    <w:rsid w:val="005714CD"/>
    <w:rsid w:val="00571FF8"/>
    <w:rsid w:val="0057226B"/>
    <w:rsid w:val="00572D30"/>
    <w:rsid w:val="0057347A"/>
    <w:rsid w:val="00573823"/>
    <w:rsid w:val="0057419C"/>
    <w:rsid w:val="00575364"/>
    <w:rsid w:val="00576E35"/>
    <w:rsid w:val="00577A9E"/>
    <w:rsid w:val="00577FC8"/>
    <w:rsid w:val="00580897"/>
    <w:rsid w:val="005810D9"/>
    <w:rsid w:val="00581479"/>
    <w:rsid w:val="00581A73"/>
    <w:rsid w:val="00582717"/>
    <w:rsid w:val="00582E98"/>
    <w:rsid w:val="005833B8"/>
    <w:rsid w:val="005833FA"/>
    <w:rsid w:val="00583D53"/>
    <w:rsid w:val="005849AA"/>
    <w:rsid w:val="00585C1A"/>
    <w:rsid w:val="005910AC"/>
    <w:rsid w:val="0059372F"/>
    <w:rsid w:val="00593B91"/>
    <w:rsid w:val="00594221"/>
    <w:rsid w:val="005949AE"/>
    <w:rsid w:val="00595906"/>
    <w:rsid w:val="00595DE0"/>
    <w:rsid w:val="00596EAD"/>
    <w:rsid w:val="0059729B"/>
    <w:rsid w:val="00597784"/>
    <w:rsid w:val="005A06AF"/>
    <w:rsid w:val="005A0706"/>
    <w:rsid w:val="005A09A2"/>
    <w:rsid w:val="005A13F4"/>
    <w:rsid w:val="005A201B"/>
    <w:rsid w:val="005A2389"/>
    <w:rsid w:val="005A36EB"/>
    <w:rsid w:val="005A479E"/>
    <w:rsid w:val="005A4C1F"/>
    <w:rsid w:val="005A54B9"/>
    <w:rsid w:val="005A5F91"/>
    <w:rsid w:val="005B0836"/>
    <w:rsid w:val="005B1A01"/>
    <w:rsid w:val="005B3A40"/>
    <w:rsid w:val="005B4B86"/>
    <w:rsid w:val="005B4FD6"/>
    <w:rsid w:val="005B6D89"/>
    <w:rsid w:val="005B7FB2"/>
    <w:rsid w:val="005C0A9B"/>
    <w:rsid w:val="005C0EC8"/>
    <w:rsid w:val="005C1A5F"/>
    <w:rsid w:val="005C3BD2"/>
    <w:rsid w:val="005C3CB1"/>
    <w:rsid w:val="005C3F95"/>
    <w:rsid w:val="005C43C7"/>
    <w:rsid w:val="005C4A8D"/>
    <w:rsid w:val="005C6ED8"/>
    <w:rsid w:val="005C703D"/>
    <w:rsid w:val="005D032D"/>
    <w:rsid w:val="005D0D44"/>
    <w:rsid w:val="005D19D8"/>
    <w:rsid w:val="005D24BB"/>
    <w:rsid w:val="005D301F"/>
    <w:rsid w:val="005D314A"/>
    <w:rsid w:val="005D4134"/>
    <w:rsid w:val="005D4931"/>
    <w:rsid w:val="005D5C72"/>
    <w:rsid w:val="005D6F54"/>
    <w:rsid w:val="005D74B5"/>
    <w:rsid w:val="005E01E3"/>
    <w:rsid w:val="005E16C5"/>
    <w:rsid w:val="005E1B51"/>
    <w:rsid w:val="005E206A"/>
    <w:rsid w:val="005E2EC0"/>
    <w:rsid w:val="005E359D"/>
    <w:rsid w:val="005E4423"/>
    <w:rsid w:val="005E6AC7"/>
    <w:rsid w:val="005E6B32"/>
    <w:rsid w:val="005E6CBF"/>
    <w:rsid w:val="005E6CF9"/>
    <w:rsid w:val="005E785A"/>
    <w:rsid w:val="005E7CAB"/>
    <w:rsid w:val="005F0ED7"/>
    <w:rsid w:val="005F1316"/>
    <w:rsid w:val="005F13A2"/>
    <w:rsid w:val="005F1D28"/>
    <w:rsid w:val="005F25B3"/>
    <w:rsid w:val="005F3D92"/>
    <w:rsid w:val="005F3F6A"/>
    <w:rsid w:val="005F4079"/>
    <w:rsid w:val="005F4610"/>
    <w:rsid w:val="005F6E2E"/>
    <w:rsid w:val="005F769C"/>
    <w:rsid w:val="005F7D3C"/>
    <w:rsid w:val="005F7F5A"/>
    <w:rsid w:val="0060021A"/>
    <w:rsid w:val="00600402"/>
    <w:rsid w:val="00600611"/>
    <w:rsid w:val="00604456"/>
    <w:rsid w:val="0060586B"/>
    <w:rsid w:val="00606037"/>
    <w:rsid w:val="00610195"/>
    <w:rsid w:val="00610563"/>
    <w:rsid w:val="006117EA"/>
    <w:rsid w:val="00612A85"/>
    <w:rsid w:val="00620D6E"/>
    <w:rsid w:val="00622279"/>
    <w:rsid w:val="006225D7"/>
    <w:rsid w:val="00623294"/>
    <w:rsid w:val="00623F00"/>
    <w:rsid w:val="006249D7"/>
    <w:rsid w:val="00625555"/>
    <w:rsid w:val="00626C7D"/>
    <w:rsid w:val="006323CE"/>
    <w:rsid w:val="00632C24"/>
    <w:rsid w:val="00633B7C"/>
    <w:rsid w:val="00634394"/>
    <w:rsid w:val="006351F8"/>
    <w:rsid w:val="0063569C"/>
    <w:rsid w:val="00635B9E"/>
    <w:rsid w:val="00635CB2"/>
    <w:rsid w:val="0063681D"/>
    <w:rsid w:val="006372ED"/>
    <w:rsid w:val="00637A3D"/>
    <w:rsid w:val="00637B3F"/>
    <w:rsid w:val="006401DB"/>
    <w:rsid w:val="00641954"/>
    <w:rsid w:val="0064370F"/>
    <w:rsid w:val="00644147"/>
    <w:rsid w:val="006449F6"/>
    <w:rsid w:val="0064570C"/>
    <w:rsid w:val="00645F9F"/>
    <w:rsid w:val="00647ED9"/>
    <w:rsid w:val="00650EFA"/>
    <w:rsid w:val="00651081"/>
    <w:rsid w:val="00651385"/>
    <w:rsid w:val="0065201C"/>
    <w:rsid w:val="0065343E"/>
    <w:rsid w:val="006546D6"/>
    <w:rsid w:val="00654910"/>
    <w:rsid w:val="00654A22"/>
    <w:rsid w:val="00654F58"/>
    <w:rsid w:val="00655DF6"/>
    <w:rsid w:val="006563B3"/>
    <w:rsid w:val="0065668C"/>
    <w:rsid w:val="0065674C"/>
    <w:rsid w:val="006568E2"/>
    <w:rsid w:val="00656B17"/>
    <w:rsid w:val="00656B36"/>
    <w:rsid w:val="006577E2"/>
    <w:rsid w:val="00657FD2"/>
    <w:rsid w:val="00660691"/>
    <w:rsid w:val="0066095E"/>
    <w:rsid w:val="00661765"/>
    <w:rsid w:val="00661B71"/>
    <w:rsid w:val="00661C98"/>
    <w:rsid w:val="0066333F"/>
    <w:rsid w:val="00663E4E"/>
    <w:rsid w:val="006650A8"/>
    <w:rsid w:val="006650BF"/>
    <w:rsid w:val="006657B9"/>
    <w:rsid w:val="006678D5"/>
    <w:rsid w:val="00667FA9"/>
    <w:rsid w:val="006700D2"/>
    <w:rsid w:val="0067048B"/>
    <w:rsid w:val="006705BE"/>
    <w:rsid w:val="0067065E"/>
    <w:rsid w:val="00671C9D"/>
    <w:rsid w:val="00673083"/>
    <w:rsid w:val="006735B2"/>
    <w:rsid w:val="00674630"/>
    <w:rsid w:val="0068001B"/>
    <w:rsid w:val="00682E6F"/>
    <w:rsid w:val="00683022"/>
    <w:rsid w:val="00683159"/>
    <w:rsid w:val="006838E8"/>
    <w:rsid w:val="00684690"/>
    <w:rsid w:val="00685C17"/>
    <w:rsid w:val="00686255"/>
    <w:rsid w:val="00686710"/>
    <w:rsid w:val="006873C8"/>
    <w:rsid w:val="006905D9"/>
    <w:rsid w:val="00690973"/>
    <w:rsid w:val="00691406"/>
    <w:rsid w:val="00691CF8"/>
    <w:rsid w:val="00691F65"/>
    <w:rsid w:val="00692C1B"/>
    <w:rsid w:val="006951C5"/>
    <w:rsid w:val="0069720F"/>
    <w:rsid w:val="006A0EE3"/>
    <w:rsid w:val="006A1944"/>
    <w:rsid w:val="006A3389"/>
    <w:rsid w:val="006A53CC"/>
    <w:rsid w:val="006A6DF7"/>
    <w:rsid w:val="006A73EA"/>
    <w:rsid w:val="006B180A"/>
    <w:rsid w:val="006B4FF9"/>
    <w:rsid w:val="006B50D3"/>
    <w:rsid w:val="006B5161"/>
    <w:rsid w:val="006B7DCE"/>
    <w:rsid w:val="006C015D"/>
    <w:rsid w:val="006C1952"/>
    <w:rsid w:val="006C26EB"/>
    <w:rsid w:val="006C275E"/>
    <w:rsid w:val="006C345A"/>
    <w:rsid w:val="006C438A"/>
    <w:rsid w:val="006C49A7"/>
    <w:rsid w:val="006C6693"/>
    <w:rsid w:val="006C77BC"/>
    <w:rsid w:val="006C7A9A"/>
    <w:rsid w:val="006D014D"/>
    <w:rsid w:val="006D03F6"/>
    <w:rsid w:val="006D0905"/>
    <w:rsid w:val="006D0D19"/>
    <w:rsid w:val="006D12E9"/>
    <w:rsid w:val="006D1A5C"/>
    <w:rsid w:val="006D2B59"/>
    <w:rsid w:val="006D3CA2"/>
    <w:rsid w:val="006D4339"/>
    <w:rsid w:val="006D4821"/>
    <w:rsid w:val="006D5967"/>
    <w:rsid w:val="006D5D1F"/>
    <w:rsid w:val="006D676B"/>
    <w:rsid w:val="006D6A0F"/>
    <w:rsid w:val="006D782C"/>
    <w:rsid w:val="006E03AA"/>
    <w:rsid w:val="006E06E3"/>
    <w:rsid w:val="006E1C8A"/>
    <w:rsid w:val="006E2AAF"/>
    <w:rsid w:val="006E34ED"/>
    <w:rsid w:val="006E3DA3"/>
    <w:rsid w:val="006E510D"/>
    <w:rsid w:val="006E5724"/>
    <w:rsid w:val="006E5F97"/>
    <w:rsid w:val="006E7E89"/>
    <w:rsid w:val="006F0F72"/>
    <w:rsid w:val="006F11F8"/>
    <w:rsid w:val="006F1DA4"/>
    <w:rsid w:val="006F23DC"/>
    <w:rsid w:val="006F25A0"/>
    <w:rsid w:val="006F2792"/>
    <w:rsid w:val="006F366D"/>
    <w:rsid w:val="006F447C"/>
    <w:rsid w:val="006F4639"/>
    <w:rsid w:val="006F4CF5"/>
    <w:rsid w:val="006F7313"/>
    <w:rsid w:val="006F738E"/>
    <w:rsid w:val="006F7AED"/>
    <w:rsid w:val="007004B5"/>
    <w:rsid w:val="00700998"/>
    <w:rsid w:val="007032CE"/>
    <w:rsid w:val="00704BC3"/>
    <w:rsid w:val="007056B6"/>
    <w:rsid w:val="00707078"/>
    <w:rsid w:val="007070E0"/>
    <w:rsid w:val="007103D5"/>
    <w:rsid w:val="00711737"/>
    <w:rsid w:val="00712520"/>
    <w:rsid w:val="00712A2B"/>
    <w:rsid w:val="00713C64"/>
    <w:rsid w:val="00714A01"/>
    <w:rsid w:val="00715EFD"/>
    <w:rsid w:val="00716603"/>
    <w:rsid w:val="0071774C"/>
    <w:rsid w:val="00717BF4"/>
    <w:rsid w:val="00720E9A"/>
    <w:rsid w:val="00721D9F"/>
    <w:rsid w:val="00721FC5"/>
    <w:rsid w:val="0072281E"/>
    <w:rsid w:val="00723C25"/>
    <w:rsid w:val="00730190"/>
    <w:rsid w:val="00730DC4"/>
    <w:rsid w:val="00731206"/>
    <w:rsid w:val="007316B2"/>
    <w:rsid w:val="0073181F"/>
    <w:rsid w:val="00733EF9"/>
    <w:rsid w:val="0073417F"/>
    <w:rsid w:val="007345AE"/>
    <w:rsid w:val="00735546"/>
    <w:rsid w:val="00735B21"/>
    <w:rsid w:val="00737820"/>
    <w:rsid w:val="0074045A"/>
    <w:rsid w:val="007411B2"/>
    <w:rsid w:val="00741A54"/>
    <w:rsid w:val="00741AB8"/>
    <w:rsid w:val="00741CCA"/>
    <w:rsid w:val="0074306B"/>
    <w:rsid w:val="00743A12"/>
    <w:rsid w:val="007451E3"/>
    <w:rsid w:val="00745341"/>
    <w:rsid w:val="00745F08"/>
    <w:rsid w:val="007466A5"/>
    <w:rsid w:val="00746DB1"/>
    <w:rsid w:val="00747976"/>
    <w:rsid w:val="007511B4"/>
    <w:rsid w:val="007516CE"/>
    <w:rsid w:val="00753118"/>
    <w:rsid w:val="007539AE"/>
    <w:rsid w:val="0075483A"/>
    <w:rsid w:val="00755186"/>
    <w:rsid w:val="00755F05"/>
    <w:rsid w:val="007579BC"/>
    <w:rsid w:val="00757FE3"/>
    <w:rsid w:val="0076066B"/>
    <w:rsid w:val="00760B1A"/>
    <w:rsid w:val="00761D82"/>
    <w:rsid w:val="00766375"/>
    <w:rsid w:val="00766B19"/>
    <w:rsid w:val="007674E7"/>
    <w:rsid w:val="00767A8F"/>
    <w:rsid w:val="00771398"/>
    <w:rsid w:val="0077175F"/>
    <w:rsid w:val="0077252F"/>
    <w:rsid w:val="00773606"/>
    <w:rsid w:val="00773E02"/>
    <w:rsid w:val="00774050"/>
    <w:rsid w:val="00774252"/>
    <w:rsid w:val="0077478D"/>
    <w:rsid w:val="00775301"/>
    <w:rsid w:val="00776312"/>
    <w:rsid w:val="00777BED"/>
    <w:rsid w:val="007805A5"/>
    <w:rsid w:val="0078147B"/>
    <w:rsid w:val="007823D9"/>
    <w:rsid w:val="007826CB"/>
    <w:rsid w:val="007827EC"/>
    <w:rsid w:val="00784E1B"/>
    <w:rsid w:val="00784FE2"/>
    <w:rsid w:val="0078557B"/>
    <w:rsid w:val="007858E5"/>
    <w:rsid w:val="0078683B"/>
    <w:rsid w:val="007874EB"/>
    <w:rsid w:val="00787E04"/>
    <w:rsid w:val="00790009"/>
    <w:rsid w:val="00790598"/>
    <w:rsid w:val="00791950"/>
    <w:rsid w:val="0079336A"/>
    <w:rsid w:val="00794843"/>
    <w:rsid w:val="00795136"/>
    <w:rsid w:val="00795930"/>
    <w:rsid w:val="00796F24"/>
    <w:rsid w:val="0079728D"/>
    <w:rsid w:val="007A0196"/>
    <w:rsid w:val="007A1815"/>
    <w:rsid w:val="007A1E97"/>
    <w:rsid w:val="007A20D3"/>
    <w:rsid w:val="007A26AE"/>
    <w:rsid w:val="007A29E4"/>
    <w:rsid w:val="007A63F7"/>
    <w:rsid w:val="007A6A60"/>
    <w:rsid w:val="007A6AB9"/>
    <w:rsid w:val="007B15BF"/>
    <w:rsid w:val="007B2378"/>
    <w:rsid w:val="007B2A56"/>
    <w:rsid w:val="007B2B9B"/>
    <w:rsid w:val="007B2BCF"/>
    <w:rsid w:val="007B2DA5"/>
    <w:rsid w:val="007B36CE"/>
    <w:rsid w:val="007B41D9"/>
    <w:rsid w:val="007B6B04"/>
    <w:rsid w:val="007B70DE"/>
    <w:rsid w:val="007C45EE"/>
    <w:rsid w:val="007C46E8"/>
    <w:rsid w:val="007C636A"/>
    <w:rsid w:val="007C7432"/>
    <w:rsid w:val="007C7B0C"/>
    <w:rsid w:val="007D3738"/>
    <w:rsid w:val="007D62BB"/>
    <w:rsid w:val="007D72FA"/>
    <w:rsid w:val="007D73A0"/>
    <w:rsid w:val="007D79C7"/>
    <w:rsid w:val="007E0B6D"/>
    <w:rsid w:val="007E191E"/>
    <w:rsid w:val="007E1AEC"/>
    <w:rsid w:val="007E213F"/>
    <w:rsid w:val="007E239D"/>
    <w:rsid w:val="007E39EC"/>
    <w:rsid w:val="007E641D"/>
    <w:rsid w:val="007E6A59"/>
    <w:rsid w:val="007E6C10"/>
    <w:rsid w:val="007F04BE"/>
    <w:rsid w:val="007F14A5"/>
    <w:rsid w:val="007F17CD"/>
    <w:rsid w:val="007F2382"/>
    <w:rsid w:val="007F3A32"/>
    <w:rsid w:val="007F3CE2"/>
    <w:rsid w:val="007F44A9"/>
    <w:rsid w:val="007F4748"/>
    <w:rsid w:val="007F507A"/>
    <w:rsid w:val="007F55A7"/>
    <w:rsid w:val="007F5B1C"/>
    <w:rsid w:val="007F6548"/>
    <w:rsid w:val="007F6E3B"/>
    <w:rsid w:val="007F74B1"/>
    <w:rsid w:val="007F7B46"/>
    <w:rsid w:val="00800E27"/>
    <w:rsid w:val="00801C06"/>
    <w:rsid w:val="00802111"/>
    <w:rsid w:val="00803B13"/>
    <w:rsid w:val="0080427F"/>
    <w:rsid w:val="0080471E"/>
    <w:rsid w:val="008053AA"/>
    <w:rsid w:val="00806060"/>
    <w:rsid w:val="00806D24"/>
    <w:rsid w:val="00806D80"/>
    <w:rsid w:val="00810740"/>
    <w:rsid w:val="0081466A"/>
    <w:rsid w:val="00815FC9"/>
    <w:rsid w:val="00816182"/>
    <w:rsid w:val="0081788D"/>
    <w:rsid w:val="0082142F"/>
    <w:rsid w:val="00821BB0"/>
    <w:rsid w:val="0082208D"/>
    <w:rsid w:val="00823325"/>
    <w:rsid w:val="008245B5"/>
    <w:rsid w:val="0082467D"/>
    <w:rsid w:val="00824738"/>
    <w:rsid w:val="0082593B"/>
    <w:rsid w:val="0082617F"/>
    <w:rsid w:val="0082621A"/>
    <w:rsid w:val="0083007D"/>
    <w:rsid w:val="00831162"/>
    <w:rsid w:val="0083124E"/>
    <w:rsid w:val="0083141D"/>
    <w:rsid w:val="00832754"/>
    <w:rsid w:val="00833B8C"/>
    <w:rsid w:val="00834585"/>
    <w:rsid w:val="00834F69"/>
    <w:rsid w:val="00834FB5"/>
    <w:rsid w:val="00836100"/>
    <w:rsid w:val="008361C3"/>
    <w:rsid w:val="00836E84"/>
    <w:rsid w:val="00837047"/>
    <w:rsid w:val="008403CB"/>
    <w:rsid w:val="00843100"/>
    <w:rsid w:val="008434FA"/>
    <w:rsid w:val="00843680"/>
    <w:rsid w:val="00843AEB"/>
    <w:rsid w:val="008446A6"/>
    <w:rsid w:val="00844AD0"/>
    <w:rsid w:val="00845061"/>
    <w:rsid w:val="00845DC0"/>
    <w:rsid w:val="00846CA3"/>
    <w:rsid w:val="0085300E"/>
    <w:rsid w:val="0085366E"/>
    <w:rsid w:val="008542B0"/>
    <w:rsid w:val="00854475"/>
    <w:rsid w:val="00854943"/>
    <w:rsid w:val="008559AD"/>
    <w:rsid w:val="00856968"/>
    <w:rsid w:val="00857DB0"/>
    <w:rsid w:val="0086018F"/>
    <w:rsid w:val="008649C8"/>
    <w:rsid w:val="00865727"/>
    <w:rsid w:val="00866504"/>
    <w:rsid w:val="00866EF5"/>
    <w:rsid w:val="008700B8"/>
    <w:rsid w:val="00871024"/>
    <w:rsid w:val="00871242"/>
    <w:rsid w:val="0087245C"/>
    <w:rsid w:val="008736C3"/>
    <w:rsid w:val="00873B57"/>
    <w:rsid w:val="00873B91"/>
    <w:rsid w:val="0087455D"/>
    <w:rsid w:val="00874F9F"/>
    <w:rsid w:val="008750FA"/>
    <w:rsid w:val="008760F9"/>
    <w:rsid w:val="00876D8B"/>
    <w:rsid w:val="00877764"/>
    <w:rsid w:val="00877AA3"/>
    <w:rsid w:val="00880D71"/>
    <w:rsid w:val="00882695"/>
    <w:rsid w:val="00883AE0"/>
    <w:rsid w:val="0088414E"/>
    <w:rsid w:val="0088584F"/>
    <w:rsid w:val="00885F78"/>
    <w:rsid w:val="00886B8A"/>
    <w:rsid w:val="00891F35"/>
    <w:rsid w:val="008922B4"/>
    <w:rsid w:val="008922CA"/>
    <w:rsid w:val="00892641"/>
    <w:rsid w:val="00892E5D"/>
    <w:rsid w:val="0089315B"/>
    <w:rsid w:val="008958B9"/>
    <w:rsid w:val="00896316"/>
    <w:rsid w:val="00896A40"/>
    <w:rsid w:val="00896D67"/>
    <w:rsid w:val="00897C85"/>
    <w:rsid w:val="008A001C"/>
    <w:rsid w:val="008A0B78"/>
    <w:rsid w:val="008A0F1D"/>
    <w:rsid w:val="008A13F5"/>
    <w:rsid w:val="008A1B12"/>
    <w:rsid w:val="008A2203"/>
    <w:rsid w:val="008A4370"/>
    <w:rsid w:val="008A6099"/>
    <w:rsid w:val="008B04C7"/>
    <w:rsid w:val="008B6756"/>
    <w:rsid w:val="008B6892"/>
    <w:rsid w:val="008B68AD"/>
    <w:rsid w:val="008B7AF1"/>
    <w:rsid w:val="008B7D24"/>
    <w:rsid w:val="008C076B"/>
    <w:rsid w:val="008C0987"/>
    <w:rsid w:val="008C52A0"/>
    <w:rsid w:val="008C7D62"/>
    <w:rsid w:val="008D073C"/>
    <w:rsid w:val="008D0C9F"/>
    <w:rsid w:val="008D20F4"/>
    <w:rsid w:val="008D3F8B"/>
    <w:rsid w:val="008D57F0"/>
    <w:rsid w:val="008D6409"/>
    <w:rsid w:val="008D7592"/>
    <w:rsid w:val="008D79C6"/>
    <w:rsid w:val="008D7A6E"/>
    <w:rsid w:val="008D7F17"/>
    <w:rsid w:val="008E00EF"/>
    <w:rsid w:val="008E0699"/>
    <w:rsid w:val="008E0F9D"/>
    <w:rsid w:val="008E2BD9"/>
    <w:rsid w:val="008E33BA"/>
    <w:rsid w:val="008E33D6"/>
    <w:rsid w:val="008E36E3"/>
    <w:rsid w:val="008E4871"/>
    <w:rsid w:val="008E4AAC"/>
    <w:rsid w:val="008E5C2D"/>
    <w:rsid w:val="008E78D2"/>
    <w:rsid w:val="008F157F"/>
    <w:rsid w:val="008F15B2"/>
    <w:rsid w:val="008F18ED"/>
    <w:rsid w:val="008F1B12"/>
    <w:rsid w:val="008F2BB6"/>
    <w:rsid w:val="008F47FE"/>
    <w:rsid w:val="008F48B7"/>
    <w:rsid w:val="008F56B7"/>
    <w:rsid w:val="008F6C71"/>
    <w:rsid w:val="008F6E12"/>
    <w:rsid w:val="008F7E80"/>
    <w:rsid w:val="0090028A"/>
    <w:rsid w:val="009007AB"/>
    <w:rsid w:val="00900E37"/>
    <w:rsid w:val="009012D4"/>
    <w:rsid w:val="0090211F"/>
    <w:rsid w:val="009038CB"/>
    <w:rsid w:val="009070C7"/>
    <w:rsid w:val="0090780D"/>
    <w:rsid w:val="00910FEA"/>
    <w:rsid w:val="00912F9E"/>
    <w:rsid w:val="00913D37"/>
    <w:rsid w:val="00914975"/>
    <w:rsid w:val="00915545"/>
    <w:rsid w:val="00917ECD"/>
    <w:rsid w:val="00920661"/>
    <w:rsid w:val="009215AD"/>
    <w:rsid w:val="0092253E"/>
    <w:rsid w:val="009226F7"/>
    <w:rsid w:val="00924308"/>
    <w:rsid w:val="00924DC0"/>
    <w:rsid w:val="00926A5F"/>
    <w:rsid w:val="00926E0F"/>
    <w:rsid w:val="009273FE"/>
    <w:rsid w:val="00927E22"/>
    <w:rsid w:val="0093102C"/>
    <w:rsid w:val="009312AE"/>
    <w:rsid w:val="0093131A"/>
    <w:rsid w:val="009328C2"/>
    <w:rsid w:val="00932902"/>
    <w:rsid w:val="00934DB4"/>
    <w:rsid w:val="0093560A"/>
    <w:rsid w:val="00935D4A"/>
    <w:rsid w:val="00935DF9"/>
    <w:rsid w:val="00936859"/>
    <w:rsid w:val="0094027A"/>
    <w:rsid w:val="00940D76"/>
    <w:rsid w:val="00941952"/>
    <w:rsid w:val="0094282F"/>
    <w:rsid w:val="00942F67"/>
    <w:rsid w:val="00943C9F"/>
    <w:rsid w:val="00946329"/>
    <w:rsid w:val="0094640B"/>
    <w:rsid w:val="0094707C"/>
    <w:rsid w:val="009500DE"/>
    <w:rsid w:val="00950375"/>
    <w:rsid w:val="009503BA"/>
    <w:rsid w:val="00951DB4"/>
    <w:rsid w:val="00952A6E"/>
    <w:rsid w:val="00953172"/>
    <w:rsid w:val="009550EF"/>
    <w:rsid w:val="00957BEA"/>
    <w:rsid w:val="00957F74"/>
    <w:rsid w:val="00960F16"/>
    <w:rsid w:val="009629E6"/>
    <w:rsid w:val="00963F62"/>
    <w:rsid w:val="00964B74"/>
    <w:rsid w:val="00965490"/>
    <w:rsid w:val="0096654D"/>
    <w:rsid w:val="00967404"/>
    <w:rsid w:val="009710F7"/>
    <w:rsid w:val="0097171F"/>
    <w:rsid w:val="00972960"/>
    <w:rsid w:val="00973415"/>
    <w:rsid w:val="00973561"/>
    <w:rsid w:val="00976166"/>
    <w:rsid w:val="009763B6"/>
    <w:rsid w:val="00977ECA"/>
    <w:rsid w:val="009869D6"/>
    <w:rsid w:val="0098715C"/>
    <w:rsid w:val="009904C1"/>
    <w:rsid w:val="0099121C"/>
    <w:rsid w:val="00991A7E"/>
    <w:rsid w:val="00991E5B"/>
    <w:rsid w:val="00995045"/>
    <w:rsid w:val="0099544D"/>
    <w:rsid w:val="00996CAC"/>
    <w:rsid w:val="009A1E48"/>
    <w:rsid w:val="009A221F"/>
    <w:rsid w:val="009A285A"/>
    <w:rsid w:val="009A2A05"/>
    <w:rsid w:val="009A2D3A"/>
    <w:rsid w:val="009A3611"/>
    <w:rsid w:val="009A3FAE"/>
    <w:rsid w:val="009A6F5B"/>
    <w:rsid w:val="009A724C"/>
    <w:rsid w:val="009A7509"/>
    <w:rsid w:val="009B0FB8"/>
    <w:rsid w:val="009B1C41"/>
    <w:rsid w:val="009B1C97"/>
    <w:rsid w:val="009B27B3"/>
    <w:rsid w:val="009B3281"/>
    <w:rsid w:val="009B3A6D"/>
    <w:rsid w:val="009B41FD"/>
    <w:rsid w:val="009B44B2"/>
    <w:rsid w:val="009B47E7"/>
    <w:rsid w:val="009B73C9"/>
    <w:rsid w:val="009B7E30"/>
    <w:rsid w:val="009C0799"/>
    <w:rsid w:val="009C0FB3"/>
    <w:rsid w:val="009C1525"/>
    <w:rsid w:val="009C3481"/>
    <w:rsid w:val="009C3810"/>
    <w:rsid w:val="009C3EEF"/>
    <w:rsid w:val="009C4063"/>
    <w:rsid w:val="009C4306"/>
    <w:rsid w:val="009C4C52"/>
    <w:rsid w:val="009C62E5"/>
    <w:rsid w:val="009C6CA1"/>
    <w:rsid w:val="009C7A4F"/>
    <w:rsid w:val="009D21F6"/>
    <w:rsid w:val="009D272C"/>
    <w:rsid w:val="009D31A5"/>
    <w:rsid w:val="009D3FFF"/>
    <w:rsid w:val="009D6706"/>
    <w:rsid w:val="009D7958"/>
    <w:rsid w:val="009D7DB4"/>
    <w:rsid w:val="009E0988"/>
    <w:rsid w:val="009E182D"/>
    <w:rsid w:val="009E3839"/>
    <w:rsid w:val="009E69E1"/>
    <w:rsid w:val="009E7370"/>
    <w:rsid w:val="009E7BCE"/>
    <w:rsid w:val="009E7E8F"/>
    <w:rsid w:val="009E7F76"/>
    <w:rsid w:val="009F1676"/>
    <w:rsid w:val="009F303B"/>
    <w:rsid w:val="009F3458"/>
    <w:rsid w:val="009F3EEF"/>
    <w:rsid w:val="009F753E"/>
    <w:rsid w:val="00A00524"/>
    <w:rsid w:val="00A0143A"/>
    <w:rsid w:val="00A01D07"/>
    <w:rsid w:val="00A031C0"/>
    <w:rsid w:val="00A038FF"/>
    <w:rsid w:val="00A10694"/>
    <w:rsid w:val="00A11A4C"/>
    <w:rsid w:val="00A12B4D"/>
    <w:rsid w:val="00A1307B"/>
    <w:rsid w:val="00A130B5"/>
    <w:rsid w:val="00A1458A"/>
    <w:rsid w:val="00A151BF"/>
    <w:rsid w:val="00A15704"/>
    <w:rsid w:val="00A17FBF"/>
    <w:rsid w:val="00A204C2"/>
    <w:rsid w:val="00A20C1A"/>
    <w:rsid w:val="00A20FE6"/>
    <w:rsid w:val="00A23097"/>
    <w:rsid w:val="00A23865"/>
    <w:rsid w:val="00A23BC0"/>
    <w:rsid w:val="00A23CD3"/>
    <w:rsid w:val="00A24910"/>
    <w:rsid w:val="00A26E68"/>
    <w:rsid w:val="00A30A48"/>
    <w:rsid w:val="00A30CA8"/>
    <w:rsid w:val="00A311D1"/>
    <w:rsid w:val="00A31707"/>
    <w:rsid w:val="00A3201F"/>
    <w:rsid w:val="00A32E6D"/>
    <w:rsid w:val="00A3379A"/>
    <w:rsid w:val="00A3431F"/>
    <w:rsid w:val="00A343F7"/>
    <w:rsid w:val="00A3457E"/>
    <w:rsid w:val="00A34B4B"/>
    <w:rsid w:val="00A352B4"/>
    <w:rsid w:val="00A354AC"/>
    <w:rsid w:val="00A35559"/>
    <w:rsid w:val="00A35860"/>
    <w:rsid w:val="00A35A5A"/>
    <w:rsid w:val="00A3622D"/>
    <w:rsid w:val="00A36C69"/>
    <w:rsid w:val="00A409F0"/>
    <w:rsid w:val="00A40AFC"/>
    <w:rsid w:val="00A424F8"/>
    <w:rsid w:val="00A4271F"/>
    <w:rsid w:val="00A43577"/>
    <w:rsid w:val="00A4440A"/>
    <w:rsid w:val="00A44E2D"/>
    <w:rsid w:val="00A453C1"/>
    <w:rsid w:val="00A457E7"/>
    <w:rsid w:val="00A46C63"/>
    <w:rsid w:val="00A47D1F"/>
    <w:rsid w:val="00A507D5"/>
    <w:rsid w:val="00A5080F"/>
    <w:rsid w:val="00A50A90"/>
    <w:rsid w:val="00A523E7"/>
    <w:rsid w:val="00A52CB6"/>
    <w:rsid w:val="00A52D39"/>
    <w:rsid w:val="00A53C55"/>
    <w:rsid w:val="00A56BEC"/>
    <w:rsid w:val="00A602EA"/>
    <w:rsid w:val="00A61AA1"/>
    <w:rsid w:val="00A62055"/>
    <w:rsid w:val="00A62B10"/>
    <w:rsid w:val="00A64455"/>
    <w:rsid w:val="00A6550C"/>
    <w:rsid w:val="00A65DFA"/>
    <w:rsid w:val="00A66094"/>
    <w:rsid w:val="00A66282"/>
    <w:rsid w:val="00A662AD"/>
    <w:rsid w:val="00A70DDF"/>
    <w:rsid w:val="00A71013"/>
    <w:rsid w:val="00A71703"/>
    <w:rsid w:val="00A723F5"/>
    <w:rsid w:val="00A731E8"/>
    <w:rsid w:val="00A73B55"/>
    <w:rsid w:val="00A74C62"/>
    <w:rsid w:val="00A7609D"/>
    <w:rsid w:val="00A763F8"/>
    <w:rsid w:val="00A76761"/>
    <w:rsid w:val="00A76A78"/>
    <w:rsid w:val="00A7717D"/>
    <w:rsid w:val="00A778D9"/>
    <w:rsid w:val="00A779E7"/>
    <w:rsid w:val="00A80D51"/>
    <w:rsid w:val="00A8251A"/>
    <w:rsid w:val="00A83215"/>
    <w:rsid w:val="00A83E47"/>
    <w:rsid w:val="00A84CE0"/>
    <w:rsid w:val="00A8586C"/>
    <w:rsid w:val="00A86A37"/>
    <w:rsid w:val="00A873CD"/>
    <w:rsid w:val="00A902BC"/>
    <w:rsid w:val="00A921F5"/>
    <w:rsid w:val="00A93DF0"/>
    <w:rsid w:val="00A93FED"/>
    <w:rsid w:val="00A9531A"/>
    <w:rsid w:val="00A95AEB"/>
    <w:rsid w:val="00A95F31"/>
    <w:rsid w:val="00A9778D"/>
    <w:rsid w:val="00AA099A"/>
    <w:rsid w:val="00AA18A1"/>
    <w:rsid w:val="00AA2417"/>
    <w:rsid w:val="00AA37D4"/>
    <w:rsid w:val="00AA3F81"/>
    <w:rsid w:val="00AA4492"/>
    <w:rsid w:val="00AA69ED"/>
    <w:rsid w:val="00AB034E"/>
    <w:rsid w:val="00AB11EE"/>
    <w:rsid w:val="00AB1262"/>
    <w:rsid w:val="00AB29AD"/>
    <w:rsid w:val="00AB327C"/>
    <w:rsid w:val="00AB4481"/>
    <w:rsid w:val="00AB5F1B"/>
    <w:rsid w:val="00AB71B6"/>
    <w:rsid w:val="00AB7C88"/>
    <w:rsid w:val="00AC0DFC"/>
    <w:rsid w:val="00AC12A1"/>
    <w:rsid w:val="00AC2FB7"/>
    <w:rsid w:val="00AC30FA"/>
    <w:rsid w:val="00AC3194"/>
    <w:rsid w:val="00AC55E2"/>
    <w:rsid w:val="00AC5AEA"/>
    <w:rsid w:val="00AC5C8B"/>
    <w:rsid w:val="00AC7268"/>
    <w:rsid w:val="00AC7B6B"/>
    <w:rsid w:val="00AD03E0"/>
    <w:rsid w:val="00AD11DC"/>
    <w:rsid w:val="00AD1C0A"/>
    <w:rsid w:val="00AD1CE1"/>
    <w:rsid w:val="00AD47EC"/>
    <w:rsid w:val="00AD4C92"/>
    <w:rsid w:val="00AD58FE"/>
    <w:rsid w:val="00AD6B87"/>
    <w:rsid w:val="00AE3718"/>
    <w:rsid w:val="00AE3836"/>
    <w:rsid w:val="00AE406F"/>
    <w:rsid w:val="00AE45E6"/>
    <w:rsid w:val="00AE5FCD"/>
    <w:rsid w:val="00AE63F3"/>
    <w:rsid w:val="00AE74DE"/>
    <w:rsid w:val="00AF27B0"/>
    <w:rsid w:val="00AF299D"/>
    <w:rsid w:val="00AF2FD9"/>
    <w:rsid w:val="00AF3209"/>
    <w:rsid w:val="00AF3283"/>
    <w:rsid w:val="00AF45DE"/>
    <w:rsid w:val="00AF4ADA"/>
    <w:rsid w:val="00AF60A0"/>
    <w:rsid w:val="00AF64D7"/>
    <w:rsid w:val="00B004AB"/>
    <w:rsid w:val="00B02E85"/>
    <w:rsid w:val="00B0377E"/>
    <w:rsid w:val="00B03B2E"/>
    <w:rsid w:val="00B062F7"/>
    <w:rsid w:val="00B07857"/>
    <w:rsid w:val="00B11382"/>
    <w:rsid w:val="00B11958"/>
    <w:rsid w:val="00B1225D"/>
    <w:rsid w:val="00B12B26"/>
    <w:rsid w:val="00B12EBD"/>
    <w:rsid w:val="00B1624E"/>
    <w:rsid w:val="00B16705"/>
    <w:rsid w:val="00B17705"/>
    <w:rsid w:val="00B17A14"/>
    <w:rsid w:val="00B218B0"/>
    <w:rsid w:val="00B220F9"/>
    <w:rsid w:val="00B221A2"/>
    <w:rsid w:val="00B22EC4"/>
    <w:rsid w:val="00B22EFC"/>
    <w:rsid w:val="00B24A12"/>
    <w:rsid w:val="00B3061F"/>
    <w:rsid w:val="00B3084F"/>
    <w:rsid w:val="00B31F05"/>
    <w:rsid w:val="00B33799"/>
    <w:rsid w:val="00B34368"/>
    <w:rsid w:val="00B34ED0"/>
    <w:rsid w:val="00B34F77"/>
    <w:rsid w:val="00B3518C"/>
    <w:rsid w:val="00B35E47"/>
    <w:rsid w:val="00B4053A"/>
    <w:rsid w:val="00B40E29"/>
    <w:rsid w:val="00B427BB"/>
    <w:rsid w:val="00B431E4"/>
    <w:rsid w:val="00B4326C"/>
    <w:rsid w:val="00B4383D"/>
    <w:rsid w:val="00B44352"/>
    <w:rsid w:val="00B454BA"/>
    <w:rsid w:val="00B46765"/>
    <w:rsid w:val="00B46EB6"/>
    <w:rsid w:val="00B50C81"/>
    <w:rsid w:val="00B514F9"/>
    <w:rsid w:val="00B52ABC"/>
    <w:rsid w:val="00B53E3D"/>
    <w:rsid w:val="00B542A8"/>
    <w:rsid w:val="00B54676"/>
    <w:rsid w:val="00B54714"/>
    <w:rsid w:val="00B55DBA"/>
    <w:rsid w:val="00B561AF"/>
    <w:rsid w:val="00B578A3"/>
    <w:rsid w:val="00B61153"/>
    <w:rsid w:val="00B616B0"/>
    <w:rsid w:val="00B64D96"/>
    <w:rsid w:val="00B6607C"/>
    <w:rsid w:val="00B67E9D"/>
    <w:rsid w:val="00B7025F"/>
    <w:rsid w:val="00B7195E"/>
    <w:rsid w:val="00B72759"/>
    <w:rsid w:val="00B72800"/>
    <w:rsid w:val="00B73383"/>
    <w:rsid w:val="00B744F0"/>
    <w:rsid w:val="00B75CD8"/>
    <w:rsid w:val="00B75F2A"/>
    <w:rsid w:val="00B76530"/>
    <w:rsid w:val="00B76921"/>
    <w:rsid w:val="00B80587"/>
    <w:rsid w:val="00B8138F"/>
    <w:rsid w:val="00B826FA"/>
    <w:rsid w:val="00B82F42"/>
    <w:rsid w:val="00B83880"/>
    <w:rsid w:val="00B84F25"/>
    <w:rsid w:val="00B859B7"/>
    <w:rsid w:val="00B85BCA"/>
    <w:rsid w:val="00B8715F"/>
    <w:rsid w:val="00B90DDE"/>
    <w:rsid w:val="00B90F76"/>
    <w:rsid w:val="00B91D74"/>
    <w:rsid w:val="00B93752"/>
    <w:rsid w:val="00B9714E"/>
    <w:rsid w:val="00B972FD"/>
    <w:rsid w:val="00B973D5"/>
    <w:rsid w:val="00B97AB7"/>
    <w:rsid w:val="00B97BE0"/>
    <w:rsid w:val="00BA00A7"/>
    <w:rsid w:val="00BA01C4"/>
    <w:rsid w:val="00BA088C"/>
    <w:rsid w:val="00BA1124"/>
    <w:rsid w:val="00BA12BC"/>
    <w:rsid w:val="00BA3097"/>
    <w:rsid w:val="00BA3A0B"/>
    <w:rsid w:val="00BA3B42"/>
    <w:rsid w:val="00BA4B0E"/>
    <w:rsid w:val="00BA778E"/>
    <w:rsid w:val="00BB0A14"/>
    <w:rsid w:val="00BB23D5"/>
    <w:rsid w:val="00BB304C"/>
    <w:rsid w:val="00BB3799"/>
    <w:rsid w:val="00BB59EB"/>
    <w:rsid w:val="00BB5B78"/>
    <w:rsid w:val="00BB6CF5"/>
    <w:rsid w:val="00BB792F"/>
    <w:rsid w:val="00BB7F66"/>
    <w:rsid w:val="00BC0656"/>
    <w:rsid w:val="00BC07D5"/>
    <w:rsid w:val="00BC22AC"/>
    <w:rsid w:val="00BC288B"/>
    <w:rsid w:val="00BC4D3E"/>
    <w:rsid w:val="00BC657B"/>
    <w:rsid w:val="00BC6CD6"/>
    <w:rsid w:val="00BD1DD4"/>
    <w:rsid w:val="00BD28C3"/>
    <w:rsid w:val="00BD2CCE"/>
    <w:rsid w:val="00BD311F"/>
    <w:rsid w:val="00BD35C1"/>
    <w:rsid w:val="00BD4328"/>
    <w:rsid w:val="00BD4DCA"/>
    <w:rsid w:val="00BD4EF3"/>
    <w:rsid w:val="00BD52FC"/>
    <w:rsid w:val="00BD6648"/>
    <w:rsid w:val="00BD7659"/>
    <w:rsid w:val="00BE0920"/>
    <w:rsid w:val="00BE0C55"/>
    <w:rsid w:val="00BE1926"/>
    <w:rsid w:val="00BE2FA9"/>
    <w:rsid w:val="00BE45AF"/>
    <w:rsid w:val="00BE68E7"/>
    <w:rsid w:val="00BE6EC9"/>
    <w:rsid w:val="00BE77AD"/>
    <w:rsid w:val="00BE7931"/>
    <w:rsid w:val="00BE7DA8"/>
    <w:rsid w:val="00BF1591"/>
    <w:rsid w:val="00BF20EE"/>
    <w:rsid w:val="00BF2AED"/>
    <w:rsid w:val="00BF324E"/>
    <w:rsid w:val="00BF50BC"/>
    <w:rsid w:val="00BF52EE"/>
    <w:rsid w:val="00BF72E2"/>
    <w:rsid w:val="00BF76AE"/>
    <w:rsid w:val="00BF79A8"/>
    <w:rsid w:val="00C009E5"/>
    <w:rsid w:val="00C00AAB"/>
    <w:rsid w:val="00C0124B"/>
    <w:rsid w:val="00C040F7"/>
    <w:rsid w:val="00C04E6F"/>
    <w:rsid w:val="00C04FD4"/>
    <w:rsid w:val="00C050B2"/>
    <w:rsid w:val="00C0510A"/>
    <w:rsid w:val="00C06B9A"/>
    <w:rsid w:val="00C07449"/>
    <w:rsid w:val="00C0799E"/>
    <w:rsid w:val="00C100E4"/>
    <w:rsid w:val="00C10220"/>
    <w:rsid w:val="00C111FD"/>
    <w:rsid w:val="00C11656"/>
    <w:rsid w:val="00C117B9"/>
    <w:rsid w:val="00C12E1C"/>
    <w:rsid w:val="00C13A8F"/>
    <w:rsid w:val="00C15079"/>
    <w:rsid w:val="00C17060"/>
    <w:rsid w:val="00C17079"/>
    <w:rsid w:val="00C2018C"/>
    <w:rsid w:val="00C21A11"/>
    <w:rsid w:val="00C23668"/>
    <w:rsid w:val="00C23E00"/>
    <w:rsid w:val="00C24153"/>
    <w:rsid w:val="00C255D6"/>
    <w:rsid w:val="00C2602D"/>
    <w:rsid w:val="00C2657C"/>
    <w:rsid w:val="00C265F9"/>
    <w:rsid w:val="00C266D2"/>
    <w:rsid w:val="00C26852"/>
    <w:rsid w:val="00C27344"/>
    <w:rsid w:val="00C30C20"/>
    <w:rsid w:val="00C32922"/>
    <w:rsid w:val="00C341CC"/>
    <w:rsid w:val="00C34274"/>
    <w:rsid w:val="00C35160"/>
    <w:rsid w:val="00C35F38"/>
    <w:rsid w:val="00C364AA"/>
    <w:rsid w:val="00C37676"/>
    <w:rsid w:val="00C41503"/>
    <w:rsid w:val="00C41718"/>
    <w:rsid w:val="00C41B8A"/>
    <w:rsid w:val="00C42561"/>
    <w:rsid w:val="00C434E1"/>
    <w:rsid w:val="00C450AF"/>
    <w:rsid w:val="00C50B09"/>
    <w:rsid w:val="00C521F3"/>
    <w:rsid w:val="00C532DD"/>
    <w:rsid w:val="00C5430D"/>
    <w:rsid w:val="00C55F3B"/>
    <w:rsid w:val="00C5646D"/>
    <w:rsid w:val="00C60C5D"/>
    <w:rsid w:val="00C61D7C"/>
    <w:rsid w:val="00C67352"/>
    <w:rsid w:val="00C677F7"/>
    <w:rsid w:val="00C71384"/>
    <w:rsid w:val="00C71B1D"/>
    <w:rsid w:val="00C73601"/>
    <w:rsid w:val="00C73739"/>
    <w:rsid w:val="00C7388E"/>
    <w:rsid w:val="00C73ADD"/>
    <w:rsid w:val="00C74A6D"/>
    <w:rsid w:val="00C75170"/>
    <w:rsid w:val="00C77CE4"/>
    <w:rsid w:val="00C80486"/>
    <w:rsid w:val="00C82223"/>
    <w:rsid w:val="00C83369"/>
    <w:rsid w:val="00C83BA9"/>
    <w:rsid w:val="00C85C32"/>
    <w:rsid w:val="00C8730C"/>
    <w:rsid w:val="00C90F67"/>
    <w:rsid w:val="00C912C1"/>
    <w:rsid w:val="00C927E8"/>
    <w:rsid w:val="00C92E8A"/>
    <w:rsid w:val="00C93D4F"/>
    <w:rsid w:val="00C941FA"/>
    <w:rsid w:val="00C96C5C"/>
    <w:rsid w:val="00CA027D"/>
    <w:rsid w:val="00CA0EEC"/>
    <w:rsid w:val="00CA1229"/>
    <w:rsid w:val="00CA3937"/>
    <w:rsid w:val="00CA4344"/>
    <w:rsid w:val="00CA44F4"/>
    <w:rsid w:val="00CA6DD6"/>
    <w:rsid w:val="00CA6EF4"/>
    <w:rsid w:val="00CA7978"/>
    <w:rsid w:val="00CB00B2"/>
    <w:rsid w:val="00CB175A"/>
    <w:rsid w:val="00CB2D51"/>
    <w:rsid w:val="00CB3EB6"/>
    <w:rsid w:val="00CB4B24"/>
    <w:rsid w:val="00CB4E24"/>
    <w:rsid w:val="00CB66F5"/>
    <w:rsid w:val="00CB6E33"/>
    <w:rsid w:val="00CB7220"/>
    <w:rsid w:val="00CC1301"/>
    <w:rsid w:val="00CC2661"/>
    <w:rsid w:val="00CC3630"/>
    <w:rsid w:val="00CC37AE"/>
    <w:rsid w:val="00CC41E2"/>
    <w:rsid w:val="00CC430E"/>
    <w:rsid w:val="00CC5516"/>
    <w:rsid w:val="00CC5F6E"/>
    <w:rsid w:val="00CD00C5"/>
    <w:rsid w:val="00CD25EA"/>
    <w:rsid w:val="00CD3D1A"/>
    <w:rsid w:val="00CD4242"/>
    <w:rsid w:val="00CD4A10"/>
    <w:rsid w:val="00CD4CDD"/>
    <w:rsid w:val="00CD5BDB"/>
    <w:rsid w:val="00CD7FD9"/>
    <w:rsid w:val="00CE2EE6"/>
    <w:rsid w:val="00CE345F"/>
    <w:rsid w:val="00CE4391"/>
    <w:rsid w:val="00CE5785"/>
    <w:rsid w:val="00CE6453"/>
    <w:rsid w:val="00CE6A71"/>
    <w:rsid w:val="00CE6CF4"/>
    <w:rsid w:val="00CE78BD"/>
    <w:rsid w:val="00CE78DB"/>
    <w:rsid w:val="00CF0FD7"/>
    <w:rsid w:val="00CF1BB2"/>
    <w:rsid w:val="00CF1CB9"/>
    <w:rsid w:val="00CF2183"/>
    <w:rsid w:val="00CF42EA"/>
    <w:rsid w:val="00CF46A7"/>
    <w:rsid w:val="00CF60B3"/>
    <w:rsid w:val="00CF7C2A"/>
    <w:rsid w:val="00D00363"/>
    <w:rsid w:val="00D00CB9"/>
    <w:rsid w:val="00D011C5"/>
    <w:rsid w:val="00D01E5D"/>
    <w:rsid w:val="00D033BF"/>
    <w:rsid w:val="00D04E94"/>
    <w:rsid w:val="00D073FC"/>
    <w:rsid w:val="00D10BA9"/>
    <w:rsid w:val="00D119DE"/>
    <w:rsid w:val="00D11C56"/>
    <w:rsid w:val="00D137AA"/>
    <w:rsid w:val="00D144D2"/>
    <w:rsid w:val="00D14B4D"/>
    <w:rsid w:val="00D15347"/>
    <w:rsid w:val="00D15808"/>
    <w:rsid w:val="00D1718B"/>
    <w:rsid w:val="00D171E5"/>
    <w:rsid w:val="00D17F88"/>
    <w:rsid w:val="00D21AF6"/>
    <w:rsid w:val="00D21B20"/>
    <w:rsid w:val="00D22130"/>
    <w:rsid w:val="00D22ECE"/>
    <w:rsid w:val="00D234F9"/>
    <w:rsid w:val="00D245FA"/>
    <w:rsid w:val="00D248AC"/>
    <w:rsid w:val="00D272FC"/>
    <w:rsid w:val="00D278E1"/>
    <w:rsid w:val="00D30C68"/>
    <w:rsid w:val="00D3204F"/>
    <w:rsid w:val="00D322B2"/>
    <w:rsid w:val="00D32404"/>
    <w:rsid w:val="00D32DF4"/>
    <w:rsid w:val="00D34ED5"/>
    <w:rsid w:val="00D36646"/>
    <w:rsid w:val="00D36A19"/>
    <w:rsid w:val="00D37496"/>
    <w:rsid w:val="00D37946"/>
    <w:rsid w:val="00D405D6"/>
    <w:rsid w:val="00D40F78"/>
    <w:rsid w:val="00D4131E"/>
    <w:rsid w:val="00D41E10"/>
    <w:rsid w:val="00D4264C"/>
    <w:rsid w:val="00D42F55"/>
    <w:rsid w:val="00D4500E"/>
    <w:rsid w:val="00D462F0"/>
    <w:rsid w:val="00D503C0"/>
    <w:rsid w:val="00D529D9"/>
    <w:rsid w:val="00D536D6"/>
    <w:rsid w:val="00D554EE"/>
    <w:rsid w:val="00D5684B"/>
    <w:rsid w:val="00D56CA2"/>
    <w:rsid w:val="00D57128"/>
    <w:rsid w:val="00D57318"/>
    <w:rsid w:val="00D573A2"/>
    <w:rsid w:val="00D60FAF"/>
    <w:rsid w:val="00D62A80"/>
    <w:rsid w:val="00D66183"/>
    <w:rsid w:val="00D717A0"/>
    <w:rsid w:val="00D7180A"/>
    <w:rsid w:val="00D71DF6"/>
    <w:rsid w:val="00D7407E"/>
    <w:rsid w:val="00D745B2"/>
    <w:rsid w:val="00D74F19"/>
    <w:rsid w:val="00D750F3"/>
    <w:rsid w:val="00D7581B"/>
    <w:rsid w:val="00D767E1"/>
    <w:rsid w:val="00D76E70"/>
    <w:rsid w:val="00D77F72"/>
    <w:rsid w:val="00D8243A"/>
    <w:rsid w:val="00D825D6"/>
    <w:rsid w:val="00D84708"/>
    <w:rsid w:val="00D851DD"/>
    <w:rsid w:val="00D8621A"/>
    <w:rsid w:val="00D8712D"/>
    <w:rsid w:val="00D8719E"/>
    <w:rsid w:val="00D87B23"/>
    <w:rsid w:val="00D90D2A"/>
    <w:rsid w:val="00D919EB"/>
    <w:rsid w:val="00D927CD"/>
    <w:rsid w:val="00D92D64"/>
    <w:rsid w:val="00D957E8"/>
    <w:rsid w:val="00D95D1D"/>
    <w:rsid w:val="00DA16D8"/>
    <w:rsid w:val="00DA3708"/>
    <w:rsid w:val="00DA3FC7"/>
    <w:rsid w:val="00DA43CE"/>
    <w:rsid w:val="00DA457A"/>
    <w:rsid w:val="00DA4FB5"/>
    <w:rsid w:val="00DA59EA"/>
    <w:rsid w:val="00DB0893"/>
    <w:rsid w:val="00DB1727"/>
    <w:rsid w:val="00DB1AC9"/>
    <w:rsid w:val="00DB2F25"/>
    <w:rsid w:val="00DB35B2"/>
    <w:rsid w:val="00DB4116"/>
    <w:rsid w:val="00DB44C7"/>
    <w:rsid w:val="00DB7E9E"/>
    <w:rsid w:val="00DC1158"/>
    <w:rsid w:val="00DC2297"/>
    <w:rsid w:val="00DC281A"/>
    <w:rsid w:val="00DC29B5"/>
    <w:rsid w:val="00DC4DB9"/>
    <w:rsid w:val="00DC7364"/>
    <w:rsid w:val="00DD1624"/>
    <w:rsid w:val="00DD2829"/>
    <w:rsid w:val="00DD3CA5"/>
    <w:rsid w:val="00DD3EC0"/>
    <w:rsid w:val="00DD4008"/>
    <w:rsid w:val="00DD5084"/>
    <w:rsid w:val="00DD514B"/>
    <w:rsid w:val="00DD739B"/>
    <w:rsid w:val="00DD77FD"/>
    <w:rsid w:val="00DE0228"/>
    <w:rsid w:val="00DE0875"/>
    <w:rsid w:val="00DE176B"/>
    <w:rsid w:val="00DE4412"/>
    <w:rsid w:val="00DE5803"/>
    <w:rsid w:val="00DE62D5"/>
    <w:rsid w:val="00DE7C97"/>
    <w:rsid w:val="00DF0364"/>
    <w:rsid w:val="00DF0A01"/>
    <w:rsid w:val="00DF2A61"/>
    <w:rsid w:val="00DF30A5"/>
    <w:rsid w:val="00DF428D"/>
    <w:rsid w:val="00DF5150"/>
    <w:rsid w:val="00DF6D47"/>
    <w:rsid w:val="00DF7B8E"/>
    <w:rsid w:val="00E01149"/>
    <w:rsid w:val="00E04497"/>
    <w:rsid w:val="00E06572"/>
    <w:rsid w:val="00E06C9C"/>
    <w:rsid w:val="00E070EB"/>
    <w:rsid w:val="00E104E3"/>
    <w:rsid w:val="00E109B1"/>
    <w:rsid w:val="00E10C5C"/>
    <w:rsid w:val="00E11A22"/>
    <w:rsid w:val="00E14963"/>
    <w:rsid w:val="00E15891"/>
    <w:rsid w:val="00E171D6"/>
    <w:rsid w:val="00E17639"/>
    <w:rsid w:val="00E201A4"/>
    <w:rsid w:val="00E2165D"/>
    <w:rsid w:val="00E2585C"/>
    <w:rsid w:val="00E26C28"/>
    <w:rsid w:val="00E33D97"/>
    <w:rsid w:val="00E33F7D"/>
    <w:rsid w:val="00E342F0"/>
    <w:rsid w:val="00E351C2"/>
    <w:rsid w:val="00E35537"/>
    <w:rsid w:val="00E37623"/>
    <w:rsid w:val="00E42007"/>
    <w:rsid w:val="00E431FD"/>
    <w:rsid w:val="00E43350"/>
    <w:rsid w:val="00E43B49"/>
    <w:rsid w:val="00E47749"/>
    <w:rsid w:val="00E51369"/>
    <w:rsid w:val="00E51F1B"/>
    <w:rsid w:val="00E52C4E"/>
    <w:rsid w:val="00E5400C"/>
    <w:rsid w:val="00E54089"/>
    <w:rsid w:val="00E54C4C"/>
    <w:rsid w:val="00E561E7"/>
    <w:rsid w:val="00E568E7"/>
    <w:rsid w:val="00E570C9"/>
    <w:rsid w:val="00E57C7C"/>
    <w:rsid w:val="00E60E71"/>
    <w:rsid w:val="00E61BE0"/>
    <w:rsid w:val="00E62B96"/>
    <w:rsid w:val="00E62F03"/>
    <w:rsid w:val="00E6326F"/>
    <w:rsid w:val="00E656A1"/>
    <w:rsid w:val="00E65867"/>
    <w:rsid w:val="00E6713E"/>
    <w:rsid w:val="00E6742B"/>
    <w:rsid w:val="00E67BDA"/>
    <w:rsid w:val="00E67EF5"/>
    <w:rsid w:val="00E73A3F"/>
    <w:rsid w:val="00E77553"/>
    <w:rsid w:val="00E77EA0"/>
    <w:rsid w:val="00E802AA"/>
    <w:rsid w:val="00E80FE7"/>
    <w:rsid w:val="00E81272"/>
    <w:rsid w:val="00E8368F"/>
    <w:rsid w:val="00E83DA2"/>
    <w:rsid w:val="00E83DFF"/>
    <w:rsid w:val="00E847C3"/>
    <w:rsid w:val="00E8585D"/>
    <w:rsid w:val="00E85B02"/>
    <w:rsid w:val="00E86C53"/>
    <w:rsid w:val="00E86FF9"/>
    <w:rsid w:val="00E87F74"/>
    <w:rsid w:val="00E90FBE"/>
    <w:rsid w:val="00E9121E"/>
    <w:rsid w:val="00E9347F"/>
    <w:rsid w:val="00E93572"/>
    <w:rsid w:val="00E94157"/>
    <w:rsid w:val="00E950C2"/>
    <w:rsid w:val="00E95F3E"/>
    <w:rsid w:val="00E9717A"/>
    <w:rsid w:val="00EA008F"/>
    <w:rsid w:val="00EA106C"/>
    <w:rsid w:val="00EA54AF"/>
    <w:rsid w:val="00EA7299"/>
    <w:rsid w:val="00EA73A7"/>
    <w:rsid w:val="00EA7EE8"/>
    <w:rsid w:val="00EB39F6"/>
    <w:rsid w:val="00EB557A"/>
    <w:rsid w:val="00EB63E9"/>
    <w:rsid w:val="00EB6611"/>
    <w:rsid w:val="00EB74A8"/>
    <w:rsid w:val="00EB7D4C"/>
    <w:rsid w:val="00EC077D"/>
    <w:rsid w:val="00EC1297"/>
    <w:rsid w:val="00EC5AA0"/>
    <w:rsid w:val="00EC63F7"/>
    <w:rsid w:val="00EC67F5"/>
    <w:rsid w:val="00EC6F95"/>
    <w:rsid w:val="00ED2298"/>
    <w:rsid w:val="00ED29D5"/>
    <w:rsid w:val="00ED2A1E"/>
    <w:rsid w:val="00ED39A5"/>
    <w:rsid w:val="00ED50C9"/>
    <w:rsid w:val="00ED52CE"/>
    <w:rsid w:val="00ED5488"/>
    <w:rsid w:val="00ED62FC"/>
    <w:rsid w:val="00EE0902"/>
    <w:rsid w:val="00EE0A34"/>
    <w:rsid w:val="00EE14E1"/>
    <w:rsid w:val="00EE24FC"/>
    <w:rsid w:val="00EE2C26"/>
    <w:rsid w:val="00EE2F0F"/>
    <w:rsid w:val="00EE6634"/>
    <w:rsid w:val="00EF0EAB"/>
    <w:rsid w:val="00EF1153"/>
    <w:rsid w:val="00EF1289"/>
    <w:rsid w:val="00EF200C"/>
    <w:rsid w:val="00EF288E"/>
    <w:rsid w:val="00EF3D22"/>
    <w:rsid w:val="00EF558D"/>
    <w:rsid w:val="00EF6677"/>
    <w:rsid w:val="00EF6FC8"/>
    <w:rsid w:val="00EF7287"/>
    <w:rsid w:val="00F022D2"/>
    <w:rsid w:val="00F027C8"/>
    <w:rsid w:val="00F02F64"/>
    <w:rsid w:val="00F035BC"/>
    <w:rsid w:val="00F03832"/>
    <w:rsid w:val="00F05BFE"/>
    <w:rsid w:val="00F05CCA"/>
    <w:rsid w:val="00F06687"/>
    <w:rsid w:val="00F07358"/>
    <w:rsid w:val="00F0763E"/>
    <w:rsid w:val="00F10134"/>
    <w:rsid w:val="00F109A8"/>
    <w:rsid w:val="00F10A9B"/>
    <w:rsid w:val="00F1256D"/>
    <w:rsid w:val="00F1274C"/>
    <w:rsid w:val="00F148E7"/>
    <w:rsid w:val="00F1593C"/>
    <w:rsid w:val="00F16424"/>
    <w:rsid w:val="00F20567"/>
    <w:rsid w:val="00F21D0B"/>
    <w:rsid w:val="00F227CB"/>
    <w:rsid w:val="00F249B6"/>
    <w:rsid w:val="00F25A31"/>
    <w:rsid w:val="00F26379"/>
    <w:rsid w:val="00F27B19"/>
    <w:rsid w:val="00F3012C"/>
    <w:rsid w:val="00F30E0A"/>
    <w:rsid w:val="00F31051"/>
    <w:rsid w:val="00F31499"/>
    <w:rsid w:val="00F3191E"/>
    <w:rsid w:val="00F320F2"/>
    <w:rsid w:val="00F32680"/>
    <w:rsid w:val="00F3279E"/>
    <w:rsid w:val="00F32E7A"/>
    <w:rsid w:val="00F3474D"/>
    <w:rsid w:val="00F3644B"/>
    <w:rsid w:val="00F365D1"/>
    <w:rsid w:val="00F369DC"/>
    <w:rsid w:val="00F373AA"/>
    <w:rsid w:val="00F379E7"/>
    <w:rsid w:val="00F37E67"/>
    <w:rsid w:val="00F42D85"/>
    <w:rsid w:val="00F42FEF"/>
    <w:rsid w:val="00F433B9"/>
    <w:rsid w:val="00F43E1B"/>
    <w:rsid w:val="00F50C59"/>
    <w:rsid w:val="00F50ED0"/>
    <w:rsid w:val="00F51572"/>
    <w:rsid w:val="00F51E35"/>
    <w:rsid w:val="00F523F5"/>
    <w:rsid w:val="00F53377"/>
    <w:rsid w:val="00F53E8F"/>
    <w:rsid w:val="00F54E0D"/>
    <w:rsid w:val="00F567E8"/>
    <w:rsid w:val="00F56CA5"/>
    <w:rsid w:val="00F61A49"/>
    <w:rsid w:val="00F62944"/>
    <w:rsid w:val="00F63689"/>
    <w:rsid w:val="00F64D42"/>
    <w:rsid w:val="00F6647A"/>
    <w:rsid w:val="00F6693E"/>
    <w:rsid w:val="00F671D0"/>
    <w:rsid w:val="00F67276"/>
    <w:rsid w:val="00F675D1"/>
    <w:rsid w:val="00F7080D"/>
    <w:rsid w:val="00F70AE9"/>
    <w:rsid w:val="00F710DD"/>
    <w:rsid w:val="00F72253"/>
    <w:rsid w:val="00F72D0B"/>
    <w:rsid w:val="00F72EE4"/>
    <w:rsid w:val="00F734BE"/>
    <w:rsid w:val="00F74036"/>
    <w:rsid w:val="00F74606"/>
    <w:rsid w:val="00F7489C"/>
    <w:rsid w:val="00F7787B"/>
    <w:rsid w:val="00F7795E"/>
    <w:rsid w:val="00F80209"/>
    <w:rsid w:val="00F80239"/>
    <w:rsid w:val="00F82107"/>
    <w:rsid w:val="00F829F1"/>
    <w:rsid w:val="00F834D5"/>
    <w:rsid w:val="00F857A6"/>
    <w:rsid w:val="00F858F1"/>
    <w:rsid w:val="00F85D45"/>
    <w:rsid w:val="00F86B69"/>
    <w:rsid w:val="00F87612"/>
    <w:rsid w:val="00F906A5"/>
    <w:rsid w:val="00F90FA8"/>
    <w:rsid w:val="00F922FB"/>
    <w:rsid w:val="00F953BE"/>
    <w:rsid w:val="00F96E90"/>
    <w:rsid w:val="00F96F45"/>
    <w:rsid w:val="00F970B6"/>
    <w:rsid w:val="00FA0E65"/>
    <w:rsid w:val="00FA1531"/>
    <w:rsid w:val="00FA192F"/>
    <w:rsid w:val="00FA23EA"/>
    <w:rsid w:val="00FA40CD"/>
    <w:rsid w:val="00FA4580"/>
    <w:rsid w:val="00FA478B"/>
    <w:rsid w:val="00FA6236"/>
    <w:rsid w:val="00FA735F"/>
    <w:rsid w:val="00FB02D2"/>
    <w:rsid w:val="00FB3942"/>
    <w:rsid w:val="00FB5321"/>
    <w:rsid w:val="00FB66EE"/>
    <w:rsid w:val="00FC0665"/>
    <w:rsid w:val="00FC0D4D"/>
    <w:rsid w:val="00FC122A"/>
    <w:rsid w:val="00FC3D05"/>
    <w:rsid w:val="00FC502A"/>
    <w:rsid w:val="00FC538A"/>
    <w:rsid w:val="00FC5EBF"/>
    <w:rsid w:val="00FC66CF"/>
    <w:rsid w:val="00FC7A43"/>
    <w:rsid w:val="00FD1253"/>
    <w:rsid w:val="00FD1C8C"/>
    <w:rsid w:val="00FD229E"/>
    <w:rsid w:val="00FD2F9F"/>
    <w:rsid w:val="00FD3CED"/>
    <w:rsid w:val="00FD5B51"/>
    <w:rsid w:val="00FD6E55"/>
    <w:rsid w:val="00FE0D5A"/>
    <w:rsid w:val="00FE1744"/>
    <w:rsid w:val="00FE38E7"/>
    <w:rsid w:val="00FE3C80"/>
    <w:rsid w:val="00FE4694"/>
    <w:rsid w:val="00FE5BBC"/>
    <w:rsid w:val="00FE7217"/>
    <w:rsid w:val="00FF0F80"/>
    <w:rsid w:val="00FF1101"/>
    <w:rsid w:val="00FF575B"/>
    <w:rsid w:val="00FF6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B76579F-1421-4EFE-9A42-FB9FEC519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annotation text" w:uiPriority="99"/>
    <w:lsdException w:name="header" w:uiPriority="99" w:qFormat="1"/>
    <w:lsdException w:name="footer" w:uiPriority="99" w:qFormat="1"/>
    <w:lsdException w:name="caption" w:qFormat="1"/>
    <w:lsdException w:name="annotation reference" w:uiPriority="99"/>
    <w:lsdException w:name="Title" w:qFormat="1"/>
    <w:lsdException w:name="Subtitle" w:qFormat="1"/>
    <w:lsdException w:name="Hyperlink" w:uiPriority="99" w:qFormat="1"/>
    <w:lsdException w:name="Strong" w:uiPriority="22" w:qFormat="1"/>
    <w:lsdException w:name="Emphasis" w:qFormat="1"/>
    <w:lsdException w:name="Normal (Web)" w:uiPriority="99" w:qFormat="1"/>
    <w:lsdException w:name="HTML Preformatted"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uiPriority="5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3EEF"/>
  </w:style>
  <w:style w:type="paragraph" w:styleId="1">
    <w:name w:val="heading 1"/>
    <w:basedOn w:val="a"/>
    <w:next w:val="a"/>
    <w:link w:val="10"/>
    <w:uiPriority w:val="99"/>
    <w:qFormat/>
    <w:pPr>
      <w:keepNext/>
      <w:ind w:right="-1" w:firstLine="709"/>
      <w:jc w:val="both"/>
      <w:outlineLvl w:val="0"/>
    </w:pPr>
    <w:rPr>
      <w:sz w:val="24"/>
    </w:rPr>
  </w:style>
  <w:style w:type="paragraph" w:styleId="2">
    <w:name w:val="heading 2"/>
    <w:basedOn w:val="a"/>
    <w:next w:val="a"/>
    <w:link w:val="20"/>
    <w:uiPriority w:val="9"/>
    <w:qFormat/>
    <w:pPr>
      <w:keepNext/>
      <w:ind w:right="-1"/>
      <w:jc w:val="both"/>
      <w:outlineLvl w:val="1"/>
    </w:pPr>
    <w:rPr>
      <w:sz w:val="24"/>
    </w:rPr>
  </w:style>
  <w:style w:type="paragraph" w:styleId="3">
    <w:name w:val="heading 3"/>
    <w:basedOn w:val="a"/>
    <w:next w:val="a"/>
    <w:link w:val="30"/>
    <w:uiPriority w:val="9"/>
    <w:qFormat/>
    <w:rsid w:val="00F85D45"/>
    <w:pPr>
      <w:spacing w:before="120" w:after="120" w:line="276" w:lineRule="auto"/>
      <w:ind w:firstLine="482"/>
      <w:jc w:val="both"/>
      <w:outlineLvl w:val="2"/>
    </w:pPr>
    <w:rPr>
      <w:bCs/>
      <w:sz w:val="22"/>
      <w:szCs w:val="22"/>
    </w:rPr>
  </w:style>
  <w:style w:type="paragraph" w:styleId="4">
    <w:name w:val="heading 4"/>
    <w:basedOn w:val="a"/>
    <w:next w:val="a"/>
    <w:link w:val="40"/>
    <w:uiPriority w:val="9"/>
    <w:qFormat/>
    <w:rsid w:val="00F85D45"/>
    <w:pPr>
      <w:spacing w:before="120" w:after="120" w:line="276" w:lineRule="auto"/>
      <w:ind w:firstLine="482"/>
      <w:jc w:val="both"/>
      <w:outlineLvl w:val="3"/>
    </w:pPr>
    <w:rPr>
      <w:bCs/>
      <w:iCs/>
      <w:sz w:val="22"/>
      <w:szCs w:val="22"/>
    </w:rPr>
  </w:style>
  <w:style w:type="paragraph" w:styleId="5">
    <w:name w:val="heading 5"/>
    <w:basedOn w:val="a"/>
    <w:next w:val="a"/>
    <w:link w:val="50"/>
    <w:uiPriority w:val="9"/>
    <w:qFormat/>
    <w:rsid w:val="00F85D45"/>
    <w:pPr>
      <w:keepNext/>
      <w:keepLines/>
      <w:spacing w:before="200" w:line="276" w:lineRule="auto"/>
      <w:ind w:firstLine="482"/>
      <w:jc w:val="both"/>
      <w:outlineLvl w:val="4"/>
    </w:pPr>
    <w:rPr>
      <w:sz w:val="22"/>
      <w:szCs w:val="22"/>
    </w:rPr>
  </w:style>
  <w:style w:type="paragraph" w:styleId="6">
    <w:name w:val="heading 6"/>
    <w:basedOn w:val="a"/>
    <w:next w:val="a"/>
    <w:link w:val="60"/>
    <w:uiPriority w:val="9"/>
    <w:qFormat/>
    <w:rsid w:val="00F85D45"/>
    <w:pPr>
      <w:keepNext/>
      <w:keepLines/>
      <w:spacing w:before="200" w:line="276" w:lineRule="auto"/>
      <w:ind w:firstLine="482"/>
      <w:jc w:val="both"/>
      <w:outlineLvl w:val="5"/>
    </w:pPr>
    <w:rPr>
      <w:i/>
      <w:iCs/>
      <w:color w:val="243F60"/>
      <w:sz w:val="22"/>
      <w:szCs w:val="22"/>
    </w:rPr>
  </w:style>
  <w:style w:type="paragraph" w:styleId="7">
    <w:name w:val="heading 7"/>
    <w:basedOn w:val="a"/>
    <w:next w:val="a"/>
    <w:link w:val="70"/>
    <w:uiPriority w:val="9"/>
    <w:qFormat/>
    <w:rsid w:val="00F85D45"/>
    <w:pPr>
      <w:keepNext/>
      <w:keepLines/>
      <w:spacing w:before="200" w:line="276" w:lineRule="auto"/>
      <w:ind w:firstLine="482"/>
      <w:jc w:val="both"/>
      <w:outlineLvl w:val="6"/>
    </w:pPr>
    <w:rPr>
      <w:i/>
      <w:iCs/>
      <w:color w:val="404040"/>
      <w:sz w:val="22"/>
      <w:szCs w:val="22"/>
    </w:rPr>
  </w:style>
  <w:style w:type="paragraph" w:styleId="8">
    <w:name w:val="heading 8"/>
    <w:basedOn w:val="a"/>
    <w:next w:val="a"/>
    <w:link w:val="80"/>
    <w:uiPriority w:val="9"/>
    <w:qFormat/>
    <w:rsid w:val="00F85D45"/>
    <w:pPr>
      <w:keepNext/>
      <w:keepLines/>
      <w:spacing w:before="200" w:line="276" w:lineRule="auto"/>
      <w:ind w:firstLine="482"/>
      <w:jc w:val="both"/>
      <w:outlineLvl w:val="7"/>
    </w:pPr>
    <w:rPr>
      <w:color w:val="4F81BD"/>
      <w:sz w:val="22"/>
    </w:rPr>
  </w:style>
  <w:style w:type="paragraph" w:styleId="9">
    <w:name w:val="heading 9"/>
    <w:basedOn w:val="a"/>
    <w:next w:val="a"/>
    <w:link w:val="90"/>
    <w:uiPriority w:val="9"/>
    <w:qFormat/>
    <w:rsid w:val="00F85D45"/>
    <w:pPr>
      <w:keepNext/>
      <w:keepLines/>
      <w:spacing w:before="200" w:line="276" w:lineRule="auto"/>
      <w:ind w:firstLine="482"/>
      <w:jc w:val="both"/>
      <w:outlineLvl w:val="8"/>
    </w:pPr>
    <w:rPr>
      <w:i/>
      <w:iCs/>
      <w:color w:val="40404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widowControl w:val="0"/>
      <w:spacing w:line="360" w:lineRule="exact"/>
      <w:jc w:val="center"/>
    </w:pPr>
    <w:rPr>
      <w:b/>
      <w:snapToGrid w:val="0"/>
      <w:sz w:val="32"/>
    </w:rPr>
  </w:style>
  <w:style w:type="paragraph" w:styleId="a4">
    <w:name w:val="Body Text"/>
    <w:basedOn w:val="a"/>
    <w:link w:val="a5"/>
    <w:pPr>
      <w:ind w:right="3117"/>
    </w:pPr>
    <w:rPr>
      <w:rFonts w:ascii="Courier New" w:hAnsi="Courier New"/>
      <w:sz w:val="26"/>
    </w:rPr>
  </w:style>
  <w:style w:type="paragraph" w:styleId="a6">
    <w:name w:val="Body Text Indent"/>
    <w:basedOn w:val="a"/>
    <w:pPr>
      <w:ind w:right="-1"/>
      <w:jc w:val="both"/>
    </w:pPr>
    <w:rPr>
      <w:sz w:val="26"/>
    </w:rPr>
  </w:style>
  <w:style w:type="paragraph" w:styleId="a7">
    <w:name w:val="footer"/>
    <w:basedOn w:val="a"/>
    <w:link w:val="a8"/>
    <w:uiPriority w:val="99"/>
    <w:qFormat/>
    <w:pPr>
      <w:tabs>
        <w:tab w:val="center" w:pos="4153"/>
        <w:tab w:val="right" w:pos="8306"/>
      </w:tabs>
    </w:pPr>
  </w:style>
  <w:style w:type="character" w:styleId="a9">
    <w:name w:val="page number"/>
    <w:basedOn w:val="a0"/>
  </w:style>
  <w:style w:type="paragraph" w:styleId="aa">
    <w:name w:val="header"/>
    <w:basedOn w:val="a"/>
    <w:link w:val="ab"/>
    <w:uiPriority w:val="99"/>
    <w:qFormat/>
    <w:pPr>
      <w:tabs>
        <w:tab w:val="center" w:pos="4153"/>
        <w:tab w:val="right" w:pos="8306"/>
      </w:tabs>
    </w:pPr>
  </w:style>
  <w:style w:type="paragraph" w:styleId="ac">
    <w:name w:val="Balloon Text"/>
    <w:basedOn w:val="a"/>
    <w:link w:val="ad"/>
    <w:uiPriority w:val="99"/>
    <w:qFormat/>
    <w:rsid w:val="00300183"/>
    <w:rPr>
      <w:rFonts w:ascii="Segoe UI" w:hAnsi="Segoe UI" w:cs="Segoe UI"/>
      <w:sz w:val="18"/>
      <w:szCs w:val="18"/>
    </w:rPr>
  </w:style>
  <w:style w:type="character" w:customStyle="1" w:styleId="ad">
    <w:name w:val="Текст выноски Знак"/>
    <w:link w:val="ac"/>
    <w:uiPriority w:val="99"/>
    <w:qFormat/>
    <w:rsid w:val="00300183"/>
    <w:rPr>
      <w:rFonts w:ascii="Segoe UI" w:hAnsi="Segoe UI" w:cs="Segoe UI"/>
      <w:sz w:val="18"/>
      <w:szCs w:val="18"/>
    </w:rPr>
  </w:style>
  <w:style w:type="character" w:customStyle="1" w:styleId="a5">
    <w:name w:val="Основной текст Знак"/>
    <w:link w:val="a4"/>
    <w:rsid w:val="00223B5E"/>
    <w:rPr>
      <w:rFonts w:ascii="Courier New" w:hAnsi="Courier New"/>
      <w:sz w:val="26"/>
    </w:rPr>
  </w:style>
  <w:style w:type="character" w:customStyle="1" w:styleId="20">
    <w:name w:val="Заголовок 2 Знак"/>
    <w:link w:val="2"/>
    <w:uiPriority w:val="9"/>
    <w:rsid w:val="00223B5E"/>
    <w:rPr>
      <w:sz w:val="24"/>
    </w:rPr>
  </w:style>
  <w:style w:type="character" w:customStyle="1" w:styleId="30">
    <w:name w:val="Заголовок 3 Знак"/>
    <w:link w:val="3"/>
    <w:uiPriority w:val="9"/>
    <w:rsid w:val="00F85D45"/>
    <w:rPr>
      <w:bCs/>
      <w:sz w:val="22"/>
      <w:szCs w:val="22"/>
    </w:rPr>
  </w:style>
  <w:style w:type="character" w:customStyle="1" w:styleId="40">
    <w:name w:val="Заголовок 4 Знак"/>
    <w:link w:val="4"/>
    <w:uiPriority w:val="9"/>
    <w:rsid w:val="00F85D45"/>
    <w:rPr>
      <w:bCs/>
      <w:iCs/>
      <w:sz w:val="22"/>
      <w:szCs w:val="22"/>
    </w:rPr>
  </w:style>
  <w:style w:type="character" w:customStyle="1" w:styleId="50">
    <w:name w:val="Заголовок 5 Знак"/>
    <w:link w:val="5"/>
    <w:uiPriority w:val="9"/>
    <w:rsid w:val="00F85D45"/>
    <w:rPr>
      <w:sz w:val="22"/>
      <w:szCs w:val="22"/>
    </w:rPr>
  </w:style>
  <w:style w:type="character" w:customStyle="1" w:styleId="60">
    <w:name w:val="Заголовок 6 Знак"/>
    <w:link w:val="6"/>
    <w:uiPriority w:val="9"/>
    <w:rsid w:val="00F85D45"/>
    <w:rPr>
      <w:i/>
      <w:iCs/>
      <w:color w:val="243F60"/>
      <w:sz w:val="22"/>
      <w:szCs w:val="22"/>
    </w:rPr>
  </w:style>
  <w:style w:type="character" w:customStyle="1" w:styleId="70">
    <w:name w:val="Заголовок 7 Знак"/>
    <w:link w:val="7"/>
    <w:uiPriority w:val="9"/>
    <w:rsid w:val="00F85D45"/>
    <w:rPr>
      <w:i/>
      <w:iCs/>
      <w:color w:val="404040"/>
      <w:sz w:val="22"/>
      <w:szCs w:val="22"/>
    </w:rPr>
  </w:style>
  <w:style w:type="character" w:customStyle="1" w:styleId="80">
    <w:name w:val="Заголовок 8 Знак"/>
    <w:link w:val="8"/>
    <w:uiPriority w:val="9"/>
    <w:rsid w:val="00F85D45"/>
    <w:rPr>
      <w:color w:val="4F81BD"/>
      <w:sz w:val="22"/>
    </w:rPr>
  </w:style>
  <w:style w:type="character" w:customStyle="1" w:styleId="90">
    <w:name w:val="Заголовок 9 Знак"/>
    <w:link w:val="9"/>
    <w:uiPriority w:val="9"/>
    <w:rsid w:val="00F85D45"/>
    <w:rPr>
      <w:i/>
      <w:iCs/>
      <w:color w:val="404040"/>
      <w:sz w:val="22"/>
    </w:rPr>
  </w:style>
  <w:style w:type="table" w:styleId="ae">
    <w:name w:val="Table Grid"/>
    <w:basedOn w:val="a1"/>
    <w:uiPriority w:val="59"/>
    <w:qFormat/>
    <w:rsid w:val="00F85D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Нормальный (таблица)"/>
    <w:basedOn w:val="a"/>
    <w:next w:val="a"/>
    <w:uiPriority w:val="99"/>
    <w:qFormat/>
    <w:rsid w:val="00F85D45"/>
    <w:pPr>
      <w:widowControl w:val="0"/>
      <w:autoSpaceDE w:val="0"/>
      <w:autoSpaceDN w:val="0"/>
      <w:adjustRightInd w:val="0"/>
      <w:jc w:val="both"/>
    </w:pPr>
    <w:rPr>
      <w:rFonts w:ascii="Times New Roman CYR" w:hAnsi="Times New Roman CYR" w:cs="Times New Roman CYR"/>
      <w:sz w:val="24"/>
      <w:szCs w:val="24"/>
    </w:rPr>
  </w:style>
  <w:style w:type="paragraph" w:customStyle="1" w:styleId="af0">
    <w:name w:val="Прижатый влево"/>
    <w:basedOn w:val="a"/>
    <w:next w:val="a"/>
    <w:uiPriority w:val="99"/>
    <w:qFormat/>
    <w:rsid w:val="00F85D45"/>
    <w:pPr>
      <w:widowControl w:val="0"/>
      <w:autoSpaceDE w:val="0"/>
      <w:autoSpaceDN w:val="0"/>
      <w:adjustRightInd w:val="0"/>
    </w:pPr>
    <w:rPr>
      <w:rFonts w:ascii="Times New Roman CYR" w:hAnsi="Times New Roman CYR" w:cs="Times New Roman CYR"/>
      <w:sz w:val="24"/>
      <w:szCs w:val="24"/>
    </w:rPr>
  </w:style>
  <w:style w:type="character" w:customStyle="1" w:styleId="10">
    <w:name w:val="Заголовок 1 Знак"/>
    <w:link w:val="1"/>
    <w:uiPriority w:val="99"/>
    <w:qFormat/>
    <w:rsid w:val="00F85D45"/>
    <w:rPr>
      <w:sz w:val="24"/>
    </w:rPr>
  </w:style>
  <w:style w:type="character" w:styleId="af1">
    <w:name w:val="Hyperlink"/>
    <w:uiPriority w:val="99"/>
    <w:unhideWhenUsed/>
    <w:qFormat/>
    <w:rsid w:val="00F85D45"/>
    <w:rPr>
      <w:color w:val="0000FF"/>
      <w:u w:val="single"/>
    </w:rPr>
  </w:style>
  <w:style w:type="paragraph" w:customStyle="1" w:styleId="ConsPlusNormal">
    <w:name w:val="ConsPlusNormal"/>
    <w:qFormat/>
    <w:rsid w:val="00F85D45"/>
    <w:pPr>
      <w:widowControl w:val="0"/>
      <w:autoSpaceDE w:val="0"/>
      <w:autoSpaceDN w:val="0"/>
      <w:adjustRightInd w:val="0"/>
    </w:pPr>
    <w:rPr>
      <w:sz w:val="24"/>
      <w:szCs w:val="24"/>
    </w:rPr>
  </w:style>
  <w:style w:type="paragraph" w:customStyle="1" w:styleId="ConsPlusTitle">
    <w:name w:val="ConsPlusTitle"/>
    <w:qFormat/>
    <w:rsid w:val="00F85D45"/>
    <w:pPr>
      <w:widowControl w:val="0"/>
      <w:autoSpaceDE w:val="0"/>
      <w:autoSpaceDN w:val="0"/>
    </w:pPr>
    <w:rPr>
      <w:b/>
      <w:sz w:val="28"/>
    </w:rPr>
  </w:style>
  <w:style w:type="paragraph" w:styleId="af2">
    <w:name w:val="List Paragraph"/>
    <w:basedOn w:val="a"/>
    <w:link w:val="af3"/>
    <w:uiPriority w:val="34"/>
    <w:qFormat/>
    <w:rsid w:val="00F85D45"/>
    <w:pPr>
      <w:spacing w:after="160" w:line="259" w:lineRule="auto"/>
      <w:ind w:left="720"/>
      <w:contextualSpacing/>
    </w:pPr>
    <w:rPr>
      <w:rFonts w:eastAsia="Calibri"/>
      <w:sz w:val="28"/>
      <w:szCs w:val="28"/>
      <w:lang w:eastAsia="en-US"/>
    </w:rPr>
  </w:style>
  <w:style w:type="paragraph" w:customStyle="1" w:styleId="Standard">
    <w:name w:val="Standard"/>
    <w:qFormat/>
    <w:rsid w:val="00F85D45"/>
    <w:pPr>
      <w:suppressAutoHyphens/>
      <w:autoSpaceDN w:val="0"/>
      <w:textAlignment w:val="baseline"/>
    </w:pPr>
    <w:rPr>
      <w:rFonts w:ascii="Liberation Serif" w:eastAsia="SimSun" w:hAnsi="Liberation Serif" w:cs="Mangal"/>
      <w:kern w:val="3"/>
      <w:sz w:val="24"/>
      <w:szCs w:val="24"/>
      <w:lang w:val="en-US" w:eastAsia="zh-CN" w:bidi="hi-IN"/>
    </w:rPr>
  </w:style>
  <w:style w:type="character" w:styleId="af4">
    <w:name w:val="annotation reference"/>
    <w:uiPriority w:val="99"/>
    <w:unhideWhenUsed/>
    <w:rsid w:val="00F85D45"/>
    <w:rPr>
      <w:sz w:val="16"/>
      <w:szCs w:val="16"/>
    </w:rPr>
  </w:style>
  <w:style w:type="paragraph" w:styleId="af5">
    <w:name w:val="annotation text"/>
    <w:basedOn w:val="a"/>
    <w:link w:val="af6"/>
    <w:uiPriority w:val="99"/>
    <w:unhideWhenUsed/>
    <w:rsid w:val="00F85D45"/>
    <w:pPr>
      <w:spacing w:after="200"/>
    </w:pPr>
    <w:rPr>
      <w:rFonts w:ascii="Calibri" w:eastAsia="Calibri" w:hAnsi="Calibri"/>
      <w:lang w:eastAsia="en-US"/>
    </w:rPr>
  </w:style>
  <w:style w:type="character" w:customStyle="1" w:styleId="af6">
    <w:name w:val="Текст примечания Знак"/>
    <w:link w:val="af5"/>
    <w:uiPriority w:val="99"/>
    <w:rsid w:val="00F85D45"/>
    <w:rPr>
      <w:rFonts w:ascii="Calibri" w:eastAsia="Calibri" w:hAnsi="Calibri"/>
      <w:lang w:eastAsia="en-US"/>
    </w:rPr>
  </w:style>
  <w:style w:type="paragraph" w:styleId="af7">
    <w:name w:val="annotation subject"/>
    <w:basedOn w:val="af5"/>
    <w:next w:val="af5"/>
    <w:link w:val="af8"/>
    <w:uiPriority w:val="99"/>
    <w:unhideWhenUsed/>
    <w:rsid w:val="00F85D45"/>
    <w:rPr>
      <w:b/>
      <w:bCs/>
    </w:rPr>
  </w:style>
  <w:style w:type="character" w:customStyle="1" w:styleId="af8">
    <w:name w:val="Тема примечания Знак"/>
    <w:link w:val="af7"/>
    <w:uiPriority w:val="99"/>
    <w:rsid w:val="00F85D45"/>
    <w:rPr>
      <w:rFonts w:ascii="Calibri" w:eastAsia="Calibri" w:hAnsi="Calibri"/>
      <w:b/>
      <w:bCs/>
      <w:lang w:eastAsia="en-US"/>
    </w:rPr>
  </w:style>
  <w:style w:type="character" w:customStyle="1" w:styleId="af9">
    <w:name w:val="Цветовое выделение"/>
    <w:uiPriority w:val="99"/>
    <w:qFormat/>
    <w:rsid w:val="00F85D45"/>
    <w:rPr>
      <w:b/>
      <w:bCs/>
      <w:color w:val="26282F"/>
    </w:rPr>
  </w:style>
  <w:style w:type="character" w:styleId="afa">
    <w:name w:val="Strong"/>
    <w:uiPriority w:val="22"/>
    <w:qFormat/>
    <w:rsid w:val="00F85D45"/>
    <w:rPr>
      <w:b/>
      <w:bCs/>
    </w:rPr>
  </w:style>
  <w:style w:type="paragraph" w:styleId="afb">
    <w:name w:val="Normal (Web)"/>
    <w:basedOn w:val="a"/>
    <w:uiPriority w:val="99"/>
    <w:unhideWhenUsed/>
    <w:qFormat/>
    <w:rsid w:val="00F85D45"/>
    <w:pPr>
      <w:spacing w:before="100" w:beforeAutospacing="1" w:after="100" w:afterAutospacing="1"/>
    </w:pPr>
    <w:rPr>
      <w:sz w:val="24"/>
      <w:szCs w:val="24"/>
    </w:rPr>
  </w:style>
  <w:style w:type="paragraph" w:customStyle="1" w:styleId="s16">
    <w:name w:val="s_16"/>
    <w:basedOn w:val="a"/>
    <w:qFormat/>
    <w:rsid w:val="00F85D45"/>
    <w:pPr>
      <w:spacing w:before="100" w:beforeAutospacing="1" w:after="100" w:afterAutospacing="1"/>
    </w:pPr>
    <w:rPr>
      <w:sz w:val="24"/>
      <w:szCs w:val="24"/>
    </w:rPr>
  </w:style>
  <w:style w:type="paragraph" w:customStyle="1" w:styleId="empty">
    <w:name w:val="empty"/>
    <w:basedOn w:val="a"/>
    <w:qFormat/>
    <w:rsid w:val="00F85D45"/>
    <w:pPr>
      <w:spacing w:before="100" w:beforeAutospacing="1" w:after="100" w:afterAutospacing="1"/>
    </w:pPr>
    <w:rPr>
      <w:sz w:val="24"/>
      <w:szCs w:val="24"/>
    </w:rPr>
  </w:style>
  <w:style w:type="character" w:customStyle="1" w:styleId="ab">
    <w:name w:val="Верхний колонтитул Знак"/>
    <w:link w:val="aa"/>
    <w:uiPriority w:val="99"/>
    <w:qFormat/>
    <w:rsid w:val="00F85D45"/>
  </w:style>
  <w:style w:type="character" w:customStyle="1" w:styleId="a8">
    <w:name w:val="Нижний колонтитул Знак"/>
    <w:link w:val="a7"/>
    <w:uiPriority w:val="99"/>
    <w:qFormat/>
    <w:rsid w:val="00F85D45"/>
  </w:style>
  <w:style w:type="character" w:customStyle="1" w:styleId="s9">
    <w:name w:val="s_9"/>
    <w:qFormat/>
    <w:rsid w:val="00F85D45"/>
  </w:style>
  <w:style w:type="character" w:customStyle="1" w:styleId="afc">
    <w:name w:val="Гипертекстовая ссылка"/>
    <w:uiPriority w:val="99"/>
    <w:qFormat/>
    <w:rsid w:val="00F85D45"/>
    <w:rPr>
      <w:rFonts w:cs="Times New Roman"/>
      <w:color w:val="106BBE"/>
    </w:rPr>
  </w:style>
  <w:style w:type="paragraph" w:customStyle="1" w:styleId="afd">
    <w:name w:val="Сноска"/>
    <w:basedOn w:val="a"/>
    <w:next w:val="a"/>
    <w:uiPriority w:val="99"/>
    <w:qFormat/>
    <w:rsid w:val="00F85D45"/>
    <w:pPr>
      <w:widowControl w:val="0"/>
      <w:autoSpaceDE w:val="0"/>
      <w:autoSpaceDN w:val="0"/>
      <w:adjustRightInd w:val="0"/>
      <w:ind w:firstLine="720"/>
      <w:jc w:val="both"/>
    </w:pPr>
    <w:rPr>
      <w:rFonts w:ascii="Times New Roman CYR" w:eastAsia="SimSun" w:hAnsi="Times New Roman CYR" w:cs="Times New Roman CYR"/>
    </w:rPr>
  </w:style>
  <w:style w:type="paragraph" w:customStyle="1" w:styleId="s1">
    <w:name w:val="s_1"/>
    <w:basedOn w:val="a"/>
    <w:qFormat/>
    <w:rsid w:val="00F85D45"/>
    <w:pPr>
      <w:spacing w:before="100" w:beforeAutospacing="1" w:after="100" w:afterAutospacing="1"/>
    </w:pPr>
    <w:rPr>
      <w:sz w:val="24"/>
      <w:szCs w:val="24"/>
    </w:rPr>
  </w:style>
  <w:style w:type="paragraph" w:customStyle="1" w:styleId="Default">
    <w:name w:val="Default"/>
    <w:qFormat/>
    <w:rsid w:val="00F85D45"/>
    <w:pPr>
      <w:autoSpaceDE w:val="0"/>
      <w:autoSpaceDN w:val="0"/>
      <w:adjustRightInd w:val="0"/>
    </w:pPr>
    <w:rPr>
      <w:color w:val="000000"/>
      <w:sz w:val="24"/>
      <w:szCs w:val="24"/>
    </w:rPr>
  </w:style>
  <w:style w:type="character" w:customStyle="1" w:styleId="InternetLink">
    <w:name w:val="Internet Link"/>
    <w:qFormat/>
    <w:rsid w:val="00F85D45"/>
    <w:rPr>
      <w:color w:val="0000FF"/>
      <w:u w:val="single"/>
    </w:rPr>
  </w:style>
  <w:style w:type="character" w:customStyle="1" w:styleId="hl">
    <w:name w:val="hl"/>
    <w:qFormat/>
    <w:rsid w:val="00F85D45"/>
  </w:style>
  <w:style w:type="character" w:customStyle="1" w:styleId="blk">
    <w:name w:val="blk"/>
    <w:qFormat/>
    <w:rsid w:val="00F85D45"/>
  </w:style>
  <w:style w:type="character" w:customStyle="1" w:styleId="tt">
    <w:name w:val="tt"/>
    <w:qFormat/>
    <w:rsid w:val="00F85D45"/>
  </w:style>
  <w:style w:type="character" w:styleId="afe">
    <w:name w:val="line number"/>
    <w:unhideWhenUsed/>
    <w:rsid w:val="00F85D45"/>
  </w:style>
  <w:style w:type="paragraph" w:styleId="HTML">
    <w:name w:val="HTML Preformatted"/>
    <w:basedOn w:val="a"/>
    <w:link w:val="HTML0"/>
    <w:uiPriority w:val="99"/>
    <w:unhideWhenUsed/>
    <w:rsid w:val="00F85D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link w:val="HTML"/>
    <w:uiPriority w:val="99"/>
    <w:rsid w:val="00F85D45"/>
    <w:rPr>
      <w:rFonts w:ascii="Courier New" w:eastAsia="Calibri" w:hAnsi="Courier New" w:cs="Courier New"/>
    </w:rPr>
  </w:style>
  <w:style w:type="character" w:customStyle="1" w:styleId="af3">
    <w:name w:val="Абзац списка Знак"/>
    <w:link w:val="af2"/>
    <w:uiPriority w:val="34"/>
    <w:locked/>
    <w:rsid w:val="00D4500E"/>
    <w:rPr>
      <w:rFonts w:eastAsia="Calibri"/>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766994">
      <w:bodyDiv w:val="1"/>
      <w:marLeft w:val="0"/>
      <w:marRight w:val="0"/>
      <w:marTop w:val="0"/>
      <w:marBottom w:val="0"/>
      <w:divBdr>
        <w:top w:val="none" w:sz="0" w:space="0" w:color="auto"/>
        <w:left w:val="none" w:sz="0" w:space="0" w:color="auto"/>
        <w:bottom w:val="none" w:sz="0" w:space="0" w:color="auto"/>
        <w:right w:val="none" w:sz="0" w:space="0" w:color="auto"/>
      </w:divBdr>
    </w:div>
    <w:div w:id="77674496">
      <w:bodyDiv w:val="1"/>
      <w:marLeft w:val="0"/>
      <w:marRight w:val="0"/>
      <w:marTop w:val="0"/>
      <w:marBottom w:val="0"/>
      <w:divBdr>
        <w:top w:val="none" w:sz="0" w:space="0" w:color="auto"/>
        <w:left w:val="none" w:sz="0" w:space="0" w:color="auto"/>
        <w:bottom w:val="none" w:sz="0" w:space="0" w:color="auto"/>
        <w:right w:val="none" w:sz="0" w:space="0" w:color="auto"/>
      </w:divBdr>
    </w:div>
    <w:div w:id="86007178">
      <w:bodyDiv w:val="1"/>
      <w:marLeft w:val="0"/>
      <w:marRight w:val="0"/>
      <w:marTop w:val="0"/>
      <w:marBottom w:val="0"/>
      <w:divBdr>
        <w:top w:val="none" w:sz="0" w:space="0" w:color="auto"/>
        <w:left w:val="none" w:sz="0" w:space="0" w:color="auto"/>
        <w:bottom w:val="none" w:sz="0" w:space="0" w:color="auto"/>
        <w:right w:val="none" w:sz="0" w:space="0" w:color="auto"/>
      </w:divBdr>
    </w:div>
    <w:div w:id="86968641">
      <w:bodyDiv w:val="1"/>
      <w:marLeft w:val="0"/>
      <w:marRight w:val="0"/>
      <w:marTop w:val="0"/>
      <w:marBottom w:val="0"/>
      <w:divBdr>
        <w:top w:val="none" w:sz="0" w:space="0" w:color="auto"/>
        <w:left w:val="none" w:sz="0" w:space="0" w:color="auto"/>
        <w:bottom w:val="none" w:sz="0" w:space="0" w:color="auto"/>
        <w:right w:val="none" w:sz="0" w:space="0" w:color="auto"/>
      </w:divBdr>
    </w:div>
    <w:div w:id="212889372">
      <w:bodyDiv w:val="1"/>
      <w:marLeft w:val="0"/>
      <w:marRight w:val="0"/>
      <w:marTop w:val="0"/>
      <w:marBottom w:val="0"/>
      <w:divBdr>
        <w:top w:val="none" w:sz="0" w:space="0" w:color="auto"/>
        <w:left w:val="none" w:sz="0" w:space="0" w:color="auto"/>
        <w:bottom w:val="none" w:sz="0" w:space="0" w:color="auto"/>
        <w:right w:val="none" w:sz="0" w:space="0" w:color="auto"/>
      </w:divBdr>
    </w:div>
    <w:div w:id="265891716">
      <w:bodyDiv w:val="1"/>
      <w:marLeft w:val="0"/>
      <w:marRight w:val="0"/>
      <w:marTop w:val="0"/>
      <w:marBottom w:val="0"/>
      <w:divBdr>
        <w:top w:val="none" w:sz="0" w:space="0" w:color="auto"/>
        <w:left w:val="none" w:sz="0" w:space="0" w:color="auto"/>
        <w:bottom w:val="none" w:sz="0" w:space="0" w:color="auto"/>
        <w:right w:val="none" w:sz="0" w:space="0" w:color="auto"/>
      </w:divBdr>
    </w:div>
    <w:div w:id="311914934">
      <w:bodyDiv w:val="1"/>
      <w:marLeft w:val="0"/>
      <w:marRight w:val="0"/>
      <w:marTop w:val="0"/>
      <w:marBottom w:val="0"/>
      <w:divBdr>
        <w:top w:val="none" w:sz="0" w:space="0" w:color="auto"/>
        <w:left w:val="none" w:sz="0" w:space="0" w:color="auto"/>
        <w:bottom w:val="none" w:sz="0" w:space="0" w:color="auto"/>
        <w:right w:val="none" w:sz="0" w:space="0" w:color="auto"/>
      </w:divBdr>
    </w:div>
    <w:div w:id="355549261">
      <w:bodyDiv w:val="1"/>
      <w:marLeft w:val="0"/>
      <w:marRight w:val="0"/>
      <w:marTop w:val="0"/>
      <w:marBottom w:val="0"/>
      <w:divBdr>
        <w:top w:val="none" w:sz="0" w:space="0" w:color="auto"/>
        <w:left w:val="none" w:sz="0" w:space="0" w:color="auto"/>
        <w:bottom w:val="none" w:sz="0" w:space="0" w:color="auto"/>
        <w:right w:val="none" w:sz="0" w:space="0" w:color="auto"/>
      </w:divBdr>
    </w:div>
    <w:div w:id="521088752">
      <w:bodyDiv w:val="1"/>
      <w:marLeft w:val="0"/>
      <w:marRight w:val="0"/>
      <w:marTop w:val="0"/>
      <w:marBottom w:val="0"/>
      <w:divBdr>
        <w:top w:val="none" w:sz="0" w:space="0" w:color="auto"/>
        <w:left w:val="none" w:sz="0" w:space="0" w:color="auto"/>
        <w:bottom w:val="none" w:sz="0" w:space="0" w:color="auto"/>
        <w:right w:val="none" w:sz="0" w:space="0" w:color="auto"/>
      </w:divBdr>
    </w:div>
    <w:div w:id="568197772">
      <w:bodyDiv w:val="1"/>
      <w:marLeft w:val="0"/>
      <w:marRight w:val="0"/>
      <w:marTop w:val="0"/>
      <w:marBottom w:val="0"/>
      <w:divBdr>
        <w:top w:val="none" w:sz="0" w:space="0" w:color="auto"/>
        <w:left w:val="none" w:sz="0" w:space="0" w:color="auto"/>
        <w:bottom w:val="none" w:sz="0" w:space="0" w:color="auto"/>
        <w:right w:val="none" w:sz="0" w:space="0" w:color="auto"/>
      </w:divBdr>
    </w:div>
    <w:div w:id="649990243">
      <w:bodyDiv w:val="1"/>
      <w:marLeft w:val="0"/>
      <w:marRight w:val="0"/>
      <w:marTop w:val="0"/>
      <w:marBottom w:val="0"/>
      <w:divBdr>
        <w:top w:val="none" w:sz="0" w:space="0" w:color="auto"/>
        <w:left w:val="none" w:sz="0" w:space="0" w:color="auto"/>
        <w:bottom w:val="none" w:sz="0" w:space="0" w:color="auto"/>
        <w:right w:val="none" w:sz="0" w:space="0" w:color="auto"/>
      </w:divBdr>
    </w:div>
    <w:div w:id="714935010">
      <w:bodyDiv w:val="1"/>
      <w:marLeft w:val="0"/>
      <w:marRight w:val="0"/>
      <w:marTop w:val="0"/>
      <w:marBottom w:val="0"/>
      <w:divBdr>
        <w:top w:val="none" w:sz="0" w:space="0" w:color="auto"/>
        <w:left w:val="none" w:sz="0" w:space="0" w:color="auto"/>
        <w:bottom w:val="none" w:sz="0" w:space="0" w:color="auto"/>
        <w:right w:val="none" w:sz="0" w:space="0" w:color="auto"/>
      </w:divBdr>
    </w:div>
    <w:div w:id="740257400">
      <w:bodyDiv w:val="1"/>
      <w:marLeft w:val="0"/>
      <w:marRight w:val="0"/>
      <w:marTop w:val="0"/>
      <w:marBottom w:val="0"/>
      <w:divBdr>
        <w:top w:val="none" w:sz="0" w:space="0" w:color="auto"/>
        <w:left w:val="none" w:sz="0" w:space="0" w:color="auto"/>
        <w:bottom w:val="none" w:sz="0" w:space="0" w:color="auto"/>
        <w:right w:val="none" w:sz="0" w:space="0" w:color="auto"/>
      </w:divBdr>
    </w:div>
    <w:div w:id="785194445">
      <w:bodyDiv w:val="1"/>
      <w:marLeft w:val="0"/>
      <w:marRight w:val="0"/>
      <w:marTop w:val="0"/>
      <w:marBottom w:val="0"/>
      <w:divBdr>
        <w:top w:val="none" w:sz="0" w:space="0" w:color="auto"/>
        <w:left w:val="none" w:sz="0" w:space="0" w:color="auto"/>
        <w:bottom w:val="none" w:sz="0" w:space="0" w:color="auto"/>
        <w:right w:val="none" w:sz="0" w:space="0" w:color="auto"/>
      </w:divBdr>
    </w:div>
    <w:div w:id="851647792">
      <w:bodyDiv w:val="1"/>
      <w:marLeft w:val="0"/>
      <w:marRight w:val="0"/>
      <w:marTop w:val="0"/>
      <w:marBottom w:val="0"/>
      <w:divBdr>
        <w:top w:val="none" w:sz="0" w:space="0" w:color="auto"/>
        <w:left w:val="none" w:sz="0" w:space="0" w:color="auto"/>
        <w:bottom w:val="none" w:sz="0" w:space="0" w:color="auto"/>
        <w:right w:val="none" w:sz="0" w:space="0" w:color="auto"/>
      </w:divBdr>
    </w:div>
    <w:div w:id="858469585">
      <w:bodyDiv w:val="1"/>
      <w:marLeft w:val="0"/>
      <w:marRight w:val="0"/>
      <w:marTop w:val="0"/>
      <w:marBottom w:val="0"/>
      <w:divBdr>
        <w:top w:val="none" w:sz="0" w:space="0" w:color="auto"/>
        <w:left w:val="none" w:sz="0" w:space="0" w:color="auto"/>
        <w:bottom w:val="none" w:sz="0" w:space="0" w:color="auto"/>
        <w:right w:val="none" w:sz="0" w:space="0" w:color="auto"/>
      </w:divBdr>
    </w:div>
    <w:div w:id="868495720">
      <w:bodyDiv w:val="1"/>
      <w:marLeft w:val="0"/>
      <w:marRight w:val="0"/>
      <w:marTop w:val="0"/>
      <w:marBottom w:val="0"/>
      <w:divBdr>
        <w:top w:val="none" w:sz="0" w:space="0" w:color="auto"/>
        <w:left w:val="none" w:sz="0" w:space="0" w:color="auto"/>
        <w:bottom w:val="none" w:sz="0" w:space="0" w:color="auto"/>
        <w:right w:val="none" w:sz="0" w:space="0" w:color="auto"/>
      </w:divBdr>
    </w:div>
    <w:div w:id="877664546">
      <w:bodyDiv w:val="1"/>
      <w:marLeft w:val="0"/>
      <w:marRight w:val="0"/>
      <w:marTop w:val="0"/>
      <w:marBottom w:val="0"/>
      <w:divBdr>
        <w:top w:val="none" w:sz="0" w:space="0" w:color="auto"/>
        <w:left w:val="none" w:sz="0" w:space="0" w:color="auto"/>
        <w:bottom w:val="none" w:sz="0" w:space="0" w:color="auto"/>
        <w:right w:val="none" w:sz="0" w:space="0" w:color="auto"/>
      </w:divBdr>
    </w:div>
    <w:div w:id="909073573">
      <w:bodyDiv w:val="1"/>
      <w:marLeft w:val="0"/>
      <w:marRight w:val="0"/>
      <w:marTop w:val="0"/>
      <w:marBottom w:val="0"/>
      <w:divBdr>
        <w:top w:val="none" w:sz="0" w:space="0" w:color="auto"/>
        <w:left w:val="none" w:sz="0" w:space="0" w:color="auto"/>
        <w:bottom w:val="none" w:sz="0" w:space="0" w:color="auto"/>
        <w:right w:val="none" w:sz="0" w:space="0" w:color="auto"/>
      </w:divBdr>
    </w:div>
    <w:div w:id="926382498">
      <w:bodyDiv w:val="1"/>
      <w:marLeft w:val="0"/>
      <w:marRight w:val="0"/>
      <w:marTop w:val="0"/>
      <w:marBottom w:val="0"/>
      <w:divBdr>
        <w:top w:val="none" w:sz="0" w:space="0" w:color="auto"/>
        <w:left w:val="none" w:sz="0" w:space="0" w:color="auto"/>
        <w:bottom w:val="none" w:sz="0" w:space="0" w:color="auto"/>
        <w:right w:val="none" w:sz="0" w:space="0" w:color="auto"/>
      </w:divBdr>
    </w:div>
    <w:div w:id="936525416">
      <w:bodyDiv w:val="1"/>
      <w:marLeft w:val="0"/>
      <w:marRight w:val="0"/>
      <w:marTop w:val="0"/>
      <w:marBottom w:val="0"/>
      <w:divBdr>
        <w:top w:val="none" w:sz="0" w:space="0" w:color="auto"/>
        <w:left w:val="none" w:sz="0" w:space="0" w:color="auto"/>
        <w:bottom w:val="none" w:sz="0" w:space="0" w:color="auto"/>
        <w:right w:val="none" w:sz="0" w:space="0" w:color="auto"/>
      </w:divBdr>
    </w:div>
    <w:div w:id="940527397">
      <w:bodyDiv w:val="1"/>
      <w:marLeft w:val="0"/>
      <w:marRight w:val="0"/>
      <w:marTop w:val="0"/>
      <w:marBottom w:val="0"/>
      <w:divBdr>
        <w:top w:val="none" w:sz="0" w:space="0" w:color="auto"/>
        <w:left w:val="none" w:sz="0" w:space="0" w:color="auto"/>
        <w:bottom w:val="none" w:sz="0" w:space="0" w:color="auto"/>
        <w:right w:val="none" w:sz="0" w:space="0" w:color="auto"/>
      </w:divBdr>
    </w:div>
    <w:div w:id="1005283424">
      <w:bodyDiv w:val="1"/>
      <w:marLeft w:val="0"/>
      <w:marRight w:val="0"/>
      <w:marTop w:val="0"/>
      <w:marBottom w:val="0"/>
      <w:divBdr>
        <w:top w:val="none" w:sz="0" w:space="0" w:color="auto"/>
        <w:left w:val="none" w:sz="0" w:space="0" w:color="auto"/>
        <w:bottom w:val="none" w:sz="0" w:space="0" w:color="auto"/>
        <w:right w:val="none" w:sz="0" w:space="0" w:color="auto"/>
      </w:divBdr>
    </w:div>
    <w:div w:id="1057583754">
      <w:bodyDiv w:val="1"/>
      <w:marLeft w:val="0"/>
      <w:marRight w:val="0"/>
      <w:marTop w:val="0"/>
      <w:marBottom w:val="0"/>
      <w:divBdr>
        <w:top w:val="none" w:sz="0" w:space="0" w:color="auto"/>
        <w:left w:val="none" w:sz="0" w:space="0" w:color="auto"/>
        <w:bottom w:val="none" w:sz="0" w:space="0" w:color="auto"/>
        <w:right w:val="none" w:sz="0" w:space="0" w:color="auto"/>
      </w:divBdr>
    </w:div>
    <w:div w:id="1125729624">
      <w:bodyDiv w:val="1"/>
      <w:marLeft w:val="0"/>
      <w:marRight w:val="0"/>
      <w:marTop w:val="0"/>
      <w:marBottom w:val="0"/>
      <w:divBdr>
        <w:top w:val="none" w:sz="0" w:space="0" w:color="auto"/>
        <w:left w:val="none" w:sz="0" w:space="0" w:color="auto"/>
        <w:bottom w:val="none" w:sz="0" w:space="0" w:color="auto"/>
        <w:right w:val="none" w:sz="0" w:space="0" w:color="auto"/>
      </w:divBdr>
    </w:div>
    <w:div w:id="1161047591">
      <w:bodyDiv w:val="1"/>
      <w:marLeft w:val="0"/>
      <w:marRight w:val="0"/>
      <w:marTop w:val="0"/>
      <w:marBottom w:val="0"/>
      <w:divBdr>
        <w:top w:val="none" w:sz="0" w:space="0" w:color="auto"/>
        <w:left w:val="none" w:sz="0" w:space="0" w:color="auto"/>
        <w:bottom w:val="none" w:sz="0" w:space="0" w:color="auto"/>
        <w:right w:val="none" w:sz="0" w:space="0" w:color="auto"/>
      </w:divBdr>
    </w:div>
    <w:div w:id="1171020646">
      <w:bodyDiv w:val="1"/>
      <w:marLeft w:val="0"/>
      <w:marRight w:val="0"/>
      <w:marTop w:val="0"/>
      <w:marBottom w:val="0"/>
      <w:divBdr>
        <w:top w:val="none" w:sz="0" w:space="0" w:color="auto"/>
        <w:left w:val="none" w:sz="0" w:space="0" w:color="auto"/>
        <w:bottom w:val="none" w:sz="0" w:space="0" w:color="auto"/>
        <w:right w:val="none" w:sz="0" w:space="0" w:color="auto"/>
      </w:divBdr>
    </w:div>
    <w:div w:id="1172597920">
      <w:bodyDiv w:val="1"/>
      <w:marLeft w:val="0"/>
      <w:marRight w:val="0"/>
      <w:marTop w:val="0"/>
      <w:marBottom w:val="0"/>
      <w:divBdr>
        <w:top w:val="none" w:sz="0" w:space="0" w:color="auto"/>
        <w:left w:val="none" w:sz="0" w:space="0" w:color="auto"/>
        <w:bottom w:val="none" w:sz="0" w:space="0" w:color="auto"/>
        <w:right w:val="none" w:sz="0" w:space="0" w:color="auto"/>
      </w:divBdr>
    </w:div>
    <w:div w:id="1258438576">
      <w:bodyDiv w:val="1"/>
      <w:marLeft w:val="0"/>
      <w:marRight w:val="0"/>
      <w:marTop w:val="0"/>
      <w:marBottom w:val="0"/>
      <w:divBdr>
        <w:top w:val="none" w:sz="0" w:space="0" w:color="auto"/>
        <w:left w:val="none" w:sz="0" w:space="0" w:color="auto"/>
        <w:bottom w:val="none" w:sz="0" w:space="0" w:color="auto"/>
        <w:right w:val="none" w:sz="0" w:space="0" w:color="auto"/>
      </w:divBdr>
    </w:div>
    <w:div w:id="1288587359">
      <w:bodyDiv w:val="1"/>
      <w:marLeft w:val="0"/>
      <w:marRight w:val="0"/>
      <w:marTop w:val="0"/>
      <w:marBottom w:val="0"/>
      <w:divBdr>
        <w:top w:val="none" w:sz="0" w:space="0" w:color="auto"/>
        <w:left w:val="none" w:sz="0" w:space="0" w:color="auto"/>
        <w:bottom w:val="none" w:sz="0" w:space="0" w:color="auto"/>
        <w:right w:val="none" w:sz="0" w:space="0" w:color="auto"/>
      </w:divBdr>
    </w:div>
    <w:div w:id="1414663417">
      <w:bodyDiv w:val="1"/>
      <w:marLeft w:val="0"/>
      <w:marRight w:val="0"/>
      <w:marTop w:val="0"/>
      <w:marBottom w:val="0"/>
      <w:divBdr>
        <w:top w:val="none" w:sz="0" w:space="0" w:color="auto"/>
        <w:left w:val="none" w:sz="0" w:space="0" w:color="auto"/>
        <w:bottom w:val="none" w:sz="0" w:space="0" w:color="auto"/>
        <w:right w:val="none" w:sz="0" w:space="0" w:color="auto"/>
      </w:divBdr>
    </w:div>
    <w:div w:id="1493447270">
      <w:bodyDiv w:val="1"/>
      <w:marLeft w:val="0"/>
      <w:marRight w:val="0"/>
      <w:marTop w:val="0"/>
      <w:marBottom w:val="0"/>
      <w:divBdr>
        <w:top w:val="none" w:sz="0" w:space="0" w:color="auto"/>
        <w:left w:val="none" w:sz="0" w:space="0" w:color="auto"/>
        <w:bottom w:val="none" w:sz="0" w:space="0" w:color="auto"/>
        <w:right w:val="none" w:sz="0" w:space="0" w:color="auto"/>
      </w:divBdr>
    </w:div>
    <w:div w:id="1497304585">
      <w:bodyDiv w:val="1"/>
      <w:marLeft w:val="0"/>
      <w:marRight w:val="0"/>
      <w:marTop w:val="0"/>
      <w:marBottom w:val="0"/>
      <w:divBdr>
        <w:top w:val="none" w:sz="0" w:space="0" w:color="auto"/>
        <w:left w:val="none" w:sz="0" w:space="0" w:color="auto"/>
        <w:bottom w:val="none" w:sz="0" w:space="0" w:color="auto"/>
        <w:right w:val="none" w:sz="0" w:space="0" w:color="auto"/>
      </w:divBdr>
    </w:div>
    <w:div w:id="1516531143">
      <w:bodyDiv w:val="1"/>
      <w:marLeft w:val="0"/>
      <w:marRight w:val="0"/>
      <w:marTop w:val="0"/>
      <w:marBottom w:val="0"/>
      <w:divBdr>
        <w:top w:val="none" w:sz="0" w:space="0" w:color="auto"/>
        <w:left w:val="none" w:sz="0" w:space="0" w:color="auto"/>
        <w:bottom w:val="none" w:sz="0" w:space="0" w:color="auto"/>
        <w:right w:val="none" w:sz="0" w:space="0" w:color="auto"/>
      </w:divBdr>
    </w:div>
    <w:div w:id="1656061766">
      <w:bodyDiv w:val="1"/>
      <w:marLeft w:val="0"/>
      <w:marRight w:val="0"/>
      <w:marTop w:val="0"/>
      <w:marBottom w:val="0"/>
      <w:divBdr>
        <w:top w:val="none" w:sz="0" w:space="0" w:color="auto"/>
        <w:left w:val="none" w:sz="0" w:space="0" w:color="auto"/>
        <w:bottom w:val="none" w:sz="0" w:space="0" w:color="auto"/>
        <w:right w:val="none" w:sz="0" w:space="0" w:color="auto"/>
      </w:divBdr>
    </w:div>
    <w:div w:id="1665544516">
      <w:bodyDiv w:val="1"/>
      <w:marLeft w:val="0"/>
      <w:marRight w:val="0"/>
      <w:marTop w:val="0"/>
      <w:marBottom w:val="0"/>
      <w:divBdr>
        <w:top w:val="none" w:sz="0" w:space="0" w:color="auto"/>
        <w:left w:val="none" w:sz="0" w:space="0" w:color="auto"/>
        <w:bottom w:val="none" w:sz="0" w:space="0" w:color="auto"/>
        <w:right w:val="none" w:sz="0" w:space="0" w:color="auto"/>
      </w:divBdr>
    </w:div>
    <w:div w:id="1675063549">
      <w:bodyDiv w:val="1"/>
      <w:marLeft w:val="0"/>
      <w:marRight w:val="0"/>
      <w:marTop w:val="0"/>
      <w:marBottom w:val="0"/>
      <w:divBdr>
        <w:top w:val="none" w:sz="0" w:space="0" w:color="auto"/>
        <w:left w:val="none" w:sz="0" w:space="0" w:color="auto"/>
        <w:bottom w:val="none" w:sz="0" w:space="0" w:color="auto"/>
        <w:right w:val="none" w:sz="0" w:space="0" w:color="auto"/>
      </w:divBdr>
    </w:div>
    <w:div w:id="1702393732">
      <w:bodyDiv w:val="1"/>
      <w:marLeft w:val="0"/>
      <w:marRight w:val="0"/>
      <w:marTop w:val="0"/>
      <w:marBottom w:val="0"/>
      <w:divBdr>
        <w:top w:val="none" w:sz="0" w:space="0" w:color="auto"/>
        <w:left w:val="none" w:sz="0" w:space="0" w:color="auto"/>
        <w:bottom w:val="none" w:sz="0" w:space="0" w:color="auto"/>
        <w:right w:val="none" w:sz="0" w:space="0" w:color="auto"/>
      </w:divBdr>
    </w:div>
    <w:div w:id="1738436656">
      <w:bodyDiv w:val="1"/>
      <w:marLeft w:val="0"/>
      <w:marRight w:val="0"/>
      <w:marTop w:val="0"/>
      <w:marBottom w:val="0"/>
      <w:divBdr>
        <w:top w:val="none" w:sz="0" w:space="0" w:color="auto"/>
        <w:left w:val="none" w:sz="0" w:space="0" w:color="auto"/>
        <w:bottom w:val="none" w:sz="0" w:space="0" w:color="auto"/>
        <w:right w:val="none" w:sz="0" w:space="0" w:color="auto"/>
      </w:divBdr>
    </w:div>
    <w:div w:id="1739355687">
      <w:bodyDiv w:val="1"/>
      <w:marLeft w:val="0"/>
      <w:marRight w:val="0"/>
      <w:marTop w:val="0"/>
      <w:marBottom w:val="0"/>
      <w:divBdr>
        <w:top w:val="none" w:sz="0" w:space="0" w:color="auto"/>
        <w:left w:val="none" w:sz="0" w:space="0" w:color="auto"/>
        <w:bottom w:val="none" w:sz="0" w:space="0" w:color="auto"/>
        <w:right w:val="none" w:sz="0" w:space="0" w:color="auto"/>
      </w:divBdr>
    </w:div>
    <w:div w:id="1786845576">
      <w:bodyDiv w:val="1"/>
      <w:marLeft w:val="0"/>
      <w:marRight w:val="0"/>
      <w:marTop w:val="0"/>
      <w:marBottom w:val="0"/>
      <w:divBdr>
        <w:top w:val="none" w:sz="0" w:space="0" w:color="auto"/>
        <w:left w:val="none" w:sz="0" w:space="0" w:color="auto"/>
        <w:bottom w:val="none" w:sz="0" w:space="0" w:color="auto"/>
        <w:right w:val="none" w:sz="0" w:space="0" w:color="auto"/>
      </w:divBdr>
    </w:div>
    <w:div w:id="1804733635">
      <w:bodyDiv w:val="1"/>
      <w:marLeft w:val="0"/>
      <w:marRight w:val="0"/>
      <w:marTop w:val="0"/>
      <w:marBottom w:val="0"/>
      <w:divBdr>
        <w:top w:val="none" w:sz="0" w:space="0" w:color="auto"/>
        <w:left w:val="none" w:sz="0" w:space="0" w:color="auto"/>
        <w:bottom w:val="none" w:sz="0" w:space="0" w:color="auto"/>
        <w:right w:val="none" w:sz="0" w:space="0" w:color="auto"/>
      </w:divBdr>
    </w:div>
    <w:div w:id="1805584738">
      <w:bodyDiv w:val="1"/>
      <w:marLeft w:val="0"/>
      <w:marRight w:val="0"/>
      <w:marTop w:val="0"/>
      <w:marBottom w:val="0"/>
      <w:divBdr>
        <w:top w:val="none" w:sz="0" w:space="0" w:color="auto"/>
        <w:left w:val="none" w:sz="0" w:space="0" w:color="auto"/>
        <w:bottom w:val="none" w:sz="0" w:space="0" w:color="auto"/>
        <w:right w:val="none" w:sz="0" w:space="0" w:color="auto"/>
      </w:divBdr>
    </w:div>
    <w:div w:id="1918243553">
      <w:bodyDiv w:val="1"/>
      <w:marLeft w:val="0"/>
      <w:marRight w:val="0"/>
      <w:marTop w:val="0"/>
      <w:marBottom w:val="0"/>
      <w:divBdr>
        <w:top w:val="none" w:sz="0" w:space="0" w:color="auto"/>
        <w:left w:val="none" w:sz="0" w:space="0" w:color="auto"/>
        <w:bottom w:val="none" w:sz="0" w:space="0" w:color="auto"/>
        <w:right w:val="none" w:sz="0" w:space="0" w:color="auto"/>
      </w:divBdr>
    </w:div>
    <w:div w:id="1934433653">
      <w:bodyDiv w:val="1"/>
      <w:marLeft w:val="0"/>
      <w:marRight w:val="0"/>
      <w:marTop w:val="0"/>
      <w:marBottom w:val="0"/>
      <w:divBdr>
        <w:top w:val="none" w:sz="0" w:space="0" w:color="auto"/>
        <w:left w:val="none" w:sz="0" w:space="0" w:color="auto"/>
        <w:bottom w:val="none" w:sz="0" w:space="0" w:color="auto"/>
        <w:right w:val="none" w:sz="0" w:space="0" w:color="auto"/>
      </w:divBdr>
    </w:div>
    <w:div w:id="1934435459">
      <w:bodyDiv w:val="1"/>
      <w:marLeft w:val="0"/>
      <w:marRight w:val="0"/>
      <w:marTop w:val="0"/>
      <w:marBottom w:val="0"/>
      <w:divBdr>
        <w:top w:val="none" w:sz="0" w:space="0" w:color="auto"/>
        <w:left w:val="none" w:sz="0" w:space="0" w:color="auto"/>
        <w:bottom w:val="none" w:sz="0" w:space="0" w:color="auto"/>
        <w:right w:val="none" w:sz="0" w:space="0" w:color="auto"/>
      </w:divBdr>
    </w:div>
    <w:div w:id="1939101455">
      <w:bodyDiv w:val="1"/>
      <w:marLeft w:val="0"/>
      <w:marRight w:val="0"/>
      <w:marTop w:val="0"/>
      <w:marBottom w:val="0"/>
      <w:divBdr>
        <w:top w:val="none" w:sz="0" w:space="0" w:color="auto"/>
        <w:left w:val="none" w:sz="0" w:space="0" w:color="auto"/>
        <w:bottom w:val="none" w:sz="0" w:space="0" w:color="auto"/>
        <w:right w:val="none" w:sz="0" w:space="0" w:color="auto"/>
      </w:divBdr>
    </w:div>
    <w:div w:id="1941529183">
      <w:bodyDiv w:val="1"/>
      <w:marLeft w:val="0"/>
      <w:marRight w:val="0"/>
      <w:marTop w:val="0"/>
      <w:marBottom w:val="0"/>
      <w:divBdr>
        <w:top w:val="none" w:sz="0" w:space="0" w:color="auto"/>
        <w:left w:val="none" w:sz="0" w:space="0" w:color="auto"/>
        <w:bottom w:val="none" w:sz="0" w:space="0" w:color="auto"/>
        <w:right w:val="none" w:sz="0" w:space="0" w:color="auto"/>
      </w:divBdr>
    </w:div>
    <w:div w:id="1946840738">
      <w:bodyDiv w:val="1"/>
      <w:marLeft w:val="0"/>
      <w:marRight w:val="0"/>
      <w:marTop w:val="0"/>
      <w:marBottom w:val="0"/>
      <w:divBdr>
        <w:top w:val="none" w:sz="0" w:space="0" w:color="auto"/>
        <w:left w:val="none" w:sz="0" w:space="0" w:color="auto"/>
        <w:bottom w:val="none" w:sz="0" w:space="0" w:color="auto"/>
        <w:right w:val="none" w:sz="0" w:space="0" w:color="auto"/>
      </w:divBdr>
    </w:div>
    <w:div w:id="1988045404">
      <w:bodyDiv w:val="1"/>
      <w:marLeft w:val="0"/>
      <w:marRight w:val="0"/>
      <w:marTop w:val="0"/>
      <w:marBottom w:val="0"/>
      <w:divBdr>
        <w:top w:val="none" w:sz="0" w:space="0" w:color="auto"/>
        <w:left w:val="none" w:sz="0" w:space="0" w:color="auto"/>
        <w:bottom w:val="none" w:sz="0" w:space="0" w:color="auto"/>
        <w:right w:val="none" w:sz="0" w:space="0" w:color="auto"/>
      </w:divBdr>
    </w:div>
    <w:div w:id="2012558827">
      <w:bodyDiv w:val="1"/>
      <w:marLeft w:val="0"/>
      <w:marRight w:val="0"/>
      <w:marTop w:val="0"/>
      <w:marBottom w:val="0"/>
      <w:divBdr>
        <w:top w:val="none" w:sz="0" w:space="0" w:color="auto"/>
        <w:left w:val="none" w:sz="0" w:space="0" w:color="auto"/>
        <w:bottom w:val="none" w:sz="0" w:space="0" w:color="auto"/>
        <w:right w:val="none" w:sz="0" w:space="0" w:color="auto"/>
      </w:divBdr>
    </w:div>
    <w:div w:id="2056268828">
      <w:bodyDiv w:val="1"/>
      <w:marLeft w:val="0"/>
      <w:marRight w:val="0"/>
      <w:marTop w:val="0"/>
      <w:marBottom w:val="0"/>
      <w:divBdr>
        <w:top w:val="none" w:sz="0" w:space="0" w:color="auto"/>
        <w:left w:val="none" w:sz="0" w:space="0" w:color="auto"/>
        <w:bottom w:val="none" w:sz="0" w:space="0" w:color="auto"/>
        <w:right w:val="none" w:sz="0" w:space="0" w:color="auto"/>
      </w:divBdr>
    </w:div>
    <w:div w:id="2061246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449031&amp;dst=102060" TargetMode="External"/><Relationship Id="rId671" Type="http://schemas.openxmlformats.org/officeDocument/2006/relationships/hyperlink" Target="consultantplus://offline/ref=6C00A89A285908CB3CD4F8D0F884FC85199C78254A45C016B249AE6FC120C6194EE501F153F9050ED26012F445ADCE950F19DD1EE00B92g0t4N" TargetMode="External"/><Relationship Id="rId21" Type="http://schemas.openxmlformats.org/officeDocument/2006/relationships/hyperlink" Target="consultantplus://offline/ref=E1FB5344DD6A30D214B55939DFF8F77DA2B656264E497F791BDEE9A288MEZEJ" TargetMode="External"/><Relationship Id="rId324" Type="http://schemas.openxmlformats.org/officeDocument/2006/relationships/hyperlink" Target="consultantplus://offline/ref=87BC9AF5ED386165BDDDC2859A6F7188D46266D73747333420EC78E69508FCFA80100BD9526F0C5F155105AABF9D39E4D52CE97406B99CDCL2QBI" TargetMode="External"/><Relationship Id="rId531" Type="http://schemas.openxmlformats.org/officeDocument/2006/relationships/hyperlink" Target="https://login.consultant.ru/link/?req=doc&amp;base=RZB&amp;n=364484&amp;date=18.06.2021&amp;dst=81&amp;fld=134" TargetMode="External"/><Relationship Id="rId629" Type="http://schemas.openxmlformats.org/officeDocument/2006/relationships/hyperlink" Target="consultantplus://offline/ref=7E8C9989BF4E0FE4340FA193BB29FCA7CEB5B46A15EA7303566B2539DB8EDDEF6AF2ABCD450E5DF0AA127DCDA89D9D88ADBD338182F43E2DCEe6F" TargetMode="External"/><Relationship Id="rId170" Type="http://schemas.openxmlformats.org/officeDocument/2006/relationships/hyperlink" Target="https://login.consultant.ru/link/?req=doc&amp;base=RZB&amp;n=364484&amp;date=17.08.2021&amp;dst=100782&amp;fld=134" TargetMode="External"/><Relationship Id="rId268" Type="http://schemas.openxmlformats.org/officeDocument/2006/relationships/hyperlink" Target="consultantplus://offline/ref=DEDC325938FB1BC8753B2C5CC35DF0D93C579B51187F81BE102272FBE0E6BDCBD513A2CF3270831F48A81CAA6E0F58DA28B2288469A646C9KDNCM" TargetMode="External"/><Relationship Id="rId475" Type="http://schemas.openxmlformats.org/officeDocument/2006/relationships/hyperlink" Target="consultantplus://offline/ref=7A677E55B64E50405429CD708801605A74E474C18CD952C6B90B444C7B3A957B47C499AE4FADFF0707D84E31FC23228E730D988E991C0A01H4ZBK" TargetMode="External"/><Relationship Id="rId682" Type="http://schemas.openxmlformats.org/officeDocument/2006/relationships/hyperlink" Target="https://login.consultant.ru/link/?req=doc&amp;base=LAW&amp;n=482692&amp;dst=178&amp;field=134&amp;date=25.12.2024" TargetMode="External"/><Relationship Id="rId32" Type="http://schemas.openxmlformats.org/officeDocument/2006/relationships/hyperlink" Target="https://login.consultant.ru/link/?req=doc&amp;base=LAW&amp;n=362262&amp;dst=100011" TargetMode="External"/><Relationship Id="rId128" Type="http://schemas.openxmlformats.org/officeDocument/2006/relationships/hyperlink" Target="https://login.consultant.ru/link/?req=doc&amp;base=LAW&amp;n=347882&amp;dst=100064" TargetMode="External"/><Relationship Id="rId335" Type="http://schemas.openxmlformats.org/officeDocument/2006/relationships/hyperlink" Target="https://login.consultant.ru/link/?req=doc&amp;base=LAW&amp;n=392511&amp;dst=100348&amp;field=134&amp;date=20.05.2022" TargetMode="External"/><Relationship Id="rId542" Type="http://schemas.openxmlformats.org/officeDocument/2006/relationships/hyperlink" Target="consultantplus://offline/ref=829D02A361697E89385DB91DBFC07BC0833B371114741FC6D19B1334F2CEED35AB2AC0E3E144BD9CB798F8EE6A6819F375F1491C0705C93F6162F" TargetMode="External"/><Relationship Id="rId181" Type="http://schemas.openxmlformats.org/officeDocument/2006/relationships/hyperlink" Target="https://login.consultant.ru/link/?rnd=088B905CAA911540243360905A1936AD&amp;req=doc&amp;base=RZB&amp;n=371207&amp;dst=103278&amp;fld=134&amp;REFFIELD=134&amp;REFDST=100865&amp;REFDOC=39704&amp;REFBASE=PKBO&amp;stat=refcode%3D10881%3Bdstident%3D103278%3Bindex%3D1305&amp;date=17.08.2021" TargetMode="External"/><Relationship Id="rId402" Type="http://schemas.openxmlformats.org/officeDocument/2006/relationships/hyperlink" Target="https://login.consultant.ru/link/?req=doc&amp;base=RZB&amp;n=285455&amp;date=03.12.2019&amp;dst=102365&amp;fld=134" TargetMode="External"/><Relationship Id="rId279" Type="http://schemas.openxmlformats.org/officeDocument/2006/relationships/hyperlink" Target="https://login.consultant.ru/link/?req=doc&amp;base=LAW&amp;n=464181&amp;dst=100327" TargetMode="External"/><Relationship Id="rId486" Type="http://schemas.openxmlformats.org/officeDocument/2006/relationships/hyperlink" Target="consultantplus://offline/ref=7A677E55B64E50405429CD708801605A74E571C784DA52C6B90B444C7B3A957B47C499A74FA5AA5544861761B9682F8A6C119889H8Z5K" TargetMode="External"/><Relationship Id="rId693" Type="http://schemas.openxmlformats.org/officeDocument/2006/relationships/hyperlink" Target="https://login.consultant.ru/link/?rnd=B902C80D9705F5B63918BCBF581E08FC&amp;req=doc&amp;base=RZB&amp;n=373394&amp;dst=7004&amp;fld=134&amp;REFFIELD=134&amp;REFDST=100042&amp;REFDOC=71&amp;REFBASE=PBUN&amp;stat=refcode%3D10881%3Bdstident%3D7004%3Bindex%3D59&amp;date=02.07.2021" TargetMode="External"/><Relationship Id="rId707" Type="http://schemas.openxmlformats.org/officeDocument/2006/relationships/hyperlink" Target="https://login.consultant.ru/link/?req=doc&amp;base=RZB&amp;n=386948&amp;date=25.06.2021&amp;dst=3995&amp;fld=134" TargetMode="External"/><Relationship Id="rId43" Type="http://schemas.openxmlformats.org/officeDocument/2006/relationships/hyperlink" Target="consultantplus://offline/ref=8BF3C02650D204E211B964DCCCE3F81E893619E22669867A397716FC4B3EB74B6A0323D48C7E4627E0B73727B61CE4BF18E813EB2329E6B1yBqCK" TargetMode="External"/><Relationship Id="rId139" Type="http://schemas.openxmlformats.org/officeDocument/2006/relationships/hyperlink" Target="https://login.consultant.ru/link/?req=doc&amp;base=LAW&amp;n=448974&amp;dst=102178" TargetMode="External"/><Relationship Id="rId346" Type="http://schemas.openxmlformats.org/officeDocument/2006/relationships/hyperlink" Target="consultantplus://offline/ref=7A677E55B64E50405429D17A9D7535097AE076CA85DE52C6B90B444C7B3A957B47C499AE4FAEFE0609D84E31FC23228E730D988E991C0A01H4ZBK" TargetMode="External"/><Relationship Id="rId553" Type="http://schemas.openxmlformats.org/officeDocument/2006/relationships/hyperlink" Target="consultantplus://offline/ref=9D8161AA42813FF2C5CEF20345109A18045E915A4D486592BF0D91A3DD55F1698951AD87C989255BD5FBE092C10199654393C4422B6702763792395C762BD795D28D04d5R3M" TargetMode="External"/><Relationship Id="rId192" Type="http://schemas.openxmlformats.org/officeDocument/2006/relationships/hyperlink" Target="https://login.consultant.ru/link/?rnd=088B905CAA911540243360905A1936AD&amp;req=doc&amp;base=QSOV&amp;n=198666&amp;REFFIELD=134&amp;REFDST=100869&amp;REFDOC=39704&amp;REFBASE=PKBO&amp;stat=refcode%3D10881%3Bindex%3D1309&amp;date=17.08.2021" TargetMode="External"/><Relationship Id="rId206" Type="http://schemas.openxmlformats.org/officeDocument/2006/relationships/hyperlink" Target="consultantplus://offline/ref=E9C3F2B8717A17DF7A0575692F7FD3568BBD2B111053B409B68AF9A9DC580AA330552D03F3B350F939711135F755C550FC303FE42015r5J" TargetMode="External"/><Relationship Id="rId413" Type="http://schemas.openxmlformats.org/officeDocument/2006/relationships/hyperlink" Target="consultantplus://offline/ref=830C8CEE6FF023A1AF7FA991A88F059270B5612057B7385856DD2C6EB697BFE83444CC7D8C3BBFCE03B5575C6279D87D9CA6D546A74C8DE8HBT2F" TargetMode="External"/><Relationship Id="rId497" Type="http://schemas.openxmlformats.org/officeDocument/2006/relationships/hyperlink" Target="consultantplus://offline/ref=7A677E55B64E50405429CD708801605A74E474C18CD952C6B90B444C7B3A957B47C499A74CABF55051974F6DB977318F770D9A8B85H1ZCK" TargetMode="External"/><Relationship Id="rId620" Type="http://schemas.openxmlformats.org/officeDocument/2006/relationships/hyperlink" Target="consultantplus://offline/ref=0BC429C6358D6478BECABDC8F1B1409B12942D36224BA9E5BD73443A5F3FE2A090D9972DABB04034BE05CA4D7D1670CBFD52AB1060F79F50G4h4K" TargetMode="External"/><Relationship Id="rId718" Type="http://schemas.openxmlformats.org/officeDocument/2006/relationships/hyperlink" Target="consultantplus://offline/ref=9E43045B2AA83DA8625B0C5646600922C0FA6899255C08ED15713B823852B900FBE9AEC60BE4B5E314132183B1A66C0230995C007C9F65m0I" TargetMode="External"/><Relationship Id="rId357" Type="http://schemas.openxmlformats.org/officeDocument/2006/relationships/hyperlink" Target="consultantplus://offline/ref=EE2A325F57B7A8464CD6BD8E70291F9A6697EA422F7432CFDEC66C988214870B84DF015B41F0313177E57A842E21C674E9A3AD6D4895F5165DkEM" TargetMode="External"/><Relationship Id="rId54" Type="http://schemas.openxmlformats.org/officeDocument/2006/relationships/hyperlink" Target="consultantplus://offline/ref=4FB65E2373BF89A3E47A27FB15486091D2ECF23F22A4F1A2A00D88520A23E20809C3FFBC002E154030C08888B099E0EACEBABC9767C7vCp0H" TargetMode="External"/><Relationship Id="rId217" Type="http://schemas.openxmlformats.org/officeDocument/2006/relationships/hyperlink" Target="https://login.consultant.ru/link/?req=doc&amp;base=LAW&amp;n=436792&amp;dst=99&amp;field=134&amp;date=25.12.2024" TargetMode="External"/><Relationship Id="rId564" Type="http://schemas.openxmlformats.org/officeDocument/2006/relationships/hyperlink" Target="consultantplus://offline/ref=8CD1CCD7A5DEF7F4281FEAFCFACD97DA29AF485CA6C4A0609AE4DB61223AC10EA47BDD7265A5AAB1C7DC5309BF86F41013401404AB1E4097iB68M" TargetMode="External"/><Relationship Id="rId424" Type="http://schemas.openxmlformats.org/officeDocument/2006/relationships/hyperlink" Target="consultantplus://offline/ref=0978CBD5B2AD3AB67A00372ACFCFAE357FA5808105A187034D73F3A0EA7A36A51F67BB31F798834DB7F4949EF07BE02BD4E1009950E9858Cj9YFG" TargetMode="External"/><Relationship Id="rId631" Type="http://schemas.openxmlformats.org/officeDocument/2006/relationships/hyperlink" Target="consultantplus://offline/ref=7E8C9989BF4E0FE4340FA193BB29FCA7CEB5B46A15EA7303566B2539DB8EDDEF6AF2ABCD450E5DF0AA127DCDA89D9D88ADBD338182F43E2DCEe6F" TargetMode="External"/><Relationship Id="rId729" Type="http://schemas.openxmlformats.org/officeDocument/2006/relationships/hyperlink" Target="consultantplus://offline/ref=1BE0C2B65BE492D1D223328A6625EDBAD4C002495D04DBE8F30A97E3ABFCF4BA4D9EAB0C8E16C817C9F224020227AB6210DF4D7082079608R6LFK" TargetMode="External"/><Relationship Id="rId270" Type="http://schemas.openxmlformats.org/officeDocument/2006/relationships/hyperlink" Target="consultantplus://offline/ref=DEDC325938FB1BC8753B2C5CC35DF0D93C579B51187F81BE102272FBE0E6BDCBD513A2CF3271851E46A81CAA6E0F58DA28B2288469A646C9KDNCM" TargetMode="External"/><Relationship Id="rId65" Type="http://schemas.openxmlformats.org/officeDocument/2006/relationships/hyperlink" Target="consultantplus://offline/ref=39350EEA7E7AC1FE46CAB3F0D3FE985358B13964EBE210CB4AD119FEC7D1BFB1B76BA5407D54D797781DF96D88C2510D0ADCDF59FA596E3CUElFJ" TargetMode="External"/><Relationship Id="rId130" Type="http://schemas.openxmlformats.org/officeDocument/2006/relationships/image" Target="media/image3.wmf"/><Relationship Id="rId368" Type="http://schemas.openxmlformats.org/officeDocument/2006/relationships/hyperlink" Target="https://login.consultant.ru/link/?rnd=EC1D6CE3B5E22242E8007322B551CA12&amp;req=doc&amp;base=RZB&amp;n=362627&amp;dst=102244&amp;fld=134&amp;REFFIELD=134&amp;REFDST=100192&amp;REFDOC=31878&amp;REFBASE=PKBO&amp;stat=refcode%3D10881%3Bdstident%3D102244%3Bindex%3D84&amp;date=08.07.2021" TargetMode="External"/><Relationship Id="rId575" Type="http://schemas.openxmlformats.org/officeDocument/2006/relationships/hyperlink" Target="consultantplus://offline/ref=A7772FE0DB36DCEF5F2F25C3BF913F802FAE0B6A460655CA490D83277446F13C40C689BA50F42D6946D342D16E40EB24EEDA4E6DFE922FW0zEJ" TargetMode="External"/><Relationship Id="rId228" Type="http://schemas.openxmlformats.org/officeDocument/2006/relationships/hyperlink" Target="https://login.consultant.ru/link/?req=doc&amp;base=LAW&amp;n=448974&amp;dst=102419&amp;field=134&amp;date=25.12.2024" TargetMode="External"/><Relationship Id="rId435" Type="http://schemas.openxmlformats.org/officeDocument/2006/relationships/hyperlink" Target="consultantplus://offline/ref=7A677E55B64E50405429CD708801605A74E474C18CD952C6B90B444C7B3A957B47C499AE4FACF60704D84E31FC23228E730D988E991C0A01H4ZBK" TargetMode="External"/><Relationship Id="rId642" Type="http://schemas.openxmlformats.org/officeDocument/2006/relationships/hyperlink" Target="consultantplus://offline/ref=5FE635AED372E4BED90A4D2886E1037B1E7598998FC4131D7501AE30E86B0F8B7387D113C6DD9B47D38908D182AF6C693D4EE2FD671DEBt0F" TargetMode="External"/><Relationship Id="rId281" Type="http://schemas.openxmlformats.org/officeDocument/2006/relationships/hyperlink" Target="https://login.consultant.ru/link/?req=doc&amp;base=QSBO&amp;n=18813&amp;dst=100017" TargetMode="External"/><Relationship Id="rId502" Type="http://schemas.openxmlformats.org/officeDocument/2006/relationships/hyperlink" Target="consultantplus://offline/ref=7A677E55B64E50405429CD708801605A74E571C784DA52C6B90B444C7B3A957B47C499A74FA5AA5544861761B9682F8A6C119889H8Z5K" TargetMode="External"/><Relationship Id="rId76" Type="http://schemas.openxmlformats.org/officeDocument/2006/relationships/hyperlink" Target="https://login.consultant.ru/link/?req=doc&amp;base=LAW&amp;n=424146&amp;dst=1244" TargetMode="External"/><Relationship Id="rId141" Type="http://schemas.openxmlformats.org/officeDocument/2006/relationships/hyperlink" Target="https://login.consultant.ru/link/?req=doc&amp;base=LAW&amp;n=448974&amp;dst=102178" TargetMode="External"/><Relationship Id="rId379" Type="http://schemas.openxmlformats.org/officeDocument/2006/relationships/hyperlink" Target="consultantplus://offline/ref=177DDCE57DC4AB175F538C1640B8D0C9BE472014B32482A543113709953BB65FB2087C32FCA5FE35BECD1DA9D0028FF18136C93D77E2256F20k4J" TargetMode="External"/><Relationship Id="rId586" Type="http://schemas.openxmlformats.org/officeDocument/2006/relationships/hyperlink" Target="consultantplus://offline/ref=633717AB5238914A70CF1BEB15EACE1E2B714FF7C3BA4207040EEA0482700199B43AE4291EC8A330A1B3CEA7855FFDFDD60CED80621274D1E4z2I" TargetMode="External"/><Relationship Id="rId7" Type="http://schemas.openxmlformats.org/officeDocument/2006/relationships/endnotes" Target="endnotes.xml"/><Relationship Id="rId239" Type="http://schemas.openxmlformats.org/officeDocument/2006/relationships/hyperlink" Target="https://login.consultant.ru/link/?req=doc&amp;base=LAW&amp;n=449159&amp;dst=102806&amp;field=134&amp;date=25.12.2024" TargetMode="External"/><Relationship Id="rId446" Type="http://schemas.openxmlformats.org/officeDocument/2006/relationships/hyperlink" Target="consultantplus://offline/ref=7A677E55B64E50405429CD708801605A74E474C18CD952C6B90B444C7B3A957B47C499AE4FACF70701D84E31FC23228E730D988E991C0A01H4ZBK" TargetMode="External"/><Relationship Id="rId653" Type="http://schemas.openxmlformats.org/officeDocument/2006/relationships/hyperlink" Target="consultantplus://offline/ref=89507FE6D506EC55C9A5ACC26571283316FCBABC4DD9095C47AE57010CF5AE5B46588C37CA21A0D66A747009C3950EFFD3664E7A85C47F6ELAbAF" TargetMode="External"/><Relationship Id="rId292" Type="http://schemas.openxmlformats.org/officeDocument/2006/relationships/hyperlink" Target="consultantplus://offline/ref=3E25BECC9DB8898098D34DFB5A9EBAB8CC4F749DF499B15FF086C86DC6E32944C2BE7A1CD02B4CF26874266DA61AC51FDA31F17B049234c3JBM" TargetMode="External"/><Relationship Id="rId306" Type="http://schemas.openxmlformats.org/officeDocument/2006/relationships/hyperlink" Target="https://login.consultant.ru/link/?req=doc&amp;base=LAW&amp;n=429057&amp;dst=100011" TargetMode="External"/><Relationship Id="rId87" Type="http://schemas.openxmlformats.org/officeDocument/2006/relationships/hyperlink" Target="consultantplus://offline/ref=69627AFA972DD40CA9D70FCD8FCBCC5C1821418B68C356DFE10C1704971611A9A5173F3E79136B5C4FDFDA190A4903AA26229FA71E49BF3FkEN1J" TargetMode="External"/><Relationship Id="rId513" Type="http://schemas.openxmlformats.org/officeDocument/2006/relationships/hyperlink" Target="consultantplus://offline/ref=7A677E55B64E50405429CD708801605A74E474C08EDA52C6B90B444C7B3A957B47C499AE4FAFF60C08D84E31FC23228E730D988E991C0A01H4ZBK" TargetMode="External"/><Relationship Id="rId597" Type="http://schemas.openxmlformats.org/officeDocument/2006/relationships/hyperlink" Target="consultantplus://offline/ref=A77538D77EA83A7801D837A4C4F29BA717D07C719D5F9F697D3B01B9BFCBABD5DFC39D2D9CEB1955B819E9DD301BD9DABAE772A7DBDBE30ArC20P" TargetMode="External"/><Relationship Id="rId720" Type="http://schemas.openxmlformats.org/officeDocument/2006/relationships/hyperlink" Target="consultantplus://offline/ref=9E43045B2AA83DA8625B0C5646600922C0FA6899255C08ED15713B823852B900FBE9AEC60BE4B4E314132183B1A66C0230995C007C9F65m0I" TargetMode="External"/><Relationship Id="rId152" Type="http://schemas.openxmlformats.org/officeDocument/2006/relationships/hyperlink" Target="consultantplus://offline/ref=3CAFAFDAD7D01E9AF01E5768DAC9DDCC784B1946B45DEC8E178AFD2885E9DAEF7A756BA5ED7A00529D8090F202B9D3CD1E6045F0BD06C2E0j6SAG" TargetMode="External"/><Relationship Id="rId457" Type="http://schemas.openxmlformats.org/officeDocument/2006/relationships/hyperlink" Target="consultantplus://offline/ref=7A677E55B64E50405429CD708801605A74E474C08EDA52C6B90B444C7B3A957B47C499AE4FADFB0203D84E31FC23228E730D988E991C0A01H4ZBK" TargetMode="External"/><Relationship Id="rId664" Type="http://schemas.openxmlformats.org/officeDocument/2006/relationships/hyperlink" Target="consultantplus://offline/ref=01C49B16EBA8B72A1182460CC4B7EE280A39407EA81284B44B3E624BC89A16C347517C9409B480846C7BF3hFJDK" TargetMode="External"/><Relationship Id="rId14" Type="http://schemas.openxmlformats.org/officeDocument/2006/relationships/hyperlink" Target="consultantplus://offline/ref=9D8161AA42813FF2C5CEF20345109A18045E915A4D486592BF0D91A3DD55F1698951AD87C989255BD5FBE09DC1029A654393C4422B6702763792395C742FD69E8FDD4C4BBB23d1R3M" TargetMode="External"/><Relationship Id="rId317" Type="http://schemas.openxmlformats.org/officeDocument/2006/relationships/hyperlink" Target="https://login.consultant.ru/link/?req=doc&amp;base=QSBO&amp;n=19334" TargetMode="External"/><Relationship Id="rId524" Type="http://schemas.openxmlformats.org/officeDocument/2006/relationships/hyperlink" Target="consultantplus://offline/ref=7A677E55B64E50405429CD708801605A74E474C08EDA52C6B90B444C7B3A957B47C499AE4FADFB0203D84E31FC23228E730D988E991C0A01H4ZBK" TargetMode="External"/><Relationship Id="rId731" Type="http://schemas.openxmlformats.org/officeDocument/2006/relationships/hyperlink" Target="consultantplus://offline/ref=1BE0C2B65BE492D1D223328A6625EDBAD4C002495D04DBE8F30A97E3ABFCF4BA4D9EAB0C8E16C817C9F224020227AB6210DF4D7082079608R6LFK" TargetMode="External"/><Relationship Id="rId98" Type="http://schemas.openxmlformats.org/officeDocument/2006/relationships/hyperlink" Target="consultantplus://offline/ref=2B6D3E0E9AD8A44E48377644F4A18045C4A54AB8CDD28A1A04CEC0055BD70A2C8A7C536325C66258DFE079341AD57591C49AE0D33D33CE93uBpEN" TargetMode="External"/><Relationship Id="rId163" Type="http://schemas.openxmlformats.org/officeDocument/2006/relationships/hyperlink" Target="https://login.consultant.ru/link/?req=doc&amp;base=QSBO&amp;n=19700&amp;date=17.08.2021&amp;dst=100014&amp;fld=134" TargetMode="External"/><Relationship Id="rId370" Type="http://schemas.openxmlformats.org/officeDocument/2006/relationships/hyperlink" Target="https://login.consultant.ru/link/?rnd=EC1D6CE3B5E22242E8007322B551CA12&amp;req=doc&amp;base=RZB&amp;n=371324&amp;dst=17808&amp;fld=134&amp;REFFIELD=134&amp;REFDST=100131&amp;REFDOC=31878&amp;REFBASE=PKBO&amp;stat=refcode%3D10881%3Bdstident%3D17808%3Bindex%3D82&amp;date=08.07.2021" TargetMode="External"/><Relationship Id="rId230" Type="http://schemas.openxmlformats.org/officeDocument/2006/relationships/hyperlink" Target="https://login.consultant.ru/link/?req=doc&amp;base=KRBO&amp;n=1897&amp;dst=100088&amp;field=134&amp;date=25.12.2024" TargetMode="External"/><Relationship Id="rId468" Type="http://schemas.openxmlformats.org/officeDocument/2006/relationships/hyperlink" Target="consultantplus://offline/ref=7A677E55B64E50405429CD708801605A74E576C38DDB52C6B90B444C7B3A957B47C499AE4FAEFF0D09D84E31FC23228E730D988E991C0A01H4ZBK" TargetMode="External"/><Relationship Id="rId675" Type="http://schemas.openxmlformats.org/officeDocument/2006/relationships/hyperlink" Target="consultantplus://offline/ref=C1399795DAC6BD9DE303EE7B4B3295B9C8411EC146D10C072DDA0AF13CB1CD733B0C23D8BAF3EDC05998D95179D694F63346C55039DEF1yBvCN" TargetMode="External"/><Relationship Id="rId25" Type="http://schemas.openxmlformats.org/officeDocument/2006/relationships/hyperlink" Target="consultantplus://offline/ref=01C49B16EBA8B72A11825801D2DBB32303361C7AAE168FEB146139169Fh9J3K" TargetMode="External"/><Relationship Id="rId328" Type="http://schemas.openxmlformats.org/officeDocument/2006/relationships/hyperlink" Target="https://login.consultant.ru/link/?req=doc&amp;base=LAW&amp;n=344165&amp;dst=100053&amp;field=134&amp;date=20.05.2022" TargetMode="External"/><Relationship Id="rId535" Type="http://schemas.openxmlformats.org/officeDocument/2006/relationships/hyperlink" Target="consultantplus://offline/ref=DB90FEE533D35C07A3D86B0ED54C7A56B8A53431BDC9FBAFCCD77CB8C3183D947ED72B97E2EC78298A9393D2250F524D0C14824C1B88o1hAL" TargetMode="External"/><Relationship Id="rId174" Type="http://schemas.openxmlformats.org/officeDocument/2006/relationships/hyperlink" Target="consultantplus://offline/ref=9D0FF7020FCA0A35F979B7B7CCFDC8C69619B597EA644010CB62D6314BE7A050DC7F459DAE8048CBE7DE82DD429FE655B270071CF348C3C1U0vFF" TargetMode="External"/><Relationship Id="rId381" Type="http://schemas.openxmlformats.org/officeDocument/2006/relationships/hyperlink" Target="consultantplus://offline/ref=177DDCE57DC4AB175F538C1640B8D0C9BE442312B02982A543113709953BB65FB2087C32FCA4FC3EB6CD1DA9D0028FF18136C93D77E2256F20k4J" TargetMode="External"/><Relationship Id="rId602" Type="http://schemas.openxmlformats.org/officeDocument/2006/relationships/hyperlink" Target="consultantplus://offline/ref=ECBE331242F6A1C161752766219271439C9050097880CFDB6AB042A4BDD16758EEA38D724D7D9947ACD83A03DD13DA1D125910B534AC5847oDO3N" TargetMode="External"/><Relationship Id="rId241" Type="http://schemas.openxmlformats.org/officeDocument/2006/relationships/hyperlink" Target="https://login.consultant.ru/link/?req=doc&amp;base=PKBO&amp;n=47926&amp;dst=100052&amp;field=134&amp;date=25.12.2024" TargetMode="External"/><Relationship Id="rId479" Type="http://schemas.openxmlformats.org/officeDocument/2006/relationships/hyperlink" Target="consultantplus://offline/ref=7A677E55B64E50405429CD708801605A74E474C18CD952C6B90B444C7B3A957B47C499AE4FACF70503D84E31FC23228E730D988E991C0A01H4ZBK" TargetMode="External"/><Relationship Id="rId686" Type="http://schemas.openxmlformats.org/officeDocument/2006/relationships/hyperlink" Target="https://login.consultant.ru/link/?rnd=B902C80D9705F5B63918BCBF581E08FC&amp;req=doc&amp;base=RZB&amp;n=373394&amp;dst=102672&amp;fld=134&amp;REFFIELD=134&amp;REFDST=100056&amp;REFDOC=48520&amp;REFBASE=PKBO&amp;stat=refcode%3D10881%3Bdstident%3D102672%3Bindex%3D82&amp;date=02.07.2021" TargetMode="External"/><Relationship Id="rId36" Type="http://schemas.openxmlformats.org/officeDocument/2006/relationships/hyperlink" Target="https://login.consultant.ru/link/?req=doc&amp;base=LAW&amp;n=424146&amp;dst=101761" TargetMode="External"/><Relationship Id="rId339" Type="http://schemas.openxmlformats.org/officeDocument/2006/relationships/hyperlink" Target="https://login.consultant.ru/link/?req=doc&amp;base=LAW&amp;n=364484&amp;dst=80&amp;field=134&amp;date=20.05.2022" TargetMode="External"/><Relationship Id="rId546" Type="http://schemas.openxmlformats.org/officeDocument/2006/relationships/hyperlink" Target="consultantplus://offline/ref=93CA43C00FAEA905529C80B56D432F236A0E63620F3AE48B72350820A15B34F37EB73C1C8038FFB8418EAAF31680808C2C740C620DA902ACd1mCM" TargetMode="External"/><Relationship Id="rId101" Type="http://schemas.openxmlformats.org/officeDocument/2006/relationships/hyperlink" Target="https://login.consultant.ru/link/?req=doc&amp;base=LAW&amp;n=347882&amp;dst=100042" TargetMode="External"/><Relationship Id="rId185" Type="http://schemas.openxmlformats.org/officeDocument/2006/relationships/hyperlink" Target="https://login.consultant.ru/link/?rnd=088B905CAA911540243360905A1936AD&amp;req=doc&amp;base=RZB&amp;n=371207&amp;dst=102466&amp;fld=134&amp;REFFIELD=134&amp;REFDST=100865&amp;REFDOC=39704&amp;REFBASE=PKBO&amp;stat=refcode%3D10881%3Bdstident%3D102466%3Bindex%3D1305&amp;date=17.08.2021" TargetMode="External"/><Relationship Id="rId406" Type="http://schemas.openxmlformats.org/officeDocument/2006/relationships/hyperlink" Target="consultantplus://offline/ref=CAC9A533775E02B506774B0F22221A62A42ECD9D74BD0E45D0430B724B6C7B9F0627C9EC04124A809785CDE8ED6D52AC65AD907DD811E3C459pAJ" TargetMode="External"/><Relationship Id="rId392" Type="http://schemas.openxmlformats.org/officeDocument/2006/relationships/hyperlink" Target="consultantplus://offline/ref=B4C3E2D676253118267ECF3369F40105DE53305A3E1697E08876DA69493310CE8A91297F70EEFB96B919BF1EF1E1E40DC41E2885CB5C2E44A5F2Q" TargetMode="External"/><Relationship Id="rId613" Type="http://schemas.openxmlformats.org/officeDocument/2006/relationships/hyperlink" Target="consultantplus://offline/ref=E6D614BD18D36C3B24897BF04F92F382EE2A6F5BFC1AEDCB8C1B26F488D7471140315F4B51CCF6095A72083D1A45F73881CEDE1F4C342827H9lFK" TargetMode="External"/><Relationship Id="rId697" Type="http://schemas.openxmlformats.org/officeDocument/2006/relationships/hyperlink" Target="https://login.consultant.ru/link/?rnd=B902C80D9705F5B63918BCBF581E08FC&amp;req=doc&amp;base=RZB&amp;n=373394&amp;dst=20023&amp;fld=134&amp;REFFIELD=134&amp;REFDST=100043&amp;REFDOC=48520&amp;REFBASE=PKBO&amp;stat=refcode%3D19867%3Bdstident%3D20023%3Bindex%3D65&amp;date=02.07.2021" TargetMode="External"/><Relationship Id="rId252" Type="http://schemas.openxmlformats.org/officeDocument/2006/relationships/hyperlink" Target="consultantplus://offline/ref=6CAE623422F1290DC077E534B55267E9C3AA7D4EE8D8A2388CC9F7A236D76F2C6C0D8765FD7DAF59D8955DDB8C8F593B7B82D0F5nCC9M" TargetMode="External"/><Relationship Id="rId47" Type="http://schemas.openxmlformats.org/officeDocument/2006/relationships/hyperlink" Target="consultantplus://offline/ref=4FB65E2373BF89A3E47A27FB15486091D3EDF23F21A8ACA8A85484500D2CBD1F0E8AF3BD07281D4A6FC59D99E896E3F5D1B9A08B65C5C0v0p3H" TargetMode="External"/><Relationship Id="rId112" Type="http://schemas.openxmlformats.org/officeDocument/2006/relationships/hyperlink" Target="https://login.consultant.ru/link/?req=doc&amp;base=LAW&amp;n=448974&amp;dst=102420" TargetMode="External"/><Relationship Id="rId557" Type="http://schemas.openxmlformats.org/officeDocument/2006/relationships/hyperlink" Target="consultantplus://offline/ref=F4540F1CB468C49C720F744699826C12E71729E879E4D76062767BA240EC81009EA27953877387DD5399E5D5FF7B555A4C7390B1CCEB3AD2Z8JDP" TargetMode="External"/><Relationship Id="rId196" Type="http://schemas.openxmlformats.org/officeDocument/2006/relationships/hyperlink" Target="https://login.consultant.ru/link/?rnd=088B905CAA911540243360905A1936AD&amp;req=doc&amp;base=RZB&amp;n=389333&amp;dst=100049&amp;fld=134&amp;REFFIELD=134&amp;REFDST=100871&amp;REFDOC=39704&amp;REFBASE=PKBO&amp;stat=refcode%3D10881%3Bdstident%3D100049%3Bindex%3D1311&amp;date=17.08.2021" TargetMode="External"/><Relationship Id="rId417" Type="http://schemas.openxmlformats.org/officeDocument/2006/relationships/hyperlink" Target="consultantplus://offline/ref=8F125B42992C0BF7667881C93188F44658E33ED5425E5E4B840DD2B61157A92DE07C4ABA8C6342FB7A2621028DFDAE3500710853338754CEE378O" TargetMode="External"/><Relationship Id="rId624" Type="http://schemas.openxmlformats.org/officeDocument/2006/relationships/hyperlink" Target="consultantplus://offline/ref=169C19AA04D1B653820D80E8068C0820CC6337C316AE25CC46F819C0514409E2B69C1CB4C6CAD3838ABDE0C46B848A9895D10A1129B1094B78W5L" TargetMode="External"/><Relationship Id="rId263" Type="http://schemas.openxmlformats.org/officeDocument/2006/relationships/hyperlink" Target="consultantplus://offline/ref=6CAE623422F1290DC077E534B55267E9C3AA7D4EE8D8A2388CC9F7A236D76F2C6C0D8764F67DAF59D8955DDB8C8F593B7B82D0F5nCC9M" TargetMode="External"/><Relationship Id="rId470" Type="http://schemas.openxmlformats.org/officeDocument/2006/relationships/hyperlink" Target="consultantplus://offline/ref=7A677E55B64E50405429CD708801605A74E474C18CD952C6B90B444C7B3A957B47C499AB48A7F55051974F6DB977318F770D9A8B85H1ZCK" TargetMode="External"/><Relationship Id="rId58" Type="http://schemas.openxmlformats.org/officeDocument/2006/relationships/hyperlink" Target="consultantplus://offline/ref=2CA21132755C380D2C538C9944F3D809A7AAF499BE38AB968AFAD93F9D31187B5B4106AFA374C831780326B2AA86370067C62F5C9DuAB7I" TargetMode="External"/><Relationship Id="rId123" Type="http://schemas.openxmlformats.org/officeDocument/2006/relationships/hyperlink" Target="https://login.consultant.ru/link/?req=doc&amp;base=LAW&amp;n=362627&amp;dst=102365" TargetMode="External"/><Relationship Id="rId330" Type="http://schemas.openxmlformats.org/officeDocument/2006/relationships/hyperlink" Target="consultantplus://offline/ref=0978CBD5B2AD3AB67A00372ACFCFAE357FA0838102A087034D73F3A0EA7A36A51F67BB31F7998548B0F4949EF07BE02BD4E1009950E9858Cj9YFG" TargetMode="External"/><Relationship Id="rId568" Type="http://schemas.openxmlformats.org/officeDocument/2006/relationships/hyperlink" Target="consultantplus://offline/ref=38BA5B84610BB262EF7804E9E1C9F225D75FFDDECDBE24B524829F40E58F23838930E79305C9841F3B9AE65512E2018E71EE376175DF42B9C4I1O" TargetMode="External"/><Relationship Id="rId428" Type="http://schemas.openxmlformats.org/officeDocument/2006/relationships/hyperlink" Target="https://login.consultant.ru/link/?req=doc&amp;base=LAW&amp;n=414951&amp;dst=2995&amp;field=134&amp;date=20.05.2022" TargetMode="External"/><Relationship Id="rId635" Type="http://schemas.openxmlformats.org/officeDocument/2006/relationships/hyperlink" Target="consultantplus://offline/ref=7E8C9989BF4E0FE4340FA193BB29FCA7CEB5B46A15EA7303566B2539DB8EDDEF6AF2ABCD450E5DF0AD127DCDA89D9D88ADBD338182F43E2DCEe6F" TargetMode="External"/><Relationship Id="rId274" Type="http://schemas.openxmlformats.org/officeDocument/2006/relationships/hyperlink" Target="http://ivo.garant.ru/document/redirect/12180849/2217036" TargetMode="External"/><Relationship Id="rId481" Type="http://schemas.openxmlformats.org/officeDocument/2006/relationships/hyperlink" Target="consultantplus://offline/ref=7A677E55B64E50405429CD708801605A74E474C18CD952C6B90B444C7B3A957B47C499AE4FACF60100D84E31FC23228E730D988E991C0A01H4ZBK" TargetMode="External"/><Relationship Id="rId702" Type="http://schemas.openxmlformats.org/officeDocument/2006/relationships/hyperlink" Target="https://login.consultant.ru/link/?req=doc&amp;base=RZB&amp;n=386948&amp;date=25.06.2021&amp;dst=4273&amp;fld=134" TargetMode="External"/><Relationship Id="rId69" Type="http://schemas.openxmlformats.org/officeDocument/2006/relationships/hyperlink" Target="consultantplus://offline/ref=4840AF2449BE09034F96DB90C70406187CF628958AAAABE2683B179611521E79896B8A4DF39B9307639E3E74C065BC2BC1E5B3F7FBA79C27EDWAH" TargetMode="External"/><Relationship Id="rId134" Type="http://schemas.openxmlformats.org/officeDocument/2006/relationships/hyperlink" Target="https://login.consultant.ru/link/?req=doc&amp;base=PKBO&amp;n=43554&amp;dst=100023" TargetMode="External"/><Relationship Id="rId579" Type="http://schemas.openxmlformats.org/officeDocument/2006/relationships/hyperlink" Target="consultantplus://offline/ref=A7772FE0DB36DCEF5F2F25C3BF913F802FAE0B6A460655CA490D83277446F13C40C689BA50F42D6946D342D16E40EB24EEDA4E6DFE922FW0zEJ" TargetMode="External"/><Relationship Id="rId341" Type="http://schemas.openxmlformats.org/officeDocument/2006/relationships/hyperlink" Target="https://login.consultant.ru/link/?req=doc&amp;base=QSBO&amp;n=19326&amp;dst=100008&amp;field=134&amp;date=20.05.2022" TargetMode="External"/><Relationship Id="rId439" Type="http://schemas.openxmlformats.org/officeDocument/2006/relationships/hyperlink" Target="consultantplus://offline/ref=7A677E55B64E50405429CD708801605A74E474C18CD952C6B90B444C7B3A957B47C499A74CABF55051974F6DB977318F770D9A8B85H1ZCK" TargetMode="External"/><Relationship Id="rId646" Type="http://schemas.openxmlformats.org/officeDocument/2006/relationships/hyperlink" Target="consultantplus://offline/ref=C2285FE4B86B988078157AE8D0BA1D7AEB128A597F8D8D89269AB84ADEEB7C2011A1DAB2681A850F680B038A23F410B682500BD8D8AB2A69fBF" TargetMode="External"/><Relationship Id="rId201" Type="http://schemas.openxmlformats.org/officeDocument/2006/relationships/hyperlink" Target="consultantplus://offline/ref=E9C3F2B8717A17DF7A0575692F7FD3568BBD2B111053B409B68AF9A9DC580AA330552D06F4B858AC6B3E1069B207D651F3303DEC3C56093C14r3J" TargetMode="External"/><Relationship Id="rId285" Type="http://schemas.openxmlformats.org/officeDocument/2006/relationships/hyperlink" Target="consultantplus://offline/ref=5610A6F8F6D52522C3919CD5AAFBE00DF253B766954347A010F64C927F96226C4202E05B91810DF7A30E65A9E9CC9383220AE9BE188400E4s26BH" TargetMode="External"/><Relationship Id="rId506" Type="http://schemas.openxmlformats.org/officeDocument/2006/relationships/hyperlink" Target="consultantplus://offline/ref=7A677E55B64E50405429CD708801605A74E474C08EDA52C6B90B444C7B3A957B47C499AE4FAFF60706D84E31FC23228E730D988E991C0A01H4ZBK" TargetMode="External"/><Relationship Id="rId492" Type="http://schemas.openxmlformats.org/officeDocument/2006/relationships/hyperlink" Target="consultantplus://offline/ref=7A677E55B64E50405429CD708801605A74E474C18CD952C6B90B444C7B3A957B47C499AE4FADFF0707D84E31FC23228E730D988E991C0A01H4ZBK" TargetMode="External"/><Relationship Id="rId713" Type="http://schemas.openxmlformats.org/officeDocument/2006/relationships/hyperlink" Target="consultantplus://offline/ref=4AB7B1E89E45EF15B377AD8638B1FBC21EFF144658193510FC22C45A5C68D9909591FF11C2128FAB74B96D79516A0FA52A18136148A5xDiEI" TargetMode="External"/><Relationship Id="rId145" Type="http://schemas.openxmlformats.org/officeDocument/2006/relationships/hyperlink" Target="consultantplus://offline/ref=E84157374099D670D5E4A37C9E21A8C18863AFE4492553B6CFCEC9B0E13A8A111FB8D06F1C4091F1E1692BAA1C37EF13DDAF2B9C103A17E9LAL2M" TargetMode="External"/><Relationship Id="rId352" Type="http://schemas.openxmlformats.org/officeDocument/2006/relationships/hyperlink" Target="consultantplus://offline/ref=7A677E55B64E50405429D17A9D7535097AE076CA85D952C6B90B444C7B3A957B55C4C1A24EAFE00405CD1860BAH7Z4K" TargetMode="External"/><Relationship Id="rId212" Type="http://schemas.openxmlformats.org/officeDocument/2006/relationships/hyperlink" Target="consultantplus://offline/ref=88035E3567CF231B41A0FAB7436639C3600810FF7B7FC2E4C06CBE283C0199A2D5B2692384717081C28EC897049B0AD748CCC7C88ECEF5B9l523J" TargetMode="External"/><Relationship Id="rId657" Type="http://schemas.openxmlformats.org/officeDocument/2006/relationships/hyperlink" Target="consultantplus://offline/ref=F52F0AD10A10ECA062C43086D6739C97ED8300F47B91F07B12BE62415EBF65F4E0D9C28689E5B5E73548E30E6C4917ABACAAA9B2F7BE0AA7m7a6F" TargetMode="External"/><Relationship Id="rId296" Type="http://schemas.openxmlformats.org/officeDocument/2006/relationships/hyperlink" Target="consultantplus://offline/ref=3E25BECC9DB8898098D34DFB5A9EBAB8CC4F749DF499B15FF086C86DC6E32944C2BE7A1CD02B4DF96874266DA61AC51FDA31F17B049234c3JBM" TargetMode="External"/><Relationship Id="rId517" Type="http://schemas.openxmlformats.org/officeDocument/2006/relationships/hyperlink" Target="consultantplus://offline/ref=7A677E55B64E50405429CD708801605A74E571C784DA52C6B90B444C7B3A957B47C499AE4FACFD0108D84E31FC23228E730D988E991C0A01H4ZBK" TargetMode="External"/><Relationship Id="rId724" Type="http://schemas.openxmlformats.org/officeDocument/2006/relationships/hyperlink" Target="consultantplus://offline/ref=1BE0C2B65BE492D1D223328A6625EDBAD4C0034E5E01DBE8F30A97E3ABFCF4BA4D9EAB0C8E15CC11C9F224020227AB6210DF4D7082079608R6LFK" TargetMode="External"/><Relationship Id="rId60" Type="http://schemas.openxmlformats.org/officeDocument/2006/relationships/hyperlink" Target="consultantplus://offline/ref=2CA21132755C380D2C53909A46868D5AA9AAFE94EA63F4CDD7ADD035CA76572219050BAEA071C26E7D1637EAA585281F64DA335E9FA7u0B3I" TargetMode="External"/><Relationship Id="rId156" Type="http://schemas.openxmlformats.org/officeDocument/2006/relationships/hyperlink" Target="consultantplus://offline/ref=3CAFAFDAD7D01E9AF01E5768DAC9DDCC784C1D49B55FEC8E178AFD2885E9DAEF7A756BA5ED7A0354958090F202B9D3CD1E6045F0BD06C2E0j6SAG" TargetMode="External"/><Relationship Id="rId363" Type="http://schemas.openxmlformats.org/officeDocument/2006/relationships/hyperlink" Target="consultantplus://offline/ref=EE2A325F57B7A8464CD6BD8E70291F9A6695EC452B7632CFDEC66C988214870B84DF015B41F2333477E57A842E21C674E9A3AD6D4895F5165DkEM" TargetMode="External"/><Relationship Id="rId570" Type="http://schemas.openxmlformats.org/officeDocument/2006/relationships/hyperlink" Target="consultantplus://offline/ref=633717AB5238914A70CF1BEB15EACE1E2B714FF7C3BA4207040EEA0482700199B43AE4291EC9A630A4B3CEA7855FFDFDD60CED80621274D1E4z2I" TargetMode="External"/><Relationship Id="rId223" Type="http://schemas.openxmlformats.org/officeDocument/2006/relationships/hyperlink" Target="https://login.consultant.ru/link/?req=doc&amp;base=LAW&amp;n=448974&amp;dst=102860&amp;field=134&amp;date=25.12.2024" TargetMode="External"/><Relationship Id="rId430" Type="http://schemas.openxmlformats.org/officeDocument/2006/relationships/hyperlink" Target="https://login.consultant.ru/link/?req=doc&amp;base=LAW&amp;n=356593&amp;dst=100010&amp;field=134&amp;date=20.05.2022" TargetMode="External"/><Relationship Id="rId668" Type="http://schemas.openxmlformats.org/officeDocument/2006/relationships/hyperlink" Target="consultantplus://offline/ref=6C00A89A285908CB3CD4F8D0F884FC85199D79264849C016B249AE6FC120C6194EE501F058FB0C008D6507E51DA2CC8B1118C202E209g9t3N" TargetMode="External"/><Relationship Id="rId18" Type="http://schemas.openxmlformats.org/officeDocument/2006/relationships/hyperlink" Target="consultantplus://offline/ref=9D8161AA42813FF2C5CEF20345109A18045E915A4D486592BF0D91A3DD55F1698951AD87C989255BD5FBE091C30D9A654393C4422B6702763792395C742FD69E8FDD4C4BBB23d1R3M" TargetMode="External"/><Relationship Id="rId528" Type="http://schemas.openxmlformats.org/officeDocument/2006/relationships/hyperlink" Target="consultantplus://offline/ref=7A677E55B64E50405429CD708801605A74E571C784DA52C6B90B444C7B3A957B47C499AE4FACFD0108D84E31FC23228E730D988E991C0A01H4ZBK" TargetMode="External"/><Relationship Id="rId735" Type="http://schemas.openxmlformats.org/officeDocument/2006/relationships/hyperlink" Target="consultantplus://offline/ref=1CA50F05114C4CB20A901A7A108E1A397967FDAC71180A96470754CA62C3652B33CCF7F7B0530FAD0DB617130AD6C49CE6199F85E1rEL" TargetMode="External"/><Relationship Id="rId167" Type="http://schemas.openxmlformats.org/officeDocument/2006/relationships/hyperlink" Target="https://login.consultant.ru/link/?req=doc&amp;base=RZB&amp;n=371207&amp;date=17.08.2021&amp;dst=741&amp;fld=134" TargetMode="External"/><Relationship Id="rId374" Type="http://schemas.openxmlformats.org/officeDocument/2006/relationships/hyperlink" Target="https://login.consultant.ru/link/?rnd=EC1D6CE3B5E22242E8007322B551CA12&amp;req=doc&amp;base=QSBO&amp;n=19263&amp;dst=100015&amp;fld=134&amp;REFFIELD=134&amp;REFDST=100131&amp;REFDOC=31878&amp;REFBASE=PKBO&amp;stat=refcode%3D10881%3Bdstident%3D100015%3Bindex%3D82&amp;date=08.07.2021" TargetMode="External"/><Relationship Id="rId581" Type="http://schemas.openxmlformats.org/officeDocument/2006/relationships/hyperlink" Target="consultantplus://offline/ref=633717AB5238914A70CF1BEB15EACE1E2B714FF7C3BA4207040EEA0482700199B43AE4291EC8A330A2B3CEA7855FFDFDD60CED80621274D1E4z2I" TargetMode="External"/><Relationship Id="rId71" Type="http://schemas.openxmlformats.org/officeDocument/2006/relationships/hyperlink" Target="consultantplus://offline/ref=4840AF2449BE09034F96DB90C70406187CF628958AAAABE2683B179611521E79896B8A4DF39A9402629E3E74C065BC2BC1E5B3F7FBA79C27EDWAH" TargetMode="External"/><Relationship Id="rId234" Type="http://schemas.openxmlformats.org/officeDocument/2006/relationships/hyperlink" Target="https://login.consultant.ru/link/?req=doc&amp;base=PKBO&amp;n=47926&amp;dst=100052&amp;field=134&amp;date=25.12.2024" TargetMode="External"/><Relationship Id="rId679" Type="http://schemas.openxmlformats.org/officeDocument/2006/relationships/hyperlink" Target="consultantplus://offline/ref=01C49B16EBA8B72A11825801D2DBB32303351870AF1F8FEB146139169F931C94001E25DE4CB1h8J9K" TargetMode="External"/><Relationship Id="rId2" Type="http://schemas.openxmlformats.org/officeDocument/2006/relationships/numbering" Target="numbering.xml"/><Relationship Id="rId29" Type="http://schemas.openxmlformats.org/officeDocument/2006/relationships/hyperlink" Target="https://login.consultant.ru/link/?req=doc&amp;base=LAW&amp;n=435887&amp;dst=100012" TargetMode="External"/><Relationship Id="rId441" Type="http://schemas.openxmlformats.org/officeDocument/2006/relationships/hyperlink" Target="consultantplus://offline/ref=7A677E55B64E50405429CD708801605A74E474C18CD952C6B90B444C7B3A957B47C499AE4FACF70503D84E31FC23228E730D988E991C0A01H4ZBK" TargetMode="External"/><Relationship Id="rId539" Type="http://schemas.openxmlformats.org/officeDocument/2006/relationships/hyperlink" Target="consultantplus://offline/ref=429D172E1B8A371692BA3B7A3087F48B51B43226FF389794817E216C672CFEE56858C8431BC4F4DF2CFD783776DB52EDE599911DCAA9D23Bg100M" TargetMode="External"/><Relationship Id="rId178" Type="http://schemas.openxmlformats.org/officeDocument/2006/relationships/hyperlink" Target="https://login.consultant.ru/link/?rnd=088B905CAA911540243360905A1936AD&amp;req=doc&amp;base=RZB&amp;n=371207&amp;dst=25647&amp;fld=134&amp;REFFIELD=134&amp;REFDST=101269&amp;REFDOC=39704&amp;REFBASE=PKBO&amp;stat=refcode%3D10881%3Bdstident%3D25647%3Bindex%3D1091&amp;date=17.08.2021" TargetMode="External"/><Relationship Id="rId301" Type="http://schemas.openxmlformats.org/officeDocument/2006/relationships/hyperlink" Target="consultantplus://offline/ref=322E743FAC09FBC19FF8821984CF96A3FE4F9A1814D42201EDEF73995751BCEE546B8F2532888B058D8CC600DF2E016D95275B956C4640D2y4f7G" TargetMode="External"/><Relationship Id="rId82" Type="http://schemas.openxmlformats.org/officeDocument/2006/relationships/hyperlink" Target="https://login.consultant.ru/link/?rnd=C41B3F5045A1B94EE42D9D746DE38649&amp;req=doc&amp;base=RZB&amp;n=344754&amp;dst=100067&amp;fld=134&amp;date=24.06.2021" TargetMode="External"/><Relationship Id="rId385" Type="http://schemas.openxmlformats.org/officeDocument/2006/relationships/hyperlink" Target="consultantplus://offline/ref=177DDCE57DC4AB175F538C1640B8D0C9BE442312B02982A543113709953BB65FB2087C32FCA4FC34BFCD1DA9D0028FF18136C93D77E2256F20k4J" TargetMode="External"/><Relationship Id="rId592" Type="http://schemas.openxmlformats.org/officeDocument/2006/relationships/hyperlink" Target="consultantplus://offline/ref=429CFBE2EEF1C722E1812B4F015762DF660689CF80C03C35C78F1B4643BD8B1F797A632A0F388DBEFC8DFC966D7044DC7493C01E9D44779CH0F4N" TargetMode="External"/><Relationship Id="rId606" Type="http://schemas.openxmlformats.org/officeDocument/2006/relationships/hyperlink" Target="consultantplus://offline/ref=3E9B7648C5098D793C0256215348BBB4637E91F481CDD1044EC31C8FBED50D93BD15860DC2DF48D5EF1BA5C6F56DD21E674C169CD0D12462C9jBK" TargetMode="External"/><Relationship Id="rId245" Type="http://schemas.openxmlformats.org/officeDocument/2006/relationships/hyperlink" Target="https://login.consultant.ru/link/?req=doc&amp;base=LAW&amp;n=449031&amp;dst=103461&amp;field=134&amp;date=25.12.2024" TargetMode="External"/><Relationship Id="rId452" Type="http://schemas.openxmlformats.org/officeDocument/2006/relationships/hyperlink" Target="consultantplus://offline/ref=7A677E55B64E50405429CD708801605A74E474C08EDA52C6B90B444C7B3A957B47C499AE4FACFC0705D84E31FC23228E730D988E991C0A01H4ZBK" TargetMode="External"/><Relationship Id="rId105" Type="http://schemas.openxmlformats.org/officeDocument/2006/relationships/hyperlink" Target="https://login.consultant.ru/link/?req=doc&amp;base=LAW&amp;n=347882&amp;dst=100063" TargetMode="External"/><Relationship Id="rId312" Type="http://schemas.openxmlformats.org/officeDocument/2006/relationships/hyperlink" Target="https://login.consultant.ru/link/?req=doc&amp;base=LAW&amp;n=429057&amp;dst=100609" TargetMode="External"/><Relationship Id="rId93" Type="http://schemas.openxmlformats.org/officeDocument/2006/relationships/hyperlink" Target="consultantplus://offline/ref=83B69193054D061190A226FBE43D6EA1610D643440D4210604B74979B9763E249D7E37CDFE536D0344D05347660EDCB2791998931CF4E3B132cCJ" TargetMode="External"/><Relationship Id="rId189" Type="http://schemas.openxmlformats.org/officeDocument/2006/relationships/hyperlink" Target="https://login.consultant.ru/link/?rnd=088B905CAA911540243360905A1936AD&amp;req=doc&amp;base=QSBO&amp;n=22235&amp;dst=100014&amp;fld=134&amp;REFFIELD=134&amp;REFDST=100869&amp;REFDOC=39704&amp;REFBASE=PKBO&amp;stat=refcode%3D10881%3Bdstident%3D100014%3Bindex%3D1309&amp;date=17.08.2021" TargetMode="External"/><Relationship Id="rId396" Type="http://schemas.openxmlformats.org/officeDocument/2006/relationships/hyperlink" Target="consultantplus://offline/ref=CC1E618E57F339AD68220AF3E6D0C360A856F7C4D8201D4283E9DB3D603B4A79039D4DC5BBAC487785EA53116AF19E06868DD0DFA5C2D0731AeFQ" TargetMode="External"/><Relationship Id="rId617" Type="http://schemas.openxmlformats.org/officeDocument/2006/relationships/hyperlink" Target="consultantplus://offline/ref=E6D614BD18D36C3B24897AE84F92F382EE286752FA18EDCB8C1B26F488D7471140315F4B51CCF6095C72083D1A45F73881CEDE1F4C342827H9lFK" TargetMode="External"/><Relationship Id="rId214" Type="http://schemas.openxmlformats.org/officeDocument/2006/relationships/hyperlink" Target="https://login.consultant.ru/link/?rnd=CAE3F1A6900C9892031E7DCCDF2DE644&amp;req=doc&amp;base=RZB&amp;n=364484&amp;dst=100929&amp;fld=134&amp;REFFIELD=134&amp;REFDST=100273&amp;REFDOC=100748&amp;REFBASE=DOF&amp;stat=refcode%3D10881%3Bdstident%3D100929%3Bindex%3D307&amp;date=26.06.2021" TargetMode="External"/><Relationship Id="rId256" Type="http://schemas.openxmlformats.org/officeDocument/2006/relationships/hyperlink" Target="consultantplus://offline/ref=6CAE623422F1290DC077E534B55267E9C3AA7D4EE8D8A2388CC9F7A236D76F2C6C0D8763F574FA0D9DCB048BC1C454336C9ED0FED42106DFn1C6M" TargetMode="External"/><Relationship Id="rId298" Type="http://schemas.openxmlformats.org/officeDocument/2006/relationships/hyperlink" Target="https://login.consultant.ru/link/?rnd=B902C80D9705F5B63918BCBF581E08FC&amp;req=doc&amp;base=RZB&amp;n=371324&amp;dst=101971&amp;fld=134&amp;REFFIELD=134&amp;REFDST=100030&amp;REFDOC=39962&amp;REFBASE=PKBO&amp;stat=refcode%3D19867%3Bdstident%3D101971%3Bindex%3D38&amp;date=02.07.2021" TargetMode="External"/><Relationship Id="rId421" Type="http://schemas.openxmlformats.org/officeDocument/2006/relationships/hyperlink" Target="consultantplus://offline/ref=8F125B42992C0BF766789CDB24FCA11556E73BD44E585E4B840DD2B61157A92DE07C4AB9846641F12C7C3106C4A9AB2A086716592D87E575O" TargetMode="External"/><Relationship Id="rId463" Type="http://schemas.openxmlformats.org/officeDocument/2006/relationships/hyperlink" Target="consultantplus://offline/ref=7A677E55B64E50405429CD708801605A74E474C08EDA52C6B90B444C7B3A957B47C499AE4FADFB0C00D84E31FC23228E730D988E991C0A01H4ZBK" TargetMode="External"/><Relationship Id="rId519" Type="http://schemas.openxmlformats.org/officeDocument/2006/relationships/hyperlink" Target="consultantplus://offline/ref=7A677E55B64E50405429CD708801605A74E571C784DA52C6B90B444C7B3A957B47C499AE4FACFD0108D84E31FC23228E730D988E991C0A01H4ZBK" TargetMode="External"/><Relationship Id="rId670" Type="http://schemas.openxmlformats.org/officeDocument/2006/relationships/hyperlink" Target="consultantplus://offline/ref=6C00A89A285908CB3CD4F8D0F884FC85199D79264849C016B249AE6FC120C6194EE501F657F805008D6507E51DA2CC8B1118C202E209g9t3N" TargetMode="External"/><Relationship Id="rId116" Type="http://schemas.openxmlformats.org/officeDocument/2006/relationships/hyperlink" Target="https://login.consultant.ru/link/?req=doc&amp;base=LAW&amp;n=449031&amp;dst=101256" TargetMode="External"/><Relationship Id="rId158" Type="http://schemas.openxmlformats.org/officeDocument/2006/relationships/hyperlink" Target="consultantplus://offline/ref=3CAFAFDAD7D01E9AF01E5768DAC9DDCC784B1946B45DEC8E178AFD2885E9DAEF7A756BA5ED7A0057948090F202B9D3CD1E6045F0BD06C2E0j6SAG" TargetMode="External"/><Relationship Id="rId323" Type="http://schemas.openxmlformats.org/officeDocument/2006/relationships/hyperlink" Target="consultantplus://offline/ref=87BC9AF5ED386165BDDDC2859A6F7188D46260D13941333420EC78E69508FCFA80100BD95267070E451E04F6FAC12AE5D52CEB7D1ALBQAI" TargetMode="External"/><Relationship Id="rId530" Type="http://schemas.openxmlformats.org/officeDocument/2006/relationships/hyperlink" Target="consultantplus://offline/ref=7A677E55B64E50405429CD708801605A74E474C08EDA52C6B90B444C7B3A957B47C499AE4FAFFC0401D84E31FC23228E730D988E991C0A01H4ZBK" TargetMode="External"/><Relationship Id="rId726" Type="http://schemas.openxmlformats.org/officeDocument/2006/relationships/hyperlink" Target="consultantplus://offline/ref=1BE0C2B65BE492D1D223328A6625EDBAD4C0034E5E01DBE8F30A97E3ABFCF4BA4D9EAB0C8E14C914C9F224020227AB6210DF4D7082079608R6LFK" TargetMode="External"/><Relationship Id="rId20" Type="http://schemas.openxmlformats.org/officeDocument/2006/relationships/hyperlink" Target="consultantplus://offline/ref=9D8161AA42813FF2C5CEF20345109A18045E915A4D486592BF0D91A3DD55F1698951AD87C989255BD5FBE09DC10190654393C4422B6702763792395C742FD69E8FDD4C4BBB23d1R3M" TargetMode="External"/><Relationship Id="rId62" Type="http://schemas.openxmlformats.org/officeDocument/2006/relationships/hyperlink" Target="consultantplus://offline/ref=92B5697670B4C672C95EA7CEE0783E7DACB271D984A622C47A1E4F8AD3B31BBF2A6285C7D8BCDEC8A56E96A0FEA161ECF4A152E9FD4EA397K4u5I" TargetMode="External"/><Relationship Id="rId365" Type="http://schemas.openxmlformats.org/officeDocument/2006/relationships/hyperlink" Target="consultantplus://offline/ref=5A80B4027381F6C458121D7116C2DF065E263415D322F18CDAC43AA6DC501DB950B8CEEFB1E1CCE21ADC01EB9A6D29CB5C646D428EB547D9fEZAN" TargetMode="External"/><Relationship Id="rId572" Type="http://schemas.openxmlformats.org/officeDocument/2006/relationships/hyperlink" Target="consultantplus://offline/ref=A7772FE0DB36DCEF5F2F25C3BF913F802FAF076D490055CA490D83277446F13C40C689BA52F5276C488C47C47F18E62DF9C4467BE2902D0DW6z7J" TargetMode="External"/><Relationship Id="rId628" Type="http://schemas.openxmlformats.org/officeDocument/2006/relationships/hyperlink" Target="consultantplus://offline/ref=7E8C9989BF4E0FE4340FA193BB29FCA7CEB5B46A15EA7303566B2539DB8EDDEF6AF2ABCD450E5DF1A0127DCDA89D9D88ADBD338182F43E2DCEe6F" TargetMode="External"/><Relationship Id="rId225" Type="http://schemas.openxmlformats.org/officeDocument/2006/relationships/hyperlink" Target="https://login.consultant.ru/link/?req=doc&amp;base=LAW&amp;n=23886&amp;dst=100226&amp;field=134&amp;date=25.12.2024" TargetMode="External"/><Relationship Id="rId267" Type="http://schemas.openxmlformats.org/officeDocument/2006/relationships/hyperlink" Target="consultantplus://offline/ref=DEDC325938FB1BC8753B2C5CC35DF0D93C5698551A7F81BE102272FBE0E6BDCBD513A2CF3272861F4DA81CAA6E0F58DA28B2288469A646C9KDNCM" TargetMode="External"/><Relationship Id="rId432" Type="http://schemas.openxmlformats.org/officeDocument/2006/relationships/hyperlink" Target="consultantplus://offline/ref=7A677E55B64E50405429CD708801605A74E474C18CD952C6B90B444C7B3A957B47C499AB48A7F55051974F6DB977318F770D9A8B85H1ZCK" TargetMode="External"/><Relationship Id="rId474" Type="http://schemas.openxmlformats.org/officeDocument/2006/relationships/hyperlink" Target="consultantplus://offline/ref=7A677E55B64E50405429CD708801605A74E474C18CD952C6B90B444C7B3A957B47C499A74CABF55051974F6DB977318F770D9A8B85H1ZCK" TargetMode="External"/><Relationship Id="rId127" Type="http://schemas.openxmlformats.org/officeDocument/2006/relationships/hyperlink" Target="https://login.consultant.ru/link/?req=doc&amp;base=LAW&amp;n=347882&amp;dst=100063" TargetMode="External"/><Relationship Id="rId681" Type="http://schemas.openxmlformats.org/officeDocument/2006/relationships/hyperlink" Target="https://login.consultant.ru/link/?req=doc&amp;base=LAW&amp;n=482692&amp;dst=1183&amp;field=134&amp;date=25.12.2024" TargetMode="External"/><Relationship Id="rId737" Type="http://schemas.openxmlformats.org/officeDocument/2006/relationships/header" Target="header2.xml"/><Relationship Id="rId31" Type="http://schemas.openxmlformats.org/officeDocument/2006/relationships/hyperlink" Target="https://login.consultant.ru/link/?req=doc&amp;base=LAW&amp;n=362262&amp;dst=34" TargetMode="External"/><Relationship Id="rId73" Type="http://schemas.openxmlformats.org/officeDocument/2006/relationships/hyperlink" Target="consultantplus://offline/ref=01C49B16EBA8B72A11825801D2DBB32303361C7AAE168FEB146139169Fh9J3K" TargetMode="External"/><Relationship Id="rId169" Type="http://schemas.openxmlformats.org/officeDocument/2006/relationships/hyperlink" Target="https://login.consultant.ru/link/?req=doc&amp;base=RZB&amp;n=364484&amp;date=17.08.2021&amp;dst=499&amp;fld=134" TargetMode="External"/><Relationship Id="rId334" Type="http://schemas.openxmlformats.org/officeDocument/2006/relationships/hyperlink" Target="https://login.consultant.ru/link/?req=doc&amp;base=QUEST&amp;n=166918&amp;dst=100012&amp;field=134&amp;date=20.05.2022" TargetMode="External"/><Relationship Id="rId376" Type="http://schemas.openxmlformats.org/officeDocument/2006/relationships/hyperlink" Target="consultantplus://offline/ref=177DDCE57DC4AB175F538C1640B8D0C9BE482F1AB22D82A543113709953BB65FB2087C30FDA3F936E3970DAD99578BEF882FD73869E222k4J" TargetMode="External"/><Relationship Id="rId541" Type="http://schemas.openxmlformats.org/officeDocument/2006/relationships/hyperlink" Target="consultantplus://offline/ref=429D172E1B8A371692BA3B7A3087F48B51B43226FF389794817E216C672CFEE56858C8431BC2F3D129FD783776DB52EDE599911DCAA9D23Bg100M" TargetMode="External"/><Relationship Id="rId583" Type="http://schemas.openxmlformats.org/officeDocument/2006/relationships/hyperlink" Target="consultantplus://offline/ref=633717AB5238914A70CF1BEB15EACE1E2B714FF7C3BA4207040EEA0482700199B43AE4291EC9A630A4B3CEA7855FFDFDD60CED80621274D1E4z2I" TargetMode="External"/><Relationship Id="rId639" Type="http://schemas.openxmlformats.org/officeDocument/2006/relationships/hyperlink" Target="consultantplus://offline/ref=7E8C9989BF4E0FE4340FA193BB29FCA7CEB5B46A15EA7303566B2539DB8EDDEF6AF2ABCD440C5DF7AD127DCDA89D9D88ADBD338182F43E2DCEe6F" TargetMode="External"/><Relationship Id="rId4" Type="http://schemas.openxmlformats.org/officeDocument/2006/relationships/settings" Target="settings.xml"/><Relationship Id="rId180" Type="http://schemas.openxmlformats.org/officeDocument/2006/relationships/hyperlink" Target="https://login.consultant.ru/link/?rnd=088B905CAA911540243360905A1936AD&amp;req=doc&amp;base=RZB&amp;n=371207&amp;dst=103278&amp;fld=134&amp;REFFIELD=134&amp;REFDST=100681&amp;REFDOC=39704&amp;REFBASE=PKBO&amp;stat=refcode%3D10881%3Bdstident%3D103278%3Bindex%3D1095&amp;date=17.08.2021" TargetMode="External"/><Relationship Id="rId236" Type="http://schemas.openxmlformats.org/officeDocument/2006/relationships/hyperlink" Target="https://login.consultant.ru/link/?req=doc&amp;base=LAW&amp;n=449159&amp;dst=624&amp;field=134&amp;date=25.12.2024" TargetMode="External"/><Relationship Id="rId278" Type="http://schemas.openxmlformats.org/officeDocument/2006/relationships/hyperlink" Target="https://login.consultant.ru/link/?req=doc&amp;base=LAW&amp;n=433304&amp;dst=100678" TargetMode="External"/><Relationship Id="rId401" Type="http://schemas.openxmlformats.org/officeDocument/2006/relationships/hyperlink" Target="https://login.consultant.ru/link/?req=doc&amp;base=RZB&amp;n=285455&amp;date=03.12.2019&amp;dst=102365&amp;fld=134" TargetMode="External"/><Relationship Id="rId443" Type="http://schemas.openxmlformats.org/officeDocument/2006/relationships/hyperlink" Target="consultantplus://offline/ref=7A677E55B64E50405429CD708801605A74E474C18CD952C6B90B444C7B3A957B47C499AE4FADFF0707D84E31FC23228E730D988E991C0A01H4ZBK" TargetMode="External"/><Relationship Id="rId650" Type="http://schemas.openxmlformats.org/officeDocument/2006/relationships/hyperlink" Target="consultantplus://offline/ref=89507FE6D506EC55C9A5ACC26571283316FCBABC4DD9095C47AE57010CF5AE5B46588C37CA21A0D06D747009C3950EFFD3664E7A85C47F6ELAbAF" TargetMode="External"/><Relationship Id="rId303" Type="http://schemas.openxmlformats.org/officeDocument/2006/relationships/hyperlink" Target="https://login.consultant.ru/link/?req=doc&amp;base=LAW&amp;n=424146&amp;dst=118&amp;field=134&amp;date=21.01.2023" TargetMode="External"/><Relationship Id="rId485" Type="http://schemas.openxmlformats.org/officeDocument/2006/relationships/hyperlink" Target="consultantplus://offline/ref=7A677E55B64E50405429CD708801605A74E474C18CD952C6B90B444C7B3A957B47C499A64DACF55051974F6DB977318F770D9A8B85H1ZCK" TargetMode="External"/><Relationship Id="rId692" Type="http://schemas.openxmlformats.org/officeDocument/2006/relationships/hyperlink" Target="https://login.consultant.ru/link/?rnd=B902C80D9705F5B63918BCBF581E08FC&amp;req=doc&amp;base=RZB&amp;n=373394&amp;dst=7002&amp;fld=134&amp;REFFIELD=134&amp;REFDST=100042&amp;REFDOC=71&amp;REFBASE=PBUN&amp;stat=refcode%3D10881%3Bdstident%3D7002%3Bindex%3D59&amp;date=02.07.2021" TargetMode="External"/><Relationship Id="rId706" Type="http://schemas.openxmlformats.org/officeDocument/2006/relationships/hyperlink" Target="https://login.consultant.ru/link/?req=doc&amp;base=RZB&amp;n=386948&amp;date=25.06.2021&amp;dst=3984&amp;fld=134" TargetMode="External"/><Relationship Id="rId42" Type="http://schemas.openxmlformats.org/officeDocument/2006/relationships/hyperlink" Target="consultantplus://offline/ref=FE72DC2D361A43B7D6D610B0A427773F9F81B45932030F2B46C1D8BFDE3629B9946C6D6393EB2FE1BEB6C3A6975E341E35CB38958A3FDC3803m0K" TargetMode="External"/><Relationship Id="rId84" Type="http://schemas.openxmlformats.org/officeDocument/2006/relationships/hyperlink" Target="consultantplus://offline/ref=7234143AD9F313B0DED8FAA99A8305C2337394313AF7ADA88BBB8B05D38AAF79AA3C8E5A948870B655566B5482B49E9192CCFAD7C87D41C0rCyBH" TargetMode="External"/><Relationship Id="rId138" Type="http://schemas.openxmlformats.org/officeDocument/2006/relationships/hyperlink" Target="https://login.consultant.ru/link/?req=doc&amp;base=LAW&amp;n=448974&amp;dst=103094" TargetMode="External"/><Relationship Id="rId345" Type="http://schemas.openxmlformats.org/officeDocument/2006/relationships/hyperlink" Target="consultantplus://offline/ref=7A677E55B64E50405429D17A9D7535097AE071C38CD952C6B90B444C7B3A957B55C4C1A24EAFE00405CD1860BAH7Z4K" TargetMode="External"/><Relationship Id="rId387" Type="http://schemas.openxmlformats.org/officeDocument/2006/relationships/hyperlink" Target="consultantplus://offline/ref=177DDCE57DC4AB175F538C1640B8D0C9BE43211BB22B82A543113709953BB65FB2087C32FCA4FC3DB1CD1DA9D0028FF18136C93D77E2256F20k4J" TargetMode="External"/><Relationship Id="rId510" Type="http://schemas.openxmlformats.org/officeDocument/2006/relationships/hyperlink" Target="consultantplus://offline/ref=7A677E55B64E50405429CD708801605A74E474C08EDA52C6B90B444C7B3A957B47C499AE4FACFE0C05D84E31FC23228E730D988E991C0A01H4ZBK" TargetMode="External"/><Relationship Id="rId552" Type="http://schemas.openxmlformats.org/officeDocument/2006/relationships/hyperlink" Target="https://login.consultant.ru/link/?req=doc&amp;base=LAW&amp;n=424146&amp;dst=1495" TargetMode="External"/><Relationship Id="rId594" Type="http://schemas.openxmlformats.org/officeDocument/2006/relationships/hyperlink" Target="consultantplus://offline/ref=01C49B16EBA8B72A11825801D2DBB32303351B72AD158FEB146139169Fh9J3K" TargetMode="External"/><Relationship Id="rId608" Type="http://schemas.openxmlformats.org/officeDocument/2006/relationships/hyperlink" Target="consultantplus://offline/ref=3E9B7648C5098D793C0256215348BBB4627E90F482C9D1044EC31C8FBED50D93BD15860DC2DF4BD9ED1BA5C6F56DD21E674C169CD0D12462C9jBK" TargetMode="External"/><Relationship Id="rId191" Type="http://schemas.openxmlformats.org/officeDocument/2006/relationships/hyperlink" Target="https://login.consultant.ru/link/?rnd=088B905CAA911540243360905A1936AD&amp;req=doc&amp;base=QSBO&amp;n=18241&amp;dst=100007&amp;fld=134&amp;REFFIELD=134&amp;REFDST=100869&amp;REFDOC=39704&amp;REFBASE=PKBO&amp;stat=refcode%3D10881%3Bdstident%3D100007%3Bindex%3D1309&amp;date=17.08.2021" TargetMode="External"/><Relationship Id="rId205" Type="http://schemas.openxmlformats.org/officeDocument/2006/relationships/hyperlink" Target="consultantplus://offline/ref=E9C3F2B8717A17DF7A0575692F7FD3568BBD2B111053B409B68AF9A9DC580AA330552D06F4B85AAA603E1069B207D651F3303DEC3C56093C14r3J" TargetMode="External"/><Relationship Id="rId247" Type="http://schemas.openxmlformats.org/officeDocument/2006/relationships/hyperlink" Target="https://login.consultant.ru/link/?req=doc&amp;base=LAW&amp;n=316355&amp;dst=100063&amp;field=134&amp;date=18.12.2021" TargetMode="External"/><Relationship Id="rId412" Type="http://schemas.openxmlformats.org/officeDocument/2006/relationships/hyperlink" Target="consultantplus://offline/ref=697DE8A3430C0BCBCAD684784D7F4E2667911B6939C25CD82AD13AB7DC362D43E4BC14749D082073776012FD0CA53B307638EBD499393E95oBWFL" TargetMode="External"/><Relationship Id="rId107" Type="http://schemas.openxmlformats.org/officeDocument/2006/relationships/hyperlink" Target="https://login.consultant.ru/link/?req=doc&amp;base=LAW&amp;n=347882&amp;dst=100024" TargetMode="External"/><Relationship Id="rId289" Type="http://schemas.openxmlformats.org/officeDocument/2006/relationships/hyperlink" Target="consultantplus://offline/ref=3E25BECC9DB8898098D34DFB5A9EBAB8CC4F749DF499B15FF086C86DC6E32944C2BE7A1CD02B4FF96874266DA61AC51FDA31F17B049234c3JBM" TargetMode="External"/><Relationship Id="rId454" Type="http://schemas.openxmlformats.org/officeDocument/2006/relationships/hyperlink" Target="consultantplus://offline/ref=7A677E55B64E50405429CD708801605A74E474C08EDA52C6B90B444C7B3A957B47C499AE4FAFF60706D84E31FC23228E730D988E991C0A01H4ZBK" TargetMode="External"/><Relationship Id="rId496" Type="http://schemas.openxmlformats.org/officeDocument/2006/relationships/hyperlink" Target="consultantplus://offline/ref=7A677E55B64E50405429CD708801605A74E474C18CD952C6B90B444C7B3A957B47C499AE4FACF70503D84E31FC23228E730D988E991C0A01H4ZBK" TargetMode="External"/><Relationship Id="rId661" Type="http://schemas.openxmlformats.org/officeDocument/2006/relationships/hyperlink" Target="consultantplus://offline/ref=452B7B588099074F20ABBCA48FD8190FABD7F6A35FAC6D349BB0F9340853D51555A9AE0B3A068225BF04D02A56C5AB6EC45551548AB4EDG2j0N" TargetMode="External"/><Relationship Id="rId717" Type="http://schemas.openxmlformats.org/officeDocument/2006/relationships/hyperlink" Target="consultantplus://offline/ref=9E43045B2AA83DA8625B0C5646600922C0FA6899255C08ED15713B823852B900FBE9AEC60BE7B3E314132183B1A66C0230995C007C9F65m0I" TargetMode="External"/><Relationship Id="rId11" Type="http://schemas.openxmlformats.org/officeDocument/2006/relationships/hyperlink" Target="consultantplus://offline/ref=6DC8740410FD791297C1CEB7F87E30254667F91AE0542F26615D7E10F6A8DAD1D93700C0B3767BFAA02417C7B7D5F8433DE71622477995DFaFU6G" TargetMode="External"/><Relationship Id="rId53" Type="http://schemas.openxmlformats.org/officeDocument/2006/relationships/hyperlink" Target="consultantplus://offline/ref=4FB65E2373BF89A3E47A27FB15486091D3EDF23F21A8ACA8A85484500D2CBD1F0E8AF3BD0729174E6FC59D99E896E3F5D1B9A08B65C5C0v0p3H" TargetMode="External"/><Relationship Id="rId149" Type="http://schemas.openxmlformats.org/officeDocument/2006/relationships/hyperlink" Target="consultantplus://offline/ref=95DE6B81807D4DD652E31F926BB3997B313FB0D67E8FCC9E82C1AF466D981C37C501B272ED17D15D004E7EB32490EAD858D4A104BA9BA2E9D1VAK" TargetMode="External"/><Relationship Id="rId314" Type="http://schemas.openxmlformats.org/officeDocument/2006/relationships/hyperlink" Target="https://login.consultant.ru/link/?req=doc&amp;base=LAW&amp;n=429057&amp;dst=100610" TargetMode="External"/><Relationship Id="rId356" Type="http://schemas.openxmlformats.org/officeDocument/2006/relationships/hyperlink" Target="consultantplus://offline/ref=EE2A325F57B7A8464CD6BD8E70291F9A6697EA422F7432CFDEC66C988214870B84DF015B41F0313274E57A842E21C674E9A3AD6D4895F5165DkEM" TargetMode="External"/><Relationship Id="rId398" Type="http://schemas.openxmlformats.org/officeDocument/2006/relationships/hyperlink" Target="consultantplus://offline/ref=69627AFA972DD40CA9D70FCD8FCBCC5C1821418B68C356DFE10C1704971611A9A5173F3E79136B5C4FDFDA190A4903AA26229FA71E49BF3FkEN1J" TargetMode="External"/><Relationship Id="rId521" Type="http://schemas.openxmlformats.org/officeDocument/2006/relationships/hyperlink" Target="consultantplus://offline/ref=7A677E55B64E50405429CD708801605A74E474C08EDA52C6B90B444C7B3A957B47C499AE4FAFF60706D84E31FC23228E730D988E991C0A01H4ZBK" TargetMode="External"/><Relationship Id="rId563" Type="http://schemas.openxmlformats.org/officeDocument/2006/relationships/hyperlink" Target="consultantplus://offline/ref=8CD1CCD7A5DEF7F4281FEAFCFACD97DA2EAB4E5BA0C5A0609AE4DB61223AC10EA47BDD7265A4A8B3C9DC5309BF86F41013401404AB1E4097iB68M" TargetMode="External"/><Relationship Id="rId619" Type="http://schemas.openxmlformats.org/officeDocument/2006/relationships/hyperlink" Target="consultantplus://offline/ref=E6D614BD18D36C3B24897BF04F92F382EE2A6E5AFF1DEDCB8C1B26F488D747115231074753CCE80851675E6C5CH1l3K" TargetMode="External"/><Relationship Id="rId95" Type="http://schemas.openxmlformats.org/officeDocument/2006/relationships/hyperlink" Target="consultantplus://offline/ref=9582A7D30E23B816DB59F0894153A71F58A15426A10901CAB1387AE3C1AEE03665007539FD2FA794CEE94B642A1FCB3115D10BA1BF24BADBq5n1K" TargetMode="External"/><Relationship Id="rId160" Type="http://schemas.openxmlformats.org/officeDocument/2006/relationships/hyperlink" Target="consultantplus://offline/ref=3CAFAFDAD7D01E9AF01E5768DAC9DDCC78491945B85DEC8E178AFD2885E9DAEF7A756BA5ED7A0952948090F202B9D3CD1E6045F0BD06C2E0j6SAG" TargetMode="External"/><Relationship Id="rId216" Type="http://schemas.openxmlformats.org/officeDocument/2006/relationships/hyperlink" Target="https://login.consultant.ru/link/?rnd=CAE3F1A6900C9892031E7DCCDF2DE644&amp;req=doc&amp;base=RZB&amp;n=364484&amp;dst=100935&amp;fld=134&amp;REFFIELD=134&amp;REFDST=100323&amp;REFDOC=100748&amp;REFBASE=DOF&amp;stat=refcode%3D10881%3Bdstident%3D100935%3Bindex%3D357&amp;date=26.06.2021" TargetMode="External"/><Relationship Id="rId423" Type="http://schemas.openxmlformats.org/officeDocument/2006/relationships/hyperlink" Target="consultantplus://offline/ref=0978CBD5B2AD3AB67A00372ACFCFAE357EAC828401A087034D73F3A0EA7A36A51F67BB31F79A8049BFF4949EF07BE02BD4E1009950E9858Cj9YFG" TargetMode="External"/><Relationship Id="rId258" Type="http://schemas.openxmlformats.org/officeDocument/2006/relationships/hyperlink" Target="consultantplus://offline/ref=6CAE623422F1290DC077E534B55267E9C3AA7D4EE8D8A2388CC9F7A236D76F2C6C0D8763F576FE0998CB048BC1C454336C9ED0FED42106DFn1C6M" TargetMode="External"/><Relationship Id="rId465" Type="http://schemas.openxmlformats.org/officeDocument/2006/relationships/hyperlink" Target="consultantplus://offline/ref=7A677E55B64E50405429CD708801605A74E571C784DA52C6B90B444C7B3A957B47C499AE4FACFD0108D84E31FC23228E730D988E991C0A01H4ZBK" TargetMode="External"/><Relationship Id="rId630" Type="http://schemas.openxmlformats.org/officeDocument/2006/relationships/hyperlink" Target="consultantplus://offline/ref=7E8C9989BF4E0FE4340FA193BB29FCA7CEB5B46A15EA7303566B2539DB8EDDEF6AF2ABCD450E5DF1A0127DCDA89D9D88ADBD338182F43E2DCEe6F" TargetMode="External"/><Relationship Id="rId672" Type="http://schemas.openxmlformats.org/officeDocument/2006/relationships/hyperlink" Target="consultantplus://offline/ref=A84A625213712FBE6A6B2CE34AE6FE6E28E82D4DF083CF7CB4840476354921B4B9B207B3A1D811EAEF00C43123CBB8985323A2A9317A54cFu2N" TargetMode="External"/><Relationship Id="rId728" Type="http://schemas.openxmlformats.org/officeDocument/2006/relationships/hyperlink" Target="consultantplus://offline/ref=1BE0C2B65BE492D1D223328A6625EDBAD4C408415902DBE8F30A97E3ABFCF4BA4D9EAB0C8E16CD17CAF224020227AB6210DF4D7082079608R6LFK" TargetMode="External"/><Relationship Id="rId22" Type="http://schemas.openxmlformats.org/officeDocument/2006/relationships/hyperlink" Target="consultantplus://offline/ref=E1FB5344DD6A30D214B55939DFF8F77DA2B5542D4E497F791BDEE9A288MEZEJ" TargetMode="External"/><Relationship Id="rId64" Type="http://schemas.openxmlformats.org/officeDocument/2006/relationships/hyperlink" Target="consultantplus://offline/ref=92B5697670B4C672C95EA7CEE0783E7DABB470DE80A522C47A1E4F8AD3B31BBF2A6285C7DBBCD8C3F63486A4B7F66DF0F4BD4DE9E34EKAu1I" TargetMode="External"/><Relationship Id="rId118" Type="http://schemas.openxmlformats.org/officeDocument/2006/relationships/hyperlink" Target="https://login.consultant.ru/link/?req=doc&amp;base=LAW&amp;n=449159&amp;dst=100837" TargetMode="External"/><Relationship Id="rId325" Type="http://schemas.openxmlformats.org/officeDocument/2006/relationships/hyperlink" Target="consultantplus://offline/ref=87BC9AF5ED386165BDDDC2859A6F7188D46060D43740333420EC78E69508FCFA80100BD9526F0C53135105AABF9D39E4D52CE97406B99CDCL2QBI" TargetMode="External"/><Relationship Id="rId367" Type="http://schemas.openxmlformats.org/officeDocument/2006/relationships/hyperlink" Target="https://login.consultant.ru/link/?rnd=EC1D6CE3B5E22242E8007322B551CA12&amp;req=doc&amp;base=QSBO&amp;n=22214&amp;dst=100011&amp;fld=134&amp;REFFIELD=134&amp;REFDST=100119&amp;REFDOC=31877&amp;REFBASE=PKBO&amp;stat=refcode%3D10881%3Bdstident%3D100011%3Bindex%3D87&amp;date=08.07.2021" TargetMode="External"/><Relationship Id="rId532" Type="http://schemas.openxmlformats.org/officeDocument/2006/relationships/hyperlink" Target="https://login.consultant.ru/link/?req=doc&amp;base=RZB&amp;n=364484&amp;date=18.06.2021&amp;dst=81&amp;fld=134" TargetMode="External"/><Relationship Id="rId574" Type="http://schemas.openxmlformats.org/officeDocument/2006/relationships/hyperlink" Target="consultantplus://offline/ref=A7772FE0DB36DCEF5F2F25C3BF913F802FAF046D450655CA490D83277446F13C40C689BA54F5243A1CC346983B44F52DF8C44473FEW9z3J" TargetMode="External"/><Relationship Id="rId171" Type="http://schemas.openxmlformats.org/officeDocument/2006/relationships/hyperlink" Target="consultantplus://offline/ref=C2C0672999AE6AC716B04609D8B807247A53041EA25E04D99AB78B36397C321DE2007217321680DE057B5F0E35774F9F8AECD625CD68BEr8mCF" TargetMode="External"/><Relationship Id="rId227" Type="http://schemas.openxmlformats.org/officeDocument/2006/relationships/hyperlink" Target="https://login.consultant.ru/link/?req=doc&amp;base=LAW&amp;n=448974&amp;dst=102416&amp;field=134&amp;date=25.12.2024" TargetMode="External"/><Relationship Id="rId269" Type="http://schemas.openxmlformats.org/officeDocument/2006/relationships/hyperlink" Target="consultantplus://offline/ref=DEDC325938FB1BC8753B2C5CC35DF0D93B529E521C7F81BE102272FBE0E6BDCBD513A2CF31748F1945F719BF7F5754D23FAC219375A444KCN8M" TargetMode="External"/><Relationship Id="rId434" Type="http://schemas.openxmlformats.org/officeDocument/2006/relationships/hyperlink" Target="consultantplus://offline/ref=7A677E55B64E50405429CD708801605A74E474C18CD952C6B90B444C7B3A957B47C499AB48A7F55051974F6DB977318F770D9A8B85H1ZCK" TargetMode="External"/><Relationship Id="rId476" Type="http://schemas.openxmlformats.org/officeDocument/2006/relationships/hyperlink" Target="consultantplus://offline/ref=7A677E55B64E50405429CD708801605A74E474C18CD952C6B90B444C7B3A957B47C499AE4FACF60704D84E31FC23228E730D988E991C0A01H4ZBK" TargetMode="External"/><Relationship Id="rId641" Type="http://schemas.openxmlformats.org/officeDocument/2006/relationships/hyperlink" Target="consultantplus://offline/ref=5FE635AED372E4BED90A4D2886E1037B1E74989789C3131D7501AE30E86B0F8B6187891AC4DC824C8EC64E848DEAtEF" TargetMode="External"/><Relationship Id="rId683" Type="http://schemas.openxmlformats.org/officeDocument/2006/relationships/hyperlink" Target="https://login.consultant.ru/link/?rnd=CA34341EDB9FD31106AC9064E523D3C7&amp;req=doc&amp;base=RZB&amp;n=386948&amp;dst=103042&amp;fld=134&amp;REFFIELD=134&amp;REFDST=101111&amp;REFDOC=100745&amp;REFBASE=DOF&amp;stat=refcode%3D10881%3Bdstident%3D103042%3Bindex%3D2102&amp;date=28.06.2021" TargetMode="External"/><Relationship Id="rId739" Type="http://schemas.openxmlformats.org/officeDocument/2006/relationships/fontTable" Target="fontTable.xml"/><Relationship Id="rId33" Type="http://schemas.openxmlformats.org/officeDocument/2006/relationships/hyperlink" Target="https://login.consultant.ru/link/?req=doc&amp;base=LAW&amp;n=435887" TargetMode="External"/><Relationship Id="rId129" Type="http://schemas.openxmlformats.org/officeDocument/2006/relationships/hyperlink" Target="https://login.consultant.ru/link/?req=doc&amp;base=LAW&amp;n=347882&amp;dst=100067" TargetMode="External"/><Relationship Id="rId280" Type="http://schemas.openxmlformats.org/officeDocument/2006/relationships/hyperlink" Target="https://login.consultant.ru/link/?req=doc&amp;base=LAW&amp;n=362627&amp;dst=105363" TargetMode="External"/><Relationship Id="rId336" Type="http://schemas.openxmlformats.org/officeDocument/2006/relationships/hyperlink" Target="https://login.consultant.ru/link/?req=doc&amp;base=LAW&amp;n=392511&amp;dst=100349&amp;field=134&amp;date=20.05.2022" TargetMode="External"/><Relationship Id="rId501" Type="http://schemas.openxmlformats.org/officeDocument/2006/relationships/hyperlink" Target="consultantplus://offline/ref=7A677E55B64E50405429CD708801605A74E571C784DA52C6B90B444C7B3A957B47C499AE4FACFD0108D84E31FC23228E730D988E991C0A01H4ZBK" TargetMode="External"/><Relationship Id="rId543" Type="http://schemas.openxmlformats.org/officeDocument/2006/relationships/hyperlink" Target="consultantplus://offline/ref=829D02A361697E89385DB91DBFC07BC0833B371114741FC6D19B1334F2CEED35AB2AC0E3E144BD9CB798F8EE6A6819F375F1491C0705C93F6162F" TargetMode="External"/><Relationship Id="rId75" Type="http://schemas.openxmlformats.org/officeDocument/2006/relationships/hyperlink" Target="consultantplus://offline/ref=26F143990D994E81E73CC4E4253C6E01629447DFEDFA3CAD73A26B53EF8721B09140D44A78C32F8A7661815C0533638B2D25E31DD0DF76DDD4ECM" TargetMode="External"/><Relationship Id="rId140" Type="http://schemas.openxmlformats.org/officeDocument/2006/relationships/hyperlink" Target="https://login.consultant.ru/link/?req=doc&amp;base=LAW&amp;n=448974&amp;dst=479" TargetMode="External"/><Relationship Id="rId182" Type="http://schemas.openxmlformats.org/officeDocument/2006/relationships/hyperlink" Target="https://login.consultant.ru/link/?rnd=088B905CAA911540243360905A1936AD&amp;req=doc&amp;base=RZB&amp;n=371207&amp;dst=103292&amp;fld=134&amp;REFFIELD=134&amp;REFDST=100865&amp;REFDOC=39704&amp;REFBASE=PKBO&amp;stat=refcode%3D10881%3Bdstident%3D103292%3Bindex%3D1305&amp;date=17.08.2021" TargetMode="External"/><Relationship Id="rId378" Type="http://schemas.openxmlformats.org/officeDocument/2006/relationships/hyperlink" Target="consultantplus://offline/ref=177DDCE57DC4AB175F538C1640B8D0C9BE472014B32482A543113709953BB65FB2087C32FCA5FE35BFCD1DA9D0028FF18136C93D77E2256F20k4J" TargetMode="External"/><Relationship Id="rId403" Type="http://schemas.openxmlformats.org/officeDocument/2006/relationships/hyperlink" Target="consultantplus://offline/ref=27E19D6665768F3E0609A32993B9915C37D5C14EE9D598B57CEE67FD9DEF4831D8792241EFECDAF6F22BEA7DFFFD2872690D783898D037h0I" TargetMode="External"/><Relationship Id="rId585" Type="http://schemas.openxmlformats.org/officeDocument/2006/relationships/hyperlink" Target="consultantplus://offline/ref=633717AB5238914A70CF1BEB15EACE1E2B714FF7C3BA4207040EEA0482700199B43AE4291EC8A331ABB3CEA7855FFDFDD60CED80621274D1E4z2I" TargetMode="External"/><Relationship Id="rId6" Type="http://schemas.openxmlformats.org/officeDocument/2006/relationships/footnotes" Target="footnotes.xml"/><Relationship Id="rId238" Type="http://schemas.openxmlformats.org/officeDocument/2006/relationships/hyperlink" Target="https://login.consultant.ru/link/?req=doc&amp;base=LAW&amp;n=449031&amp;dst=4945&amp;field=134&amp;date=25.12.2024" TargetMode="External"/><Relationship Id="rId445" Type="http://schemas.openxmlformats.org/officeDocument/2006/relationships/hyperlink" Target="consultantplus://offline/ref=7A677E55B64E50405429CD708801605A74E474C18CD952C6B90B444C7B3A957B47C499AE4FACF60C06D84E31FC23228E730D988E991C0A01H4ZBK" TargetMode="External"/><Relationship Id="rId487" Type="http://schemas.openxmlformats.org/officeDocument/2006/relationships/hyperlink" Target="consultantplus://offline/ref=7A677E55B64E50405429CD708801605A74E571C784DA52C6B90B444C7B3A957B47C499AE4FACFD0108D84E31FC23228E730D988E991C0A01H4ZBK" TargetMode="External"/><Relationship Id="rId610" Type="http://schemas.openxmlformats.org/officeDocument/2006/relationships/hyperlink" Target="consultantplus://offline/ref=3E9B7648C5098D793C0256215348BBB4627D91F284CBD1044EC31C8FBED50D93BD15860DC2DF48D0E81BA5C6F56DD21E674C169CD0D12462C9jBK" TargetMode="External"/><Relationship Id="rId652" Type="http://schemas.openxmlformats.org/officeDocument/2006/relationships/hyperlink" Target="consultantplus://offline/ref=89507FE6D506EC55C9A5ACC26571283316FCBABC4DD9095C47AE57010CF5AE5B46588C37CA21A0D66B747009C3950EFFD3664E7A85C47F6ELAbAF" TargetMode="External"/><Relationship Id="rId694" Type="http://schemas.openxmlformats.org/officeDocument/2006/relationships/hyperlink" Target="https://login.consultant.ru/link/?rnd=B902C80D9705F5B63918BCBF581E08FC&amp;req=doc&amp;base=RZB&amp;n=373394&amp;dst=101856&amp;fld=134&amp;REFFIELD=134&amp;REFDST=100043&amp;REFDOC=71&amp;REFBASE=PBUN&amp;stat=refcode%3D10881%3Bdstident%3D101856%3Bindex%3D60&amp;date=02.07.2021" TargetMode="External"/><Relationship Id="rId708" Type="http://schemas.openxmlformats.org/officeDocument/2006/relationships/hyperlink" Target="https://login.consultant.ru/link/?req=doc&amp;base=RZB&amp;n=386948&amp;date=25.06.2021&amp;dst=3996&amp;fld=134" TargetMode="External"/><Relationship Id="rId291" Type="http://schemas.openxmlformats.org/officeDocument/2006/relationships/hyperlink" Target="consultantplus://offline/ref=3E25BECC9DB8898098D34DFB5A9EBAB8CC4F749DF499B15FF086C86DC6E32944C2BE7A1CD02B4FF26874266DA61AC51FDA31F17B049234c3JBM" TargetMode="External"/><Relationship Id="rId305" Type="http://schemas.openxmlformats.org/officeDocument/2006/relationships/hyperlink" Target="consultantplus://offline/ref=322E743FAC09FBC19FF8821984CF96A3FE4F9A1814D42201EDEF73995751BCEE546B8F2532888B058D8CC600DF2E016D95275B956C4640D2y4f7G" TargetMode="External"/><Relationship Id="rId347" Type="http://schemas.openxmlformats.org/officeDocument/2006/relationships/hyperlink" Target="consultantplus://offline/ref=7A677E55B64E50405429D17A9D7535097AE071C38CD952C6B90B444C7B3A957B55C4C1A24EAFE00405CD1860BAH7Z4K" TargetMode="External"/><Relationship Id="rId512" Type="http://schemas.openxmlformats.org/officeDocument/2006/relationships/hyperlink" Target="consultantplus://offline/ref=7A677E55B64E50405429CD708801605A74E474C08EDA52C6B90B444C7B3A957B47C499AE4FAFF60301D84E31FC23228E730D988E991C0A01H4ZBK" TargetMode="External"/><Relationship Id="rId44" Type="http://schemas.openxmlformats.org/officeDocument/2006/relationships/hyperlink" Target="consultantplus://offline/ref=4FB65E2373BF89A3E47A27FB15486091D2ECF23F22A4F1A2A00D88520A23E20809C3FFBC002E154030C08888B099E0EACEBABC9767C7vCp0H" TargetMode="External"/><Relationship Id="rId86" Type="http://schemas.openxmlformats.org/officeDocument/2006/relationships/hyperlink" Target="consultantplus://offline/ref=A332B6757C9515C0617E4267A28CC92D7681A26465D30693CF3FB11FF77D479CDED14E9426DA2D95F1DC608D20646D6A7E74171235A0f2I" TargetMode="External"/><Relationship Id="rId151" Type="http://schemas.openxmlformats.org/officeDocument/2006/relationships/hyperlink" Target="consultantplus://offline/ref=8B9B87C61AE7DAE6F87B7365FC004F0857B89BD76D64C67D8F682ED9AFF93B84DBD29E796E150103615C5708705D05A61BF062E7E03354FAo2T7J" TargetMode="External"/><Relationship Id="rId389" Type="http://schemas.openxmlformats.org/officeDocument/2006/relationships/hyperlink" Target="consultantplus://offline/ref=76D9B8334D3980E70236517BC958B4BFC0238E2BCA371516F5D84B87EC75737EC59FC48419F77293ADC6B67D44E9DC15B959259BC55369D6z3r0I" TargetMode="External"/><Relationship Id="rId554" Type="http://schemas.openxmlformats.org/officeDocument/2006/relationships/hyperlink" Target="consultantplus://offline/ref=F4540F1CB468C49C720F744699826C12E71729E879E4D76062767BA240EC81009EA27953877387DD5399E5D5FF7B555A4C7390B1CCEB3AD2Z8JDP" TargetMode="External"/><Relationship Id="rId596" Type="http://schemas.openxmlformats.org/officeDocument/2006/relationships/hyperlink" Target="consultantplus://offline/ref=B2A5CBD0E4CF56A0229F8FB8605D85DF850D0EAF2DDF69182F35BB46F31236867C0FDE9FC68EF208F748E40CBFB4851FB594B2EFE500AE9D3DxFP" TargetMode="External"/><Relationship Id="rId193" Type="http://schemas.openxmlformats.org/officeDocument/2006/relationships/hyperlink" Target="https://login.consultant.ru/link/?rnd=088B905CAA911540243360905A1936AD&amp;req=doc&amp;base=QSBO&amp;n=17985&amp;dst=100010&amp;fld=134&amp;REFFIELD=134&amp;REFDST=100869&amp;REFDOC=39704&amp;REFBASE=PKBO&amp;stat=refcode%3D10881%3Bdstident%3D100010%3Bindex%3D1309&amp;date=17.08.2021" TargetMode="External"/><Relationship Id="rId207" Type="http://schemas.openxmlformats.org/officeDocument/2006/relationships/hyperlink" Target="consultantplus://offline/ref=E9C3F2B8717A17DF7A0575692F7FD3568BBD2B111053B409B68AF9A9DC580AA330552D03F3B350F939711135F755C550FC303FE42015r5J" TargetMode="External"/><Relationship Id="rId249" Type="http://schemas.openxmlformats.org/officeDocument/2006/relationships/hyperlink" Target="consultantplus://offline/ref=A9875B7B06884146A702EB44FF41FE3407C15F1B875B2E0CCA101FD31BCB10D2CF013E08AEE82825D3E60A57654784D10B86B031E8E23700mEC3M" TargetMode="External"/><Relationship Id="rId414" Type="http://schemas.openxmlformats.org/officeDocument/2006/relationships/hyperlink" Target="consultantplus://offline/ref=47CD129AC18BF0C1E5C0BDF18C33F8509F535309882C16B57B8E9FB92957F55C0F920D18D10A1EC331zEF" TargetMode="External"/><Relationship Id="rId456" Type="http://schemas.openxmlformats.org/officeDocument/2006/relationships/hyperlink" Target="consultantplus://offline/ref=7A677E55B64E50405429CD708801605A74E474C08EDA52C6B90B444C7B3A957B47C499AE4FAFF60D01D84E31FC23228E730D988E991C0A01H4ZBK" TargetMode="External"/><Relationship Id="rId498" Type="http://schemas.openxmlformats.org/officeDocument/2006/relationships/hyperlink" Target="consultantplus://offline/ref=7A677E55B64E50405429CD708801605A74E474C18CD952C6B90B444C7B3A957B47C499AB48A7F55051974F6DB977318F770D9A8B85H1ZCK" TargetMode="External"/><Relationship Id="rId621" Type="http://schemas.openxmlformats.org/officeDocument/2006/relationships/hyperlink" Target="consultantplus://offline/ref=169C19AA04D1B653820D80E8068C0820CC6337C316AE25CC46F819C0514409E2B69C1CB4C6CAD3848ABDE0C46B848A9895D10A1129B1094B78W5L" TargetMode="External"/><Relationship Id="rId663" Type="http://schemas.openxmlformats.org/officeDocument/2006/relationships/hyperlink" Target="consultantplus://offline/ref=452B7B588099074F20ABBCA48FD8190FABD7F6A35FAC6D349BB0F9340853D51555A9AE0B3B008F22B65BD53F479DA46CDA4B504B96B6EF21GFjEN" TargetMode="External"/><Relationship Id="rId13" Type="http://schemas.openxmlformats.org/officeDocument/2006/relationships/hyperlink" Target="consultantplus://offline/ref=9D8161AA42813FF2C5CEF20345109A18045E915A4D486592BF0D91A3DD55F1698951AD87C989255BD5FBE09DC1029A654393C4422B6702763792395C742FD69E8FDD4C4BBB23d1R3M" TargetMode="External"/><Relationship Id="rId109" Type="http://schemas.openxmlformats.org/officeDocument/2006/relationships/hyperlink" Target="https://login.consultant.ru/link/?req=doc&amp;base=LAW&amp;n=448974&amp;dst=107416" TargetMode="External"/><Relationship Id="rId260" Type="http://schemas.openxmlformats.org/officeDocument/2006/relationships/hyperlink" Target="consultantplus://offline/ref=6CAE623422F1290DC077E534B55267E9C3AA7D4EE8D8A2388CC9F7A236D76F2C6C0D8763F576FC009FCB048BC1C454336C9ED0FED42106DFn1C6M" TargetMode="External"/><Relationship Id="rId316" Type="http://schemas.openxmlformats.org/officeDocument/2006/relationships/hyperlink" Target="https://login.consultant.ru/link/?req=doc&amp;base=LAW&amp;n=436790" TargetMode="External"/><Relationship Id="rId523" Type="http://schemas.openxmlformats.org/officeDocument/2006/relationships/hyperlink" Target="consultantplus://offline/ref=7A677E55B64E50405429CD708801605A74E474C08EDA52C6B90B444C7B3A957B47C499AE4FAFF60D01D84E31FC23228E730D988E991C0A01H4ZBK" TargetMode="External"/><Relationship Id="rId719" Type="http://schemas.openxmlformats.org/officeDocument/2006/relationships/hyperlink" Target="consultantplus://offline/ref=9E43045B2AA83DA8625B0C5646600922C0FA6899255C08ED15713B823852B900FBE9AEC60BE7B2E314132183B1A66C0230995C007C9F65m0I" TargetMode="External"/><Relationship Id="rId55" Type="http://schemas.openxmlformats.org/officeDocument/2006/relationships/hyperlink" Target="consultantplus://offline/ref=4FB65E2373BF89A3E47A3AE9003C35C2DCE8F23928AAF1A2A00D88520A23E20809C3FFBC0728144B639A988CF9CEECF6CEA6A39779C7C203v7p5H" TargetMode="External"/><Relationship Id="rId97" Type="http://schemas.openxmlformats.org/officeDocument/2006/relationships/hyperlink" Target="consultantplus://offline/ref=A4A8443E3C4A2DAD12CB44E6AFD309FDBF3A36AAD26742E62101CA14355B36D15576CB845CEA88DDB0E73C972C49E6D5368E6522229DFD17K4HAO" TargetMode="External"/><Relationship Id="rId120" Type="http://schemas.openxmlformats.org/officeDocument/2006/relationships/hyperlink" Target="https://login.consultant.ru/link/?req=doc&amp;base=LAW&amp;n=449159&amp;dst=13066" TargetMode="External"/><Relationship Id="rId358" Type="http://schemas.openxmlformats.org/officeDocument/2006/relationships/hyperlink" Target="consultantplus://offline/ref=EE2A325F57B7A8464CD6BD8E70291F9A6697EA40297732CFDEC66C988214870B84DF015B41F0303775E57A842E21C674E9A3AD6D4895F5165DkEM" TargetMode="External"/><Relationship Id="rId565" Type="http://schemas.openxmlformats.org/officeDocument/2006/relationships/hyperlink" Target="consultantplus://offline/ref=D11218DB4527BA937F56E118A545ECE9F0751236AFBA127C0CFB1EE9E857D80DEE9E217BC3D83F463A69F8E651CC6EFA79ADFBE039844EF3D6B9H" TargetMode="External"/><Relationship Id="rId730" Type="http://schemas.openxmlformats.org/officeDocument/2006/relationships/hyperlink" Target="consultantplus://offline/ref=1BE0C2B65BE492D1D223328A6625EDBAD4C408415902DBE8F30A97E3ABFCF4BA4D9EAB0F8917C1469DBD255E467BB86211DF4F789ER0L4K" TargetMode="External"/><Relationship Id="rId162" Type="http://schemas.openxmlformats.org/officeDocument/2006/relationships/hyperlink" Target="https://login.consultant.ru/link/?req=doc&amp;base=RZB&amp;n=371207&amp;date=17.08.2021&amp;dst=25636&amp;fld=134" TargetMode="External"/><Relationship Id="rId218" Type="http://schemas.openxmlformats.org/officeDocument/2006/relationships/hyperlink" Target="https://login.consultant.ru/link/?req=doc&amp;base=LAW&amp;n=436792&amp;dst=486&amp;field=134&amp;date=25.12.2024" TargetMode="External"/><Relationship Id="rId425" Type="http://schemas.openxmlformats.org/officeDocument/2006/relationships/hyperlink" Target="https://login.consultant.ru/link/?req=doc&amp;base=LAW&amp;n=364484&amp;dst=2853&amp;field=134&amp;date=20.05.2022" TargetMode="External"/><Relationship Id="rId467" Type="http://schemas.openxmlformats.org/officeDocument/2006/relationships/hyperlink" Target="consultantplus://offline/ref=7A677E55B64E50405429CD708801605A74E571C784DA52C6B90B444C7B3A957B47C499A74FA5AA5544861761B9682F8A6C119889H8Z5K" TargetMode="External"/><Relationship Id="rId632" Type="http://schemas.openxmlformats.org/officeDocument/2006/relationships/hyperlink" Target="consultantplus://offline/ref=7E8C9989BF4E0FE4340FA193BB29FCA7CEB5B46A15EA7303566B2539DB8EDDEF6AF2ABCD450E5DF1A0127DCDA89D9D88ADBD338182F43E2DCEe6F" TargetMode="External"/><Relationship Id="rId271" Type="http://schemas.openxmlformats.org/officeDocument/2006/relationships/hyperlink" Target="consultantplus://offline/ref=CE2264494CE0014C710BFBE959757097E7416BC4F91AB32DEEBC5126FDA9B5EB53A78BB66EFC07DD278686F3B582F84DE4431DF4E971E4U2mFK" TargetMode="External"/><Relationship Id="rId674" Type="http://schemas.openxmlformats.org/officeDocument/2006/relationships/hyperlink" Target="consultantplus://offline/ref=C1399795DAC6BD9DE303EE7B4B3295B9C8411EC146D10C072DDA0AF13CB1CD733B0C23D8BAF3EDC25998D95179D694F63346C55039DEF1yBvCN" TargetMode="External"/><Relationship Id="rId24" Type="http://schemas.openxmlformats.org/officeDocument/2006/relationships/hyperlink" Target="consultantplus://offline/ref=01C49B16EBA8B72A11825801D2DBB32303351E71AE168FEB146139169Fh9J3K" TargetMode="External"/><Relationship Id="rId66" Type="http://schemas.openxmlformats.org/officeDocument/2006/relationships/hyperlink" Target="consultantplus://offline/ref=0C3FFB7679D6D3975DA2FDE9E20D594678E63B61050EA19AB9B2FE05C9CE9F3CE200277731DAF78E6C14C1F492FCE3FC838E5D1552FB373FNBa1H" TargetMode="External"/><Relationship Id="rId131" Type="http://schemas.openxmlformats.org/officeDocument/2006/relationships/image" Target="media/image4.wmf"/><Relationship Id="rId327" Type="http://schemas.openxmlformats.org/officeDocument/2006/relationships/hyperlink" Target="https://login.consultant.ru/link/?req=doc&amp;base=LAW&amp;n=362262&amp;dst=100107&amp;field=134&amp;date=20.05.2022" TargetMode="External"/><Relationship Id="rId369" Type="http://schemas.openxmlformats.org/officeDocument/2006/relationships/hyperlink" Target="https://login.consultant.ru/link/?rnd=EC1D6CE3B5E22242E8007322B551CA12&amp;req=doc&amp;base=RZB&amp;n=371324&amp;dst=17712&amp;fld=134&amp;REFFIELD=134&amp;REFDST=100131&amp;REFDOC=31878&amp;REFBASE=PKBO&amp;stat=refcode%3D10881%3Bdstident%3D17712%3Bindex%3D82&amp;date=08.07.2021" TargetMode="External"/><Relationship Id="rId534" Type="http://schemas.openxmlformats.org/officeDocument/2006/relationships/hyperlink" Target="https://gosfinansy.ru/group?groupId=285511&amp;locale=ru&amp;date=0001-01-01&amp;isStatic=false&amp;anchor=ZAP26OO3IV&amp;pubAlias=mcfr-gf.vip" TargetMode="External"/><Relationship Id="rId576" Type="http://schemas.openxmlformats.org/officeDocument/2006/relationships/hyperlink" Target="consultantplus://offline/ref=A7772FE0DB36DCEF5F2F25C3BF913F802FAF046D450655CA490D83277446F13C40C689BD52F1243A1CC346983B44F52DF8C44473FEW9z3J" TargetMode="External"/><Relationship Id="rId173" Type="http://schemas.openxmlformats.org/officeDocument/2006/relationships/hyperlink" Target="consultantplus://offline/ref=9D0FF7020FCA0A35F979B7B7CCFDC8C69619B597EA644010CB62D6314BE7A050DC7F459DAE8048CFE5DE82DD429FE655B270071CF348C3C1U0vFF" TargetMode="External"/><Relationship Id="rId229" Type="http://schemas.openxmlformats.org/officeDocument/2006/relationships/hyperlink" Target="https://login.consultant.ru/link/?req=doc&amp;base=LAW&amp;n=12785&amp;dst=100708&amp;field=134&amp;date=25.12.2024" TargetMode="External"/><Relationship Id="rId380" Type="http://schemas.openxmlformats.org/officeDocument/2006/relationships/hyperlink" Target="consultantplus://offline/ref=177DDCE57DC4AB175F538C1640B8D0C9BE482F1AB22D82A543113709953BB65FB2087C32FCA7FA3EB2CD1DA9D0028FF18136C93D77E2256F20k4J" TargetMode="External"/><Relationship Id="rId436" Type="http://schemas.openxmlformats.org/officeDocument/2006/relationships/hyperlink" Target="consultantplus://offline/ref=7A677E55B64E50405429CD708801605A74E474C18CD952C6B90B444C7B3A957B47C499A74CABF55051974F6DB977318F770D9A8B85H1ZCK" TargetMode="External"/><Relationship Id="rId601" Type="http://schemas.openxmlformats.org/officeDocument/2006/relationships/hyperlink" Target="consultantplus://offline/ref=ECBE331242F6A1C161753B6C34E6241095935100768BCFDB6AB042A4BDD16758EEA38D724D7D9846A8D83A03DD13DA1D125910B534AC5847oDO3N" TargetMode="External"/><Relationship Id="rId643" Type="http://schemas.openxmlformats.org/officeDocument/2006/relationships/hyperlink" Target="consultantplus://offline/ref=5FE635AED372E4BED90A4D2886E1037B1E7598998FC4131D7501AE30E86B0F8B7387D113C6DD9B47D38908D182AF6C693D4EE2FD671DEBt0F" TargetMode="External"/><Relationship Id="rId240" Type="http://schemas.openxmlformats.org/officeDocument/2006/relationships/hyperlink" Target="https://login.consultant.ru/link/?req=doc&amp;base=QSBO&amp;n=18852&amp;dst=100022&amp;field=134&amp;date=25.12.2024" TargetMode="External"/><Relationship Id="rId478" Type="http://schemas.openxmlformats.org/officeDocument/2006/relationships/hyperlink" Target="consultantplus://offline/ref=7A677E55B64E50405429CD708801605A74E474C18CD952C6B90B444C7B3A957B47C499AE4FACF60203D84E31FC23228E730D988E991C0A01H4ZBK" TargetMode="External"/><Relationship Id="rId685" Type="http://schemas.openxmlformats.org/officeDocument/2006/relationships/hyperlink" Target="https://login.consultant.ru/link/?rnd=B902C80D9705F5B63918BCBF581E08FC&amp;req=doc&amp;base=PKBO&amp;n=48519&amp;dst=100174&amp;fld=134&amp;REFFIELD=134&amp;REFDST=100056&amp;REFDOC=48520&amp;REFBASE=PKBO&amp;stat=refcode%3D10881%3Bdstident%3D100174%3Bindex%3D82&amp;date=02.07.2021" TargetMode="External"/><Relationship Id="rId35" Type="http://schemas.openxmlformats.org/officeDocument/2006/relationships/hyperlink" Target="https://login.consultant.ru/link/?req=doc&amp;base=LAW&amp;n=362627&amp;dst=105235" TargetMode="External"/><Relationship Id="rId77" Type="http://schemas.openxmlformats.org/officeDocument/2006/relationships/hyperlink" Target="https://login.consultant.ru/link/?req=doc&amp;base=LAW&amp;n=422758" TargetMode="External"/><Relationship Id="rId100" Type="http://schemas.openxmlformats.org/officeDocument/2006/relationships/hyperlink" Target="https://login.consultant.ru/link/?req=doc&amp;base=LAW&amp;n=285110&amp;dst=100627" TargetMode="External"/><Relationship Id="rId282" Type="http://schemas.openxmlformats.org/officeDocument/2006/relationships/hyperlink" Target="consultantplus://offline/ref=A04AF130911A78297E48F901D35921C31A95EA076C7441F4734E6E4D9E1261A50C21C94D46C0D411ABF9136B6D078372BD8BFB5B2BB83D07e7YAO" TargetMode="External"/><Relationship Id="rId338" Type="http://schemas.openxmlformats.org/officeDocument/2006/relationships/hyperlink" Target="https://login.consultant.ru/link/?req=doc&amp;base=LAW&amp;n=370265&amp;dst=101075&amp;field=134&amp;date=20.05.2022" TargetMode="External"/><Relationship Id="rId503" Type="http://schemas.openxmlformats.org/officeDocument/2006/relationships/hyperlink" Target="consultantplus://offline/ref=7A677E55B64E50405429CD708801605A74E474C08EDA52C6B90B444C7B3A957B47C499AE4FACFC0705D84E31FC23228E730D988E991C0A01H4ZBK" TargetMode="External"/><Relationship Id="rId545" Type="http://schemas.openxmlformats.org/officeDocument/2006/relationships/hyperlink" Target="consultantplus://offline/ref=93CA43C00FAEA905529C80B56D432F236A0E63620F3AE48B72350820A15B34F37EB73C1C8038FDB7428EAAF31680808C2C740C620DA902ACd1mCM" TargetMode="External"/><Relationship Id="rId587" Type="http://schemas.openxmlformats.org/officeDocument/2006/relationships/hyperlink" Target="https://login.consultant.ru/link/?rnd=DDC8F1667D6CA8F87B48E1210A2389CB&amp;req=doc&amp;base=DOF&amp;n=100745&amp;dst=100645&amp;fld=134&amp;date=29.06.2021" TargetMode="External"/><Relationship Id="rId710" Type="http://schemas.openxmlformats.org/officeDocument/2006/relationships/hyperlink" Target="consultantplus://offline/ref=4AB7B1E89E45EF15B377AD8638B1FBC21EFF144658193510FC22C45A5C68D9909591FF12C4178EAB74B96D79516A0FA52A18136148A5xDiEI" TargetMode="External"/><Relationship Id="rId8" Type="http://schemas.openxmlformats.org/officeDocument/2006/relationships/image" Target="media/image1.wmf"/><Relationship Id="rId142" Type="http://schemas.openxmlformats.org/officeDocument/2006/relationships/hyperlink" Target="https://login.consultant.ru/link/?req=doc&amp;base=LAW&amp;n=458061&amp;dst=101121" TargetMode="External"/><Relationship Id="rId184" Type="http://schemas.openxmlformats.org/officeDocument/2006/relationships/hyperlink" Target="https://login.consultant.ru/link/?rnd=088B905CAA911540243360905A1936AD&amp;req=doc&amp;base=RZB&amp;n=371207&amp;dst=102313&amp;fld=134&amp;REFFIELD=134&amp;REFDST=100865&amp;REFDOC=39704&amp;REFBASE=PKBO&amp;stat=refcode%3D10881%3Bdstident%3D102313%3Bindex%3D1305&amp;date=17.08.2021" TargetMode="External"/><Relationship Id="rId391" Type="http://schemas.openxmlformats.org/officeDocument/2006/relationships/hyperlink" Target="consultantplus://offline/ref=6186FA8BF7DA378F28926D93CC1B2D99DFD13C78EE2A935EFFEB5A97B5C733F9F59773CC164A1CA74B1E366F7A3C1B1D67230CA44D80F83EQ6uCO" TargetMode="External"/><Relationship Id="rId405" Type="http://schemas.openxmlformats.org/officeDocument/2006/relationships/hyperlink" Target="consultantplus://offline/ref=CAC9A533775E02B506774B0F22221A62A42ECD9D74BD0E45D0430B724B6C7B9F0627C9EC04124A819885CDE8ED6D52AC65AD907DD811E3C459pAJ" TargetMode="External"/><Relationship Id="rId447" Type="http://schemas.openxmlformats.org/officeDocument/2006/relationships/hyperlink" Target="consultantplus://offline/ref=7A677E55B64E50405429CD708801605A74E474C18CD952C6B90B444C7B3A957B47C499A74BA7F55051974F6DB977318F770D9A8B85H1ZCK" TargetMode="External"/><Relationship Id="rId612" Type="http://schemas.openxmlformats.org/officeDocument/2006/relationships/hyperlink" Target="consultantplus://offline/ref=E6D614BD18D36C3B248966E25AE6A6D1E02F6153F91EEDCB8C1B26F488D7471140315F4B51CCF60B5F72083D1A45F73881CEDE1F4C342827H9lFK" TargetMode="External"/><Relationship Id="rId251" Type="http://schemas.openxmlformats.org/officeDocument/2006/relationships/hyperlink" Target="consultantplus://offline/ref=A9875B7B06884146A702EB44FF41FE3407C15F1B875B2E0CCA101FD31BCB10D2CF013E08AEE82826D2E60A57654784D10B86B031E8E23700mEC3M" TargetMode="External"/><Relationship Id="rId489" Type="http://schemas.openxmlformats.org/officeDocument/2006/relationships/hyperlink" Target="consultantplus://offline/ref=7A677E55B64E50405429CD708801605A74E571C784DA52C6B90B444C7B3A957B47C499AE4FACFD0108D84E31FC23228E730D988E991C0A01H4ZBK" TargetMode="External"/><Relationship Id="rId654" Type="http://schemas.openxmlformats.org/officeDocument/2006/relationships/hyperlink" Target="consultantplus://offline/ref=89507FE6D506EC55C9A5ACC26571283316FCBABC4DD9095C47AE57010CF5AE5B46588C37CA21A0D66D747009C3950EFFD3664E7A85C47F6ELAbAF" TargetMode="External"/><Relationship Id="rId696" Type="http://schemas.openxmlformats.org/officeDocument/2006/relationships/hyperlink" Target="https://login.consultant.ru/link/?rnd=B902C80D9705F5B63918BCBF581E08FC&amp;req=doc&amp;base=RZB&amp;n=373394&amp;dst=470&amp;fld=134&amp;REFFIELD=134&amp;REFDST=100068&amp;REFDOC=71&amp;REFBASE=PBUN&amp;stat=refcode%3D10881%3Bdstident%3D470%3Bindex%3D90&amp;date=02.07.2021" TargetMode="External"/><Relationship Id="rId46" Type="http://schemas.openxmlformats.org/officeDocument/2006/relationships/hyperlink" Target="consultantplus://offline/ref=4FB65E2373BF89A3E47A27FB15486091D2ECF23F22A4F1A2A00D88520A23E20809C3FFBC002E154030C08888B099E0EACEBABC9767C7vCp0H" TargetMode="External"/><Relationship Id="rId293" Type="http://schemas.openxmlformats.org/officeDocument/2006/relationships/hyperlink" Target="consultantplus://offline/ref=3E25BECC9DB8898098D34DFB5A9EBAB8CC4F749DF499B15FF086C86DC6E32944C2BE7A1CD02B4EF26874266DA61AC51FDA31F17B049234c3JBM" TargetMode="External"/><Relationship Id="rId307" Type="http://schemas.openxmlformats.org/officeDocument/2006/relationships/hyperlink" Target="https://login.consultant.ru/link/?req=doc&amp;base=LAW&amp;n=429057&amp;dst=101121" TargetMode="External"/><Relationship Id="rId349" Type="http://schemas.openxmlformats.org/officeDocument/2006/relationships/hyperlink" Target="consultantplus://offline/ref=7A677E55B64E50405429CD708801605A74E571C784DA52C6B90B444C7B3A957B47C499A74FA5AA5544861761B9682F8A6C119889H8Z5K" TargetMode="External"/><Relationship Id="rId514" Type="http://schemas.openxmlformats.org/officeDocument/2006/relationships/hyperlink" Target="consultantplus://offline/ref=7A677E55B64E50405429CD708801605A74E474C08EDA52C6B90B444C7B3A957B47C499AE4FAFF70508D84E31FC23228E730D988E991C0A01H4ZBK" TargetMode="External"/><Relationship Id="rId556" Type="http://schemas.openxmlformats.org/officeDocument/2006/relationships/hyperlink" Target="consultantplus://offline/ref=F4540F1CB468C49C720F744699826C12E7152AE479E2D76062767BA240EC81009EA27953877281DC5E99E5D5FF7B555A4C7390B1CCEB3AD2Z8JDP" TargetMode="External"/><Relationship Id="rId721" Type="http://schemas.openxmlformats.org/officeDocument/2006/relationships/hyperlink" Target="consultantplus://offline/ref=9E43045B2AA83DA8625B0C5646600922C0FA6899255C08ED15713B823852B900FBE9AEC60BE4B4E314132183B1A66C0230995C007C9F65m0I" TargetMode="External"/><Relationship Id="rId88" Type="http://schemas.openxmlformats.org/officeDocument/2006/relationships/hyperlink" Target="consultantplus://offline/ref=69627AFA972DD40CA9D70FCD8FCBCC5C1821418B68C356DFE10C1704971611A9A5173F3E79136B5C4FDFDA190A4903AA26229FA71E49BF3FkEN1J" TargetMode="External"/><Relationship Id="rId111" Type="http://schemas.openxmlformats.org/officeDocument/2006/relationships/hyperlink" Target="https://login.consultant.ru/link/?req=doc&amp;base=LAW&amp;n=448974&amp;dst=103094" TargetMode="External"/><Relationship Id="rId153" Type="http://schemas.openxmlformats.org/officeDocument/2006/relationships/hyperlink" Target="consultantplus://offline/ref=3CAFAFDAD7D01E9AF01E5768DAC9DDCC784C1D49B55FEC8E178AFD2885E9DAEF7A756BA5ED7A03549D8090F202B9D3CD1E6045F0BD06C2E0j6SAG" TargetMode="External"/><Relationship Id="rId195" Type="http://schemas.openxmlformats.org/officeDocument/2006/relationships/hyperlink" Target="https://login.consultant.ru/link/?rnd=088B905CAA911540243360905A1936AD&amp;req=doc&amp;base=QSBO&amp;n=11474&amp;REFFIELD=134&amp;REFDST=100870&amp;REFDOC=39704&amp;REFBASE=PKBO&amp;stat=refcode%3D10881%3Bindex%3D1310&amp;date=17.08.2021" TargetMode="External"/><Relationship Id="rId209" Type="http://schemas.openxmlformats.org/officeDocument/2006/relationships/hyperlink" Target="consultantplus://offline/ref=E9C3F2B8717A17DF7A0575692F7FD3568BBD2B111053B409B68AF9A9DC580AA330552D06F4BD5FA4603E1069B207D651F3303DEC3C56093C14r3J" TargetMode="External"/><Relationship Id="rId360" Type="http://schemas.openxmlformats.org/officeDocument/2006/relationships/hyperlink" Target="https://login.consultant.ru/link/?rnd=EC1D6CE3B5E22242E8007322B551CA12&amp;req=doc&amp;base=RZB&amp;n=344165&amp;dst=100135&amp;fld=134&amp;REFFIELD=134&amp;REFDST=100119&amp;REFDOC=31877&amp;REFBASE=PKBO&amp;stat=refcode%3D10881%3Bdstident%3D100135%3Bindex%3D87&amp;date=08.07.2021" TargetMode="External"/><Relationship Id="rId416" Type="http://schemas.openxmlformats.org/officeDocument/2006/relationships/hyperlink" Target="consultantplus://offline/ref=8F125B42992C0BF766789CDB24FCA11556E73DD2405E5E4B840DD2B61157A92DE07C4ABA8C6343FA7F2621028DFDAE3500710853338754CEE378O" TargetMode="External"/><Relationship Id="rId598" Type="http://schemas.openxmlformats.org/officeDocument/2006/relationships/hyperlink" Target="consultantplus://offline/ref=A77538D77EA83A7801D837A4C4F29BA717D07C719D5F9F697D3B01B9BFCBABD5DFC39D2D9CEB195FBA19E9DD301BD9DABAE772A7DBDBE30ArC20P" TargetMode="External"/><Relationship Id="rId220" Type="http://schemas.openxmlformats.org/officeDocument/2006/relationships/hyperlink" Target="https://login.consultant.ru/link/?req=doc&amp;base=LAW&amp;n=458061&amp;dst=100160&amp;field=134&amp;date=25.12.2024" TargetMode="External"/><Relationship Id="rId458" Type="http://schemas.openxmlformats.org/officeDocument/2006/relationships/hyperlink" Target="consultantplus://offline/ref=7A677E55B64E50405429CD708801605A74E474C08EDA52C6B90B444C7B3A957B47C499AE4FACFE0C05D84E31FC23228E730D988E991C0A01H4ZBK" TargetMode="External"/><Relationship Id="rId623" Type="http://schemas.openxmlformats.org/officeDocument/2006/relationships/hyperlink" Target="consultantplus://offline/ref=169C19AA04D1B653820D80E8068C0820CC6737C115A525CC46F819C0514409E2B69C1CB4C6CAD2858DBDE0C46B848A9895D10A1129B1094B78W5L" TargetMode="External"/><Relationship Id="rId665" Type="http://schemas.openxmlformats.org/officeDocument/2006/relationships/hyperlink" Target="consultantplus://offline/ref=EC513C302F6C1627AF80DDCD4B3F657CA24DA67F2322A411D4B96BAC29AEA82013A227F9E834F9AFD08166D86EA74F8F0A0722904378EB71aE01H" TargetMode="External"/><Relationship Id="rId15" Type="http://schemas.openxmlformats.org/officeDocument/2006/relationships/hyperlink" Target="consultantplus://offline/ref=9D8161AA42813FF2C5CEF20345109A18045E915A4D486592BF0D91A3DD55F1698951AD87C989255BD5FBE091C30D9A654393C4422B6702763792395C742FD69E8FDD4C4BBB23d1R3M" TargetMode="External"/><Relationship Id="rId57" Type="http://schemas.openxmlformats.org/officeDocument/2006/relationships/hyperlink" Target="consultantplus://offline/ref=2CA21132755C380D2C538C9944F3D809A7A5F7C4B430F29A88FDD6608A3651775A4106AFA17B97346D127EBDA99928037BDA2D5Eu9BDI" TargetMode="External"/><Relationship Id="rId262" Type="http://schemas.openxmlformats.org/officeDocument/2006/relationships/hyperlink" Target="consultantplus://offline/ref=6CAE623422F1290DC077E534B55267E9C3AA7B4CE2DBA2388CC9F7A236D76F2C6C0D8763F573FD0E95CB048BC1C454336C9ED0FED42106DFn1C6M" TargetMode="External"/><Relationship Id="rId318" Type="http://schemas.openxmlformats.org/officeDocument/2006/relationships/hyperlink" Target="https://login.consultant.ru/link/?req=doc&amp;base=LAW&amp;n=371996&amp;dst=100040" TargetMode="External"/><Relationship Id="rId525" Type="http://schemas.openxmlformats.org/officeDocument/2006/relationships/hyperlink" Target="consultantplus://offline/ref=7A677E55B64E50405429CD708801605A74E474C08EDA52C6B90B444C7B3A957B47C499AE4FACFE0C05D84E31FC23228E730D988E991C0A01H4ZBK" TargetMode="External"/><Relationship Id="rId567" Type="http://schemas.openxmlformats.org/officeDocument/2006/relationships/hyperlink" Target="consultantplus://offline/ref=148F7A4AE7109C005E4820B7B01B72C4E89625BBF30FC1F83935FB09BDF3C8AE96FDF561A8A6EDE1AE8191791E752DA47336D94D8FBBBDf2H9O" TargetMode="External"/><Relationship Id="rId732" Type="http://schemas.openxmlformats.org/officeDocument/2006/relationships/hyperlink" Target="consultantplus://offline/ref=1BE0C2B65BE492D1D223328A6625EDBAD4C408415902DBE8F30A97E3ABFCF4BA4D9EAB0F8917C1469DBD255E467BB86211DF4F789ER0L4K" TargetMode="External"/><Relationship Id="rId99" Type="http://schemas.openxmlformats.org/officeDocument/2006/relationships/hyperlink" Target="https://login.consultant.ru/link/?req=doc&amp;base=LAW&amp;n=216359&amp;dst=100042" TargetMode="External"/><Relationship Id="rId122" Type="http://schemas.openxmlformats.org/officeDocument/2006/relationships/hyperlink" Target="https://login.consultant.ru/link/?req=doc&amp;base=LAW&amp;n=458061&amp;dst=101121" TargetMode="External"/><Relationship Id="rId164" Type="http://schemas.openxmlformats.org/officeDocument/2006/relationships/hyperlink" Target="https://login.consultant.ru/link/?req=doc&amp;base=RZB&amp;n=364484&amp;date=17.08.2021&amp;dst=102141&amp;fld=134" TargetMode="External"/><Relationship Id="rId371" Type="http://schemas.openxmlformats.org/officeDocument/2006/relationships/hyperlink" Target="https://login.consultant.ru/link/?rnd=EC1D6CE3B5E22242E8007322B551CA12&amp;req=doc&amp;base=RZB&amp;n=371324&amp;dst=21394&amp;fld=134&amp;REFFIELD=134&amp;REFDST=100131&amp;REFDOC=31878&amp;REFBASE=PKBO&amp;stat=refcode%3D10881%3Bdstident%3D21394%3Bindex%3D82&amp;date=08.07.2021" TargetMode="External"/><Relationship Id="rId427" Type="http://schemas.openxmlformats.org/officeDocument/2006/relationships/hyperlink" Target="https://login.consultant.ru/link/?req=doc&amp;base=QSBO&amp;n=18747&amp;dst=100010&amp;field=134&amp;date=20.05.2022" TargetMode="External"/><Relationship Id="rId469" Type="http://schemas.openxmlformats.org/officeDocument/2006/relationships/hyperlink" Target="consultantplus://offline/ref=7A677E55B64E50405429CD708801605A74E571C784DA52C6B90B444C7B3A957B47C499A74FA5AA5544861761B9682F8A6C119889H8Z5K" TargetMode="External"/><Relationship Id="rId634" Type="http://schemas.openxmlformats.org/officeDocument/2006/relationships/hyperlink" Target="consultantplus://offline/ref=7E8C9989BF4E0FE4340FA193BB29FCA7CEB5B46A15EA7303566B2539DB8EDDEF6AF2ABCD450E5DF1A0127DCDA89D9D88ADBD338182F43E2DCEe6F" TargetMode="External"/><Relationship Id="rId676" Type="http://schemas.openxmlformats.org/officeDocument/2006/relationships/hyperlink" Target="https://login.consultant.ru/link/?rnd=CA34341EDB9FD31106AC9064E523D3C7&amp;req=doc&amp;base=RZB&amp;n=386948&amp;dst=14006&amp;fld=134&amp;REFFIELD=134&amp;REFDST=101124&amp;REFDOC=100745&amp;REFBASE=DOF&amp;stat=refcode%3D10881%3Bdstident%3D14006%3Bindex%3D2119&amp;date=28.06.2021" TargetMode="External"/><Relationship Id="rId26" Type="http://schemas.openxmlformats.org/officeDocument/2006/relationships/hyperlink" Target="https://login.consultant.ru/link/?req=doc&amp;base=LAW&amp;n=454305&amp;dst=10" TargetMode="External"/><Relationship Id="rId231" Type="http://schemas.openxmlformats.org/officeDocument/2006/relationships/hyperlink" Target="https://login.consultant.ru/link/?req=doc&amp;base=LAW&amp;n=448974&amp;dst=107787&amp;field=134&amp;date=25.12.2024" TargetMode="External"/><Relationship Id="rId273" Type="http://schemas.openxmlformats.org/officeDocument/2006/relationships/hyperlink" Target="consultantplus://offline/ref=6B64A98DEB541BC40106E956728FAA939112356105607E7178145D05B6F20235EF8AD07471C2AEE9091C005991683D10AC5960B738B27390uEHDG" TargetMode="External"/><Relationship Id="rId329" Type="http://schemas.openxmlformats.org/officeDocument/2006/relationships/hyperlink" Target="https://login.consultant.ru/link/?req=doc&amp;base=LAW&amp;n=363015&amp;dst=100196&amp;field=134&amp;date=20.05.2022" TargetMode="External"/><Relationship Id="rId480" Type="http://schemas.openxmlformats.org/officeDocument/2006/relationships/hyperlink" Target="consultantplus://offline/ref=7A677E55B64E50405429CD708801605A74E474C18CD952C6B90B444C7B3A957B47C499A74CABF55051974F6DB977318F770D9A8B85H1ZCK" TargetMode="External"/><Relationship Id="rId536" Type="http://schemas.openxmlformats.org/officeDocument/2006/relationships/hyperlink" Target="consultantplus://offline/ref=DB90FEE533D35C07A3D86B0ED54C7A56B8A53431BDC9FBAFCCD77CB8C3183D947ED72B96EBEC7C298A9393D2250F524D0C14824C1B88o1hAL" TargetMode="External"/><Relationship Id="rId701" Type="http://schemas.openxmlformats.org/officeDocument/2006/relationships/hyperlink" Target="https://login.consultant.ru/link/?req=doc&amp;base=RZB&amp;n=386948&amp;date=25.06.2021&amp;dst=9787&amp;fld=134" TargetMode="External"/><Relationship Id="rId68" Type="http://schemas.openxmlformats.org/officeDocument/2006/relationships/hyperlink" Target="consultantplus://offline/ref=4840AF2449BE09034F96DB90C70406187CF628958AAAABE2683B179611521E79896B8A4DF39B90066F9E3E74C065BC2BC1E5B3F7FBA79C27EDWAH" TargetMode="External"/><Relationship Id="rId133" Type="http://schemas.openxmlformats.org/officeDocument/2006/relationships/hyperlink" Target="https://login.consultant.ru/link/?req=doc&amp;base=PKBO&amp;n=43554&amp;dst=100008" TargetMode="External"/><Relationship Id="rId175" Type="http://schemas.openxmlformats.org/officeDocument/2006/relationships/hyperlink" Target="consultantplus://offline/ref=9D0FF7020FCA0A35F979B7B7CCFDC8C69619B597EA644010CB62D6314BE7A050DC7F459DAE8048C4E4DE82DD429FE655B270071CF348C3C1U0vFF" TargetMode="External"/><Relationship Id="rId340" Type="http://schemas.openxmlformats.org/officeDocument/2006/relationships/hyperlink" Target="https://login.consultant.ru/link/?req=doc&amp;base=LAW&amp;n=364484&amp;dst=102358&amp;field=134&amp;date=20.05.2022" TargetMode="External"/><Relationship Id="rId578" Type="http://schemas.openxmlformats.org/officeDocument/2006/relationships/hyperlink" Target="consultantplus://offline/ref=A7772FE0DB36DCEF5F2F25C3BF913F802FAF076D490055CA490D83277446F13C40C689BA52F5276C498C47C47F18E62DF9C4467BE2902D0DW6z7J" TargetMode="External"/><Relationship Id="rId200" Type="http://schemas.openxmlformats.org/officeDocument/2006/relationships/hyperlink" Target="consultantplus://offline/ref=E9C3F2B8717A17DF7A0575692F7FD3568BBD2B111053B409B68AF9A9DC580AA330552D03F3B350F939711135F755C550FC303FE42015r5J" TargetMode="External"/><Relationship Id="rId382" Type="http://schemas.openxmlformats.org/officeDocument/2006/relationships/hyperlink" Target="consultantplus://offline/ref=177DDCE57DC4AB175F538C1640B8D0C9BE442312B02982A543113709953BB65FB2087C32FCA4FD3FB2CD1DA9D0028FF18136C93D77E2256F20k4J" TargetMode="External"/><Relationship Id="rId438" Type="http://schemas.openxmlformats.org/officeDocument/2006/relationships/hyperlink" Target="consultantplus://offline/ref=7A677E55B64E50405429CD708801605A74E474C18CD952C6B90B444C7B3A957B47C499AE4FACF60704D84E31FC23228E730D988E991C0A01H4ZBK" TargetMode="External"/><Relationship Id="rId603" Type="http://schemas.openxmlformats.org/officeDocument/2006/relationships/hyperlink" Target="consultantplus://offline/ref=ECBE331242F6A1C161752766219271439C9050097880CFDB6AB042A4BDD16758EEA38D724D7D9947AFD83A03DD13DA1D125910B534AC5847oDO3N" TargetMode="External"/><Relationship Id="rId645" Type="http://schemas.openxmlformats.org/officeDocument/2006/relationships/hyperlink" Target="consultantplus://offline/ref=52271D549EA2D2305B8C4532C6B88D54692954DCFE65452442287535C3202F2D9F30BA37B5E22D497D8AA62291C470BED701157FDD8530S4f9F" TargetMode="External"/><Relationship Id="rId687" Type="http://schemas.openxmlformats.org/officeDocument/2006/relationships/hyperlink" Target="https://login.consultant.ru/link/?rnd=B902C80D9705F5B63918BCBF581E08FC&amp;req=doc&amp;base=RZB&amp;n=373394&amp;dst=102677&amp;fld=134&amp;REFFIELD=134&amp;REFDST=100056&amp;REFDOC=48520&amp;REFBASE=PKBO&amp;stat=refcode%3D10881%3Bdstident%3D102677%3Bindex%3D82&amp;date=02.07.2021" TargetMode="External"/><Relationship Id="rId242" Type="http://schemas.openxmlformats.org/officeDocument/2006/relationships/hyperlink" Target="https://login.consultant.ru/link/?req=doc&amp;base=LAW&amp;n=449031&amp;dst=103460&amp;field=134&amp;date=25.12.2024" TargetMode="External"/><Relationship Id="rId284" Type="http://schemas.openxmlformats.org/officeDocument/2006/relationships/hyperlink" Target="consultantplus://offline/ref=0DA4427C462E57B511312A3F50C862E56F8591072D0C607942FB1927BC72549D22ACD74BFD114D90A2670E101F3D1B8CA4FD6A25FDF4n737H" TargetMode="External"/><Relationship Id="rId491" Type="http://schemas.openxmlformats.org/officeDocument/2006/relationships/hyperlink" Target="consultantplus://offline/ref=7A677E55B64E50405429CD708801605A74E474C18CD952C6B90B444C7B3A957B47C499A74CABF55051974F6DB977318F770D9A8B85H1ZCK" TargetMode="External"/><Relationship Id="rId505" Type="http://schemas.openxmlformats.org/officeDocument/2006/relationships/hyperlink" Target="consultantplus://offline/ref=7A677E55B64E50405429CD708801605A74E474C08EDA52C6B90B444C7B3A957B47C499AE4FAFF90D09D84E31FC23228E730D988E991C0A01H4ZBK" TargetMode="External"/><Relationship Id="rId712" Type="http://schemas.openxmlformats.org/officeDocument/2006/relationships/hyperlink" Target="consultantplus://offline/ref=4AB7B1E89E45EF15B377AD8638B1FBC21EFF144658193510FC22C45A5C68D9909591FF11C2128CAB74B96D79516A0FA52A18136148A5xDiEI" TargetMode="External"/><Relationship Id="rId37" Type="http://schemas.openxmlformats.org/officeDocument/2006/relationships/hyperlink" Target="consultantplus://offline/ref=AF7BF1ACA41719CE1929357765ACA0B3EA5D10329E1C93CB0C131E9E4F7E8834E4ACF88D638226792B6594904B49316B33272C394E7A7AE1EB6EM" TargetMode="External"/><Relationship Id="rId79" Type="http://schemas.openxmlformats.org/officeDocument/2006/relationships/hyperlink" Target="https://login.consultant.ru/link/?req=doc&amp;base=LAW&amp;n=424146&amp;dst=1244" TargetMode="External"/><Relationship Id="rId102" Type="http://schemas.openxmlformats.org/officeDocument/2006/relationships/hyperlink" Target="https://login.consultant.ru/link/?req=doc&amp;base=LAW&amp;n=347882&amp;dst=100052" TargetMode="External"/><Relationship Id="rId144" Type="http://schemas.openxmlformats.org/officeDocument/2006/relationships/hyperlink" Target="http://ivo.garant.ru/document/redirect/73153968/1009" TargetMode="External"/><Relationship Id="rId547" Type="http://schemas.openxmlformats.org/officeDocument/2006/relationships/hyperlink" Target="consultantplus://offline/ref=93CA43C00FAEA905529C80B56D432F236A0E65600539E48B72350820A15B34F37EB73C1C803BFDBC478EAAF31680808C2C740C620DA902ACd1mCM" TargetMode="External"/><Relationship Id="rId589" Type="http://schemas.openxmlformats.org/officeDocument/2006/relationships/hyperlink" Target="https://login.consultant.ru/link/?req=doc&amp;base=LAW&amp;n=362627&amp;dst=105176" TargetMode="External"/><Relationship Id="rId90" Type="http://schemas.openxmlformats.org/officeDocument/2006/relationships/hyperlink" Target="consultantplus://offline/ref=69627AFA972DD40CA9D70FCD8FCBCC5C182645876CC356DFE10C1704971611A9A5173F3E79136A5D4CDFDA190A4903AA26229FA71E49BF3FkEN1J" TargetMode="External"/><Relationship Id="rId186" Type="http://schemas.openxmlformats.org/officeDocument/2006/relationships/hyperlink" Target="https://login.consultant.ru/link/?rnd=088B905CAA911540243360905A1936AD&amp;req=doc&amp;base=RZB&amp;n=371207&amp;dst=106643&amp;fld=134&amp;REFFIELD=134&amp;REFDST=100865&amp;REFDOC=39704&amp;REFBASE=PKBO&amp;stat=refcode%3D10881%3Bdstident%3D106643%3Bindex%3D1305&amp;date=17.08.2021" TargetMode="External"/><Relationship Id="rId351" Type="http://schemas.openxmlformats.org/officeDocument/2006/relationships/hyperlink" Target="consultantplus://offline/ref=7A677E55B64E50405429CD708801605A74E576C38DDB52C6B90B444C7B3A957B47C499AE4FAEFF0D07D84E31FC23228E730D988E991C0A01H4ZBK" TargetMode="External"/><Relationship Id="rId393" Type="http://schemas.openxmlformats.org/officeDocument/2006/relationships/hyperlink" Target="consultantplus://offline/ref=B4C3E2D676253118267ECF3369F40105DE53355C3D1C97E08876DA69493310CE8A91297F70EEFB96BA19BF1EF1E1E40DC41E2885CB5C2E44A5F2Q" TargetMode="External"/><Relationship Id="rId407" Type="http://schemas.openxmlformats.org/officeDocument/2006/relationships/hyperlink" Target="consultantplus://offline/ref=CAC9A533775E02B506774B0F22221A62A42ECD9D74BD0E45D0430B724B6C7B9F0627C9EC041249819985CDE8ED6D52AC65AD907DD811E3C459pAJ" TargetMode="External"/><Relationship Id="rId449" Type="http://schemas.openxmlformats.org/officeDocument/2006/relationships/hyperlink" Target="consultantplus://offline/ref=7A677E55B64E50405429CD708801605A74E571C784DA52C6B90B444C7B3A957B47C499A74FA5AA5544861761B9682F8A6C119889H8Z5K" TargetMode="External"/><Relationship Id="rId614" Type="http://schemas.openxmlformats.org/officeDocument/2006/relationships/hyperlink" Target="consultantplus://offline/ref=E6D614BD18D36C3B248966E25AE6A6D1E02F6153F91EEDCB8C1B26F488D7471140315F4B51CCF60D5E72083D1A45F73881CEDE1F4C342827H9lFK" TargetMode="External"/><Relationship Id="rId656" Type="http://schemas.openxmlformats.org/officeDocument/2006/relationships/hyperlink" Target="consultantplus://offline/ref=89507FE6D506EC55C9A5ACC26571283316FCBABC4DD9095C47AE57010CF5AE5B46588C37CA21A0D06D747009C3950EFFD3664E7A85C47F6ELAbAF" TargetMode="External"/><Relationship Id="rId211" Type="http://schemas.openxmlformats.org/officeDocument/2006/relationships/hyperlink" Target="consultantplus://offline/ref=88035E3567CF231B41A0FAB7436639C3600810FF7B7FC2E4C06CBE283C0199A2D5B2692384717086CF8EC897049B0AD748CCC7C88ECEF5B9l523J" TargetMode="External"/><Relationship Id="rId253" Type="http://schemas.openxmlformats.org/officeDocument/2006/relationships/hyperlink" Target="consultantplus://offline/ref=6CAE623422F1290DC077E534B55267E9C3AA7D4EE8D8A2388CC9F7A236D76F2C6C0D8763F577FD089CCB048BC1C454336C9ED0FED42106DFn1C6M" TargetMode="External"/><Relationship Id="rId295" Type="http://schemas.openxmlformats.org/officeDocument/2006/relationships/hyperlink" Target="consultantplus://offline/ref=3E25BECC9DB8898098D34DFB5A9EBAB8CC4F749DF499B15FF086C86DC6E32944C2BE7A1CD02B48F96874266DA61AC51FDA31F17B049234c3JBM" TargetMode="External"/><Relationship Id="rId309" Type="http://schemas.openxmlformats.org/officeDocument/2006/relationships/hyperlink" Target="https://login.consultant.ru/link/?req=doc&amp;base=LAW&amp;n=461085&amp;dst=922" TargetMode="External"/><Relationship Id="rId460" Type="http://schemas.openxmlformats.org/officeDocument/2006/relationships/hyperlink" Target="consultantplus://offline/ref=7A677E55B64E50405429CD708801605A74E474C08EDA52C6B90B444C7B3A957B47C499AE4FAFF60301D84E31FC23228E730D988E991C0A01H4ZBK" TargetMode="External"/><Relationship Id="rId516" Type="http://schemas.openxmlformats.org/officeDocument/2006/relationships/hyperlink" Target="consultantplus://offline/ref=7A677E55B64E50405429CD708801605A74E571C784DA52C6B90B444C7B3A957B47C499A74FA5AA5544861761B9682F8A6C119889H8Z5K" TargetMode="External"/><Relationship Id="rId698" Type="http://schemas.openxmlformats.org/officeDocument/2006/relationships/hyperlink" Target="https://login.consultant.ru/link/?rnd=B902C80D9705F5B63918BCBF581E08FC&amp;req=doc&amp;base=QSBO&amp;n=19903&amp;dst=100016&amp;fld=134&amp;REFFIELD=134&amp;REFDST=100043&amp;REFDOC=48520&amp;REFBASE=PKBO&amp;stat=refcode%3D10881%3Bdstident%3D100016%3Bindex%3D65&amp;date=02.07.2021" TargetMode="External"/><Relationship Id="rId48" Type="http://schemas.openxmlformats.org/officeDocument/2006/relationships/hyperlink" Target="consultantplus://offline/ref=4FB65E2373BF89A3E47A27FB15486091D3EDF23F21A8ACA8A85484500D2CBD1F0E8AF3BD0729174E6FC59D99E896E3F5D1B9A08B65C5C0v0p3H" TargetMode="External"/><Relationship Id="rId113" Type="http://schemas.openxmlformats.org/officeDocument/2006/relationships/hyperlink" Target="https://login.consultant.ru/link/?req=doc&amp;base=LAW&amp;n=448974&amp;dst=103094" TargetMode="External"/><Relationship Id="rId320" Type="http://schemas.openxmlformats.org/officeDocument/2006/relationships/hyperlink" Target="consultantplus://offline/ref=832DF71CB7D57B34D9B0660E29DBC65B6BBDCE50DA7863C3A6D56F9C343FD67609888555C32DFBB1A20B51FC3F4539ACC9F1476A7986173EHCc3G" TargetMode="External"/><Relationship Id="rId558" Type="http://schemas.openxmlformats.org/officeDocument/2006/relationships/hyperlink" Target="consultantplus://offline/ref=F4540F1CB468C49C720F69548CF63941E91024E575E0D76062767BA240EC81009EA27953877280DC5999E5D5FF7B555A4C7390B1CCEB3AD2Z8JDP" TargetMode="External"/><Relationship Id="rId723" Type="http://schemas.openxmlformats.org/officeDocument/2006/relationships/hyperlink" Target="consultantplus://offline/ref=1BE0C2B65BE492D1D223328A6625EDBAD4C007415C06DBE8F30A97E3ABFCF4BA4D9EAB0C8E17C91ACDF224020227AB6210DF4D7082079608R6LFK" TargetMode="External"/><Relationship Id="rId155" Type="http://schemas.openxmlformats.org/officeDocument/2006/relationships/hyperlink" Target="consultantplus://offline/ref=3CAFAFDAD7D01E9AF01E5768DAC9DDCC784B1946B45DEC8E178AFD2885E9DAEF7A756BA5ED7A0051958090F202B9D3CD1E6045F0BD06C2E0j6SAG" TargetMode="External"/><Relationship Id="rId197" Type="http://schemas.openxmlformats.org/officeDocument/2006/relationships/hyperlink" Target="https://login.consultant.ru/link/?rnd=088B905CAA911540243360905A1936AD&amp;req=doc&amp;base=RZB&amp;n=389333&amp;dst=100051&amp;fld=134&amp;REFFIELD=134&amp;REFDST=100872&amp;REFDOC=39704&amp;REFBASE=PKBO&amp;stat=refcode%3D10881%3Bdstident%3D100051%3Bindex%3D1312&amp;date=17.08.2021" TargetMode="External"/><Relationship Id="rId362" Type="http://schemas.openxmlformats.org/officeDocument/2006/relationships/hyperlink" Target="consultantplus://offline/ref=AA67E9CA557B7E6907C05F4CB4C2B58E389821E3F6138BEDB549089414957804E9F29EE59856A8D89C98A5B58Ai2KEI" TargetMode="External"/><Relationship Id="rId418" Type="http://schemas.openxmlformats.org/officeDocument/2006/relationships/hyperlink" Target="consultantplus://offline/ref=8F125B42992C0BF7667881C93188F44658E036D3465D5E4B840DD2B61157A92DE07C4ABA8C6342FB7B2621028DFDAE3500710853338754CEE378O" TargetMode="External"/><Relationship Id="rId625" Type="http://schemas.openxmlformats.org/officeDocument/2006/relationships/hyperlink" Target="consultantplus://offline/ref=4B9EE0EA17544FCB83461C93848E66E16A1060665787C6F62E44446B643E68CC52A1CC6324222F05C6339E97E854D25771373C2F9A05E692z9b0F" TargetMode="External"/><Relationship Id="rId222" Type="http://schemas.openxmlformats.org/officeDocument/2006/relationships/hyperlink" Target="https://login.consultant.ru/link/?req=doc&amp;base=LAW&amp;n=344165&amp;dst=100133&amp;field=134&amp;date=25.12.2024" TargetMode="External"/><Relationship Id="rId264" Type="http://schemas.openxmlformats.org/officeDocument/2006/relationships/hyperlink" Target="consultantplus://offline/ref=DEDC325938FB1BC8753B2C5CC35DF0D93C569E57107C81BE102272FBE0E6BDCBD513A2CF3273821048A81CAA6E0F58DA28B2288469A646C9KDNCM" TargetMode="External"/><Relationship Id="rId471" Type="http://schemas.openxmlformats.org/officeDocument/2006/relationships/hyperlink" Target="consultantplus://offline/ref=7A677E55B64E50405429CD708801605A74E474C18CD952C6B90B444C7B3A957B47C499AB48A7F55051974F6DB977318F770D9A8B85H1ZCK" TargetMode="External"/><Relationship Id="rId667" Type="http://schemas.openxmlformats.org/officeDocument/2006/relationships/hyperlink" Target="consultantplus://offline/ref=6C00A89A285908CB3CD4E4DAEDF0A9D610997F23494DC016B249AE6FC120C6194EE501F250F90D09DD3F17E154F5C1971107DC01FC099005gAtBN" TargetMode="External"/><Relationship Id="rId17" Type="http://schemas.openxmlformats.org/officeDocument/2006/relationships/hyperlink" Target="consultantplus://offline/ref=9D8161AA42813FF2C5CEF20345109A18045E915A4D486592BF0D91A3DD55F1698951AD87C989255BD5FBE091C30D9A654393C4422B6702763792395C742FD69E8FDD4C4BBB23d1R3M" TargetMode="External"/><Relationship Id="rId59" Type="http://schemas.openxmlformats.org/officeDocument/2006/relationships/hyperlink" Target="consultantplus://offline/ref=2CA21132755C380D2C53909A46868D5AA9AAFE94EA63F4CDD7ADD035CA76572219050BAEAB72C16E7D1637EAA585281F64DA335E9FA7u0B3I" TargetMode="External"/><Relationship Id="rId124" Type="http://schemas.openxmlformats.org/officeDocument/2006/relationships/hyperlink" Target="https://login.consultant.ru/link/?req=doc&amp;base=LAW&amp;n=285110&amp;dst=100642" TargetMode="External"/><Relationship Id="rId527" Type="http://schemas.openxmlformats.org/officeDocument/2006/relationships/hyperlink" Target="consultantplus://offline/ref=7A677E55B64E50405429CD708801605A74E474C08EDA52C6B90B444C7B3A957B47C499AE4FACFC0705D84E31FC23228E730D988E991C0A01H4ZBK" TargetMode="External"/><Relationship Id="rId569" Type="http://schemas.openxmlformats.org/officeDocument/2006/relationships/hyperlink" Target="consultantplus://offline/ref=633717AB5238914A70CF1BEB15EACE1E2B714FF7C3BA4207040EEA0482700199B43AE42B19C8AE63F3FCCFFBC102EEFCDC0CEE827DE1z9I" TargetMode="External"/><Relationship Id="rId734" Type="http://schemas.openxmlformats.org/officeDocument/2006/relationships/hyperlink" Target="consultantplus://offline/ref=1CA50F05114C4CB20A901A7A108E1A397965FBA9721F0A96470754CA62C3652B33CCF7F7B6585BF94DE84E424B9DC999FD059F8201FC7F0AECr2L" TargetMode="External"/><Relationship Id="rId70" Type="http://schemas.openxmlformats.org/officeDocument/2006/relationships/hyperlink" Target="consultantplus://offline/ref=4840AF2449BE09034F96DB90C70406187CF628958AAAABE2683B179611521E79896B8A4DF39A9005639E3E74C065BC2BC1E5B3F7FBA79C27EDWAH" TargetMode="External"/><Relationship Id="rId166" Type="http://schemas.openxmlformats.org/officeDocument/2006/relationships/hyperlink" Target="https://login.consultant.ru/link/?req=doc&amp;base=RZB&amp;n=371207&amp;date=17.08.2021&amp;dst=102467&amp;fld=134" TargetMode="External"/><Relationship Id="rId331" Type="http://schemas.openxmlformats.org/officeDocument/2006/relationships/hyperlink" Target="https://login.consultant.ru/link/?req=doc&amp;base=LAW&amp;n=344165&amp;dst=100053&amp;field=134&amp;date=20.05.2022" TargetMode="External"/><Relationship Id="rId373" Type="http://schemas.openxmlformats.org/officeDocument/2006/relationships/hyperlink" Target="https://login.consultant.ru/link/?rnd=EC1D6CE3B5E22242E8007322B551CA12&amp;req=doc&amp;base=QSBO&amp;n=19388&amp;REFFIELD=134&amp;REFDST=100131&amp;REFDOC=31878&amp;REFBASE=PKBO&amp;stat=refcode%3D10881%3Bindex%3D82&amp;date=08.07.2021" TargetMode="External"/><Relationship Id="rId429" Type="http://schemas.openxmlformats.org/officeDocument/2006/relationships/hyperlink" Target="https://login.consultant.ru/link/?req=doc&amp;base=LAW&amp;n=414951&amp;dst=4366&amp;field=134&amp;date=20.05.2022" TargetMode="External"/><Relationship Id="rId580" Type="http://schemas.openxmlformats.org/officeDocument/2006/relationships/hyperlink" Target="consultantplus://offline/ref=A7772FE0DB36DCEF5F2F25C3BF913F802FAF046D450655CA490D83277446F13C40C689B955F5243A1CC346983B44F52DF8C44473FEW9z3J" TargetMode="External"/><Relationship Id="rId636" Type="http://schemas.openxmlformats.org/officeDocument/2006/relationships/hyperlink" Target="consultantplus://offline/ref=7E8C9989BF4E0FE4340FA193BB29FCA7CEB5B46A15EA7303566B2539DB8EDDEF6AF2ABCD440C5DF7AD127DCDA89D9D88ADBD338182F43E2DCEe6F" TargetMode="External"/><Relationship Id="rId1" Type="http://schemas.openxmlformats.org/officeDocument/2006/relationships/customXml" Target="../customXml/item1.xml"/><Relationship Id="rId233" Type="http://schemas.openxmlformats.org/officeDocument/2006/relationships/hyperlink" Target="https://login.consultant.ru/link/?req=doc&amp;base=PKBO&amp;n=47926&amp;dst=100052&amp;field=134&amp;date=25.12.2024" TargetMode="External"/><Relationship Id="rId440" Type="http://schemas.openxmlformats.org/officeDocument/2006/relationships/hyperlink" Target="consultantplus://offline/ref=7A677E55B64E50405429CD708801605A74E474C18CD952C6B90B444C7B3A957B47C499AE4FACF60203D84E31FC23228E730D988E991C0A01H4ZBK" TargetMode="External"/><Relationship Id="rId678" Type="http://schemas.openxmlformats.org/officeDocument/2006/relationships/hyperlink" Target="consultantplus://offline/ref=01C49B16EBA8B72A11825801D2DBB32303351870AF1F8FEB146139169F931C94001E25D54DhBJ1K" TargetMode="External"/><Relationship Id="rId28" Type="http://schemas.openxmlformats.org/officeDocument/2006/relationships/hyperlink" Target="https://login.consultant.ru/link/?req=doc&amp;base=LAW&amp;n=421052&amp;dst=100188" TargetMode="External"/><Relationship Id="rId275" Type="http://schemas.openxmlformats.org/officeDocument/2006/relationships/hyperlink" Target="http://ivo.garant.ru/document/redirect/70951956/53390" TargetMode="External"/><Relationship Id="rId300" Type="http://schemas.openxmlformats.org/officeDocument/2006/relationships/hyperlink" Target="https://login.consultant.ru/link/?req=doc&amp;base=LAW&amp;n=424146&amp;dst=118&amp;field=134&amp;date=21.01.2023" TargetMode="External"/><Relationship Id="rId482" Type="http://schemas.openxmlformats.org/officeDocument/2006/relationships/hyperlink" Target="consultantplus://offline/ref=7A677E55B64E50405429CD708801605A74E474C18CD952C6B90B444C7B3A957B47C499AE4FACF60C06D84E31FC23228E730D988E991C0A01H4ZBK" TargetMode="External"/><Relationship Id="rId538" Type="http://schemas.openxmlformats.org/officeDocument/2006/relationships/hyperlink" Target="consultantplus://offline/ref=429D172E1B8A371692BA3B7A3087F48B51B43226FF389794817E216C672CFEE56858C8431BC5F0D128FD783776DB52EDE599911DCAA9D23Bg100M" TargetMode="External"/><Relationship Id="rId703" Type="http://schemas.openxmlformats.org/officeDocument/2006/relationships/hyperlink" Target="https://login.consultant.ru/link/?req=doc&amp;base=RZB&amp;n=386948&amp;date=25.06.2021&amp;dst=4296&amp;fld=134" TargetMode="External"/><Relationship Id="rId81" Type="http://schemas.openxmlformats.org/officeDocument/2006/relationships/hyperlink" Target="consultantplus://offline/ref=5E8E2B50BABA1C6F1B9C9FF185DF4E73E66F8431FD31E7E97E82897E23BE359A646C0BE0C5AFA12880A20167564722410B3C64A2C53FF11E3621G" TargetMode="External"/><Relationship Id="rId135" Type="http://schemas.openxmlformats.org/officeDocument/2006/relationships/hyperlink" Target="https://login.consultant.ru/link/?req=doc&amp;base=LAW&amp;n=347882&amp;dst=10" TargetMode="External"/><Relationship Id="rId177" Type="http://schemas.openxmlformats.org/officeDocument/2006/relationships/hyperlink" Target="https://login.consultant.ru/link/?rnd=088B905CAA911540243360905A1936AD&amp;req=doc&amp;base=RZB&amp;n=371207&amp;dst=741&amp;fld=134&amp;REFFIELD=134&amp;REFDST=100676&amp;REFDOC=39704&amp;REFBASE=PKBO&amp;stat=refcode%3D10881%3Bdstident%3D741%3Bindex%3D1090&amp;date=17.08.2021" TargetMode="External"/><Relationship Id="rId342" Type="http://schemas.openxmlformats.org/officeDocument/2006/relationships/hyperlink" Target="consultantplus://offline/ref=7A677E55B64E50405429D0629D7535097AE174C688DC52C6B90B444C7B3A957B47C499AE4FAEFE0503D84E31FC23228E730D988E991C0A01H4ZBK" TargetMode="External"/><Relationship Id="rId384" Type="http://schemas.openxmlformats.org/officeDocument/2006/relationships/hyperlink" Target="consultantplus://offline/ref=177DDCE57DC4AB175F538C1640B8D0C9BE442312B02982A543113709953BB65FB2087C32FCA4FC34B0CD1DA9D0028FF18136C93D77E2256F20k4J" TargetMode="External"/><Relationship Id="rId591" Type="http://schemas.openxmlformats.org/officeDocument/2006/relationships/hyperlink" Target="https://login.consultant.ru/link/?req=doc&amp;base=LAW&amp;n=362627&amp;dst=105176" TargetMode="External"/><Relationship Id="rId605" Type="http://schemas.openxmlformats.org/officeDocument/2006/relationships/hyperlink" Target="consultantplus://offline/ref=3E9B7648C5098D793C0256215348BBB4637E91F481CDD1044EC31C8FBED50D93BD15860DC2DF48D5EB1BA5C6F56DD21E674C169CD0D12462C9jBK" TargetMode="External"/><Relationship Id="rId202" Type="http://schemas.openxmlformats.org/officeDocument/2006/relationships/hyperlink" Target="consultantplus://offline/ref=E9C3F2B8717A17DF7A0575692F7FD3568BBD2B111053B409B68AF9A9DC580AA330552D06F4BD5FA4603E1069B207D651F3303DEC3C56093C14r3J" TargetMode="External"/><Relationship Id="rId244" Type="http://schemas.openxmlformats.org/officeDocument/2006/relationships/hyperlink" Target="https://login.consultant.ru/link/?req=doc&amp;base=PKBO&amp;n=47926&amp;dst=100052&amp;field=134&amp;date=25.12.2024" TargetMode="External"/><Relationship Id="rId647" Type="http://schemas.openxmlformats.org/officeDocument/2006/relationships/hyperlink" Target="consultantplus://offline/ref=C2285FE4B86B988078157AE8D0BA1D7AEB128A597F8D8D89269AB84ADEEB7C2011A1DAB2651E8B5E321B07C374F80CB7954E00C6D86Af8F" TargetMode="External"/><Relationship Id="rId689" Type="http://schemas.openxmlformats.org/officeDocument/2006/relationships/hyperlink" Target="https://login.consultant.ru/link/?rnd=B902C80D9705F5B63918BCBF581E08FC&amp;req=doc&amp;base=QSBO&amp;n=8339&amp;dst=100017&amp;fld=134&amp;REFFIELD=134&amp;REFDST=100056&amp;REFDOC=48520&amp;REFBASE=PKBO&amp;stat=refcode%3D10881%3Bdstident%3D100017%3Bindex%3D82&amp;date=02.07.2021" TargetMode="External"/><Relationship Id="rId39" Type="http://schemas.openxmlformats.org/officeDocument/2006/relationships/hyperlink" Target="https://login.consultant.ru/link/?req=doc&amp;base=LAW&amp;n=460116&amp;dst=31" TargetMode="External"/><Relationship Id="rId286" Type="http://schemas.openxmlformats.org/officeDocument/2006/relationships/hyperlink" Target="consultantplus://offline/ref=3E25BECC9DB8898098D34DFB5A9EBAB8CC4F749DF499B15FF086C86DC6E32944C2BE7A1CD02B4CF26874266DA61AC51FDA31F17B049234c3JBM" TargetMode="External"/><Relationship Id="rId451" Type="http://schemas.openxmlformats.org/officeDocument/2006/relationships/hyperlink" Target="consultantplus://offline/ref=7A677E55B64E50405429CD708801605A74E474C08EDA52C6B90B444C7B3A957B47C499AE4FACFC0705D84E31FC23228E730D988E991C0A01H4ZBK" TargetMode="External"/><Relationship Id="rId493" Type="http://schemas.openxmlformats.org/officeDocument/2006/relationships/hyperlink" Target="consultantplus://offline/ref=7A677E55B64E50405429CD708801605A74E474C18CD952C6B90B444C7B3A957B47C499AE4FACF60704D84E31FC23228E730D988E991C0A01H4ZBK" TargetMode="External"/><Relationship Id="rId507" Type="http://schemas.openxmlformats.org/officeDocument/2006/relationships/hyperlink" Target="consultantplus://offline/ref=7A677E55B64E50405429CD708801605A74E474C08EDA52C6B90B444C7B3A957B47C499AE4FAFF60306D84E31FC23228E730D988E991C0A01H4ZBK" TargetMode="External"/><Relationship Id="rId549" Type="http://schemas.openxmlformats.org/officeDocument/2006/relationships/hyperlink" Target="consultantplus://offline/ref=327A75B9A37FD01A1F6FD553A84B43C824BF0FEF29FF23E56F2BC05EA259E0FE049E8CD663C47CF4B06A74EEEDD81958B02FDCBBF0Z1O0N" TargetMode="External"/><Relationship Id="rId714" Type="http://schemas.openxmlformats.org/officeDocument/2006/relationships/hyperlink" Target="consultantplus://offline/ref=4AB7B1E89E45EF15B377AD8638B1FBC21EFF144658193510FC22C45A5C68D9909591FF11C21180AB74B96D79516A0FA52A18136148A5xDiEI" TargetMode="External"/><Relationship Id="rId50" Type="http://schemas.openxmlformats.org/officeDocument/2006/relationships/hyperlink" Target="consultantplus://offline/ref=4FB65E2373BF89A3E47A27FB15486091D3EDF23F21A8ACA8A85484500D2CBD1F0E8AF3BD0729174E6FC59D99E896E3F5D1B9A08B65C5C0v0p3H" TargetMode="External"/><Relationship Id="rId104" Type="http://schemas.openxmlformats.org/officeDocument/2006/relationships/hyperlink" Target="https://login.consultant.ru/link/?req=doc&amp;base=LAW&amp;n=450185&amp;dst=102155" TargetMode="External"/><Relationship Id="rId146" Type="http://schemas.openxmlformats.org/officeDocument/2006/relationships/hyperlink" Target="consultantplus://offline/ref=F3735A494331753E0EFD51813A1FC65D1FBF65D55B1C24DF0A1D5E2CB7B6811752F043917D0D38F5832BB15CACD42D7D8235C5E170F86DBAw6hAN" TargetMode="External"/><Relationship Id="rId188" Type="http://schemas.openxmlformats.org/officeDocument/2006/relationships/hyperlink" Target="https://login.consultant.ru/link/?rnd=088B905CAA911540243360905A1936AD&amp;req=doc&amp;base=RZB&amp;n=389333&amp;dst=4230&amp;fld=134&amp;REFFIELD=134&amp;REFDST=100869&amp;REFDOC=39704&amp;REFBASE=PKBO&amp;stat=refcode%3D10881%3Bdstident%3D4230%3Bindex%3D1309&amp;date=17.08.2021" TargetMode="External"/><Relationship Id="rId311" Type="http://schemas.openxmlformats.org/officeDocument/2006/relationships/hyperlink" Target="https://login.consultant.ru/link/?req=doc&amp;base=LAW&amp;n=431880&amp;dst=100222" TargetMode="External"/><Relationship Id="rId353" Type="http://schemas.openxmlformats.org/officeDocument/2006/relationships/hyperlink" Target="consultantplus://offline/ref=7A677E55B64E50405429CD708801605A74E571C784DA52C6B90B444C7B3A957B47C499A74FA5AA5544861761B9682F8A6C119889H8Z5K" TargetMode="External"/><Relationship Id="rId395" Type="http://schemas.openxmlformats.org/officeDocument/2006/relationships/hyperlink" Target="consultantplus://offline/ref=CC1E618E57F339AD68220AF3E6D0C360A856F7C4D8201D4283E9DB3D603B4A79039D4DC5BBAC487781EA53116AF19E06868DD0DFA5C2D0731AeFQ" TargetMode="External"/><Relationship Id="rId409" Type="http://schemas.openxmlformats.org/officeDocument/2006/relationships/hyperlink" Target="consultantplus://offline/ref=CAC9A533775E02B506774B0F22221A62A42ECD9D74BD0E45D0430B724B6C7B9F0627C9EF0C164F82CADFDDECA43856B26CBB8E77C6115Ep2J" TargetMode="External"/><Relationship Id="rId560" Type="http://schemas.openxmlformats.org/officeDocument/2006/relationships/hyperlink" Target="consultantplus://offline/ref=F4540F1CB468C49C720F744699826C12E71729E879E4D76062767BA240EC81009EA27953877387DD5399E5D5FF7B555A4C7390B1CCEB3AD2Z8JDP" TargetMode="External"/><Relationship Id="rId92" Type="http://schemas.openxmlformats.org/officeDocument/2006/relationships/hyperlink" Target="consultantplus://offline/ref=83B69193054D061190A226FBE43D6EA1610E613145D7210604B74979B9763E249D7E37CDFE546F0B4BD05347660EDCB2791998931CF4E3B132cCJ" TargetMode="External"/><Relationship Id="rId213" Type="http://schemas.openxmlformats.org/officeDocument/2006/relationships/hyperlink" Target="consultantplus://offline/ref=88035E3567CF231B41A0FAB7436639C3600810FB7F7AC2E4C06CBE283C0199A2D5B26924807A25D482D091C749D007D75FD0C7CBl923J" TargetMode="External"/><Relationship Id="rId420" Type="http://schemas.openxmlformats.org/officeDocument/2006/relationships/hyperlink" Target="consultantplus://offline/ref=8F125B42992C0BF7667881C93188F44658E03ED244595E4B840DD2B61157A92DE07C4ABA8C6342FA712621028DFDAE3500710853338754CEE378O" TargetMode="External"/><Relationship Id="rId616" Type="http://schemas.openxmlformats.org/officeDocument/2006/relationships/hyperlink" Target="consultantplus://offline/ref=E6D614BD18D36C3B248966E25AE6A6D1E02F6153F91EEDCB8C1B26F488D7471140315F4B51CCF60E5E72083D1A45F73881CEDE1F4C342827H9lFK" TargetMode="External"/><Relationship Id="rId658" Type="http://schemas.openxmlformats.org/officeDocument/2006/relationships/hyperlink" Target="consultantplus://offline/ref=F52F0AD10A10ECA062C43086D6739C97ED8300F47B91F07B12BE62415EBF65F4E0D9C28689E7B7E33B48E30E6C4917ABACAAA9B2F7BE0AA7m7a6F" TargetMode="External"/><Relationship Id="rId255" Type="http://schemas.openxmlformats.org/officeDocument/2006/relationships/hyperlink" Target="consultantplus://offline/ref=6CAE623422F1290DC077E534B55267E9C3A87D4DE5D8A2388CC9F7A236D76F2C6C0D8763F576FB019CCB048BC1C454336C9ED0FED42106DFn1C6M" TargetMode="External"/><Relationship Id="rId297" Type="http://schemas.openxmlformats.org/officeDocument/2006/relationships/hyperlink" Target="consultantplus://offline/ref=3E25BECC9DB8898098D34DFB5A9EBAB8CC4F749DF499B15FF086C86DC6E32944C2BE7A1CD02B4FF96874266DA61AC51FDA31F17B049234c3JBM" TargetMode="External"/><Relationship Id="rId462" Type="http://schemas.openxmlformats.org/officeDocument/2006/relationships/hyperlink" Target="consultantplus://offline/ref=7A677E55B64E50405429CD708801605A74E474C08EDA52C6B90B444C7B3A957B47C499AE4FAFF70508D84E31FC23228E730D988E991C0A01H4ZBK" TargetMode="External"/><Relationship Id="rId518" Type="http://schemas.openxmlformats.org/officeDocument/2006/relationships/hyperlink" Target="consultantplus://offline/ref=7A677E55B64E50405429CD708801605A74E571C784DA52C6B90B444C7B3A957B47C499A74FA5AA5544861761B9682F8A6C119889H8Z5K" TargetMode="External"/><Relationship Id="rId725" Type="http://schemas.openxmlformats.org/officeDocument/2006/relationships/hyperlink" Target="consultantplus://offline/ref=1BE0C2B65BE492D1D223328A6625EDBAD4C0034E5E01DBE8F30A97E3ABFCF4BA4D9EAB0C8E15CF17C5F224020227AB6210DF4D7082079608R6LFK" TargetMode="External"/><Relationship Id="rId115" Type="http://schemas.openxmlformats.org/officeDocument/2006/relationships/hyperlink" Target="https://login.consultant.ru/link/?req=doc&amp;base=LAW&amp;n=448974&amp;dst=102420" TargetMode="External"/><Relationship Id="rId157" Type="http://schemas.openxmlformats.org/officeDocument/2006/relationships/hyperlink" Target="consultantplus://offline/ref=358F54F27D117E0B12592B641C9AC027711490185276D70252EE89797BF982BB2EF79DA51D66207015B95257E71E03CDC3D1370B0B6AEF39kDF5I" TargetMode="External"/><Relationship Id="rId322" Type="http://schemas.openxmlformats.org/officeDocument/2006/relationships/hyperlink" Target="consultantplus://offline/ref=87BC9AF5ED386165BDDDC2859A6F7188D46260D13941333420EC78E69508FCFA80100BD95A6B0451400B15AEF6C93DFBDC3BF77F18B9L9QDI" TargetMode="External"/><Relationship Id="rId364" Type="http://schemas.openxmlformats.org/officeDocument/2006/relationships/hyperlink" Target="consultantplus://offline/ref=1564DF2F3807BF01A91261A9EA39BF12D4254A7770854B1E5F2C688431D5C7D71137552ED349B74EED04F344650B6E07E6A5651B7Fm0mAL" TargetMode="External"/><Relationship Id="rId61" Type="http://schemas.openxmlformats.org/officeDocument/2006/relationships/hyperlink" Target="consultantplus://offline/ref=E91F7DEE5B0F7B4A6600C115F631F7BE8C7D2DB1745C11E4221EE2CEFF19C47B81F8E08690F4A44C97DD3B4B0E776133A77C1D759C4BD3G6I" TargetMode="External"/><Relationship Id="rId199" Type="http://schemas.openxmlformats.org/officeDocument/2006/relationships/hyperlink" Target="https://login.consultant.ru/link/?req=doc&amp;base=LAW&amp;n=364484&amp;dst=101589&amp;field=134&amp;date=25.12.2024" TargetMode="External"/><Relationship Id="rId571" Type="http://schemas.openxmlformats.org/officeDocument/2006/relationships/hyperlink" Target="consultantplus://offline/ref=633717AB5238914A70CF1BEB15EACE1E2B714FF7C3BA4207040EEA0482700199B43AE4291EC9A630A4B3CEA7855FFDFDD60CED80621274D1E4z2I" TargetMode="External"/><Relationship Id="rId627" Type="http://schemas.openxmlformats.org/officeDocument/2006/relationships/hyperlink" Target="consultantplus://offline/ref=7E8C9989BF4E0FE4340FA193BB29FCA7CEB5B46A15EA7303566B2539DB8EDDEF6AF2ABCD450E5DF1A0127DCDA89D9D88ADBD338182F43E2DCEe6F" TargetMode="External"/><Relationship Id="rId669" Type="http://schemas.openxmlformats.org/officeDocument/2006/relationships/hyperlink" Target="consultantplus://offline/ref=6C00A89A285908CB3CD4F8D0F884FC85199D79264849C016B249AE6FC120C6194EE501F656FF0D008D6507E51DA2CC8B1118C202E209g9t3N" TargetMode="External"/><Relationship Id="rId19" Type="http://schemas.openxmlformats.org/officeDocument/2006/relationships/hyperlink" Target="consultantplus://offline/ref=9D8161AA42813FF2C5CEF20345109A18045E915A4D486592BF0D91A3DD55F1698951AD87C989255BD5FBE09DC10190654393C4422B6702763792395C742FD69E8FDD4C4BBB23d1R3M" TargetMode="External"/><Relationship Id="rId224" Type="http://schemas.openxmlformats.org/officeDocument/2006/relationships/hyperlink" Target="https://login.consultant.ru/link/?req=doc&amp;base=LAW&amp;n=450185&amp;dst=336&amp;field=134&amp;date=25.12.2024" TargetMode="External"/><Relationship Id="rId266" Type="http://schemas.openxmlformats.org/officeDocument/2006/relationships/hyperlink" Target="consultantplus://offline/ref=DEDC325938FB1BC8753B2C5CC35DF0D93C569E57107C81BE102272FBE0E6BDCBD513A2CF3273821048A81CAA6E0F58DA28B2288469A646C9KDNCM" TargetMode="External"/><Relationship Id="rId431" Type="http://schemas.openxmlformats.org/officeDocument/2006/relationships/hyperlink" Target="consultantplus://offline/ref=0978CBD5B2AD3AB67A00372ACFCFAE357FA0838102A087034D73F3A0EA7A36A51F67BB31F7998549B3F4949EF07BE02BD4E1009950E9858Cj9YFG" TargetMode="External"/><Relationship Id="rId473" Type="http://schemas.openxmlformats.org/officeDocument/2006/relationships/hyperlink" Target="consultantplus://offline/ref=7A677E55B64E50405429CD708801605A74E474C18CD952C6B90B444C7B3A957B47C499AE4FACF60704D84E31FC23228E730D988E991C0A01H4ZBK" TargetMode="External"/><Relationship Id="rId529" Type="http://schemas.openxmlformats.org/officeDocument/2006/relationships/hyperlink" Target="consultantplus://offline/ref=7A677E55B64E50405429CD708801605A74E571C784DA52C6B90B444C7B3A957B47C499A74FA5AA5544861761B9682F8A6C119889H8Z5K" TargetMode="External"/><Relationship Id="rId680" Type="http://schemas.openxmlformats.org/officeDocument/2006/relationships/hyperlink" Target="consultantplus://offline/ref=01C49B16EBA8B72A11825801D2DBB32303351870AF1F8FEB146139169F931C94001E25D644hBJEK" TargetMode="External"/><Relationship Id="rId736" Type="http://schemas.openxmlformats.org/officeDocument/2006/relationships/header" Target="header1.xml"/><Relationship Id="rId30" Type="http://schemas.openxmlformats.org/officeDocument/2006/relationships/hyperlink" Target="https://login.consultant.ru/link/?req=doc&amp;base=LAW&amp;n=435887&amp;dst=102" TargetMode="External"/><Relationship Id="rId126" Type="http://schemas.openxmlformats.org/officeDocument/2006/relationships/hyperlink" Target="https://login.consultant.ru/link/?req=doc&amp;base=LAW&amp;n=347882&amp;dst=100062" TargetMode="External"/><Relationship Id="rId168" Type="http://schemas.openxmlformats.org/officeDocument/2006/relationships/hyperlink" Target="https://login.consultant.ru/link/?req=doc&amp;base=QSBO&amp;n=22151&amp;date=17.08.2021&amp;dst=100012&amp;fld=134" TargetMode="External"/><Relationship Id="rId333" Type="http://schemas.openxmlformats.org/officeDocument/2006/relationships/hyperlink" Target="https://login.consultant.ru/link/?req=doc&amp;base=QSBO&amp;n=19301&amp;dst=100013&amp;field=134&amp;date=20.05.2022" TargetMode="External"/><Relationship Id="rId540" Type="http://schemas.openxmlformats.org/officeDocument/2006/relationships/hyperlink" Target="consultantplus://offline/ref=429D172E1B8A371692BA3B7A3087F48B51B43226FF389794817E216C672CFEE56858C8431BC4F7DD28FD783776DB52EDE599911DCAA9D23Bg100M" TargetMode="External"/><Relationship Id="rId72" Type="http://schemas.openxmlformats.org/officeDocument/2006/relationships/hyperlink" Target="consultantplus://offline/ref=4840AF2449BE09034F96DB90C70406187BFE2A9685A8ABE2683B179611521E799B6BD241F19F8E016B8B682586E3W2H" TargetMode="External"/><Relationship Id="rId375" Type="http://schemas.openxmlformats.org/officeDocument/2006/relationships/hyperlink" Target="consultantplus://offline/ref=F3735A494331753E0EFD51813A1FC65D1FBF65D55B1C24DF0A1D5E2CB7B6811752F043917D0C3CF4832BB15CACD42D7D8235C5E170F86DBAw6hAN" TargetMode="External"/><Relationship Id="rId582" Type="http://schemas.openxmlformats.org/officeDocument/2006/relationships/hyperlink" Target="consultantplus://offline/ref=633717AB5238914A70CF1BEB15EACE1E2B714FF7C3BA4207040EEA0482700199B43AE42B19C8AE63F3FCCFFBC102EEFCDC0CEE827DE1z9I" TargetMode="External"/><Relationship Id="rId638" Type="http://schemas.openxmlformats.org/officeDocument/2006/relationships/hyperlink" Target="consultantplus://offline/ref=7E8C9989BF4E0FE4340FA193BB29FCA7CEB5B46A15EA7303566B2539DB8EDDEF6AF2ABCD440C5DF7A8127DCDA89D9D88ADBD338182F43E2DCEe6F" TargetMode="External"/><Relationship Id="rId3" Type="http://schemas.openxmlformats.org/officeDocument/2006/relationships/styles" Target="styles.xml"/><Relationship Id="rId235" Type="http://schemas.openxmlformats.org/officeDocument/2006/relationships/hyperlink" Target="https://login.consultant.ru/link/?req=doc&amp;base=LAW&amp;n=449031&amp;dst=4943&amp;field=134&amp;date=25.12.2024" TargetMode="External"/><Relationship Id="rId277" Type="http://schemas.openxmlformats.org/officeDocument/2006/relationships/hyperlink" Target="consultantplus://offline/ref=026E5F6E972773C55DE5004878EF89D97E353B81B9E2F455C6499FBE06D66D9DFA3EBA8A740097E0DA60D8F887DE463D0BDA339F81DE07D1ZFEEG" TargetMode="External"/><Relationship Id="rId400" Type="http://schemas.openxmlformats.org/officeDocument/2006/relationships/hyperlink" Target="consultantplus://offline/ref=69627AFA972DD40CA9D70FCD8FCBCC5C182645876CC356DFE10C1704971611A9A5173F3E79136A5D4DDFDA190A4903AA26229FA71E49BF3FkEN1J" TargetMode="External"/><Relationship Id="rId442" Type="http://schemas.openxmlformats.org/officeDocument/2006/relationships/hyperlink" Target="consultantplus://offline/ref=7A677E55B64E50405429CD708801605A74E474C18CD952C6B90B444C7B3A957B47C499A74CABF55051974F6DB977318F770D9A8B85H1ZCK" TargetMode="External"/><Relationship Id="rId484" Type="http://schemas.openxmlformats.org/officeDocument/2006/relationships/hyperlink" Target="consultantplus://offline/ref=7A677E55B64E50405429CD708801605A74E474C18CD952C6B90B444C7B3A957B47C499A74BA7F55051974F6DB977318F770D9A8B85H1ZCK" TargetMode="External"/><Relationship Id="rId705" Type="http://schemas.openxmlformats.org/officeDocument/2006/relationships/hyperlink" Target="https://login.consultant.ru/link/?req=doc&amp;base=RZB&amp;n=386948&amp;date=25.06.2021&amp;dst=4299&amp;fld=134" TargetMode="External"/><Relationship Id="rId137" Type="http://schemas.openxmlformats.org/officeDocument/2006/relationships/hyperlink" Target="https://login.consultant.ru/link/?req=doc&amp;base=LAW&amp;n=448974&amp;dst=102178" TargetMode="External"/><Relationship Id="rId302" Type="http://schemas.openxmlformats.org/officeDocument/2006/relationships/hyperlink" Target="consultantplus://offline/ref=832DF71CB7D57B34D9B0660E29DBC65B6BBDCE50DA7863C3A6D56F9C343FD67609888555C32DFBB1A20B51FC3F4539ACC9F1476A7986173EHCc3G" TargetMode="External"/><Relationship Id="rId344" Type="http://schemas.openxmlformats.org/officeDocument/2006/relationships/hyperlink" Target="consultantplus://offline/ref=7A677E55B64E50405429D17A9D7535097AE076CA85D852C6B90B444C7B3A957B55C4C1A24EAFE00405CD1860BAH7Z4K" TargetMode="External"/><Relationship Id="rId691" Type="http://schemas.openxmlformats.org/officeDocument/2006/relationships/hyperlink" Target="https://login.consultant.ru/link/?rnd=B902C80D9705F5B63918BCBF581E08FC&amp;req=doc&amp;base=RZB&amp;n=373394&amp;dst=101954&amp;fld=134&amp;REFFIELD=134&amp;REFDST=100041&amp;REFDOC=48520&amp;REFBASE=PKBO&amp;stat=refcode%3D10881%3Bdstident%3D101954%3Bindex%3D63&amp;date=02.07.2021" TargetMode="External"/><Relationship Id="rId41" Type="http://schemas.openxmlformats.org/officeDocument/2006/relationships/hyperlink" Target="consultantplus://offline/ref=FE72DC2D361A43B7D6D610B0A427773F9F81B25F3C050F2B46C1D8BFDE3629B9946C6D6390EE24BDE8F9C2FAD208271F3ECB3A9D9603mCK" TargetMode="External"/><Relationship Id="rId83" Type="http://schemas.openxmlformats.org/officeDocument/2006/relationships/hyperlink" Target="consultantplus://offline/ref=7234143AD9F313B0DED8FAA99A8305C2337394313AF7ADA88BBB8B05D38AAF79AA3C8E5A948870B655566B5482B49E9192CCFAD7C87D41C0rCyBH" TargetMode="External"/><Relationship Id="rId179" Type="http://schemas.openxmlformats.org/officeDocument/2006/relationships/hyperlink" Target="https://login.consultant.ru/link/?rnd=088B905CAA911540243360905A1936AD&amp;req=doc&amp;base=RZB&amp;n=371207&amp;dst=103278&amp;fld=134&amp;REFFIELD=134&amp;REFDST=100679&amp;REFDOC=39704&amp;REFBASE=PKBO&amp;stat=refcode%3D10881%3Bdstident%3D103278%3Bindex%3D1094&amp;date=17.08.2021" TargetMode="External"/><Relationship Id="rId386" Type="http://schemas.openxmlformats.org/officeDocument/2006/relationships/hyperlink" Target="consultantplus://offline/ref=177DDCE57DC4AB175F538C1640B8D0C9BE442310B62A82A543113709953BB65FB2087C32FCA4FC3CB6CD1DA9D0028FF18136C93D77E2256F20k4J" TargetMode="External"/><Relationship Id="rId551" Type="http://schemas.openxmlformats.org/officeDocument/2006/relationships/hyperlink" Target="consultantplus://offline/ref=327A75B9A37FD01A1F6FD553A84B43C823B90EE82DFC23E56F2BC05EA259E0FE049E8CD666C477A5E22575B2AB8D0A5AB12FDEBAEC11B9F8ZDO5N" TargetMode="External"/><Relationship Id="rId593" Type="http://schemas.openxmlformats.org/officeDocument/2006/relationships/hyperlink" Target="consultantplus://offline/ref=01C49B16EBA8B72A11825801D2DBB32303351B72AD158FEB146139169Fh9J3K" TargetMode="External"/><Relationship Id="rId607" Type="http://schemas.openxmlformats.org/officeDocument/2006/relationships/hyperlink" Target="consultantplus://offline/ref=3E9B7648C5098D793C0256215348BBB4637E91F481CDD1044EC31C8FBED50D93BD15860DC2DF48D4EF1BA5C6F56DD21E674C169CD0D12462C9jBK" TargetMode="External"/><Relationship Id="rId649" Type="http://schemas.openxmlformats.org/officeDocument/2006/relationships/hyperlink" Target="consultantplus://offline/ref=0D49D09F23B008F9B6870ECA4DB50B4C7D15F195495F5F1A71A3F427811B8D327FD9DBF33D7ED035F3AE32565686C49C3F09565D3D5EF5X6Z5F" TargetMode="External"/><Relationship Id="rId190" Type="http://schemas.openxmlformats.org/officeDocument/2006/relationships/hyperlink" Target="https://login.consultant.ru/link/?rnd=088B905CAA911540243360905A1936AD&amp;req=doc&amp;base=QSBO&amp;n=19163&amp;dst=100007&amp;fld=134&amp;REFFIELD=134&amp;REFDST=100869&amp;REFDOC=39704&amp;REFBASE=PKBO&amp;stat=refcode%3D10881%3Bdstident%3D100007%3Bindex%3D1309&amp;date=17.08.2021" TargetMode="External"/><Relationship Id="rId204" Type="http://schemas.openxmlformats.org/officeDocument/2006/relationships/hyperlink" Target="consultantplus://offline/ref=E9C3F2B8717A17DF7A0575692F7FD3568BBD2B111053B409B68AF9A9DC580AA330552D03F3B350F939711135F755C550FC303FE42015r5J" TargetMode="External"/><Relationship Id="rId246" Type="http://schemas.openxmlformats.org/officeDocument/2006/relationships/hyperlink" Target="https://login.consultant.ru/link/?req=doc&amp;base=LAW&amp;n=449159&amp;dst=627&amp;field=134&amp;date=25.12.2024" TargetMode="External"/><Relationship Id="rId288" Type="http://schemas.openxmlformats.org/officeDocument/2006/relationships/hyperlink" Target="consultantplus://offline/ref=3E25BECC9DB8898098D34DFB5A9EBAB8CC4F749DF499B15FF086C86DC6E32944C2BE7A1CD02B4DF96874266DA61AC51FDA31F17B049234c3JBM" TargetMode="External"/><Relationship Id="rId411" Type="http://schemas.openxmlformats.org/officeDocument/2006/relationships/hyperlink" Target="consultantplus://offline/ref=697DE8A3430C0BCBCAD69872580B1B75699A10683AC75CD82AD13AB7DC362D43E4BC14749D092872776012FD0CA53B307638EBD499393E95oBWFL" TargetMode="External"/><Relationship Id="rId453" Type="http://schemas.openxmlformats.org/officeDocument/2006/relationships/hyperlink" Target="consultantplus://offline/ref=7A677E55B64E50405429CD708801605A74E474C08EDA52C6B90B444C7B3A957B47C499AE4FAFF90D09D84E31FC23228E730D988E991C0A01H4ZBK" TargetMode="External"/><Relationship Id="rId509" Type="http://schemas.openxmlformats.org/officeDocument/2006/relationships/hyperlink" Target="consultantplus://offline/ref=7A677E55B64E50405429CD708801605A74E474C08EDA52C6B90B444C7B3A957B47C499AE4FADFB0203D84E31FC23228E730D988E991C0A01H4ZBK" TargetMode="External"/><Relationship Id="rId660" Type="http://schemas.openxmlformats.org/officeDocument/2006/relationships/hyperlink" Target="https://login.consultant.ru/link/?req=doc&amp;base=LAW&amp;n=434561&amp;dst=100022" TargetMode="External"/><Relationship Id="rId106" Type="http://schemas.openxmlformats.org/officeDocument/2006/relationships/hyperlink" Target="https://login.consultant.ru/link/?req=doc&amp;base=LAW&amp;n=347882&amp;dst=100064" TargetMode="External"/><Relationship Id="rId313" Type="http://schemas.openxmlformats.org/officeDocument/2006/relationships/hyperlink" Target="https://login.consultant.ru/link/?req=doc&amp;base=LAW&amp;n=371996&amp;dst=100018" TargetMode="External"/><Relationship Id="rId495" Type="http://schemas.openxmlformats.org/officeDocument/2006/relationships/hyperlink" Target="consultantplus://offline/ref=7A677E55B64E50405429CD708801605A74E474C18CD952C6B90B444C7B3A957B47C499AE4FACF60203D84E31FC23228E730D988E991C0A01H4ZBK" TargetMode="External"/><Relationship Id="rId716" Type="http://schemas.openxmlformats.org/officeDocument/2006/relationships/hyperlink" Target="consultantplus://offline/ref=9E43045B2AA83DA8625B0C5646600922C0FA6899255C08ED15713B823852B900FBE9AEC60BE7B7E314132183B1A66C0230995C007C9F65m0I" TargetMode="External"/><Relationship Id="rId10" Type="http://schemas.openxmlformats.org/officeDocument/2006/relationships/hyperlink" Target="consultantplus://offline/ref=6643E18962648BFD07BD5D92EC22CD60BFC429164D13218FC87762EE3F9AF1EED8532C3BEF470609191089FB404A4BA7C5CCDFBA28CF50ABl8BEH" TargetMode="External"/><Relationship Id="rId52" Type="http://schemas.openxmlformats.org/officeDocument/2006/relationships/hyperlink" Target="consultantplus://offline/ref=4FB65E2373BF89A3E47A27FB15486091D3EDF23F21A8ACA8A85484500D2CBD1F0E8AF3BD07281D4A6FC59D99E896E3F5D1B9A08B65C5C0v0p3H" TargetMode="External"/><Relationship Id="rId94" Type="http://schemas.openxmlformats.org/officeDocument/2006/relationships/hyperlink" Target="consultantplus://offline/ref=83B69193054D061190A226FBE43D6EA1610C673042D4210604B74979B9763E249D7E37CDFE516A0A44D05347660EDCB2791998931CF4E3B132cCJ" TargetMode="External"/><Relationship Id="rId148" Type="http://schemas.openxmlformats.org/officeDocument/2006/relationships/hyperlink" Target="consultantplus://offline/ref=3DFEAB5D3812C02357260E3FE1E723FFA22E5E32445A23E9614F9013AC13463B3E6F15E6B9600253AC7F56853ED057AA29C6D9724FB4700BoDU0L" TargetMode="External"/><Relationship Id="rId355" Type="http://schemas.openxmlformats.org/officeDocument/2006/relationships/hyperlink" Target="consultantplus://offline/ref=EE2A325F57B7A8464CD6BD8E70291F9A6697EA422F7432CFDEC66C988214870B84DF015B41F0303A75E57A842E21C674E9A3AD6D4895F5165DkEM" TargetMode="External"/><Relationship Id="rId397" Type="http://schemas.openxmlformats.org/officeDocument/2006/relationships/hyperlink" Target="consultantplus://offline/ref=CC1E618E57F339AD68220AF3E6D0C360A851F3C8DC201D4283E9DB3D603B4A79039D4DC5BBAC4B758BEA53116AF19E06868DD0DFA5C2D0731AeFQ" TargetMode="External"/><Relationship Id="rId520" Type="http://schemas.openxmlformats.org/officeDocument/2006/relationships/hyperlink" Target="consultantplus://offline/ref=7A677E55B64E50405429CD708801605A74E474C08EDA52C6B90B444C7B3A957B47C499AE4FAFF90D09D84E31FC23228E730D988E991C0A01H4ZBK" TargetMode="External"/><Relationship Id="rId562" Type="http://schemas.openxmlformats.org/officeDocument/2006/relationships/hyperlink" Target="consultantplus://offline/ref=9C197A66A918F1931C6C5A7883270ED338BF0B5FD959EEB4875B71DD28F808F7317263B05E84828772B3D31A82AB6AE70C00A1596A70D0ADtAy6M" TargetMode="External"/><Relationship Id="rId618" Type="http://schemas.openxmlformats.org/officeDocument/2006/relationships/hyperlink" Target="consultantplus://offline/ref=E6D614BD18D36C3B24897AE84F92F382EE286752FA18EDCB8C1B26F488D7471140315F4B51CCF6095D72083D1A45F73881CEDE1F4C342827H9lFK" TargetMode="External"/><Relationship Id="rId215" Type="http://schemas.openxmlformats.org/officeDocument/2006/relationships/hyperlink" Target="https://login.consultant.ru/link/?rnd=CAE3F1A6900C9892031E7DCCDF2DE644&amp;req=doc&amp;base=RZB&amp;n=364484&amp;dst=100935&amp;fld=134&amp;REFFIELD=134&amp;REFDST=100273&amp;REFDOC=100748&amp;REFBASE=DOF&amp;stat=refcode%3D10881%3Bdstident%3D100935%3Bindex%3D307&amp;date=26.06.2021" TargetMode="External"/><Relationship Id="rId257" Type="http://schemas.openxmlformats.org/officeDocument/2006/relationships/hyperlink" Target="consultantplus://offline/ref=6CAE623422F1290DC077E534B55267E9C3A87D4DE5D8A2388CC9F7A236D76F2C6C0D8763F576FA0B9ECB048BC1C454336C9ED0FED42106DFn1C6M" TargetMode="External"/><Relationship Id="rId422" Type="http://schemas.openxmlformats.org/officeDocument/2006/relationships/hyperlink" Target="consultantplus://offline/ref=8F125B42992C0BF766789CDB24FCA11556E937D545585E4B840DD2B61157A92DE07C4ABA8C6242FD7C2621028DFDAE3500710853338754CEE378O" TargetMode="External"/><Relationship Id="rId464" Type="http://schemas.openxmlformats.org/officeDocument/2006/relationships/hyperlink" Target="consultantplus://offline/ref=7A677E55B64E50405429CD708801605A74E571C784DA52C6B90B444C7B3A957B47C499A74FA5AA5544861761B9682F8A6C119889H8Z5K" TargetMode="External"/><Relationship Id="rId299" Type="http://schemas.openxmlformats.org/officeDocument/2006/relationships/hyperlink" Target="https://login.consultant.ru/link/?rnd=B902C80D9705F5B63918BCBF581E08FC&amp;req=doc&amp;base=RZB&amp;n=362627&amp;dst=102244&amp;fld=134&amp;REFFIELD=134&amp;REFDST=100037&amp;REFDOC=39962&amp;REFBASE=PKBO&amp;stat=refcode%3D10881%3Bdstident%3D102244%3Bindex%3D45&amp;date=02.07.2021" TargetMode="External"/><Relationship Id="rId727" Type="http://schemas.openxmlformats.org/officeDocument/2006/relationships/hyperlink" Target="consultantplus://offline/ref=1BE0C2B65BE492D1D223328A6625EDBAD4C408415902DBE8F30A97E3ABFCF4BA4D9EAB0C8E16CD16C5F224020227AB6210DF4D7082079608R6LFK" TargetMode="External"/><Relationship Id="rId63" Type="http://schemas.openxmlformats.org/officeDocument/2006/relationships/hyperlink" Target="consultantplus://offline/ref=92B5697670B4C672C95EA7CEE0783E7DACB271D984A622C47A1E4F8AD3B31BBF2A6285C7D8BCDEC8A56E96A0FEA161ECF4A152E9FD4EA397K4u5I" TargetMode="External"/><Relationship Id="rId159" Type="http://schemas.openxmlformats.org/officeDocument/2006/relationships/hyperlink" Target="consultantplus://offline/ref=3CAFAFDAD7D01E9AF01E5768DAC9DDCC784C1D49B55FEC8E178AFD2885E9DAEF7A756BA5ED7A0356968090F202B9D3CD1E6045F0BD06C2E0j6SAG" TargetMode="External"/><Relationship Id="rId366" Type="http://schemas.openxmlformats.org/officeDocument/2006/relationships/hyperlink" Target="https://login.consultant.ru/link/?rnd=EC1D6CE3B5E22242E8007322B551CA12&amp;req=doc&amp;base=RZB&amp;n=371324&amp;dst=21392&amp;fld=134&amp;REFFIELD=134&amp;REFDST=100119&amp;REFDOC=31877&amp;REFBASE=PKBO&amp;stat=refcode%3D10881%3Bdstident%3D21392%3Bindex%3D87&amp;date=08.07.2021" TargetMode="External"/><Relationship Id="rId573" Type="http://schemas.openxmlformats.org/officeDocument/2006/relationships/hyperlink" Target="consultantplus://offline/ref=A7772FE0DB36DCEF5F2F25C3BF913F802FAF076D490055CA490D83277446F13C40C689B954F3276519D657C0364DE233F0D25871FC90W2zCJ" TargetMode="External"/><Relationship Id="rId226" Type="http://schemas.openxmlformats.org/officeDocument/2006/relationships/hyperlink" Target="https://login.consultant.ru/link/?req=doc&amp;base=LAW&amp;n=448974&amp;dst=102851&amp;field=134&amp;date=25.12.2024" TargetMode="External"/><Relationship Id="rId433" Type="http://schemas.openxmlformats.org/officeDocument/2006/relationships/hyperlink" Target="consultantplus://offline/ref=7A677E55B64E50405429CD708801605A74E474C18CD952C6B90B444C7B3A957B47C499AB48A7F55051974F6DB977318F770D9A8B85H1ZCK" TargetMode="External"/><Relationship Id="rId640" Type="http://schemas.openxmlformats.org/officeDocument/2006/relationships/hyperlink" Target="consultantplus://offline/ref=7E8C9989BF4E0FE4340FA193BB29FCA7CEB5B46A15EA7303566B2539DB8EDDEF6AF2ABCD440F5DF5A0127DCDA89D9D88ADBD338182F43E2DCEe6F" TargetMode="External"/><Relationship Id="rId738" Type="http://schemas.openxmlformats.org/officeDocument/2006/relationships/footer" Target="footer1.xml"/><Relationship Id="rId74" Type="http://schemas.openxmlformats.org/officeDocument/2006/relationships/hyperlink" Target="consultantplus://offline/ref=26F143990D994E81E73CC4E4253C6E01629447DFEDFA3CAD73A26B53EF8721B09140D44A78C32F8B7661815C0533638B2D25E31DD0DF76DDD4ECM" TargetMode="External"/><Relationship Id="rId377" Type="http://schemas.openxmlformats.org/officeDocument/2006/relationships/hyperlink" Target="consultantplus://offline/ref=177DDCE57DC4AB175F538C1640B8D0C9BE482F16B52882A543113709953BB65FB2087C32FBACF769E6821CF5945E9CF18F36CB3A6B2Ek1J" TargetMode="External"/><Relationship Id="rId500" Type="http://schemas.openxmlformats.org/officeDocument/2006/relationships/hyperlink" Target="consultantplus://offline/ref=7A677E55B64E50405429CD708801605A74E474C18CD952C6B90B444C7B3A957B47C499AB48A7F55051974F6DB977318F770D9A8B85H1ZCK" TargetMode="External"/><Relationship Id="rId584" Type="http://schemas.openxmlformats.org/officeDocument/2006/relationships/hyperlink" Target="consultantplus://offline/ref=633717AB5238914A70CF1BEB15EACE1E2B714FF7C3BA4207040EEA0482700199B43AE4291EC9A630A5B3CEA7855FFDFDD60CED80621274D1E4z2I" TargetMode="External"/><Relationship Id="rId5" Type="http://schemas.openxmlformats.org/officeDocument/2006/relationships/webSettings" Target="webSettings.xml"/><Relationship Id="rId237" Type="http://schemas.openxmlformats.org/officeDocument/2006/relationships/hyperlink" Target="https://login.consultant.ru/link/?req=doc&amp;base=PKBO&amp;n=47926&amp;dst=100052&amp;field=134&amp;date=25.12.2024" TargetMode="External"/><Relationship Id="rId444" Type="http://schemas.openxmlformats.org/officeDocument/2006/relationships/hyperlink" Target="consultantplus://offline/ref=7A677E55B64E50405429CD708801605A74E474C18CD952C6B90B444C7B3A957B47C499AE4FACF60100D84E31FC23228E730D988E991C0A01H4ZBK" TargetMode="External"/><Relationship Id="rId651" Type="http://schemas.openxmlformats.org/officeDocument/2006/relationships/hyperlink" Target="consultantplus://offline/ref=89507FE6D506EC55C9A5ACC26571283316FDBAB44DDC095C47AE57010CF5AE5B46588C37CA25A2D068747009C3950EFFD3664E7A85C47F6ELAbAF" TargetMode="External"/><Relationship Id="rId290" Type="http://schemas.openxmlformats.org/officeDocument/2006/relationships/hyperlink" Target="consultantplus://offline/ref=3E25BECC9DB8898098D34DFB5A9EBAB8CC4F749DF499B15FF086C86DC6E32944C2BE7A1CD02B4DF26874266DA61AC51FDA31F17B049234c3JBM" TargetMode="External"/><Relationship Id="rId304" Type="http://schemas.openxmlformats.org/officeDocument/2006/relationships/hyperlink" Target="https://login.consultant.ru/link/?req=doc&amp;base=LAW&amp;n=424146&amp;dst=101428&amp;field=134&amp;date=21.01.2023" TargetMode="External"/><Relationship Id="rId388" Type="http://schemas.openxmlformats.org/officeDocument/2006/relationships/hyperlink" Target="consultantplus://offline/ref=76D9B8334D3980E70236517BC958B4BFC0238E2BCA371516F5D84B87EC75737EC59FC48419F7729EAFC6B67D44E9DC15B959259BC55369D6z3r0I" TargetMode="External"/><Relationship Id="rId511" Type="http://schemas.openxmlformats.org/officeDocument/2006/relationships/hyperlink" Target="consultantplus://offline/ref=7A677E55B64E50405429CD708801605A74E474C08EDA52C6B90B444C7B3A957B47C499AE4FAFF60609D84E31FC23228E730D988E991C0A01H4ZBK" TargetMode="External"/><Relationship Id="rId609" Type="http://schemas.openxmlformats.org/officeDocument/2006/relationships/hyperlink" Target="consultantplus://offline/ref=3E9B7648C5098D793C0256215348BBB4627E90F482CBD1044EC31C8FBED50D93BD15860DC2DF4FD9EE1BA5C6F56DD21E674C169CD0D12462C9jBK" TargetMode="External"/><Relationship Id="rId85" Type="http://schemas.openxmlformats.org/officeDocument/2006/relationships/hyperlink" Target="consultantplus://offline/ref=7234143AD9F313B0DED8FAA99A8305C2337394313AF7ADA88BBB8B05D38AAF79AA3C8E5A948F72B65E566B5482B49E9192CCFAD7C87D41C0rCyBH" TargetMode="External"/><Relationship Id="rId150" Type="http://schemas.openxmlformats.org/officeDocument/2006/relationships/hyperlink" Target="consultantplus://offline/ref=95DE6B81807D4DD652E31F926BB3997B3035BCDB7E8ECC9E82C1AF466D981C37C501B272ED16D95C024E7EB32490EAD858D4A104BA9BA2E9D1VAK" TargetMode="External"/><Relationship Id="rId595" Type="http://schemas.openxmlformats.org/officeDocument/2006/relationships/hyperlink" Target="consultantplus://offline/ref=B2A5CBD0E4CF56A0229F8FB8605D85DF850D0EAF2DDF69182F35BB46F31236867C0FDE9FC68EF301F748E40CBFB4851FB594B2EFE500AE9D3DxFP" TargetMode="External"/><Relationship Id="rId248" Type="http://schemas.openxmlformats.org/officeDocument/2006/relationships/hyperlink" Target="consultantplus://offline/ref=A9875B7B06884146A702EB44FF41FE3407C35C1885582E0CCA101FD31BCB10D2CF013E08AEE2217486A90B0B201B97D00B86B238F4mEC3M" TargetMode="External"/><Relationship Id="rId455" Type="http://schemas.openxmlformats.org/officeDocument/2006/relationships/hyperlink" Target="consultantplus://offline/ref=7A677E55B64E50405429CD708801605A74E474C08EDA52C6B90B444C7B3A957B47C499AE4FAFF60306D84E31FC23228E730D988E991C0A01H4ZBK" TargetMode="External"/><Relationship Id="rId662" Type="http://schemas.openxmlformats.org/officeDocument/2006/relationships/hyperlink" Target="https://login.consultant.ru/link/?req=doc&amp;base=LAW&amp;n=462886&amp;dst=100012" TargetMode="External"/><Relationship Id="rId12" Type="http://schemas.openxmlformats.org/officeDocument/2006/relationships/hyperlink" Target="https://login.consultant.ru/link/?req=doc&amp;base=LAW&amp;n=435887" TargetMode="External"/><Relationship Id="rId108" Type="http://schemas.openxmlformats.org/officeDocument/2006/relationships/hyperlink" Target="https://login.consultant.ru/link/?req=doc&amp;base=LAW&amp;n=448974&amp;dst=102216" TargetMode="External"/><Relationship Id="rId315" Type="http://schemas.openxmlformats.org/officeDocument/2006/relationships/hyperlink" Target="https://login.consultant.ru/link/?req=doc&amp;base=QSBO&amp;n=19768&amp;dst=100010" TargetMode="External"/><Relationship Id="rId522" Type="http://schemas.openxmlformats.org/officeDocument/2006/relationships/hyperlink" Target="consultantplus://offline/ref=7A677E55B64E50405429CD708801605A74E474C08EDA52C6B90B444C7B3A957B47C499AE4FAFF60306D84E31FC23228E730D988E991C0A01H4ZBK" TargetMode="External"/><Relationship Id="rId96" Type="http://schemas.openxmlformats.org/officeDocument/2006/relationships/hyperlink" Target="consultantplus://offline/ref=4EE0589D9A6C477C5DB6C0F4DDC1C73F11823B5201CC55C6D8D2B5D58B15B1954EB83B713218F3478E79995521C5A18505A2E6C6XFA8O" TargetMode="External"/><Relationship Id="rId161" Type="http://schemas.openxmlformats.org/officeDocument/2006/relationships/hyperlink" Target="consultantplus://offline/ref=1981DF1681A7148EBD394BFB316AB1104B43F2805EBDB94C258911932EB3AE79149CEF8B2ABB812EE32482CC8D686DD84A4AC70FD5EC851Bn5DCI" TargetMode="External"/><Relationship Id="rId399" Type="http://schemas.openxmlformats.org/officeDocument/2006/relationships/hyperlink" Target="consultantplus://offline/ref=69627AFA972DD40CA9D70FCD8FCBCC5C1821418B68C356DFE10C1704971611A9A5173F3E79136B5C4FDFDA190A4903AA26229FA71E49BF3FkEN1J" TargetMode="External"/><Relationship Id="rId259" Type="http://schemas.openxmlformats.org/officeDocument/2006/relationships/hyperlink" Target="consultantplus://offline/ref=6CAE623422F1290DC077E534B55267E9C3AB7848E0DBA2388CC9F7A236D76F2C6C0D8763F574FF0E9BCB048BC1C454336C9ED0FED42106DFn1C6M" TargetMode="External"/><Relationship Id="rId466" Type="http://schemas.openxmlformats.org/officeDocument/2006/relationships/hyperlink" Target="consultantplus://offline/ref=7A677E55B64E50405429CD708801605A74E474C08EDA52C6B90B444C7B3A957B47C499AE4FAFFC0401D84E31FC23228E730D988E991C0A01H4ZBK" TargetMode="External"/><Relationship Id="rId673" Type="http://schemas.openxmlformats.org/officeDocument/2006/relationships/hyperlink" Target="consultantplus://offline/ref=A84A625213712FBE6A6B2CE34AE6FE6E28E92C4EF28FCF7CB4840476354921B4B9B207B0A2D91CE9E05FC1243293B79A4D3DA3B62D7856F3cEuBN" TargetMode="External"/><Relationship Id="rId23" Type="http://schemas.openxmlformats.org/officeDocument/2006/relationships/hyperlink" Target="consultantplus://offline/ref=01C49B16EBA8B72A11825801D2DBB32303351E76A8148FEB146139169Fh9J3K" TargetMode="External"/><Relationship Id="rId119" Type="http://schemas.openxmlformats.org/officeDocument/2006/relationships/hyperlink" Target="https://login.consultant.ru/link/?req=doc&amp;base=LAW&amp;n=449159&amp;dst=103090" TargetMode="External"/><Relationship Id="rId326" Type="http://schemas.openxmlformats.org/officeDocument/2006/relationships/hyperlink" Target="consultantplus://offline/ref=87BC9AF5ED386165BDDDC2859A6F7188D46060D43740333420EC78E69508FCFA80100BD9526F0C531C5105AABF9D39E4D52CE97406B99CDCL2QBI" TargetMode="External"/><Relationship Id="rId533" Type="http://schemas.openxmlformats.org/officeDocument/2006/relationships/hyperlink" Target="https://login.consultant.ru/link/?req=doc&amp;base=RZB&amp;n=364484&amp;date=18.06.2021&amp;dst=81&amp;fld=134" TargetMode="External"/><Relationship Id="rId740" Type="http://schemas.openxmlformats.org/officeDocument/2006/relationships/theme" Target="theme/theme1.xml"/><Relationship Id="rId172" Type="http://schemas.openxmlformats.org/officeDocument/2006/relationships/hyperlink" Target="consultantplus://offline/ref=9D0FF7020FCA0A35F979B7B7CCFDC8C69619B597EA644010CB62D6314BE7A050DC7F459DAE804ACEE6DE82DD429FE655B270071CF348C3C1U0vFF" TargetMode="External"/><Relationship Id="rId477" Type="http://schemas.openxmlformats.org/officeDocument/2006/relationships/hyperlink" Target="consultantplus://offline/ref=7A677E55B64E50405429CD708801605A74E474C18CD952C6B90B444C7B3A957B47C499A74CABF55051974F6DB977318F770D9A8B85H1ZCK" TargetMode="External"/><Relationship Id="rId600" Type="http://schemas.openxmlformats.org/officeDocument/2006/relationships/hyperlink" Target="consultantplus://offline/ref=ECBE331242F6A1C161753A7434E62410959158097288CFDB6AB042A4BDD16758EEA38D724D7D9845AED83A03DD13DA1D125910B534AC5847oDO3N" TargetMode="External"/><Relationship Id="rId684" Type="http://schemas.openxmlformats.org/officeDocument/2006/relationships/hyperlink" Target="https://login.consultant.ru/link/?rnd=CA34341EDB9FD31106AC9064E523D3C7&amp;req=doc&amp;base=RZB&amp;n=362627&amp;REFFIELD=134&amp;REFDST=101111&amp;REFDOC=100745&amp;REFBASE=DOF&amp;stat=refcode%3D10881%3Bindex%3D2102&amp;date=28.06.2021" TargetMode="External"/><Relationship Id="rId337" Type="http://schemas.openxmlformats.org/officeDocument/2006/relationships/hyperlink" Target="consultantplus://offline/ref=7A677E55B64E50405429D0629D7535097AE174C58AD752C6B90B444C7B3A957B47C499AE4FAEFE0601D84E31FC23228E730D988E991C0A01H4ZBK" TargetMode="External"/><Relationship Id="rId34" Type="http://schemas.openxmlformats.org/officeDocument/2006/relationships/hyperlink" Target="consultantplus://offline/ref=BF4D36CA409CF5095AA6DDFAB47AF76198E6E5E1E077561E160FEA886A275FEBE252C13CDF3FCAcDM" TargetMode="External"/><Relationship Id="rId544" Type="http://schemas.openxmlformats.org/officeDocument/2006/relationships/hyperlink" Target="consultantplus://offline/ref=93CA43C00FAEA905529C80B56D432F236A0C6361023AE48B72350820A15B34F37EB73C1E8531A8EF04D0F3A35BCB8D843B680C69d1m2M" TargetMode="External"/><Relationship Id="rId183" Type="http://schemas.openxmlformats.org/officeDocument/2006/relationships/hyperlink" Target="https://login.consultant.ru/link/?rnd=088B905CAA911540243360905A1936AD&amp;req=doc&amp;base=QSBO&amp;n=16786&amp;dst=100009&amp;fld=134&amp;REFFIELD=134&amp;REFDST=100865&amp;REFDOC=39704&amp;REFBASE=PKBO&amp;stat=refcode%3D10881%3Bdstident%3D100009%3Bindex%3D1305&amp;date=17.08.2021" TargetMode="External"/><Relationship Id="rId390" Type="http://schemas.openxmlformats.org/officeDocument/2006/relationships/hyperlink" Target="consultantplus://offline/ref=177DDCE57DC4AB175F538C1640B8D0C9BE442310B62A82A543113709953BB65FB2087C32FCA4FC3CB6CD1DA9D0028FF18136C93D77E2256F20k4J" TargetMode="External"/><Relationship Id="rId404" Type="http://schemas.openxmlformats.org/officeDocument/2006/relationships/hyperlink" Target="consultantplus://offline/ref=27E19D6665768F3E0609A32993B9915C36D5C04EE9D898B57CEE67FD9DEF4831D8792242E9E8DAFBAF71FA79B6A82D6C6011673886D379A432h3I" TargetMode="External"/><Relationship Id="rId611" Type="http://schemas.openxmlformats.org/officeDocument/2006/relationships/hyperlink" Target="consultantplus://offline/ref=E6D614BD18D36C3B24897AE84F92F382EE286752FA18EDCB8C1B26F488D7471140315F4B51CCF60A5B72083D1A45F73881CEDE1F4C342827H9lFK" TargetMode="External"/><Relationship Id="rId250" Type="http://schemas.openxmlformats.org/officeDocument/2006/relationships/hyperlink" Target="consultantplus://offline/ref=A9875B7B06884146A702EB44FF41FE3407C15F1B875B2E0CCA101FD31BCB10D2CF013E08AEE82825DEE60A57654784D10B86B031E8E23700mEC3M" TargetMode="External"/><Relationship Id="rId488" Type="http://schemas.openxmlformats.org/officeDocument/2006/relationships/hyperlink" Target="consultantplus://offline/ref=7A677E55B64E50405429CD708801605A74E571C784DA52C6B90B444C7B3A957B47C499A74FA5AA5544861761B9682F8A6C119889H8Z5K" TargetMode="External"/><Relationship Id="rId695" Type="http://schemas.openxmlformats.org/officeDocument/2006/relationships/hyperlink" Target="https://login.consultant.ru/link/?rnd=B902C80D9705F5B63918BCBF581E08FC&amp;req=doc&amp;base=RZB&amp;n=373394&amp;dst=102424&amp;fld=134&amp;REFFIELD=134&amp;REFDST=100046&amp;REFDOC=71&amp;REFBASE=PBUN&amp;stat=refcode%3D10881%3Bdstident%3D102424%3Bindex%3D63&amp;date=02.07.2021" TargetMode="External"/><Relationship Id="rId709" Type="http://schemas.openxmlformats.org/officeDocument/2006/relationships/hyperlink" Target="consultantplus://offline/ref=1BE0C2B65BE492D1D223328A6625EDBAD4C2084A5B05DBE8F30A97E3ABFCF4BA4D9EAB0E871FC91998A834064B72AF7C19C9537A9C07R9L7K" TargetMode="External"/><Relationship Id="rId45" Type="http://schemas.openxmlformats.org/officeDocument/2006/relationships/hyperlink" Target="consultantplus://offline/ref=4FB65E2373BF89A3E47A27FB15486091D2ECF43D28A7F1A2A00D88520A23E20809C3FFBC072E1C4A6FC59D99E896E3F5D1B9A08B65C5C0v0p3H" TargetMode="External"/><Relationship Id="rId110" Type="http://schemas.openxmlformats.org/officeDocument/2006/relationships/hyperlink" Target="https://login.consultant.ru/link/?req=doc&amp;base=LAW&amp;n=448974&amp;dst=102420" TargetMode="External"/><Relationship Id="rId348" Type="http://schemas.openxmlformats.org/officeDocument/2006/relationships/hyperlink" Target="consultantplus://offline/ref=7A677E55B64E50405429D17A9D7535097AE076CA85DD52C6B90B444C7B3A957B47C499AE4FAEFF0609D84E31FC23228E730D988E991C0A01H4ZBK" TargetMode="External"/><Relationship Id="rId555" Type="http://schemas.openxmlformats.org/officeDocument/2006/relationships/hyperlink" Target="consultantplus://offline/ref=F4540F1CB468C49C720F744699826C12E71729E879E4D76062767BA240EC81009EA279508F7487D60FC3F5D1B62F504544658EBBD2EBZ3JBP" TargetMode="External"/><Relationship Id="rId194" Type="http://schemas.openxmlformats.org/officeDocument/2006/relationships/hyperlink" Target="https://login.consultant.ru/link/?rnd=088B905CAA911540243360905A1936AD&amp;req=doc&amp;base=RZB&amp;n=382295&amp;dst=100448&amp;fld=134&amp;REFFIELD=134&amp;REFDST=100870&amp;REFDOC=39704&amp;REFBASE=PKBO&amp;stat=refcode%3D10881%3Bdstident%3D100448%3Bindex%3D1310&amp;date=17.08.2021" TargetMode="External"/><Relationship Id="rId208" Type="http://schemas.openxmlformats.org/officeDocument/2006/relationships/hyperlink" Target="consultantplus://offline/ref=E9C3F2B8717A17DF7A0575692F7FD3568BBD2B111053B409B68AF9A9DC580AA330552D06F4B858AC6B3E1069B207D651F3303DEC3C56093C14r3J" TargetMode="External"/><Relationship Id="rId415" Type="http://schemas.openxmlformats.org/officeDocument/2006/relationships/hyperlink" Target="consultantplus://offline/ref=8F125B42992C0BF766789CDB24FCA11556E73BD44E585E4B840DD2B61157A92DE07C4AB9846641F12C7C3106C4A9AB2A086716592D87E575O" TargetMode="External"/><Relationship Id="rId622" Type="http://schemas.openxmlformats.org/officeDocument/2006/relationships/hyperlink" Target="consultantplus://offline/ref=169C19AA04D1B653820D80E8068C0820CC6737C115A525CC46F819C0514409E2B69C1CB4C6CAD38D83BDE0C46B848A9895D10A1129B1094B78W5L" TargetMode="External"/><Relationship Id="rId261" Type="http://schemas.openxmlformats.org/officeDocument/2006/relationships/hyperlink" Target="consultantplus://offline/ref=6CAE623422F1290DC077E534B55267E9C3AA7B4CE2DBA2388CC9F7A236D76F2C6C0D8763F573FD0E9DCB048BC1C454336C9ED0FED42106DFn1C6M" TargetMode="External"/><Relationship Id="rId499" Type="http://schemas.openxmlformats.org/officeDocument/2006/relationships/hyperlink" Target="consultantplus://offline/ref=7A677E55B64E50405429CD708801605A74E474C18CD952C6B90B444C7B3A957B47C499AB48A7F55051974F6DB977318F770D9A8B85H1ZCK" TargetMode="External"/><Relationship Id="rId56" Type="http://schemas.openxmlformats.org/officeDocument/2006/relationships/hyperlink" Target="consultantplus://offline/ref=2CA21132755C380D2C53909A46868D5AA9AAFE94EA63F4CDD7ADD035CA76572219050BAEAB72C16E7D1637EAA585281F64DA335E9FA7u0B3I" TargetMode="External"/><Relationship Id="rId359" Type="http://schemas.openxmlformats.org/officeDocument/2006/relationships/hyperlink" Target="consultantplus://offline/ref=EE2A325F57B7A8464CD6BD8E70291F9A6695EA47217532CFDEC66C988214870B84DF015849F3333926BF6A806774CE6AECB8B36A56955Fk4M" TargetMode="External"/><Relationship Id="rId566" Type="http://schemas.openxmlformats.org/officeDocument/2006/relationships/hyperlink" Target="consultantplus://offline/ref=D11218DB4527BA937F56E118A545ECE9F0751236AFBA127C0CFB1EE9E857D80DEE9E217BC3DA3E463F69F8E651CC6EFA79ADFBE039844EF3D6B9H" TargetMode="External"/><Relationship Id="rId121" Type="http://schemas.openxmlformats.org/officeDocument/2006/relationships/image" Target="media/image2.png"/><Relationship Id="rId219" Type="http://schemas.openxmlformats.org/officeDocument/2006/relationships/hyperlink" Target="https://login.consultant.ru/link/?req=doc&amp;base=LAW&amp;n=479120&amp;dst=100297&amp;field=134&amp;date=25.12.2024" TargetMode="External"/><Relationship Id="rId426" Type="http://schemas.openxmlformats.org/officeDocument/2006/relationships/hyperlink" Target="https://login.consultant.ru/link/?req=doc&amp;base=PKBO&amp;n=33993&amp;dst=100004&amp;field=134&amp;date=20.05.2022" TargetMode="External"/><Relationship Id="rId633" Type="http://schemas.openxmlformats.org/officeDocument/2006/relationships/hyperlink" Target="consultantplus://offline/ref=7E8C9989BF4E0FE4340FA193BB29FCA7CEB5B46A15EA7303566B2539DB8EDDEF6AF2ABCD450E5DF0AD127DCDA89D9D88ADBD338182F43E2DCEe6F" TargetMode="External"/><Relationship Id="rId67" Type="http://schemas.openxmlformats.org/officeDocument/2006/relationships/hyperlink" Target="consultantplus://offline/ref=0C3FFB7679D6D3975DA2FDE9E20D594678E63B61050EA19AB9B2FE05C9CE9F3CE200277731DAF7806814C1F492FCE3FC838E5D1552FB373FNBa1H" TargetMode="External"/><Relationship Id="rId272" Type="http://schemas.openxmlformats.org/officeDocument/2006/relationships/hyperlink" Target="consultantplus://offline/ref=CE2264494CE0014C710BFBE959757097E7416DC6F319B32DEEBC5126FDA9B5EB53A78BB667FB04D0788393E2ED8EF05AFA4202E8EB73UEm5K" TargetMode="External"/><Relationship Id="rId577" Type="http://schemas.openxmlformats.org/officeDocument/2006/relationships/hyperlink" Target="consultantplus://offline/ref=A7772FE0DB36DCEF5F2F25C3BF913F802FAF046D450655CA490D83277446F13C40C689B955F5243A1CC346983B44F52DF8C44473FEW9z3J" TargetMode="External"/><Relationship Id="rId700" Type="http://schemas.openxmlformats.org/officeDocument/2006/relationships/hyperlink" Target="https://login.consultant.ru/link/?rnd=B902C80D9705F5B63918BCBF581E08FC&amp;req=doc&amp;base=RZB&amp;n=182538&amp;REFFIELD=134&amp;REFDST=100043&amp;REFDOC=48520&amp;REFBASE=PKBO&amp;stat=refcode%3D10881%3Bindex%3D65&amp;date=02.07.2021" TargetMode="External"/><Relationship Id="rId132" Type="http://schemas.openxmlformats.org/officeDocument/2006/relationships/hyperlink" Target="https://login.consultant.ru/link/?req=doc&amp;base=LAW&amp;n=347882&amp;dst=100065" TargetMode="External"/><Relationship Id="rId437" Type="http://schemas.openxmlformats.org/officeDocument/2006/relationships/hyperlink" Target="consultantplus://offline/ref=7A677E55B64E50405429CD708801605A74E474C18CD952C6B90B444C7B3A957B47C499AE4FADFF0707D84E31FC23228E730D988E991C0A01H4ZBK" TargetMode="External"/><Relationship Id="rId644" Type="http://schemas.openxmlformats.org/officeDocument/2006/relationships/hyperlink" Target="consultantplus://offline/ref=52271D549EA2D2305B8C4532C6B88D54692954DCFE65452442287535C3202F2D9F30BA37B5E72C407D8AA62291C470BED701157FDD8530S4f9F" TargetMode="External"/><Relationship Id="rId283" Type="http://schemas.openxmlformats.org/officeDocument/2006/relationships/hyperlink" Target="consultantplus://offline/ref=0DA4427C462E57B511312A3F50C862E56F8591072D0C607942FB1927BC72549D22ACD74BFA134E99F53D1E1456681E92ADE17525E3F77E87n133H" TargetMode="External"/><Relationship Id="rId490" Type="http://schemas.openxmlformats.org/officeDocument/2006/relationships/hyperlink" Target="consultantplus://offline/ref=7A677E55B64E50405429CD708801605A74E474C18CD952C6B90B444C7B3A957B47C499AE4FACF60704D84E31FC23228E730D988E991C0A01H4ZBK" TargetMode="External"/><Relationship Id="rId504" Type="http://schemas.openxmlformats.org/officeDocument/2006/relationships/hyperlink" Target="consultantplus://offline/ref=7A677E55B64E50405429CD708801605A74E474C08EDA52C6B90B444C7B3A957B47C499AE4FACFC0705D84E31FC23228E730D988E991C0A01H4ZBK" TargetMode="External"/><Relationship Id="rId711" Type="http://schemas.openxmlformats.org/officeDocument/2006/relationships/hyperlink" Target="consultantplus://offline/ref=4AB7B1E89E45EF15B377AD8638B1FBC21EFF144658193510FC22C45A5C68D9909591FF12C41781AB74B96D79516A0FA52A18136148A5xDiEI" TargetMode="External"/><Relationship Id="rId78" Type="http://schemas.openxmlformats.org/officeDocument/2006/relationships/hyperlink" Target="https://login.consultant.ru/link/?req=doc&amp;base=LAW&amp;n=424146&amp;dst=1244" TargetMode="External"/><Relationship Id="rId143" Type="http://schemas.openxmlformats.org/officeDocument/2006/relationships/hyperlink" Target="http://ivo.garant.ru/document/redirect/12180849/2059" TargetMode="External"/><Relationship Id="rId350" Type="http://schemas.openxmlformats.org/officeDocument/2006/relationships/hyperlink" Target="consultantplus://offline/ref=7A677E55B64E50405429CD708801605A74E577C18ADC52C6B90B444C7B3A957B47C499AE4FAEFF0608D84E31FC23228E730D988E991C0A01H4ZBK" TargetMode="External"/><Relationship Id="rId588" Type="http://schemas.openxmlformats.org/officeDocument/2006/relationships/hyperlink" Target="consultantplus://offline/ref=760152B2540AEBE7324842C26D6C63E4C2B5942E6F1BBEA3CA3965CBEEE98DCEB83BECBC44CBD1EF79971AC058BDD9D3D4CE1CABA6E47B80SCq9P" TargetMode="External"/><Relationship Id="rId9" Type="http://schemas.openxmlformats.org/officeDocument/2006/relationships/hyperlink" Target="consultantplus://offline/ref=6643E18962648BFD07BD5D92EC22CD60BFC62E164D11218FC87762EE3F9AF1EED8532C3BEF47020F1B1089FB404A4BA7C5CCDFBA28CF50ABl8BEH" TargetMode="External"/><Relationship Id="rId210" Type="http://schemas.openxmlformats.org/officeDocument/2006/relationships/hyperlink" Target="consultantplus://offline/ref=88035E3567CF231B41A0FAB7436639C3600810FB7F7AC2E4C06CBE283C0199A2D5B26926827A25D482D091C749D007D75FD0C7CBl923J" TargetMode="External"/><Relationship Id="rId448" Type="http://schemas.openxmlformats.org/officeDocument/2006/relationships/hyperlink" Target="consultantplus://offline/ref=7A677E55B64E50405429CD708801605A74E474C18CD952C6B90B444C7B3A957B47C499A64DACF55051974F6DB977318F770D9A8B85H1ZCK" TargetMode="External"/><Relationship Id="rId655" Type="http://schemas.openxmlformats.org/officeDocument/2006/relationships/hyperlink" Target="consultantplus://offline/ref=89507FE6D506EC55C9A5ACC26571283316FCBABC4DD9095C47AE57010CF5AE5B46588C37CA21A0D66D747009C3950EFFD3664E7A85C47F6ELAbAF" TargetMode="External"/><Relationship Id="rId294" Type="http://schemas.openxmlformats.org/officeDocument/2006/relationships/hyperlink" Target="consultantplus://offline/ref=3E25BECC9DB8898098D34DFB5A9EBAB8CC4F749DF499B15FF086C86DC6E32944C2BE7A1CD02B4EF96874266DA61AC51FDA31F17B049234c3JBM" TargetMode="External"/><Relationship Id="rId308" Type="http://schemas.openxmlformats.org/officeDocument/2006/relationships/hyperlink" Target="https://login.consultant.ru/link/?req=doc&amp;base=LAW&amp;n=371996&amp;dst=100029" TargetMode="External"/><Relationship Id="rId515" Type="http://schemas.openxmlformats.org/officeDocument/2006/relationships/hyperlink" Target="consultantplus://offline/ref=7A677E55B64E50405429CD708801605A74E474C08EDA52C6B90B444C7B3A957B47C499AE4FADFB0C00D84E31FC23228E730D988E991C0A01H4ZBK" TargetMode="External"/><Relationship Id="rId722" Type="http://schemas.openxmlformats.org/officeDocument/2006/relationships/hyperlink" Target="consultantplus://offline/ref=9E43045B2AA83DA8625B0C5646600922C0FA6899255C08ED15713B823852B900FBE9AEC60BE6B2E314132183B1A66C0230995C007C9F65m0I" TargetMode="External"/><Relationship Id="rId89" Type="http://schemas.openxmlformats.org/officeDocument/2006/relationships/hyperlink" Target="consultantplus://offline/ref=69627AFA972DD40CA9D70FCD8FCBCC5C182645876CC356DFE10C1704971611A9A5173F3E79136A5D4DDFDA190A4903AA26229FA71E49BF3FkEN1J" TargetMode="External"/><Relationship Id="rId154" Type="http://schemas.openxmlformats.org/officeDocument/2006/relationships/hyperlink" Target="consultantplus://offline/ref=3CAFAFDAD7D01E9AF01E4B62CFBD889F764C1B41B75EEC8E178AFD2885E9DAEF687533A9ED731F519C95C6A344jESDG" TargetMode="External"/><Relationship Id="rId361" Type="http://schemas.openxmlformats.org/officeDocument/2006/relationships/hyperlink" Target="https://login.consultant.ru/link/?rnd=EC1D6CE3B5E22242E8007322B551CA12&amp;req=doc&amp;base=RZB&amp;n=344727&amp;dst=100010&amp;fld=134&amp;REFFIELD=134&amp;REFDST=100119&amp;REFDOC=31877&amp;REFBASE=PKBO&amp;stat=refcode%3D10881%3Bdstident%3D100010%3Bindex%3D87&amp;date=08.07.2021" TargetMode="External"/><Relationship Id="rId599" Type="http://schemas.openxmlformats.org/officeDocument/2006/relationships/hyperlink" Target="consultantplus://offline/ref=417CA2F88B9860D3CC07C4A1A60CD75D0CF713C7D8FCD220BFEBE507D0163B1004F4CDE1D30041CAA6026DF325E3D702632B12DA2BE2xDu8H" TargetMode="External"/><Relationship Id="rId459" Type="http://schemas.openxmlformats.org/officeDocument/2006/relationships/hyperlink" Target="consultantplus://offline/ref=7A677E55B64E50405429CD708801605A74E474C08EDA52C6B90B444C7B3A957B47C499AE4FAFF60609D84E31FC23228E730D988E991C0A01H4ZBK" TargetMode="External"/><Relationship Id="rId666" Type="http://schemas.openxmlformats.org/officeDocument/2006/relationships/hyperlink" Target="consultantplus://offline/ref=5794E7E849708EA7A0501D34A033C55275AF7B89CD07DDEB8123F6084736CA07ADFE16B356C0DFC417BB204DEABD25B57F996FE5E666A210H" TargetMode="External"/><Relationship Id="rId16" Type="http://schemas.openxmlformats.org/officeDocument/2006/relationships/hyperlink" Target="consultantplus://offline/ref=9D8161AA42813FF2C5CEF20345109A18045E915A4D486592BF0D91A3DD55F1698951AD87C989255BD5FBE091C30D9A654393C4422B6702763792395C742FD69E8FDD4C4BBB23d1R3M" TargetMode="External"/><Relationship Id="rId221" Type="http://schemas.openxmlformats.org/officeDocument/2006/relationships/hyperlink" Target="https://login.consultant.ru/link/?req=doc&amp;base=LAW&amp;n=344165&amp;dst=100128&amp;field=134&amp;date=25.12.2024" TargetMode="External"/><Relationship Id="rId319" Type="http://schemas.openxmlformats.org/officeDocument/2006/relationships/hyperlink" Target="https://login.consultant.ru/link/?req=doc&amp;base=LAW&amp;n=371996&amp;dst=100024" TargetMode="External"/><Relationship Id="rId526" Type="http://schemas.openxmlformats.org/officeDocument/2006/relationships/hyperlink" Target="consultantplus://offline/ref=7A677E55B64E50405429CD708801605A74E474C08EDA52C6B90B444C7B3A957B47C499AE4FACFC0705D84E31FC23228E730D988E991C0A01H4ZBK" TargetMode="External"/><Relationship Id="rId733" Type="http://schemas.openxmlformats.org/officeDocument/2006/relationships/hyperlink" Target="consultantplus://offline/ref=01C49B16EBA8B72A1182460CC4B7EE280A39407EA81284B44B3E624BC89A16C347517C9409B480846C7BF3hFJDK" TargetMode="External"/><Relationship Id="rId165" Type="http://schemas.openxmlformats.org/officeDocument/2006/relationships/hyperlink" Target="https://login.consultant.ru/link/?req=doc&amp;base=RZB&amp;n=364484&amp;date=17.08.2021&amp;dst=11057&amp;fld=134" TargetMode="External"/><Relationship Id="rId372" Type="http://schemas.openxmlformats.org/officeDocument/2006/relationships/hyperlink" Target="https://login.consultant.ru/link/?rnd=EC1D6CE3B5E22242E8007322B551CA12&amp;req=doc&amp;base=RZB&amp;n=344727&amp;dst=100013&amp;fld=134&amp;REFFIELD=134&amp;REFDST=100131&amp;REFDOC=31878&amp;REFBASE=PKBO&amp;stat=refcode%3D10881%3Bdstident%3D100013%3Bindex%3D82&amp;date=08.07.2021" TargetMode="External"/><Relationship Id="rId677" Type="http://schemas.openxmlformats.org/officeDocument/2006/relationships/hyperlink" Target="consultantplus://offline/ref=01C49B16EBA8B72A11825801D2DBB32303351870AF1F8FEB146139169F931C94001E25D644hBJEK" TargetMode="External"/><Relationship Id="rId232" Type="http://schemas.openxmlformats.org/officeDocument/2006/relationships/hyperlink" Target="https://login.consultant.ru/link/?req=doc&amp;base=LAW&amp;n=450185&amp;dst=100907&amp;field=134&amp;date=25.12.2024" TargetMode="External"/><Relationship Id="rId27" Type="http://schemas.openxmlformats.org/officeDocument/2006/relationships/hyperlink" Target="https://login.consultant.ru/link/?req=doc&amp;base=LAW&amp;n=454305&amp;dst=102" TargetMode="External"/><Relationship Id="rId537" Type="http://schemas.openxmlformats.org/officeDocument/2006/relationships/hyperlink" Target="consultantplus://offline/ref=0CB1F562A84B266170EC6AC7818C24EE2BDBC4250323476F9EB3A04173C5C9827EE6B4054F1B71EA366CD515C32AC87BFDE661FC7467u8m4L" TargetMode="External"/><Relationship Id="rId80" Type="http://schemas.openxmlformats.org/officeDocument/2006/relationships/hyperlink" Target="consultantplus://offline/ref=5E8E2B50BABA1C6F1B9C9FF185DF4E73E66F8431FD31E7E97E82897E23BE359A646C0BE0C5A8A72A85A20167564722410B3C64A2C53FF11E3621G" TargetMode="External"/><Relationship Id="rId176" Type="http://schemas.openxmlformats.org/officeDocument/2006/relationships/hyperlink" Target="https://login.consultant.ru/link/?rnd=088B905CAA911540243360905A1936AD&amp;req=doc&amp;base=RZB&amp;n=371207&amp;dst=102467&amp;fld=134&amp;REFFIELD=134&amp;REFDST=101163&amp;REFDOC=39704&amp;REFBASE=PKBO&amp;stat=refcode%3D10881%3Bdstident%3D102467%3Bindex%3D648&amp;date=17.08.2021" TargetMode="External"/><Relationship Id="rId383" Type="http://schemas.openxmlformats.org/officeDocument/2006/relationships/hyperlink" Target="consultantplus://offline/ref=177DDCE57DC4AB175F538C1640B8D0C9BE442312B02982A543113709953BB65FB2087C32FCA4FD3EB3CD1DA9D0028FF18136C93D77E2256F20k4J" TargetMode="External"/><Relationship Id="rId590" Type="http://schemas.openxmlformats.org/officeDocument/2006/relationships/hyperlink" Target="https://login.consultant.ru/link/?req=doc&amp;base=LAW&amp;n=362627&amp;dst=102244" TargetMode="External"/><Relationship Id="rId604" Type="http://schemas.openxmlformats.org/officeDocument/2006/relationships/hyperlink" Target="consultantplus://offline/ref=3E9B7648C5098D793C0256215348BBB4637E91F481CDD1044EC31C8FBED50D93BD15860DC2DF48D3ED1BA5C6F56DD21E674C169CD0D12462C9jBK" TargetMode="External"/><Relationship Id="rId243" Type="http://schemas.openxmlformats.org/officeDocument/2006/relationships/hyperlink" Target="https://login.consultant.ru/link/?req=doc&amp;base=LAW&amp;n=449159&amp;dst=626&amp;field=134&amp;date=25.12.2024" TargetMode="External"/><Relationship Id="rId450" Type="http://schemas.openxmlformats.org/officeDocument/2006/relationships/hyperlink" Target="consultantplus://offline/ref=7A677E55B64E50405429CD708801605A74E571C784DA52C6B90B444C7B3A957B47C499AE4FACFD0108D84E31FC23228E730D988E991C0A01H4ZBK" TargetMode="External"/><Relationship Id="rId688" Type="http://schemas.openxmlformats.org/officeDocument/2006/relationships/hyperlink" Target="https://login.consultant.ru/link/?rnd=B902C80D9705F5B63918BCBF581E08FC&amp;req=doc&amp;base=RZB&amp;n=373394&amp;dst=11838&amp;fld=134&amp;REFFIELD=134&amp;REFDST=100056&amp;REFDOC=48520&amp;REFBASE=PKBO&amp;stat=refcode%3D10881%3Bdstident%3D11838%3Bindex%3D82&amp;date=02.07.2021" TargetMode="External"/><Relationship Id="rId38" Type="http://schemas.openxmlformats.org/officeDocument/2006/relationships/hyperlink" Target="consultantplus://offline/ref=AF7BF1ACA41719CE1929357765ACA0B3EA5D10329E1C93CB0C131E9E4F7E8834E4ACF88D6A8325747A3F8494021D3E7431313233507AE76BM" TargetMode="External"/><Relationship Id="rId103" Type="http://schemas.openxmlformats.org/officeDocument/2006/relationships/hyperlink" Target="https://login.consultant.ru/link/?req=doc&amp;base=QSBO&amp;n=18893" TargetMode="External"/><Relationship Id="rId310" Type="http://schemas.openxmlformats.org/officeDocument/2006/relationships/hyperlink" Target="https://login.consultant.ru/link/?req=doc&amp;base=LAW&amp;n=453316&amp;dst=218" TargetMode="External"/><Relationship Id="rId548" Type="http://schemas.openxmlformats.org/officeDocument/2006/relationships/hyperlink" Target="consultantplus://offline/ref=327A75B9A37FD01A1F6FD553A84B43C823B90EE82DFC23E56F2BC05EA259E0FE049E8CD666C477A5E22575B2AB8D0A5AB12FDEBAEC11B9F8ZDO5N" TargetMode="External"/><Relationship Id="rId91" Type="http://schemas.openxmlformats.org/officeDocument/2006/relationships/hyperlink" Target="consultantplus://offline/ref=83B69193054D061190A226FBE43D6EA1610C613248D7210604B74979B9763E249D7E37CDFE566C0749D05347660EDCB2791998931CF4E3B132cCJ" TargetMode="External"/><Relationship Id="rId187" Type="http://schemas.openxmlformats.org/officeDocument/2006/relationships/hyperlink" Target="https://login.consultant.ru/link/?rnd=088B905CAA911540243360905A1936AD&amp;req=doc&amp;base=RZB&amp;n=389333&amp;dst=3758&amp;fld=134&amp;REFFIELD=134&amp;REFDST=100867&amp;REFDOC=39704&amp;REFBASE=PKBO&amp;stat=refcode%3D10881%3Bdstident%3D3758%3Bindex%3D1307&amp;date=17.08.2021" TargetMode="External"/><Relationship Id="rId394" Type="http://schemas.openxmlformats.org/officeDocument/2006/relationships/hyperlink" Target="consultantplus://offline/ref=CC1E618E57F339AD68220AF3E6D0C360A851F3C8DC201D4283E9DB3D603B4A79039D4DC5BBAC4B758AEA53116AF19E06868DD0DFA5C2D0731AeFQ" TargetMode="External"/><Relationship Id="rId408" Type="http://schemas.openxmlformats.org/officeDocument/2006/relationships/hyperlink" Target="consultantplus://offline/ref=CAC9A533775E02B506774B0F22221A62A42ECB9F7EBE0E45D0430B724B6C7B9F0627C9EC04114A8C9D85CDE8ED6D52AC65AD907DD811E3C459pAJ" TargetMode="External"/><Relationship Id="rId615" Type="http://schemas.openxmlformats.org/officeDocument/2006/relationships/hyperlink" Target="consultantplus://offline/ref=E6D614BD18D36C3B248966E25AE6A6D1E02F6153F91EEDCB8C1B26F488D7471140315F4B51CCF60A5072083D1A45F73881CEDE1F4C342827H9lFK" TargetMode="External"/><Relationship Id="rId254" Type="http://schemas.openxmlformats.org/officeDocument/2006/relationships/hyperlink" Target="consultantplus://offline/ref=6CAE623422F1290DC077E534B55267E9C3AA7D4EE8D8A2388CC9F7A236D76F2C6C0D8763F574FA0C9DCB048BC1C454336C9ED0FED42106DFn1C6M" TargetMode="External"/><Relationship Id="rId699" Type="http://schemas.openxmlformats.org/officeDocument/2006/relationships/hyperlink" Target="https://login.consultant.ru/link/?rnd=B902C80D9705F5B63918BCBF581E08FC&amp;req=doc&amp;base=QSBO&amp;n=17872&amp;dst=100010&amp;fld=134&amp;REFFIELD=134&amp;REFDST=100043&amp;REFDOC=48520&amp;REFBASE=PKBO&amp;stat=refcode%3D10881%3Bdstident%3D100010%3Bindex%3D65&amp;date=02.07.2021" TargetMode="External"/><Relationship Id="rId49" Type="http://schemas.openxmlformats.org/officeDocument/2006/relationships/hyperlink" Target="consultantplus://offline/ref=4FB65E2373BF89A3E47A27FB15486091D3EDF23F21A8ACA8A85484500D2CBD1F0E8AF3BD07281D4A6FC59D99E896E3F5D1B9A08B65C5C0v0p3H" TargetMode="External"/><Relationship Id="rId114" Type="http://schemas.openxmlformats.org/officeDocument/2006/relationships/hyperlink" Target="https://login.consultant.ru/link/?req=doc&amp;base=LAW&amp;n=448974&amp;dst=102178" TargetMode="External"/><Relationship Id="rId461" Type="http://schemas.openxmlformats.org/officeDocument/2006/relationships/hyperlink" Target="consultantplus://offline/ref=7A677E55B64E50405429CD708801605A74E474C08EDA52C6B90B444C7B3A957B47C499AE4FAFF60C08D84E31FC23228E730D988E991C0A01H4ZBK" TargetMode="External"/><Relationship Id="rId559" Type="http://schemas.openxmlformats.org/officeDocument/2006/relationships/hyperlink" Target="consultantplus://offline/ref=F4540F1CB468C49C720F69548CF63941E91024E878E8D76062767BA240EC81009EA27953877280DF5A99E5D5FF7B555A4C7390B1CCEB3AD2Z8JDP" TargetMode="External"/><Relationship Id="rId198" Type="http://schemas.openxmlformats.org/officeDocument/2006/relationships/hyperlink" Target="https://login.consultant.ru/link/?rnd=088B905CAA911540243360905A1936AD&amp;req=doc&amp;base=QSOV&amp;n=185383&amp;dst=100010&amp;fld=134&amp;REFFIELD=134&amp;REFDST=100873&amp;REFDOC=39704&amp;REFBASE=PKBO&amp;stat=refcode%3D10881%3Bdstident%3D100010%3Bindex%3D1313&amp;date=17.08.2021" TargetMode="External"/><Relationship Id="rId321" Type="http://schemas.openxmlformats.org/officeDocument/2006/relationships/hyperlink" Target="consultantplus://offline/ref=D775C51AD49C0356D8DCF1A18CDD30478919C47D3D9BD8539EBF66F08838124A6C1EE01B07E661ACA859601E308D82C164B46C8023E87E6DB1w7K" TargetMode="External"/><Relationship Id="rId419" Type="http://schemas.openxmlformats.org/officeDocument/2006/relationships/hyperlink" Target="consultantplus://offline/ref=8F125B42992C0BF7667881C93188F44658E038D941555E4B840DD2B61157A92DE07C4ABA8C6342FA7F2621028DFDAE3500710853338754CEE378O" TargetMode="External"/><Relationship Id="rId626" Type="http://schemas.openxmlformats.org/officeDocument/2006/relationships/hyperlink" Target="consultantplus://offline/ref=7E8C9989BF4E0FE4340FA193BB29FCA7CEB5B46A15EA7303566B2539DB8EDDEF6AF2ABCD450E5DF0AD127DCDA89D9D88ADBD338182F43E2DCEe6F" TargetMode="External"/><Relationship Id="rId265" Type="http://schemas.openxmlformats.org/officeDocument/2006/relationships/hyperlink" Target="consultantplus://offline/ref=DEDC325938FB1BC8753B2C5CC35DF0D93C5698551A7F81BE102272FBE0E6BDCBD513A2CF3270841F4BA81CAA6E0F58DA28B2288469A646C9KDNCM" TargetMode="External"/><Relationship Id="rId472" Type="http://schemas.openxmlformats.org/officeDocument/2006/relationships/hyperlink" Target="consultantplus://offline/ref=7A677E55B64E50405429CD708801605A74E474C18CD952C6B90B444C7B3A957B47C499AB48A7F55051974F6DB977318F770D9A8B85H1ZCK" TargetMode="External"/><Relationship Id="rId125" Type="http://schemas.openxmlformats.org/officeDocument/2006/relationships/hyperlink" Target="https://login.consultant.ru/link/?req=doc&amp;base=LAW&amp;n=347882&amp;dst=100031" TargetMode="External"/><Relationship Id="rId332" Type="http://schemas.openxmlformats.org/officeDocument/2006/relationships/hyperlink" Target="https://login.consultant.ru/link/?req=doc&amp;base=LAW&amp;n=363015&amp;dst=100196&amp;field=134&amp;date=20.05.2022" TargetMode="External"/><Relationship Id="rId637" Type="http://schemas.openxmlformats.org/officeDocument/2006/relationships/hyperlink" Target="consultantplus://offline/ref=7E8C9989BF4E0FE4340FA193BB29FCA7CEB5B46A15EA7303566B2539DB8EDDEF6AF2ABCD450E5DF0AD127DCDA89D9D88ADBD338182F43E2DCEe6F" TargetMode="External"/><Relationship Id="rId276" Type="http://schemas.openxmlformats.org/officeDocument/2006/relationships/hyperlink" Target="http://ivo.garant.ru/document/redirect/72069292/0" TargetMode="External"/><Relationship Id="rId483" Type="http://schemas.openxmlformats.org/officeDocument/2006/relationships/hyperlink" Target="consultantplus://offline/ref=7A677E55B64E50405429CD708801605A74E474C18CD952C6B90B444C7B3A957B47C499AE4FACF70701D84E31FC23228E730D988E991C0A01H4ZBK" TargetMode="External"/><Relationship Id="rId690" Type="http://schemas.openxmlformats.org/officeDocument/2006/relationships/hyperlink" Target="https://login.consultant.ru/link/?rnd=B902C80D9705F5B63918BCBF581E08FC&amp;req=doc&amp;base=QSBO&amp;n=8204&amp;dst=100017&amp;fld=134&amp;REFFIELD=134&amp;REFDST=100056&amp;REFDOC=48520&amp;REFBASE=PKBO&amp;stat=refcode%3D10881%3Bdstident%3D100017%3Bindex%3D82&amp;date=02.07.2021" TargetMode="External"/><Relationship Id="rId704" Type="http://schemas.openxmlformats.org/officeDocument/2006/relationships/hyperlink" Target="https://login.consultant.ru/link/?req=doc&amp;base=RZB&amp;n=386948&amp;date=25.06.2021&amp;dst=4309&amp;fld=134" TargetMode="External"/><Relationship Id="rId40" Type="http://schemas.openxmlformats.org/officeDocument/2006/relationships/hyperlink" Target="consultantplus://offline/ref=EF0873E31E2A8AF04DC50D7CEFDC0600744005D4974F05FD4CC847D49A534FA8D11C58F420EC452AB1D0463FEDj5l1I" TargetMode="External"/><Relationship Id="rId136" Type="http://schemas.openxmlformats.org/officeDocument/2006/relationships/hyperlink" Target="https://login.consultant.ru/link/?req=doc&amp;base=LAW&amp;n=448974&amp;dst=102313" TargetMode="External"/><Relationship Id="rId343" Type="http://schemas.openxmlformats.org/officeDocument/2006/relationships/hyperlink" Target="consultantplus://offline/ref=53F8BC1BF5CDC6A721282CB508DB2E47BA1839DC2D057388F2310F25715F37A326666828CA75628FF090F2E7999B3FFBB0CB753154C9A687REKCN" TargetMode="External"/><Relationship Id="rId550" Type="http://schemas.openxmlformats.org/officeDocument/2006/relationships/hyperlink" Target="consultantplus://offline/ref=327A75B9A37FD01A1F6FD553A84B43C823B90EE82DFC23E56F2BC05EA259E0FE049E8CD666C477A9E12575B2AB8D0A5AB12FDEBAEC11B9F8ZDO5N" TargetMode="External"/><Relationship Id="rId203" Type="http://schemas.openxmlformats.org/officeDocument/2006/relationships/hyperlink" Target="consultantplus://offline/ref=E9C3F2B8717A17DF7A0575692F7FD3568BBD2B111053B409B68AF9A9DC580AA330552D06F4B85AAA603E1069B207D651F3303DEC3C56093C14r3J" TargetMode="External"/><Relationship Id="rId648" Type="http://schemas.openxmlformats.org/officeDocument/2006/relationships/hyperlink" Target="consultantplus://offline/ref=0D49D09F23B008F9B6870ECA4DB50B4C7D15F195495F5F1A71A3F427811B8D327FD9DBF33E71D434F3AE32565686C49C3F09565D3D5EF5X6Z5F" TargetMode="External"/><Relationship Id="rId287" Type="http://schemas.openxmlformats.org/officeDocument/2006/relationships/hyperlink" Target="consultantplus://offline/ref=3E25BECC9DB8898098D34DFB5A9EBAB8CC4F749DF499B15FF086C86DC6E32944C2BE7A1CD02B4EF26874266DA61AC51FDA31F17B049234c3JBM" TargetMode="External"/><Relationship Id="rId410" Type="http://schemas.openxmlformats.org/officeDocument/2006/relationships/hyperlink" Target="consultantplus://offline/ref=697DE8A3430C0BCBCAD69872580B1B7569941B6B3CC65CD82AD13AB7DC362D43E4BC14749D082172706012FD0CA53B307638EBD499393E95oBWFL" TargetMode="External"/><Relationship Id="rId494" Type="http://schemas.openxmlformats.org/officeDocument/2006/relationships/hyperlink" Target="consultantplus://offline/ref=7A677E55B64E50405429CD708801605A74E474C18CD952C6B90B444C7B3A957B47C499A74CABF55051974F6DB977318F770D9A8B85H1ZCK" TargetMode="External"/><Relationship Id="rId508" Type="http://schemas.openxmlformats.org/officeDocument/2006/relationships/hyperlink" Target="consultantplus://offline/ref=7A677E55B64E50405429CD708801605A74E474C08EDA52C6B90B444C7B3A957B47C499AE4FAFF60D01D84E31FC23228E730D988E991C0A01H4ZBK" TargetMode="External"/><Relationship Id="rId715" Type="http://schemas.openxmlformats.org/officeDocument/2006/relationships/hyperlink" Target="consultantplus://offline/ref=4AB7B1E89E45EF15B377AD8638B1FBC21EFF144658193510FC22C45A5C68D9909591FF11C21181AB74B96D79516A0FA52A18136148A5xDiEI" TargetMode="External"/><Relationship Id="rId147" Type="http://schemas.openxmlformats.org/officeDocument/2006/relationships/hyperlink" Target="consultantplus://offline/ref=F3735A494331753E0EFD51813A1FC65D1FBF65D55B1C24DF0A1D5E2CB7B6811752F043917D0F3EF1812BB15CACD42D7D8235C5E170F86DBAw6hAN" TargetMode="External"/><Relationship Id="rId354" Type="http://schemas.openxmlformats.org/officeDocument/2006/relationships/hyperlink" Target="consultantplus://offline/ref=EE2A325F57B7A8464CD6BD8E70291F9A6697EA422F7432CFDEC66C988214870B84DF015B41F0303675E57A842E21C674E9A3AD6D4895F5165DkEM" TargetMode="External"/><Relationship Id="rId51" Type="http://schemas.openxmlformats.org/officeDocument/2006/relationships/hyperlink" Target="consultantplus://offline/ref=4FB65E2373BF89A3E47A27FB15486091D3EDF23F21A8ACA8A85484500D2CBD1F0E8AF3BD07281D4A6FC59D99E896E3F5D1B9A08B65C5C0v0p3H" TargetMode="External"/><Relationship Id="rId561" Type="http://schemas.openxmlformats.org/officeDocument/2006/relationships/hyperlink" Target="consultantplus://offline/ref=4C6706558B69DEC45EFFFB71F64D0A6FBD6EBB07D103A6BE9DA5E708416F5CA7EF25EA7D561371BA82352F037E64F4F2F60FBE604D9C6BF7qD36M" TargetMode="External"/><Relationship Id="rId659" Type="http://schemas.openxmlformats.org/officeDocument/2006/relationships/hyperlink" Target="consultantplus://offline/ref=C8F9DCE9337ACB3AF670F5CD6BE61A9AC6B6BD24DA8632D9A1AED896330FDB22B557A10BAB64CC5144B6E93027B72BF971F14D8EF6E568l9j8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B39823-CE7A-4D3D-ADE5-1135FF693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168</Pages>
  <Words>83254</Words>
  <Characters>474551</Characters>
  <Application>Microsoft Office Word</Application>
  <DocSecurity>0</DocSecurity>
  <Lines>3954</Lines>
  <Paragraphs>1113</Paragraphs>
  <ScaleCrop>false</ScaleCrop>
  <HeadingPairs>
    <vt:vector size="2" baseType="variant">
      <vt:variant>
        <vt:lpstr>Название</vt:lpstr>
      </vt:variant>
      <vt:variant>
        <vt:i4>1</vt:i4>
      </vt:variant>
    </vt:vector>
  </HeadingPairs>
  <TitlesOfParts>
    <vt:vector size="1" baseType="lpstr">
      <vt:lpstr> </vt:lpstr>
    </vt:vector>
  </TitlesOfParts>
  <Company>Администрация г. Перми</Company>
  <LinksUpToDate>false</LinksUpToDate>
  <CharactersWithSpaces>556692</CharactersWithSpaces>
  <SharedDoc>false</SharedDoc>
  <HLinks>
    <vt:vector size="4938" baseType="variant">
      <vt:variant>
        <vt:i4>7143520</vt:i4>
      </vt:variant>
      <vt:variant>
        <vt:i4>2466</vt:i4>
      </vt:variant>
      <vt:variant>
        <vt:i4>0</vt:i4>
      </vt:variant>
      <vt:variant>
        <vt:i4>5</vt:i4>
      </vt:variant>
      <vt:variant>
        <vt:lpwstr>consultantplus://offline/ref=1CA50F05114C4CB20A901A7A108E1A397967FDAC71180A96470754CA62C3652B33CCF7F7B0530FAD0DB617130AD6C49CE6199F85E1rEL</vt:lpwstr>
      </vt:variant>
      <vt:variant>
        <vt:lpwstr/>
      </vt:variant>
      <vt:variant>
        <vt:i4>6684773</vt:i4>
      </vt:variant>
      <vt:variant>
        <vt:i4>2463</vt:i4>
      </vt:variant>
      <vt:variant>
        <vt:i4>0</vt:i4>
      </vt:variant>
      <vt:variant>
        <vt:i4>5</vt:i4>
      </vt:variant>
      <vt:variant>
        <vt:lpwstr>consultantplus://offline/ref=1CA50F05114C4CB20A901A7A108E1A397965FBA9721F0A96470754CA62C3652B33CCF7F7B6585BF94DE84E424B9DC999FD059F8201FC7F0AECr2L</vt:lpwstr>
      </vt:variant>
      <vt:variant>
        <vt:lpwstr/>
      </vt:variant>
      <vt:variant>
        <vt:i4>4456528</vt:i4>
      </vt:variant>
      <vt:variant>
        <vt:i4>2460</vt:i4>
      </vt:variant>
      <vt:variant>
        <vt:i4>0</vt:i4>
      </vt:variant>
      <vt:variant>
        <vt:i4>5</vt:i4>
      </vt:variant>
      <vt:variant>
        <vt:lpwstr>consultantplus://offline/ref=01C49B16EBA8B72A1182460CC4B7EE280A39407EA81284B44B3E624BC89A16C347517C9409B480846C7BF3hFJDK</vt:lpwstr>
      </vt:variant>
      <vt:variant>
        <vt:lpwstr/>
      </vt:variant>
      <vt:variant>
        <vt:i4>6225926</vt:i4>
      </vt:variant>
      <vt:variant>
        <vt:i4>2457</vt:i4>
      </vt:variant>
      <vt:variant>
        <vt:i4>0</vt:i4>
      </vt:variant>
      <vt:variant>
        <vt:i4>5</vt:i4>
      </vt:variant>
      <vt:variant>
        <vt:lpwstr>consultantplus://offline/ref=1BE0C2B65BE492D1D223328A6625EDBAD4C408415902DBE8F30A97E3ABFCF4BA4D9EAB0F8917C1469DBD255E467BB86211DF4F789ER0L4K</vt:lpwstr>
      </vt:variant>
      <vt:variant>
        <vt:lpwstr/>
      </vt:variant>
      <vt:variant>
        <vt:i4>3866732</vt:i4>
      </vt:variant>
      <vt:variant>
        <vt:i4>2454</vt:i4>
      </vt:variant>
      <vt:variant>
        <vt:i4>0</vt:i4>
      </vt:variant>
      <vt:variant>
        <vt:i4>5</vt:i4>
      </vt:variant>
      <vt:variant>
        <vt:lpwstr>consultantplus://offline/ref=1BE0C2B65BE492D1D223328A6625EDBAD4C002495D04DBE8F30A97E3ABFCF4BA4D9EAB0C8E16C817C9F224020227AB6210DF4D7082079608R6LFK</vt:lpwstr>
      </vt:variant>
      <vt:variant>
        <vt:lpwstr/>
      </vt:variant>
      <vt:variant>
        <vt:i4>6225926</vt:i4>
      </vt:variant>
      <vt:variant>
        <vt:i4>2451</vt:i4>
      </vt:variant>
      <vt:variant>
        <vt:i4>0</vt:i4>
      </vt:variant>
      <vt:variant>
        <vt:i4>5</vt:i4>
      </vt:variant>
      <vt:variant>
        <vt:lpwstr>consultantplus://offline/ref=1BE0C2B65BE492D1D223328A6625EDBAD4C408415902DBE8F30A97E3ABFCF4BA4D9EAB0F8917C1469DBD255E467BB86211DF4F789ER0L4K</vt:lpwstr>
      </vt:variant>
      <vt:variant>
        <vt:lpwstr/>
      </vt:variant>
      <vt:variant>
        <vt:i4>3866732</vt:i4>
      </vt:variant>
      <vt:variant>
        <vt:i4>2448</vt:i4>
      </vt:variant>
      <vt:variant>
        <vt:i4>0</vt:i4>
      </vt:variant>
      <vt:variant>
        <vt:i4>5</vt:i4>
      </vt:variant>
      <vt:variant>
        <vt:lpwstr>consultantplus://offline/ref=1BE0C2B65BE492D1D223328A6625EDBAD4C002495D04DBE8F30A97E3ABFCF4BA4D9EAB0C8E16C817C9F224020227AB6210DF4D7082079608R6LFK</vt:lpwstr>
      </vt:variant>
      <vt:variant>
        <vt:lpwstr/>
      </vt:variant>
      <vt:variant>
        <vt:i4>3866677</vt:i4>
      </vt:variant>
      <vt:variant>
        <vt:i4>2445</vt:i4>
      </vt:variant>
      <vt:variant>
        <vt:i4>0</vt:i4>
      </vt:variant>
      <vt:variant>
        <vt:i4>5</vt:i4>
      </vt:variant>
      <vt:variant>
        <vt:lpwstr>consultantplus://offline/ref=1BE0C2B65BE492D1D223328A6625EDBAD4C408415902DBE8F30A97E3ABFCF4BA4D9EAB0C8E16CD17CAF224020227AB6210DF4D7082079608R6LFK</vt:lpwstr>
      </vt:variant>
      <vt:variant>
        <vt:lpwstr/>
      </vt:variant>
      <vt:variant>
        <vt:i4>3866720</vt:i4>
      </vt:variant>
      <vt:variant>
        <vt:i4>2442</vt:i4>
      </vt:variant>
      <vt:variant>
        <vt:i4>0</vt:i4>
      </vt:variant>
      <vt:variant>
        <vt:i4>5</vt:i4>
      </vt:variant>
      <vt:variant>
        <vt:lpwstr>consultantplus://offline/ref=1BE0C2B65BE492D1D223328A6625EDBAD4C408415902DBE8F30A97E3ABFCF4BA4D9EAB0C8E16CD16C5F224020227AB6210DF4D7082079608R6LFK</vt:lpwstr>
      </vt:variant>
      <vt:variant>
        <vt:lpwstr/>
      </vt:variant>
      <vt:variant>
        <vt:i4>3866677</vt:i4>
      </vt:variant>
      <vt:variant>
        <vt:i4>2439</vt:i4>
      </vt:variant>
      <vt:variant>
        <vt:i4>0</vt:i4>
      </vt:variant>
      <vt:variant>
        <vt:i4>5</vt:i4>
      </vt:variant>
      <vt:variant>
        <vt:lpwstr>consultantplus://offline/ref=1BE0C2B65BE492D1D223328A6625EDBAD4C0034E5E01DBE8F30A97E3ABFCF4BA4D9EAB0C8E14C914C9F224020227AB6210DF4D7082079608R6LFK</vt:lpwstr>
      </vt:variant>
      <vt:variant>
        <vt:lpwstr/>
      </vt:variant>
      <vt:variant>
        <vt:i4>3866724</vt:i4>
      </vt:variant>
      <vt:variant>
        <vt:i4>2436</vt:i4>
      </vt:variant>
      <vt:variant>
        <vt:i4>0</vt:i4>
      </vt:variant>
      <vt:variant>
        <vt:i4>5</vt:i4>
      </vt:variant>
      <vt:variant>
        <vt:lpwstr>consultantplus://offline/ref=1BE0C2B65BE492D1D223328A6625EDBAD4C0034E5E01DBE8F30A97E3ABFCF4BA4D9EAB0C8E15CF17C5F224020227AB6210DF4D7082079608R6LFK</vt:lpwstr>
      </vt:variant>
      <vt:variant>
        <vt:lpwstr/>
      </vt:variant>
      <vt:variant>
        <vt:i4>3866731</vt:i4>
      </vt:variant>
      <vt:variant>
        <vt:i4>2433</vt:i4>
      </vt:variant>
      <vt:variant>
        <vt:i4>0</vt:i4>
      </vt:variant>
      <vt:variant>
        <vt:i4>5</vt:i4>
      </vt:variant>
      <vt:variant>
        <vt:lpwstr>consultantplus://offline/ref=1BE0C2B65BE492D1D223328A6625EDBAD4C0034E5E01DBE8F30A97E3ABFCF4BA4D9EAB0C8E15CC11C9F224020227AB6210DF4D7082079608R6LFK</vt:lpwstr>
      </vt:variant>
      <vt:variant>
        <vt:lpwstr/>
      </vt:variant>
      <vt:variant>
        <vt:i4>3866735</vt:i4>
      </vt:variant>
      <vt:variant>
        <vt:i4>2430</vt:i4>
      </vt:variant>
      <vt:variant>
        <vt:i4>0</vt:i4>
      </vt:variant>
      <vt:variant>
        <vt:i4>5</vt:i4>
      </vt:variant>
      <vt:variant>
        <vt:lpwstr>consultantplus://offline/ref=1BE0C2B65BE492D1D223328A6625EDBAD4C007415C06DBE8F30A97E3ABFCF4BA4D9EAB0C8E17C91ACDF224020227AB6210DF4D7082079608R6LFK</vt:lpwstr>
      </vt:variant>
      <vt:variant>
        <vt:lpwstr/>
      </vt:variant>
      <vt:variant>
        <vt:i4>2424885</vt:i4>
      </vt:variant>
      <vt:variant>
        <vt:i4>2427</vt:i4>
      </vt:variant>
      <vt:variant>
        <vt:i4>0</vt:i4>
      </vt:variant>
      <vt:variant>
        <vt:i4>5</vt:i4>
      </vt:variant>
      <vt:variant>
        <vt:lpwstr>consultantplus://offline/ref=9E43045B2AA83DA8625B0C5646600922C0FA6899255C08ED15713B823852B900FBE9AEC60BE6B2E314132183B1A66C0230995C007C9F65m0I</vt:lpwstr>
      </vt:variant>
      <vt:variant>
        <vt:lpwstr/>
      </vt:variant>
      <vt:variant>
        <vt:i4>2424881</vt:i4>
      </vt:variant>
      <vt:variant>
        <vt:i4>2424</vt:i4>
      </vt:variant>
      <vt:variant>
        <vt:i4>0</vt:i4>
      </vt:variant>
      <vt:variant>
        <vt:i4>5</vt:i4>
      </vt:variant>
      <vt:variant>
        <vt:lpwstr>consultantplus://offline/ref=9E43045B2AA83DA8625B0C5646600922C0FA6899255C08ED15713B823852B900FBE9AEC60BE4B4E314132183B1A66C0230995C007C9F65m0I</vt:lpwstr>
      </vt:variant>
      <vt:variant>
        <vt:lpwstr/>
      </vt:variant>
      <vt:variant>
        <vt:i4>2424881</vt:i4>
      </vt:variant>
      <vt:variant>
        <vt:i4>2421</vt:i4>
      </vt:variant>
      <vt:variant>
        <vt:i4>0</vt:i4>
      </vt:variant>
      <vt:variant>
        <vt:i4>5</vt:i4>
      </vt:variant>
      <vt:variant>
        <vt:lpwstr>consultantplus://offline/ref=9E43045B2AA83DA8625B0C5646600922C0FA6899255C08ED15713B823852B900FBE9AEC60BE4B4E314132183B1A66C0230995C007C9F65m0I</vt:lpwstr>
      </vt:variant>
      <vt:variant>
        <vt:lpwstr/>
      </vt:variant>
      <vt:variant>
        <vt:i4>2424884</vt:i4>
      </vt:variant>
      <vt:variant>
        <vt:i4>2418</vt:i4>
      </vt:variant>
      <vt:variant>
        <vt:i4>0</vt:i4>
      </vt:variant>
      <vt:variant>
        <vt:i4>5</vt:i4>
      </vt:variant>
      <vt:variant>
        <vt:lpwstr>consultantplus://offline/ref=9E43045B2AA83DA8625B0C5646600922C0FA6899255C08ED15713B823852B900FBE9AEC60BE7B2E314132183B1A66C0230995C007C9F65m0I</vt:lpwstr>
      </vt:variant>
      <vt:variant>
        <vt:lpwstr/>
      </vt:variant>
      <vt:variant>
        <vt:i4>2424880</vt:i4>
      </vt:variant>
      <vt:variant>
        <vt:i4>2415</vt:i4>
      </vt:variant>
      <vt:variant>
        <vt:i4>0</vt:i4>
      </vt:variant>
      <vt:variant>
        <vt:i4>5</vt:i4>
      </vt:variant>
      <vt:variant>
        <vt:lpwstr>consultantplus://offline/ref=9E43045B2AA83DA8625B0C5646600922C0FA6899255C08ED15713B823852B900FBE9AEC60BE4B5E314132183B1A66C0230995C007C9F65m0I</vt:lpwstr>
      </vt:variant>
      <vt:variant>
        <vt:lpwstr/>
      </vt:variant>
      <vt:variant>
        <vt:i4>2424885</vt:i4>
      </vt:variant>
      <vt:variant>
        <vt:i4>2412</vt:i4>
      </vt:variant>
      <vt:variant>
        <vt:i4>0</vt:i4>
      </vt:variant>
      <vt:variant>
        <vt:i4>5</vt:i4>
      </vt:variant>
      <vt:variant>
        <vt:lpwstr>consultantplus://offline/ref=9E43045B2AA83DA8625B0C5646600922C0FA6899255C08ED15713B823852B900FBE9AEC60BE7B3E314132183B1A66C0230995C007C9F65m0I</vt:lpwstr>
      </vt:variant>
      <vt:variant>
        <vt:lpwstr/>
      </vt:variant>
      <vt:variant>
        <vt:i4>2424881</vt:i4>
      </vt:variant>
      <vt:variant>
        <vt:i4>2409</vt:i4>
      </vt:variant>
      <vt:variant>
        <vt:i4>0</vt:i4>
      </vt:variant>
      <vt:variant>
        <vt:i4>5</vt:i4>
      </vt:variant>
      <vt:variant>
        <vt:lpwstr>consultantplus://offline/ref=9E43045B2AA83DA8625B0C5646600922C0FA6899255C08ED15713B823852B900FBE9AEC60BE7B7E314132183B1A66C0230995C007C9F65m0I</vt:lpwstr>
      </vt:variant>
      <vt:variant>
        <vt:lpwstr/>
      </vt:variant>
      <vt:variant>
        <vt:i4>7274598</vt:i4>
      </vt:variant>
      <vt:variant>
        <vt:i4>2406</vt:i4>
      </vt:variant>
      <vt:variant>
        <vt:i4>0</vt:i4>
      </vt:variant>
      <vt:variant>
        <vt:i4>5</vt:i4>
      </vt:variant>
      <vt:variant>
        <vt:lpwstr>consultantplus://offline/ref=4AB7B1E89E45EF15B377AD8638B1FBC21EFF144658193510FC22C45A5C68D9909591FF11C21181AB74B96D79516A0FA52A18136148A5xDiEI</vt:lpwstr>
      </vt:variant>
      <vt:variant>
        <vt:lpwstr/>
      </vt:variant>
      <vt:variant>
        <vt:i4>7274599</vt:i4>
      </vt:variant>
      <vt:variant>
        <vt:i4>2403</vt:i4>
      </vt:variant>
      <vt:variant>
        <vt:i4>0</vt:i4>
      </vt:variant>
      <vt:variant>
        <vt:i4>5</vt:i4>
      </vt:variant>
      <vt:variant>
        <vt:lpwstr>consultantplus://offline/ref=4AB7B1E89E45EF15B377AD8638B1FBC21EFF144658193510FC22C45A5C68D9909591FF11C21180AB74B96D79516A0FA52A18136148A5xDiEI</vt:lpwstr>
      </vt:variant>
      <vt:variant>
        <vt:lpwstr/>
      </vt:variant>
      <vt:variant>
        <vt:i4>7274546</vt:i4>
      </vt:variant>
      <vt:variant>
        <vt:i4>2400</vt:i4>
      </vt:variant>
      <vt:variant>
        <vt:i4>0</vt:i4>
      </vt:variant>
      <vt:variant>
        <vt:i4>5</vt:i4>
      </vt:variant>
      <vt:variant>
        <vt:lpwstr>consultantplus://offline/ref=4AB7B1E89E45EF15B377AD8638B1FBC21EFF144658193510FC22C45A5C68D9909591FF11C2128FAB74B96D79516A0FA52A18136148A5xDiEI</vt:lpwstr>
      </vt:variant>
      <vt:variant>
        <vt:lpwstr/>
      </vt:variant>
      <vt:variant>
        <vt:i4>7274551</vt:i4>
      </vt:variant>
      <vt:variant>
        <vt:i4>2397</vt:i4>
      </vt:variant>
      <vt:variant>
        <vt:i4>0</vt:i4>
      </vt:variant>
      <vt:variant>
        <vt:i4>5</vt:i4>
      </vt:variant>
      <vt:variant>
        <vt:lpwstr>consultantplus://offline/ref=4AB7B1E89E45EF15B377AD8638B1FBC21EFF144658193510FC22C45A5C68D9909591FF11C2128CAB74B96D79516A0FA52A18136148A5xDiEI</vt:lpwstr>
      </vt:variant>
      <vt:variant>
        <vt:lpwstr/>
      </vt:variant>
      <vt:variant>
        <vt:i4>7274597</vt:i4>
      </vt:variant>
      <vt:variant>
        <vt:i4>2394</vt:i4>
      </vt:variant>
      <vt:variant>
        <vt:i4>0</vt:i4>
      </vt:variant>
      <vt:variant>
        <vt:i4>5</vt:i4>
      </vt:variant>
      <vt:variant>
        <vt:lpwstr>consultantplus://offline/ref=4AB7B1E89E45EF15B377AD8638B1FBC21EFF144658193510FC22C45A5C68D9909591FF12C41781AB74B96D79516A0FA52A18136148A5xDiEI</vt:lpwstr>
      </vt:variant>
      <vt:variant>
        <vt:lpwstr/>
      </vt:variant>
      <vt:variant>
        <vt:i4>7274606</vt:i4>
      </vt:variant>
      <vt:variant>
        <vt:i4>2391</vt:i4>
      </vt:variant>
      <vt:variant>
        <vt:i4>0</vt:i4>
      </vt:variant>
      <vt:variant>
        <vt:i4>5</vt:i4>
      </vt:variant>
      <vt:variant>
        <vt:lpwstr>consultantplus://offline/ref=4AB7B1E89E45EF15B377AD8638B1FBC21EFF144658193510FC22C45A5C68D9909591FF11C21088AB74B96D79516A0FA52A18136148A5xDiEI</vt:lpwstr>
      </vt:variant>
      <vt:variant>
        <vt:lpwstr/>
      </vt:variant>
      <vt:variant>
        <vt:i4>7274545</vt:i4>
      </vt:variant>
      <vt:variant>
        <vt:i4>2388</vt:i4>
      </vt:variant>
      <vt:variant>
        <vt:i4>0</vt:i4>
      </vt:variant>
      <vt:variant>
        <vt:i4>5</vt:i4>
      </vt:variant>
      <vt:variant>
        <vt:lpwstr>consultantplus://offline/ref=4AB7B1E89E45EF15B377AD8638B1FBC21EFF144658193510FC22C45A5C68D9909591FF12C4178EAB74B96D79516A0FA52A18136148A5xDiEI</vt:lpwstr>
      </vt:variant>
      <vt:variant>
        <vt:lpwstr/>
      </vt:variant>
      <vt:variant>
        <vt:i4>6881390</vt:i4>
      </vt:variant>
      <vt:variant>
        <vt:i4>2385</vt:i4>
      </vt:variant>
      <vt:variant>
        <vt:i4>0</vt:i4>
      </vt:variant>
      <vt:variant>
        <vt:i4>5</vt:i4>
      </vt:variant>
      <vt:variant>
        <vt:lpwstr>consultantplus://offline/ref=1BE0C2B65BE492D1D223328A6625EDBAD4C2084A5B05DBE8F30A97E3ABFCF4BA4D9EAB0E871FC91998A834064B72AF7C19C9537A9C07R9L7K</vt:lpwstr>
      </vt:variant>
      <vt:variant>
        <vt:lpwstr/>
      </vt:variant>
      <vt:variant>
        <vt:i4>917528</vt:i4>
      </vt:variant>
      <vt:variant>
        <vt:i4>2382</vt:i4>
      </vt:variant>
      <vt:variant>
        <vt:i4>0</vt:i4>
      </vt:variant>
      <vt:variant>
        <vt:i4>5</vt:i4>
      </vt:variant>
      <vt:variant>
        <vt:lpwstr>https://login.consultant.ru/link/?req=doc&amp;base=RZB&amp;n=386948&amp;date=25.06.2021&amp;dst=3996&amp;fld=134</vt:lpwstr>
      </vt:variant>
      <vt:variant>
        <vt:lpwstr/>
      </vt:variant>
      <vt:variant>
        <vt:i4>851992</vt:i4>
      </vt:variant>
      <vt:variant>
        <vt:i4>2379</vt:i4>
      </vt:variant>
      <vt:variant>
        <vt:i4>0</vt:i4>
      </vt:variant>
      <vt:variant>
        <vt:i4>5</vt:i4>
      </vt:variant>
      <vt:variant>
        <vt:lpwstr>https://login.consultant.ru/link/?req=doc&amp;base=RZB&amp;n=386948&amp;date=25.06.2021&amp;dst=3995&amp;fld=134</vt:lpwstr>
      </vt:variant>
      <vt:variant>
        <vt:lpwstr/>
      </vt:variant>
      <vt:variant>
        <vt:i4>786457</vt:i4>
      </vt:variant>
      <vt:variant>
        <vt:i4>2376</vt:i4>
      </vt:variant>
      <vt:variant>
        <vt:i4>0</vt:i4>
      </vt:variant>
      <vt:variant>
        <vt:i4>5</vt:i4>
      </vt:variant>
      <vt:variant>
        <vt:lpwstr>https://login.consultant.ru/link/?req=doc&amp;base=RZB&amp;n=386948&amp;date=25.06.2021&amp;dst=3984&amp;fld=134</vt:lpwstr>
      </vt:variant>
      <vt:variant>
        <vt:lpwstr/>
      </vt:variant>
      <vt:variant>
        <vt:i4>655391</vt:i4>
      </vt:variant>
      <vt:variant>
        <vt:i4>2373</vt:i4>
      </vt:variant>
      <vt:variant>
        <vt:i4>0</vt:i4>
      </vt:variant>
      <vt:variant>
        <vt:i4>5</vt:i4>
      </vt:variant>
      <vt:variant>
        <vt:lpwstr>https://login.consultant.ru/link/?req=doc&amp;base=RZB&amp;n=386948&amp;date=25.06.2021&amp;dst=4299&amp;fld=134</vt:lpwstr>
      </vt:variant>
      <vt:variant>
        <vt:lpwstr/>
      </vt:variant>
      <vt:variant>
        <vt:i4>720918</vt:i4>
      </vt:variant>
      <vt:variant>
        <vt:i4>2370</vt:i4>
      </vt:variant>
      <vt:variant>
        <vt:i4>0</vt:i4>
      </vt:variant>
      <vt:variant>
        <vt:i4>5</vt:i4>
      </vt:variant>
      <vt:variant>
        <vt:lpwstr>https://login.consultant.ru/link/?req=doc&amp;base=RZB&amp;n=386948&amp;date=25.06.2021&amp;dst=4309&amp;fld=134</vt:lpwstr>
      </vt:variant>
      <vt:variant>
        <vt:lpwstr/>
      </vt:variant>
      <vt:variant>
        <vt:i4>327711</vt:i4>
      </vt:variant>
      <vt:variant>
        <vt:i4>2367</vt:i4>
      </vt:variant>
      <vt:variant>
        <vt:i4>0</vt:i4>
      </vt:variant>
      <vt:variant>
        <vt:i4>5</vt:i4>
      </vt:variant>
      <vt:variant>
        <vt:lpwstr>https://login.consultant.ru/link/?req=doc&amp;base=RZB&amp;n=386948&amp;date=25.06.2021&amp;dst=4296&amp;fld=134</vt:lpwstr>
      </vt:variant>
      <vt:variant>
        <vt:lpwstr/>
      </vt:variant>
      <vt:variant>
        <vt:i4>17</vt:i4>
      </vt:variant>
      <vt:variant>
        <vt:i4>2364</vt:i4>
      </vt:variant>
      <vt:variant>
        <vt:i4>0</vt:i4>
      </vt:variant>
      <vt:variant>
        <vt:i4>5</vt:i4>
      </vt:variant>
      <vt:variant>
        <vt:lpwstr>https://login.consultant.ru/link/?req=doc&amp;base=RZB&amp;n=386948&amp;date=25.06.2021&amp;dst=4273&amp;fld=134</vt:lpwstr>
      </vt:variant>
      <vt:variant>
        <vt:lpwstr/>
      </vt:variant>
      <vt:variant>
        <vt:i4>65555</vt:i4>
      </vt:variant>
      <vt:variant>
        <vt:i4>2361</vt:i4>
      </vt:variant>
      <vt:variant>
        <vt:i4>0</vt:i4>
      </vt:variant>
      <vt:variant>
        <vt:i4>5</vt:i4>
      </vt:variant>
      <vt:variant>
        <vt:lpwstr>https://login.consultant.ru/link/?req=doc&amp;base=RZB&amp;n=386948&amp;date=25.06.2021&amp;dst=9787&amp;fld=134</vt:lpwstr>
      </vt:variant>
      <vt:variant>
        <vt:lpwstr/>
      </vt:variant>
      <vt:variant>
        <vt:i4>65555</vt:i4>
      </vt:variant>
      <vt:variant>
        <vt:i4>2358</vt:i4>
      </vt:variant>
      <vt:variant>
        <vt:i4>0</vt:i4>
      </vt:variant>
      <vt:variant>
        <vt:i4>5</vt:i4>
      </vt:variant>
      <vt:variant>
        <vt:lpwstr>https://login.consultant.ru/link/?req=doc&amp;base=RZB&amp;n=386948&amp;date=25.06.2021&amp;dst=9787&amp;fld=134</vt:lpwstr>
      </vt:variant>
      <vt:variant>
        <vt:lpwstr/>
      </vt:variant>
      <vt:variant>
        <vt:i4>3276900</vt:i4>
      </vt:variant>
      <vt:variant>
        <vt:i4>2355</vt:i4>
      </vt:variant>
      <vt:variant>
        <vt:i4>0</vt:i4>
      </vt:variant>
      <vt:variant>
        <vt:i4>5</vt:i4>
      </vt:variant>
      <vt:variant>
        <vt:lpwstr>https://login.consultant.ru/link/?rnd=B902C80D9705F5B63918BCBF581E08FC&amp;req=doc&amp;base=RZB&amp;n=182538&amp;REFFIELD=134&amp;REFDST=100043&amp;REFDOC=48520&amp;REFBASE=PKBO&amp;stat=refcode%3D10881%3Bindex%3D65&amp;date=02.07.2021</vt:lpwstr>
      </vt:variant>
      <vt:variant>
        <vt:lpwstr/>
      </vt:variant>
      <vt:variant>
        <vt:i4>2228274</vt:i4>
      </vt:variant>
      <vt:variant>
        <vt:i4>2352</vt:i4>
      </vt:variant>
      <vt:variant>
        <vt:i4>0</vt:i4>
      </vt:variant>
      <vt:variant>
        <vt:i4>5</vt:i4>
      </vt:variant>
      <vt:variant>
        <vt:lpwstr>https://login.consultant.ru/link/?rnd=B902C80D9705F5B63918BCBF581E08FC&amp;req=doc&amp;base=QSBO&amp;n=17872&amp;dst=100010&amp;fld=134&amp;REFFIELD=134&amp;REFDST=100043&amp;REFDOC=48520&amp;REFBASE=PKBO&amp;stat=refcode%3D10881%3Bdstident%3D100010%3Bindex%3D65&amp;date=02.07.2021</vt:lpwstr>
      </vt:variant>
      <vt:variant>
        <vt:lpwstr/>
      </vt:variant>
      <vt:variant>
        <vt:i4>2228283</vt:i4>
      </vt:variant>
      <vt:variant>
        <vt:i4>2349</vt:i4>
      </vt:variant>
      <vt:variant>
        <vt:i4>0</vt:i4>
      </vt:variant>
      <vt:variant>
        <vt:i4>5</vt:i4>
      </vt:variant>
      <vt:variant>
        <vt:lpwstr>https://login.consultant.ru/link/?rnd=B902C80D9705F5B63918BCBF581E08FC&amp;req=doc&amp;base=QSBO&amp;n=19903&amp;dst=100016&amp;fld=134&amp;REFFIELD=134&amp;REFDST=100043&amp;REFDOC=48520&amp;REFBASE=PKBO&amp;stat=refcode%3D10881%3Bdstident%3D100016%3Bindex%3D65&amp;date=02.07.2021</vt:lpwstr>
      </vt:variant>
      <vt:variant>
        <vt:lpwstr/>
      </vt:variant>
      <vt:variant>
        <vt:i4>852043</vt:i4>
      </vt:variant>
      <vt:variant>
        <vt:i4>2346</vt:i4>
      </vt:variant>
      <vt:variant>
        <vt:i4>0</vt:i4>
      </vt:variant>
      <vt:variant>
        <vt:i4>5</vt:i4>
      </vt:variant>
      <vt:variant>
        <vt:lpwstr>https://login.consultant.ru/link/?rnd=B902C80D9705F5B63918BCBF581E08FC&amp;req=doc&amp;base=RZB&amp;n=373394&amp;dst=20023&amp;fld=134&amp;REFFIELD=134&amp;REFDST=100043&amp;REFDOC=48520&amp;REFBASE=PKBO&amp;stat=refcode%3D19867%3Bdstident%3D20023%3Bindex%3D65&amp;date=02.07.2021</vt:lpwstr>
      </vt:variant>
      <vt:variant>
        <vt:lpwstr/>
      </vt:variant>
      <vt:variant>
        <vt:i4>131157</vt:i4>
      </vt:variant>
      <vt:variant>
        <vt:i4>2343</vt:i4>
      </vt:variant>
      <vt:variant>
        <vt:i4>0</vt:i4>
      </vt:variant>
      <vt:variant>
        <vt:i4>5</vt:i4>
      </vt:variant>
      <vt:variant>
        <vt:lpwstr>https://login.consultant.ru/link/?rnd=B902C80D9705F5B63918BCBF581E08FC&amp;req=doc&amp;base=RZB&amp;n=373394&amp;dst=470&amp;fld=134&amp;REFFIELD=134&amp;REFDST=100068&amp;REFDOC=71&amp;REFBASE=PBUN&amp;stat=refcode%3D10881%3Bdstident%3D470%3Bindex%3D90&amp;date=02.07.2021</vt:lpwstr>
      </vt:variant>
      <vt:variant>
        <vt:lpwstr/>
      </vt:variant>
      <vt:variant>
        <vt:i4>2818172</vt:i4>
      </vt:variant>
      <vt:variant>
        <vt:i4>2340</vt:i4>
      </vt:variant>
      <vt:variant>
        <vt:i4>0</vt:i4>
      </vt:variant>
      <vt:variant>
        <vt:i4>5</vt:i4>
      </vt:variant>
      <vt:variant>
        <vt:lpwstr>https://login.consultant.ru/link/?rnd=B902C80D9705F5B63918BCBF581E08FC&amp;req=doc&amp;base=RZB&amp;n=373394&amp;dst=102424&amp;fld=134&amp;REFFIELD=134&amp;REFDST=100046&amp;REFDOC=71&amp;REFBASE=PBUN&amp;stat=refcode%3D10881%3Bdstident%3D102424%3Bindex%3D63&amp;date=02.07.2021</vt:lpwstr>
      </vt:variant>
      <vt:variant>
        <vt:lpwstr/>
      </vt:variant>
      <vt:variant>
        <vt:i4>2359413</vt:i4>
      </vt:variant>
      <vt:variant>
        <vt:i4>2337</vt:i4>
      </vt:variant>
      <vt:variant>
        <vt:i4>0</vt:i4>
      </vt:variant>
      <vt:variant>
        <vt:i4>5</vt:i4>
      </vt:variant>
      <vt:variant>
        <vt:lpwstr>https://login.consultant.ru/link/?rnd=B902C80D9705F5B63918BCBF581E08FC&amp;req=doc&amp;base=RZB&amp;n=373394&amp;dst=101856&amp;fld=134&amp;REFFIELD=134&amp;REFDST=100043&amp;REFDOC=71&amp;REFBASE=PBUN&amp;stat=refcode%3D10881%3Bdstident%3D101856%3Bindex%3D60&amp;date=02.07.2021</vt:lpwstr>
      </vt:variant>
      <vt:variant>
        <vt:lpwstr/>
      </vt:variant>
      <vt:variant>
        <vt:i4>3014772</vt:i4>
      </vt:variant>
      <vt:variant>
        <vt:i4>2334</vt:i4>
      </vt:variant>
      <vt:variant>
        <vt:i4>0</vt:i4>
      </vt:variant>
      <vt:variant>
        <vt:i4>5</vt:i4>
      </vt:variant>
      <vt:variant>
        <vt:lpwstr>https://login.consultant.ru/link/?rnd=B902C80D9705F5B63918BCBF581E08FC&amp;req=doc&amp;base=RZB&amp;n=373394&amp;dst=7004&amp;fld=134&amp;REFFIELD=134&amp;REFDST=100042&amp;REFDOC=71&amp;REFBASE=PBUN&amp;stat=refcode%3D10881%3Bdstident%3D7004%3Bindex%3D59&amp;date=02.07.2021</vt:lpwstr>
      </vt:variant>
      <vt:variant>
        <vt:lpwstr/>
      </vt:variant>
      <vt:variant>
        <vt:i4>2621554</vt:i4>
      </vt:variant>
      <vt:variant>
        <vt:i4>2331</vt:i4>
      </vt:variant>
      <vt:variant>
        <vt:i4>0</vt:i4>
      </vt:variant>
      <vt:variant>
        <vt:i4>5</vt:i4>
      </vt:variant>
      <vt:variant>
        <vt:lpwstr>https://login.consultant.ru/link/?rnd=B902C80D9705F5B63918BCBF581E08FC&amp;req=doc&amp;base=RZB&amp;n=373394&amp;dst=7002&amp;fld=134&amp;REFFIELD=134&amp;REFDST=100042&amp;REFDOC=71&amp;REFBASE=PBUN&amp;stat=refcode%3D10881%3Bdstident%3D7002%3Bindex%3D59&amp;date=02.07.2021</vt:lpwstr>
      </vt:variant>
      <vt:variant>
        <vt:lpwstr/>
      </vt:variant>
      <vt:variant>
        <vt:i4>4063357</vt:i4>
      </vt:variant>
      <vt:variant>
        <vt:i4>2328</vt:i4>
      </vt:variant>
      <vt:variant>
        <vt:i4>0</vt:i4>
      </vt:variant>
      <vt:variant>
        <vt:i4>5</vt:i4>
      </vt:variant>
      <vt:variant>
        <vt:lpwstr>https://login.consultant.ru/link/?rnd=B902C80D9705F5B63918BCBF581E08FC&amp;req=doc&amp;base=RZB&amp;n=373394&amp;dst=101954&amp;fld=134&amp;REFFIELD=134&amp;REFDST=100041&amp;REFDOC=48520&amp;REFBASE=PKBO&amp;stat=refcode%3D10881%3Bdstident%3D101954%3Bindex%3D63&amp;date=02.07.2021</vt:lpwstr>
      </vt:variant>
      <vt:variant>
        <vt:lpwstr/>
      </vt:variant>
      <vt:variant>
        <vt:i4>1310733</vt:i4>
      </vt:variant>
      <vt:variant>
        <vt:i4>2325</vt:i4>
      </vt:variant>
      <vt:variant>
        <vt:i4>0</vt:i4>
      </vt:variant>
      <vt:variant>
        <vt:i4>5</vt:i4>
      </vt:variant>
      <vt:variant>
        <vt:lpwstr>https://login.consultant.ru/link/?rnd=B902C80D9705F5B63918BCBF581E08FC&amp;req=doc&amp;base=QSBO&amp;n=8204&amp;dst=100017&amp;fld=134&amp;REFFIELD=134&amp;REFDST=100056&amp;REFDOC=48520&amp;REFBASE=PKBO&amp;stat=refcode%3D10881%3Bdstident%3D100017%3Bindex%3D82&amp;date=02.07.2021</vt:lpwstr>
      </vt:variant>
      <vt:variant>
        <vt:lpwstr/>
      </vt:variant>
      <vt:variant>
        <vt:i4>1507329</vt:i4>
      </vt:variant>
      <vt:variant>
        <vt:i4>2322</vt:i4>
      </vt:variant>
      <vt:variant>
        <vt:i4>0</vt:i4>
      </vt:variant>
      <vt:variant>
        <vt:i4>5</vt:i4>
      </vt:variant>
      <vt:variant>
        <vt:lpwstr>https://login.consultant.ru/link/?rnd=B902C80D9705F5B63918BCBF581E08FC&amp;req=doc&amp;base=QSBO&amp;n=8339&amp;dst=100017&amp;fld=134&amp;REFFIELD=134&amp;REFDST=100056&amp;REFDOC=48520&amp;REFBASE=PKBO&amp;stat=refcode%3D10881%3Bdstident%3D100017%3Bindex%3D82&amp;date=02.07.2021</vt:lpwstr>
      </vt:variant>
      <vt:variant>
        <vt:lpwstr/>
      </vt:variant>
      <vt:variant>
        <vt:i4>852039</vt:i4>
      </vt:variant>
      <vt:variant>
        <vt:i4>2319</vt:i4>
      </vt:variant>
      <vt:variant>
        <vt:i4>0</vt:i4>
      </vt:variant>
      <vt:variant>
        <vt:i4>5</vt:i4>
      </vt:variant>
      <vt:variant>
        <vt:lpwstr>https://login.consultant.ru/link/?rnd=B902C80D9705F5B63918BCBF581E08FC&amp;req=doc&amp;base=RZB&amp;n=373394&amp;dst=11838&amp;fld=134&amp;REFFIELD=134&amp;REFDST=100056&amp;REFDOC=48520&amp;REFBASE=PKBO&amp;stat=refcode%3D10881%3Bdstident%3D11838%3Bindex%3D82&amp;date=02.07.2021</vt:lpwstr>
      </vt:variant>
      <vt:variant>
        <vt:lpwstr/>
      </vt:variant>
      <vt:variant>
        <vt:i4>3670130</vt:i4>
      </vt:variant>
      <vt:variant>
        <vt:i4>2316</vt:i4>
      </vt:variant>
      <vt:variant>
        <vt:i4>0</vt:i4>
      </vt:variant>
      <vt:variant>
        <vt:i4>5</vt:i4>
      </vt:variant>
      <vt:variant>
        <vt:lpwstr>https://login.consultant.ru/link/?rnd=B902C80D9705F5B63918BCBF581E08FC&amp;req=doc&amp;base=RZB&amp;n=373394&amp;dst=102677&amp;fld=134&amp;REFFIELD=134&amp;REFDST=100056&amp;REFDOC=48520&amp;REFBASE=PKBO&amp;stat=refcode%3D10881%3Bdstident%3D102677%3Bindex%3D82&amp;date=02.07.2021</vt:lpwstr>
      </vt:variant>
      <vt:variant>
        <vt:lpwstr/>
      </vt:variant>
      <vt:variant>
        <vt:i4>3670130</vt:i4>
      </vt:variant>
      <vt:variant>
        <vt:i4>2313</vt:i4>
      </vt:variant>
      <vt:variant>
        <vt:i4>0</vt:i4>
      </vt:variant>
      <vt:variant>
        <vt:i4>5</vt:i4>
      </vt:variant>
      <vt:variant>
        <vt:lpwstr>https://login.consultant.ru/link/?rnd=B902C80D9705F5B63918BCBF581E08FC&amp;req=doc&amp;base=RZB&amp;n=373394&amp;dst=102672&amp;fld=134&amp;REFFIELD=134&amp;REFDST=100056&amp;REFDOC=48520&amp;REFBASE=PKBO&amp;stat=refcode%3D10881%3Bdstident%3D102672%3Bindex%3D82&amp;date=02.07.2021</vt:lpwstr>
      </vt:variant>
      <vt:variant>
        <vt:lpwstr/>
      </vt:variant>
      <vt:variant>
        <vt:i4>3866677</vt:i4>
      </vt:variant>
      <vt:variant>
        <vt:i4>2310</vt:i4>
      </vt:variant>
      <vt:variant>
        <vt:i4>0</vt:i4>
      </vt:variant>
      <vt:variant>
        <vt:i4>5</vt:i4>
      </vt:variant>
      <vt:variant>
        <vt:lpwstr>https://login.consultant.ru/link/?rnd=B902C80D9705F5B63918BCBF581E08FC&amp;req=doc&amp;base=PKBO&amp;n=48519&amp;dst=100174&amp;fld=134&amp;REFFIELD=134&amp;REFDST=100056&amp;REFDOC=48520&amp;REFBASE=PKBO&amp;stat=refcode%3D10881%3Bdstident%3D100174%3Bindex%3D82&amp;date=02.07.2021</vt:lpwstr>
      </vt:variant>
      <vt:variant>
        <vt:lpwstr/>
      </vt:variant>
      <vt:variant>
        <vt:i4>17</vt:i4>
      </vt:variant>
      <vt:variant>
        <vt:i4>2307</vt:i4>
      </vt:variant>
      <vt:variant>
        <vt:i4>0</vt:i4>
      </vt:variant>
      <vt:variant>
        <vt:i4>5</vt:i4>
      </vt:variant>
      <vt:variant>
        <vt:lpwstr>https://login.consultant.ru/link/?rnd=CA34341EDB9FD31106AC9064E523D3C7&amp;req=doc&amp;base=RZB&amp;n=362627&amp;REFFIELD=134&amp;REFDST=101111&amp;REFDOC=100745&amp;REFBASE=DOF&amp;stat=refcode%3D10881%3Bindex%3D2102&amp;date=28.06.2021</vt:lpwstr>
      </vt:variant>
      <vt:variant>
        <vt:lpwstr/>
      </vt:variant>
      <vt:variant>
        <vt:i4>4718664</vt:i4>
      </vt:variant>
      <vt:variant>
        <vt:i4>2304</vt:i4>
      </vt:variant>
      <vt:variant>
        <vt:i4>0</vt:i4>
      </vt:variant>
      <vt:variant>
        <vt:i4>5</vt:i4>
      </vt:variant>
      <vt:variant>
        <vt:lpwstr>https://login.consultant.ru/link/?rnd=CA34341EDB9FD31106AC9064E523D3C7&amp;req=doc&amp;base=RZB&amp;n=386948&amp;dst=103042&amp;fld=134&amp;REFFIELD=134&amp;REFDST=101111&amp;REFDOC=100745&amp;REFBASE=DOF&amp;stat=refcode%3D10881%3Bdstident%3D103042%3Bindex%3D2102&amp;date=28.06.2021</vt:lpwstr>
      </vt:variant>
      <vt:variant>
        <vt:lpwstr/>
      </vt:variant>
      <vt:variant>
        <vt:i4>1900563</vt:i4>
      </vt:variant>
      <vt:variant>
        <vt:i4>2301</vt:i4>
      </vt:variant>
      <vt:variant>
        <vt:i4>0</vt:i4>
      </vt:variant>
      <vt:variant>
        <vt:i4>5</vt:i4>
      </vt:variant>
      <vt:variant>
        <vt:lpwstr>https://login.consultant.ru/link/?req=doc&amp;base=LAW&amp;n=482692&amp;dst=178&amp;field=134&amp;date=25.12.2024</vt:lpwstr>
      </vt:variant>
      <vt:variant>
        <vt:lpwstr/>
      </vt:variant>
      <vt:variant>
        <vt:i4>6815847</vt:i4>
      </vt:variant>
      <vt:variant>
        <vt:i4>2298</vt:i4>
      </vt:variant>
      <vt:variant>
        <vt:i4>0</vt:i4>
      </vt:variant>
      <vt:variant>
        <vt:i4>5</vt:i4>
      </vt:variant>
      <vt:variant>
        <vt:lpwstr>https://login.consultant.ru/link/?req=doc&amp;base=LAW&amp;n=482692&amp;dst=1183&amp;field=134&amp;date=25.12.2024</vt:lpwstr>
      </vt:variant>
      <vt:variant>
        <vt:lpwstr/>
      </vt:variant>
      <vt:variant>
        <vt:i4>1572865</vt:i4>
      </vt:variant>
      <vt:variant>
        <vt:i4>2295</vt:i4>
      </vt:variant>
      <vt:variant>
        <vt:i4>0</vt:i4>
      </vt:variant>
      <vt:variant>
        <vt:i4>5</vt:i4>
      </vt:variant>
      <vt:variant>
        <vt:lpwstr>consultantplus://offline/ref=01C49B16EBA8B72A11825801D2DBB32303351870AF1F8FEB146139169F931C94001E25D644hBJEK</vt:lpwstr>
      </vt:variant>
      <vt:variant>
        <vt:lpwstr/>
      </vt:variant>
      <vt:variant>
        <vt:i4>7995442</vt:i4>
      </vt:variant>
      <vt:variant>
        <vt:i4>2292</vt:i4>
      </vt:variant>
      <vt:variant>
        <vt:i4>0</vt:i4>
      </vt:variant>
      <vt:variant>
        <vt:i4>5</vt:i4>
      </vt:variant>
      <vt:variant>
        <vt:lpwstr>consultantplus://offline/ref=01C49B16EBA8B72A11825801D2DBB32303351870AF1F8FEB146139169F931C94001E25DE4CB1h8J9K</vt:lpwstr>
      </vt:variant>
      <vt:variant>
        <vt:lpwstr/>
      </vt:variant>
      <vt:variant>
        <vt:i4>1572870</vt:i4>
      </vt:variant>
      <vt:variant>
        <vt:i4>2289</vt:i4>
      </vt:variant>
      <vt:variant>
        <vt:i4>0</vt:i4>
      </vt:variant>
      <vt:variant>
        <vt:i4>5</vt:i4>
      </vt:variant>
      <vt:variant>
        <vt:lpwstr>consultantplus://offline/ref=01C49B16EBA8B72A11825801D2DBB32303351870AF1F8FEB146139169F931C94001E25D54DhBJ1K</vt:lpwstr>
      </vt:variant>
      <vt:variant>
        <vt:lpwstr/>
      </vt:variant>
      <vt:variant>
        <vt:i4>1572865</vt:i4>
      </vt:variant>
      <vt:variant>
        <vt:i4>2286</vt:i4>
      </vt:variant>
      <vt:variant>
        <vt:i4>0</vt:i4>
      </vt:variant>
      <vt:variant>
        <vt:i4>5</vt:i4>
      </vt:variant>
      <vt:variant>
        <vt:lpwstr>consultantplus://offline/ref=01C49B16EBA8B72A11825801D2DBB32303351870AF1F8FEB146139169F931C94001E25D644hBJEK</vt:lpwstr>
      </vt:variant>
      <vt:variant>
        <vt:lpwstr/>
      </vt:variant>
      <vt:variant>
        <vt:i4>3145790</vt:i4>
      </vt:variant>
      <vt:variant>
        <vt:i4>2283</vt:i4>
      </vt:variant>
      <vt:variant>
        <vt:i4>0</vt:i4>
      </vt:variant>
      <vt:variant>
        <vt:i4>5</vt:i4>
      </vt:variant>
      <vt:variant>
        <vt:lpwstr>https://login.consultant.ru/link/?rnd=CA34341EDB9FD31106AC9064E523D3C7&amp;req=doc&amp;base=RZB&amp;n=381458&amp;dst=236&amp;fld=134&amp;REFFIELD=134&amp;REFDST=101126&amp;REFDOC=100745&amp;REFBASE=DOF&amp;stat=refcode%3D10881%3Bdstident%3D236%3Bindex%3D2121&amp;date=28.06.2021</vt:lpwstr>
      </vt:variant>
      <vt:variant>
        <vt:lpwstr/>
      </vt:variant>
      <vt:variant>
        <vt:i4>3211325</vt:i4>
      </vt:variant>
      <vt:variant>
        <vt:i4>2280</vt:i4>
      </vt:variant>
      <vt:variant>
        <vt:i4>0</vt:i4>
      </vt:variant>
      <vt:variant>
        <vt:i4>5</vt:i4>
      </vt:variant>
      <vt:variant>
        <vt:lpwstr>https://login.consultant.ru/link/?rnd=CA34341EDB9FD31106AC9064E523D3C7&amp;req=doc&amp;base=RZB&amp;n=386948&amp;dst=14006&amp;fld=134&amp;REFFIELD=134&amp;REFDST=101124&amp;REFDOC=100745&amp;REFBASE=DOF&amp;stat=refcode%3D10881%3Bdstident%3D14006%3Bindex%3D2119&amp;date=28.06.2021</vt:lpwstr>
      </vt:variant>
      <vt:variant>
        <vt:lpwstr/>
      </vt:variant>
      <vt:variant>
        <vt:i4>4784206</vt:i4>
      </vt:variant>
      <vt:variant>
        <vt:i4>2277</vt:i4>
      </vt:variant>
      <vt:variant>
        <vt:i4>0</vt:i4>
      </vt:variant>
      <vt:variant>
        <vt:i4>5</vt:i4>
      </vt:variant>
      <vt:variant>
        <vt:lpwstr>https://login.consultant.ru/link/?rnd=CA34341EDB9FD31106AC9064E523D3C7&amp;req=doc&amp;base=RZB&amp;n=382648&amp;dst=3856&amp;fld=134&amp;REFFIELD=134&amp;REFDST=101124&amp;REFDOC=100745&amp;REFBASE=DOF&amp;stat=refcode%3D10881%3Bdstident%3D3856%3Bindex%3D2119&amp;date=28.06.2021</vt:lpwstr>
      </vt:variant>
      <vt:variant>
        <vt:lpwstr/>
      </vt:variant>
      <vt:variant>
        <vt:i4>4456541</vt:i4>
      </vt:variant>
      <vt:variant>
        <vt:i4>2274</vt:i4>
      </vt:variant>
      <vt:variant>
        <vt:i4>0</vt:i4>
      </vt:variant>
      <vt:variant>
        <vt:i4>5</vt:i4>
      </vt:variant>
      <vt:variant>
        <vt:lpwstr>consultantplus://offline/ref=C1399795DAC6BD9DE303EE7B4B3295B9C8411EC146D10C072DDA0AF13CB1CD733B0C23D8BAF3EDC05998D95179D694F63346C55039DEF1yBvCN</vt:lpwstr>
      </vt:variant>
      <vt:variant>
        <vt:lpwstr/>
      </vt:variant>
      <vt:variant>
        <vt:i4>4456543</vt:i4>
      </vt:variant>
      <vt:variant>
        <vt:i4>2271</vt:i4>
      </vt:variant>
      <vt:variant>
        <vt:i4>0</vt:i4>
      </vt:variant>
      <vt:variant>
        <vt:i4>5</vt:i4>
      </vt:variant>
      <vt:variant>
        <vt:lpwstr>consultantplus://offline/ref=C1399795DAC6BD9DE303EE7B4B3295B9C8411EC146D10C072DDA0AF13CB1CD733B0C23D8BAF3EDC25998D95179D694F63346C55039DEF1yBvCN</vt:lpwstr>
      </vt:variant>
      <vt:variant>
        <vt:lpwstr/>
      </vt:variant>
      <vt:variant>
        <vt:i4>3801186</vt:i4>
      </vt:variant>
      <vt:variant>
        <vt:i4>2268</vt:i4>
      </vt:variant>
      <vt:variant>
        <vt:i4>0</vt:i4>
      </vt:variant>
      <vt:variant>
        <vt:i4>5</vt:i4>
      </vt:variant>
      <vt:variant>
        <vt:lpwstr>consultantplus://offline/ref=A84A625213712FBE6A6B2CE34AE6FE6E28E92C4EF28FCF7CB4840476354921B4B9B207B0A2D91CE9E05FC1243293B79A4D3DA3B62D7856F3cEuBN</vt:lpwstr>
      </vt:variant>
      <vt:variant>
        <vt:lpwstr/>
      </vt:variant>
      <vt:variant>
        <vt:i4>65631</vt:i4>
      </vt:variant>
      <vt:variant>
        <vt:i4>2265</vt:i4>
      </vt:variant>
      <vt:variant>
        <vt:i4>0</vt:i4>
      </vt:variant>
      <vt:variant>
        <vt:i4>5</vt:i4>
      </vt:variant>
      <vt:variant>
        <vt:lpwstr>consultantplus://offline/ref=A84A625213712FBE6A6B2CE34AE6FE6E28E82D4DF083CF7CB4840476354921B4B9B207B3A1D811EAEF00C43123CBB8985323A2A9317A54cFu2N</vt:lpwstr>
      </vt:variant>
      <vt:variant>
        <vt:lpwstr/>
      </vt:variant>
      <vt:variant>
        <vt:i4>6094851</vt:i4>
      </vt:variant>
      <vt:variant>
        <vt:i4>2262</vt:i4>
      </vt:variant>
      <vt:variant>
        <vt:i4>0</vt:i4>
      </vt:variant>
      <vt:variant>
        <vt:i4>5</vt:i4>
      </vt:variant>
      <vt:variant>
        <vt:lpwstr>consultantplus://offline/ref=6C00A89A285908CB3CD4F8D0F884FC85199C78254A45C016B249AE6FC120C6194EE501F153F9050ED26012F445ADCE950F19DD1EE00B92g0t4N</vt:lpwstr>
      </vt:variant>
      <vt:variant>
        <vt:lpwstr/>
      </vt:variant>
      <vt:variant>
        <vt:i4>3735607</vt:i4>
      </vt:variant>
      <vt:variant>
        <vt:i4>2259</vt:i4>
      </vt:variant>
      <vt:variant>
        <vt:i4>0</vt:i4>
      </vt:variant>
      <vt:variant>
        <vt:i4>5</vt:i4>
      </vt:variant>
      <vt:variant>
        <vt:lpwstr>consultantplus://offline/ref=6C00A89A285908CB3CD4F8D0F884FC85199D79264849C016B249AE6FC120C6194EE501F657F805008D6507E51DA2CC8B1118C202E209g9t3N</vt:lpwstr>
      </vt:variant>
      <vt:variant>
        <vt:lpwstr/>
      </vt:variant>
      <vt:variant>
        <vt:i4>3735609</vt:i4>
      </vt:variant>
      <vt:variant>
        <vt:i4>2256</vt:i4>
      </vt:variant>
      <vt:variant>
        <vt:i4>0</vt:i4>
      </vt:variant>
      <vt:variant>
        <vt:i4>5</vt:i4>
      </vt:variant>
      <vt:variant>
        <vt:lpwstr>consultantplus://offline/ref=6C00A89A285908CB3CD4F8D0F884FC85199D79264849C016B249AE6FC120C6194EE501F656FF0D008D6507E51DA2CC8B1118C202E209g9t3N</vt:lpwstr>
      </vt:variant>
      <vt:variant>
        <vt:lpwstr/>
      </vt:variant>
      <vt:variant>
        <vt:i4>3735602</vt:i4>
      </vt:variant>
      <vt:variant>
        <vt:i4>2253</vt:i4>
      </vt:variant>
      <vt:variant>
        <vt:i4>0</vt:i4>
      </vt:variant>
      <vt:variant>
        <vt:i4>5</vt:i4>
      </vt:variant>
      <vt:variant>
        <vt:lpwstr>consultantplus://offline/ref=6C00A89A285908CB3CD4F8D0F884FC85199D79264849C016B249AE6FC120C6194EE501F058FB0C008D6507E51DA2CC8B1118C202E209g9t3N</vt:lpwstr>
      </vt:variant>
      <vt:variant>
        <vt:lpwstr/>
      </vt:variant>
      <vt:variant>
        <vt:i4>6946916</vt:i4>
      </vt:variant>
      <vt:variant>
        <vt:i4>2250</vt:i4>
      </vt:variant>
      <vt:variant>
        <vt:i4>0</vt:i4>
      </vt:variant>
      <vt:variant>
        <vt:i4>5</vt:i4>
      </vt:variant>
      <vt:variant>
        <vt:lpwstr>consultantplus://offline/ref=6C00A89A285908CB3CD4E4DAEDF0A9D610997F23494DC016B249AE6FC120C6194EE501F250F90D09DD3F17E154F5C1971107DC01FC099005gAtBN</vt:lpwstr>
      </vt:variant>
      <vt:variant>
        <vt:lpwstr/>
      </vt:variant>
      <vt:variant>
        <vt:i4>7471166</vt:i4>
      </vt:variant>
      <vt:variant>
        <vt:i4>2247</vt:i4>
      </vt:variant>
      <vt:variant>
        <vt:i4>0</vt:i4>
      </vt:variant>
      <vt:variant>
        <vt:i4>5</vt:i4>
      </vt:variant>
      <vt:variant>
        <vt:lpwstr>consultantplus://offline/ref=5794E7E849708EA7A0501D34A033C55275AF7B89CD07DDEB8123F6084736CA07ADFE16B356C0DFC417BB204DEABD25B57F996FE5E666A210H</vt:lpwstr>
      </vt:variant>
      <vt:variant>
        <vt:lpwstr/>
      </vt:variant>
      <vt:variant>
        <vt:i4>2752611</vt:i4>
      </vt:variant>
      <vt:variant>
        <vt:i4>2244</vt:i4>
      </vt:variant>
      <vt:variant>
        <vt:i4>0</vt:i4>
      </vt:variant>
      <vt:variant>
        <vt:i4>5</vt:i4>
      </vt:variant>
      <vt:variant>
        <vt:lpwstr>consultantplus://offline/ref=EC513C302F6C1627AF80DDCD4B3F657CA24DA67F2322A411D4B96BAC29AEA82013A227F9E834F9AFD08166D86EA74F8F0A0722904378EB71aE01H</vt:lpwstr>
      </vt:variant>
      <vt:variant>
        <vt:lpwstr/>
      </vt:variant>
      <vt:variant>
        <vt:i4>4456528</vt:i4>
      </vt:variant>
      <vt:variant>
        <vt:i4>2241</vt:i4>
      </vt:variant>
      <vt:variant>
        <vt:i4>0</vt:i4>
      </vt:variant>
      <vt:variant>
        <vt:i4>5</vt:i4>
      </vt:variant>
      <vt:variant>
        <vt:lpwstr>consultantplus://offline/ref=01C49B16EBA8B72A1182460CC4B7EE280A39407EA81284B44B3E624BC89A16C347517C9409B480846C7BF3hFJDK</vt:lpwstr>
      </vt:variant>
      <vt:variant>
        <vt:lpwstr/>
      </vt:variant>
      <vt:variant>
        <vt:i4>2949226</vt:i4>
      </vt:variant>
      <vt:variant>
        <vt:i4>2238</vt:i4>
      </vt:variant>
      <vt:variant>
        <vt:i4>0</vt:i4>
      </vt:variant>
      <vt:variant>
        <vt:i4>5</vt:i4>
      </vt:variant>
      <vt:variant>
        <vt:lpwstr>consultantplus://offline/ref=452B7B588099074F20ABBCA48FD8190FABD7F6A35FAC6D349BB0F9340853D51555A9AE0B3B008F22B65BD53F479DA46CDA4B504B96B6EF21GFjEN</vt:lpwstr>
      </vt:variant>
      <vt:variant>
        <vt:lpwstr/>
      </vt:variant>
      <vt:variant>
        <vt:i4>3670139</vt:i4>
      </vt:variant>
      <vt:variant>
        <vt:i4>2235</vt:i4>
      </vt:variant>
      <vt:variant>
        <vt:i4>0</vt:i4>
      </vt:variant>
      <vt:variant>
        <vt:i4>5</vt:i4>
      </vt:variant>
      <vt:variant>
        <vt:lpwstr>https://login.consultant.ru/link/?req=doc&amp;base=LAW&amp;n=462886&amp;dst=100012</vt:lpwstr>
      </vt:variant>
      <vt:variant>
        <vt:lpwstr/>
      </vt:variant>
      <vt:variant>
        <vt:i4>4587530</vt:i4>
      </vt:variant>
      <vt:variant>
        <vt:i4>2232</vt:i4>
      </vt:variant>
      <vt:variant>
        <vt:i4>0</vt:i4>
      </vt:variant>
      <vt:variant>
        <vt:i4>5</vt:i4>
      </vt:variant>
      <vt:variant>
        <vt:lpwstr>consultantplus://offline/ref=452B7B588099074F20ABBCA48FD8190FABD7F6A35FAC6D349BB0F9340853D51555A9AE0B3A068225BF04D02A56C5AB6EC45551548AB4EDG2j0N</vt:lpwstr>
      </vt:variant>
      <vt:variant>
        <vt:lpwstr/>
      </vt:variant>
      <vt:variant>
        <vt:i4>3145847</vt:i4>
      </vt:variant>
      <vt:variant>
        <vt:i4>2229</vt:i4>
      </vt:variant>
      <vt:variant>
        <vt:i4>0</vt:i4>
      </vt:variant>
      <vt:variant>
        <vt:i4>5</vt:i4>
      </vt:variant>
      <vt:variant>
        <vt:lpwstr>https://login.consultant.ru/link/?req=doc&amp;base=LAW&amp;n=434561&amp;dst=100022</vt:lpwstr>
      </vt:variant>
      <vt:variant>
        <vt:lpwstr/>
      </vt:variant>
      <vt:variant>
        <vt:i4>4390917</vt:i4>
      </vt:variant>
      <vt:variant>
        <vt:i4>2226</vt:i4>
      </vt:variant>
      <vt:variant>
        <vt:i4>0</vt:i4>
      </vt:variant>
      <vt:variant>
        <vt:i4>5</vt:i4>
      </vt:variant>
      <vt:variant>
        <vt:lpwstr>consultantplus://offline/ref=C8F9DCE9337ACB3AF670F5CD6BE61A9AC6B6BD24DA8632D9A1AED896330FDB22B557A10BAB64CC5144B6E93027B72BF971F14D8EF6E568l9j8G</vt:lpwstr>
      </vt:variant>
      <vt:variant>
        <vt:lpwstr/>
      </vt:variant>
      <vt:variant>
        <vt:i4>7471165</vt:i4>
      </vt:variant>
      <vt:variant>
        <vt:i4>2223</vt:i4>
      </vt:variant>
      <vt:variant>
        <vt:i4>0</vt:i4>
      </vt:variant>
      <vt:variant>
        <vt:i4>5</vt:i4>
      </vt:variant>
      <vt:variant>
        <vt:lpwstr>consultantplus://offline/ref=F52F0AD10A10ECA062C43086D6739C97ED8300F47B91F07B12BE62415EBF65F4E0D9C28689E7B7E33B48E30E6C4917ABACAAA9B2F7BE0AA7m7a6F</vt:lpwstr>
      </vt:variant>
      <vt:variant>
        <vt:lpwstr/>
      </vt:variant>
      <vt:variant>
        <vt:i4>7471214</vt:i4>
      </vt:variant>
      <vt:variant>
        <vt:i4>2220</vt:i4>
      </vt:variant>
      <vt:variant>
        <vt:i4>0</vt:i4>
      </vt:variant>
      <vt:variant>
        <vt:i4>5</vt:i4>
      </vt:variant>
      <vt:variant>
        <vt:lpwstr>consultantplus://offline/ref=F52F0AD10A10ECA062C43086D6739C97ED8300F47B91F07B12BE62415EBF65F4E0D9C28689E5B5E73548E30E6C4917ABACAAA9B2F7BE0AA7m7a6F</vt:lpwstr>
      </vt:variant>
      <vt:variant>
        <vt:lpwstr/>
      </vt:variant>
      <vt:variant>
        <vt:i4>7864383</vt:i4>
      </vt:variant>
      <vt:variant>
        <vt:i4>2217</vt:i4>
      </vt:variant>
      <vt:variant>
        <vt:i4>0</vt:i4>
      </vt:variant>
      <vt:variant>
        <vt:i4>5</vt:i4>
      </vt:variant>
      <vt:variant>
        <vt:lpwstr>consultantplus://offline/ref=89507FE6D506EC55C9A5ACC26571283316FCBABC4DD9095C47AE57010CF5AE5B46588C37CA21A0D06D747009C3950EFFD3664E7A85C47F6ELAbAF</vt:lpwstr>
      </vt:variant>
      <vt:variant>
        <vt:lpwstr/>
      </vt:variant>
      <vt:variant>
        <vt:i4>7864377</vt:i4>
      </vt:variant>
      <vt:variant>
        <vt:i4>2214</vt:i4>
      </vt:variant>
      <vt:variant>
        <vt:i4>0</vt:i4>
      </vt:variant>
      <vt:variant>
        <vt:i4>5</vt:i4>
      </vt:variant>
      <vt:variant>
        <vt:lpwstr>consultantplus://offline/ref=89507FE6D506EC55C9A5ACC26571283316FCBABC4DD9095C47AE57010CF5AE5B46588C37CA21A0D66D747009C3950EFFD3664E7A85C47F6ELAbAF</vt:lpwstr>
      </vt:variant>
      <vt:variant>
        <vt:lpwstr/>
      </vt:variant>
      <vt:variant>
        <vt:i4>7864377</vt:i4>
      </vt:variant>
      <vt:variant>
        <vt:i4>2211</vt:i4>
      </vt:variant>
      <vt:variant>
        <vt:i4>0</vt:i4>
      </vt:variant>
      <vt:variant>
        <vt:i4>5</vt:i4>
      </vt:variant>
      <vt:variant>
        <vt:lpwstr>consultantplus://offline/ref=89507FE6D506EC55C9A5ACC26571283316FCBABC4DD9095C47AE57010CF5AE5B46588C37CA21A0D66D747009C3950EFFD3664E7A85C47F6ELAbAF</vt:lpwstr>
      </vt:variant>
      <vt:variant>
        <vt:lpwstr/>
      </vt:variant>
      <vt:variant>
        <vt:i4>7864380</vt:i4>
      </vt:variant>
      <vt:variant>
        <vt:i4>2208</vt:i4>
      </vt:variant>
      <vt:variant>
        <vt:i4>0</vt:i4>
      </vt:variant>
      <vt:variant>
        <vt:i4>5</vt:i4>
      </vt:variant>
      <vt:variant>
        <vt:lpwstr>consultantplus://offline/ref=89507FE6D506EC55C9A5ACC26571283316FCBABC4DD9095C47AE57010CF5AE5B46588C37CA21A0D66A747009C3950EFFD3664E7A85C47F6ELAbAF</vt:lpwstr>
      </vt:variant>
      <vt:variant>
        <vt:lpwstr/>
      </vt:variant>
      <vt:variant>
        <vt:i4>7864383</vt:i4>
      </vt:variant>
      <vt:variant>
        <vt:i4>2205</vt:i4>
      </vt:variant>
      <vt:variant>
        <vt:i4>0</vt:i4>
      </vt:variant>
      <vt:variant>
        <vt:i4>5</vt:i4>
      </vt:variant>
      <vt:variant>
        <vt:lpwstr>consultantplus://offline/ref=89507FE6D506EC55C9A5ACC26571283316FCBABC4DD9095C47AE57010CF5AE5B46588C37CA21A0D66B747009C3950EFFD3664E7A85C47F6ELAbAF</vt:lpwstr>
      </vt:variant>
      <vt:variant>
        <vt:lpwstr/>
      </vt:variant>
      <vt:variant>
        <vt:i4>7864431</vt:i4>
      </vt:variant>
      <vt:variant>
        <vt:i4>2202</vt:i4>
      </vt:variant>
      <vt:variant>
        <vt:i4>0</vt:i4>
      </vt:variant>
      <vt:variant>
        <vt:i4>5</vt:i4>
      </vt:variant>
      <vt:variant>
        <vt:lpwstr>consultantplus://offline/ref=89507FE6D506EC55C9A5ACC26571283316FDBAB44DDC095C47AE57010CF5AE5B46588C37CA25A2D068747009C3950EFFD3664E7A85C47F6ELAbAF</vt:lpwstr>
      </vt:variant>
      <vt:variant>
        <vt:lpwstr/>
      </vt:variant>
      <vt:variant>
        <vt:i4>7864383</vt:i4>
      </vt:variant>
      <vt:variant>
        <vt:i4>2199</vt:i4>
      </vt:variant>
      <vt:variant>
        <vt:i4>0</vt:i4>
      </vt:variant>
      <vt:variant>
        <vt:i4>5</vt:i4>
      </vt:variant>
      <vt:variant>
        <vt:lpwstr>consultantplus://offline/ref=89507FE6D506EC55C9A5ACC26571283316FCBABC4DD9095C47AE57010CF5AE5B46588C37CA21A0D06D747009C3950EFFD3664E7A85C47F6ELAbAF</vt:lpwstr>
      </vt:variant>
      <vt:variant>
        <vt:lpwstr/>
      </vt:variant>
      <vt:variant>
        <vt:i4>5177345</vt:i4>
      </vt:variant>
      <vt:variant>
        <vt:i4>2196</vt:i4>
      </vt:variant>
      <vt:variant>
        <vt:i4>0</vt:i4>
      </vt:variant>
      <vt:variant>
        <vt:i4>5</vt:i4>
      </vt:variant>
      <vt:variant>
        <vt:lpwstr>consultantplus://offline/ref=0D49D09F23B008F9B6870ECA4DB50B4C7D15F195495F5F1A71A3F427811B8D327FD9DBF33D7ED035F3AE32565686C49C3F09565D3D5EF5X6Z5F</vt:lpwstr>
      </vt:variant>
      <vt:variant>
        <vt:lpwstr/>
      </vt:variant>
      <vt:variant>
        <vt:i4>5177425</vt:i4>
      </vt:variant>
      <vt:variant>
        <vt:i4>2193</vt:i4>
      </vt:variant>
      <vt:variant>
        <vt:i4>0</vt:i4>
      </vt:variant>
      <vt:variant>
        <vt:i4>5</vt:i4>
      </vt:variant>
      <vt:variant>
        <vt:lpwstr>consultantplus://offline/ref=0D49D09F23B008F9B6870ECA4DB50B4C7D15F195495F5F1A71A3F427811B8D327FD9DBF33E71D434F3AE32565686C49C3F09565D3D5EF5X6Z5F</vt:lpwstr>
      </vt:variant>
      <vt:variant>
        <vt:lpwstr/>
      </vt:variant>
      <vt:variant>
        <vt:i4>4784217</vt:i4>
      </vt:variant>
      <vt:variant>
        <vt:i4>2190</vt:i4>
      </vt:variant>
      <vt:variant>
        <vt:i4>0</vt:i4>
      </vt:variant>
      <vt:variant>
        <vt:i4>5</vt:i4>
      </vt:variant>
      <vt:variant>
        <vt:lpwstr>consultantplus://offline/ref=C2285FE4B86B988078157AE8D0BA1D7AEB128A597F8D8D89269AB84ADEEB7C2011A1DAB2651E8B5E321B07C374F80CB7954E00C6D86Af8F</vt:lpwstr>
      </vt:variant>
      <vt:variant>
        <vt:lpwstr/>
      </vt:variant>
      <vt:variant>
        <vt:i4>4390926</vt:i4>
      </vt:variant>
      <vt:variant>
        <vt:i4>2187</vt:i4>
      </vt:variant>
      <vt:variant>
        <vt:i4>0</vt:i4>
      </vt:variant>
      <vt:variant>
        <vt:i4>5</vt:i4>
      </vt:variant>
      <vt:variant>
        <vt:lpwstr>consultantplus://offline/ref=C2285FE4B86B988078157AE8D0BA1D7AEB128A597F8D8D89269AB84ADEEB7C2011A1DAB2681A850F680B038A23F410B682500BD8D8AB2A69fBF</vt:lpwstr>
      </vt:variant>
      <vt:variant>
        <vt:lpwstr/>
      </vt:variant>
      <vt:variant>
        <vt:i4>5832710</vt:i4>
      </vt:variant>
      <vt:variant>
        <vt:i4>2184</vt:i4>
      </vt:variant>
      <vt:variant>
        <vt:i4>0</vt:i4>
      </vt:variant>
      <vt:variant>
        <vt:i4>5</vt:i4>
      </vt:variant>
      <vt:variant>
        <vt:lpwstr>consultantplus://offline/ref=52271D549EA2D2305B8C4532C6B88D54692954DCFE65452442287535C3202F2D9F30BA37B5E22D497D8AA62291C470BED701157FDD8530S4f9F</vt:lpwstr>
      </vt:variant>
      <vt:variant>
        <vt:lpwstr/>
      </vt:variant>
      <vt:variant>
        <vt:i4>5832717</vt:i4>
      </vt:variant>
      <vt:variant>
        <vt:i4>2181</vt:i4>
      </vt:variant>
      <vt:variant>
        <vt:i4>0</vt:i4>
      </vt:variant>
      <vt:variant>
        <vt:i4>5</vt:i4>
      </vt:variant>
      <vt:variant>
        <vt:lpwstr>consultantplus://offline/ref=52271D549EA2D2305B8C4532C6B88D54692954DCFE65452442287535C3202F2D9F30BA37B5E72C407D8AA62291C470BED701157FDD8530S4f9F</vt:lpwstr>
      </vt:variant>
      <vt:variant>
        <vt:lpwstr/>
      </vt:variant>
      <vt:variant>
        <vt:i4>3932258</vt:i4>
      </vt:variant>
      <vt:variant>
        <vt:i4>2178</vt:i4>
      </vt:variant>
      <vt:variant>
        <vt:i4>0</vt:i4>
      </vt:variant>
      <vt:variant>
        <vt:i4>5</vt:i4>
      </vt:variant>
      <vt:variant>
        <vt:lpwstr>consultantplus://offline/ref=5FE635AED372E4BED90A4D2886E1037B1E7598998FC4131D7501AE30E86B0F8B7387D113C6DD9B47D38908D182AF6C693D4EE2FD671DEBt0F</vt:lpwstr>
      </vt:variant>
      <vt:variant>
        <vt:lpwstr/>
      </vt:variant>
      <vt:variant>
        <vt:i4>3932258</vt:i4>
      </vt:variant>
      <vt:variant>
        <vt:i4>2175</vt:i4>
      </vt:variant>
      <vt:variant>
        <vt:i4>0</vt:i4>
      </vt:variant>
      <vt:variant>
        <vt:i4>5</vt:i4>
      </vt:variant>
      <vt:variant>
        <vt:lpwstr>consultantplus://offline/ref=5FE635AED372E4BED90A4D2886E1037B1E7598998FC4131D7501AE30E86B0F8B7387D113C6DD9B47D38908D182AF6C693D4EE2FD671DEBt0F</vt:lpwstr>
      </vt:variant>
      <vt:variant>
        <vt:lpwstr/>
      </vt:variant>
      <vt:variant>
        <vt:i4>6094933</vt:i4>
      </vt:variant>
      <vt:variant>
        <vt:i4>2172</vt:i4>
      </vt:variant>
      <vt:variant>
        <vt:i4>0</vt:i4>
      </vt:variant>
      <vt:variant>
        <vt:i4>5</vt:i4>
      </vt:variant>
      <vt:variant>
        <vt:lpwstr>consultantplus://offline/ref=5FE635AED372E4BED90A4D2886E1037B1E74989789C3131D7501AE30E86B0F8B6187891AC4DC824C8EC64E848DEAtEF</vt:lpwstr>
      </vt:variant>
      <vt:variant>
        <vt:lpwstr/>
      </vt:variant>
      <vt:variant>
        <vt:i4>7536743</vt:i4>
      </vt:variant>
      <vt:variant>
        <vt:i4>2169</vt:i4>
      </vt:variant>
      <vt:variant>
        <vt:i4>0</vt:i4>
      </vt:variant>
      <vt:variant>
        <vt:i4>5</vt:i4>
      </vt:variant>
      <vt:variant>
        <vt:lpwstr>consultantplus://offline/ref=7E8C9989BF4E0FE4340FA193BB29FCA7CEB5B46A15EA7303566B2539DB8EDDEF6AF2ABCD440F5DF5A0127DCDA89D9D88ADBD338182F43E2DCEe6F</vt:lpwstr>
      </vt:variant>
      <vt:variant>
        <vt:lpwstr/>
      </vt:variant>
      <vt:variant>
        <vt:i4>7536692</vt:i4>
      </vt:variant>
      <vt:variant>
        <vt:i4>2166</vt:i4>
      </vt:variant>
      <vt:variant>
        <vt:i4>0</vt:i4>
      </vt:variant>
      <vt:variant>
        <vt:i4>5</vt:i4>
      </vt:variant>
      <vt:variant>
        <vt:lpwstr>consultantplus://offline/ref=7E8C9989BF4E0FE4340FA193BB29FCA7CEB5B46A15EA7303566B2539DB8EDDEF6AF2ABCD440C5DF7AD127DCDA89D9D88ADBD338182F43E2DCEe6F</vt:lpwstr>
      </vt:variant>
      <vt:variant>
        <vt:lpwstr/>
      </vt:variant>
      <vt:variant>
        <vt:i4>7536744</vt:i4>
      </vt:variant>
      <vt:variant>
        <vt:i4>2163</vt:i4>
      </vt:variant>
      <vt:variant>
        <vt:i4>0</vt:i4>
      </vt:variant>
      <vt:variant>
        <vt:i4>5</vt:i4>
      </vt:variant>
      <vt:variant>
        <vt:lpwstr>consultantplus://offline/ref=7E8C9989BF4E0FE4340FA193BB29FCA7CEB5B46A15EA7303566B2539DB8EDDEF6AF2ABCD440C5DF7A8127DCDA89D9D88ADBD338182F43E2DCEe6F</vt:lpwstr>
      </vt:variant>
      <vt:variant>
        <vt:lpwstr/>
      </vt:variant>
      <vt:variant>
        <vt:i4>7536692</vt:i4>
      </vt:variant>
      <vt:variant>
        <vt:i4>2160</vt:i4>
      </vt:variant>
      <vt:variant>
        <vt:i4>0</vt:i4>
      </vt:variant>
      <vt:variant>
        <vt:i4>5</vt:i4>
      </vt:variant>
      <vt:variant>
        <vt:lpwstr>consultantplus://offline/ref=7E8C9989BF4E0FE4340FA193BB29FCA7CEB5B46A15EA7303566B2539DB8EDDEF6AF2ABCD450E5DF0AD127DCDA89D9D88ADBD338182F43E2DCEe6F</vt:lpwstr>
      </vt:variant>
      <vt:variant>
        <vt:lpwstr/>
      </vt:variant>
      <vt:variant>
        <vt:i4>7536692</vt:i4>
      </vt:variant>
      <vt:variant>
        <vt:i4>2157</vt:i4>
      </vt:variant>
      <vt:variant>
        <vt:i4>0</vt:i4>
      </vt:variant>
      <vt:variant>
        <vt:i4>5</vt:i4>
      </vt:variant>
      <vt:variant>
        <vt:lpwstr>consultantplus://offline/ref=7E8C9989BF4E0FE4340FA193BB29FCA7CEB5B46A15EA7303566B2539DB8EDDEF6AF2ABCD440C5DF7AD127DCDA89D9D88ADBD338182F43E2DCEe6F</vt:lpwstr>
      </vt:variant>
      <vt:variant>
        <vt:lpwstr/>
      </vt:variant>
      <vt:variant>
        <vt:i4>7536692</vt:i4>
      </vt:variant>
      <vt:variant>
        <vt:i4>2154</vt:i4>
      </vt:variant>
      <vt:variant>
        <vt:i4>0</vt:i4>
      </vt:variant>
      <vt:variant>
        <vt:i4>5</vt:i4>
      </vt:variant>
      <vt:variant>
        <vt:lpwstr>consultantplus://offline/ref=7E8C9989BF4E0FE4340FA193BB29FCA7CEB5B46A15EA7303566B2539DB8EDDEF6AF2ABCD450E5DF0AD127DCDA89D9D88ADBD338182F43E2DCEe6F</vt:lpwstr>
      </vt:variant>
      <vt:variant>
        <vt:lpwstr/>
      </vt:variant>
      <vt:variant>
        <vt:i4>7536737</vt:i4>
      </vt:variant>
      <vt:variant>
        <vt:i4>2151</vt:i4>
      </vt:variant>
      <vt:variant>
        <vt:i4>0</vt:i4>
      </vt:variant>
      <vt:variant>
        <vt:i4>5</vt:i4>
      </vt:variant>
      <vt:variant>
        <vt:lpwstr>consultantplus://offline/ref=7E8C9989BF4E0FE4340FA193BB29FCA7CEB5B46A15EA7303566B2539DB8EDDEF6AF2ABCD450E5DF1A0127DCDA89D9D88ADBD338182F43E2DCEe6F</vt:lpwstr>
      </vt:variant>
      <vt:variant>
        <vt:lpwstr/>
      </vt:variant>
      <vt:variant>
        <vt:i4>7536692</vt:i4>
      </vt:variant>
      <vt:variant>
        <vt:i4>2148</vt:i4>
      </vt:variant>
      <vt:variant>
        <vt:i4>0</vt:i4>
      </vt:variant>
      <vt:variant>
        <vt:i4>5</vt:i4>
      </vt:variant>
      <vt:variant>
        <vt:lpwstr>consultantplus://offline/ref=7E8C9989BF4E0FE4340FA193BB29FCA7CEB5B46A15EA7303566B2539DB8EDDEF6AF2ABCD450E5DF0AD127DCDA89D9D88ADBD338182F43E2DCEe6F</vt:lpwstr>
      </vt:variant>
      <vt:variant>
        <vt:lpwstr/>
      </vt:variant>
      <vt:variant>
        <vt:i4>7536737</vt:i4>
      </vt:variant>
      <vt:variant>
        <vt:i4>2145</vt:i4>
      </vt:variant>
      <vt:variant>
        <vt:i4>0</vt:i4>
      </vt:variant>
      <vt:variant>
        <vt:i4>5</vt:i4>
      </vt:variant>
      <vt:variant>
        <vt:lpwstr>consultantplus://offline/ref=7E8C9989BF4E0FE4340FA193BB29FCA7CEB5B46A15EA7303566B2539DB8EDDEF6AF2ABCD450E5DF1A0127DCDA89D9D88ADBD338182F43E2DCEe6F</vt:lpwstr>
      </vt:variant>
      <vt:variant>
        <vt:lpwstr/>
      </vt:variant>
      <vt:variant>
        <vt:i4>7536689</vt:i4>
      </vt:variant>
      <vt:variant>
        <vt:i4>2142</vt:i4>
      </vt:variant>
      <vt:variant>
        <vt:i4>0</vt:i4>
      </vt:variant>
      <vt:variant>
        <vt:i4>5</vt:i4>
      </vt:variant>
      <vt:variant>
        <vt:lpwstr>consultantplus://offline/ref=7E8C9989BF4E0FE4340FA193BB29FCA7CEB5B46A15EA7303566B2539DB8EDDEF6AF2ABCD450E5DF0AA127DCDA89D9D88ADBD338182F43E2DCEe6F</vt:lpwstr>
      </vt:variant>
      <vt:variant>
        <vt:lpwstr/>
      </vt:variant>
      <vt:variant>
        <vt:i4>7536737</vt:i4>
      </vt:variant>
      <vt:variant>
        <vt:i4>2139</vt:i4>
      </vt:variant>
      <vt:variant>
        <vt:i4>0</vt:i4>
      </vt:variant>
      <vt:variant>
        <vt:i4>5</vt:i4>
      </vt:variant>
      <vt:variant>
        <vt:lpwstr>consultantplus://offline/ref=7E8C9989BF4E0FE4340FA193BB29FCA7CEB5B46A15EA7303566B2539DB8EDDEF6AF2ABCD450E5DF1A0127DCDA89D9D88ADBD338182F43E2DCEe6F</vt:lpwstr>
      </vt:variant>
      <vt:variant>
        <vt:lpwstr/>
      </vt:variant>
      <vt:variant>
        <vt:i4>7536689</vt:i4>
      </vt:variant>
      <vt:variant>
        <vt:i4>2136</vt:i4>
      </vt:variant>
      <vt:variant>
        <vt:i4>0</vt:i4>
      </vt:variant>
      <vt:variant>
        <vt:i4>5</vt:i4>
      </vt:variant>
      <vt:variant>
        <vt:lpwstr>consultantplus://offline/ref=7E8C9989BF4E0FE4340FA193BB29FCA7CEB5B46A15EA7303566B2539DB8EDDEF6AF2ABCD450E5DF0AA127DCDA89D9D88ADBD338182F43E2DCEe6F</vt:lpwstr>
      </vt:variant>
      <vt:variant>
        <vt:lpwstr/>
      </vt:variant>
      <vt:variant>
        <vt:i4>7536737</vt:i4>
      </vt:variant>
      <vt:variant>
        <vt:i4>2133</vt:i4>
      </vt:variant>
      <vt:variant>
        <vt:i4>0</vt:i4>
      </vt:variant>
      <vt:variant>
        <vt:i4>5</vt:i4>
      </vt:variant>
      <vt:variant>
        <vt:lpwstr>consultantplus://offline/ref=7E8C9989BF4E0FE4340FA193BB29FCA7CEB5B46A15EA7303566B2539DB8EDDEF6AF2ABCD450E5DF1A0127DCDA89D9D88ADBD338182F43E2DCEe6F</vt:lpwstr>
      </vt:variant>
      <vt:variant>
        <vt:lpwstr/>
      </vt:variant>
      <vt:variant>
        <vt:i4>7536737</vt:i4>
      </vt:variant>
      <vt:variant>
        <vt:i4>2130</vt:i4>
      </vt:variant>
      <vt:variant>
        <vt:i4>0</vt:i4>
      </vt:variant>
      <vt:variant>
        <vt:i4>5</vt:i4>
      </vt:variant>
      <vt:variant>
        <vt:lpwstr>consultantplus://offline/ref=7E8C9989BF4E0FE4340FA193BB29FCA7CEB5B46A15EA7303566B2539DB8EDDEF6AF2ABCD450E5DF1A0127DCDA89D9D88ADBD338182F43E2DCEe6F</vt:lpwstr>
      </vt:variant>
      <vt:variant>
        <vt:lpwstr/>
      </vt:variant>
      <vt:variant>
        <vt:i4>7536692</vt:i4>
      </vt:variant>
      <vt:variant>
        <vt:i4>2127</vt:i4>
      </vt:variant>
      <vt:variant>
        <vt:i4>0</vt:i4>
      </vt:variant>
      <vt:variant>
        <vt:i4>5</vt:i4>
      </vt:variant>
      <vt:variant>
        <vt:lpwstr>consultantplus://offline/ref=7E8C9989BF4E0FE4340FA193BB29FCA7CEB5B46A15EA7303566B2539DB8EDDEF6AF2ABCD450E5DF0AD127DCDA89D9D88ADBD338182F43E2DCEe6F</vt:lpwstr>
      </vt:variant>
      <vt:variant>
        <vt:lpwstr/>
      </vt:variant>
      <vt:variant>
        <vt:i4>6946923</vt:i4>
      </vt:variant>
      <vt:variant>
        <vt:i4>2124</vt:i4>
      </vt:variant>
      <vt:variant>
        <vt:i4>0</vt:i4>
      </vt:variant>
      <vt:variant>
        <vt:i4>5</vt:i4>
      </vt:variant>
      <vt:variant>
        <vt:lpwstr>consultantplus://offline/ref=4B9EE0EA17544FCB83461C93848E66E16A1060665787C6F62E44446B643E68CC52A1CC6324222F05C6339E97E854D25771373C2F9A05E692z9b0F</vt:lpwstr>
      </vt:variant>
      <vt:variant>
        <vt:lpwstr/>
      </vt:variant>
      <vt:variant>
        <vt:i4>3342438</vt:i4>
      </vt:variant>
      <vt:variant>
        <vt:i4>2121</vt:i4>
      </vt:variant>
      <vt:variant>
        <vt:i4>0</vt:i4>
      </vt:variant>
      <vt:variant>
        <vt:i4>5</vt:i4>
      </vt:variant>
      <vt:variant>
        <vt:lpwstr>consultantplus://offline/ref=169C19AA04D1B653820D80E8068C0820CC6337C316AE25CC46F819C0514409E2B69C1CB4C6CAD3838ABDE0C46B848A9895D10A1129B1094B78W5L</vt:lpwstr>
      </vt:variant>
      <vt:variant>
        <vt:lpwstr/>
      </vt:variant>
      <vt:variant>
        <vt:i4>3342385</vt:i4>
      </vt:variant>
      <vt:variant>
        <vt:i4>2118</vt:i4>
      </vt:variant>
      <vt:variant>
        <vt:i4>0</vt:i4>
      </vt:variant>
      <vt:variant>
        <vt:i4>5</vt:i4>
      </vt:variant>
      <vt:variant>
        <vt:lpwstr>consultantplus://offline/ref=169C19AA04D1B653820D80E8068C0820CC6737C115A525CC46F819C0514409E2B69C1CB4C6CAD2858DBDE0C46B848A9895D10A1129B1094B78W5L</vt:lpwstr>
      </vt:variant>
      <vt:variant>
        <vt:lpwstr/>
      </vt:variant>
      <vt:variant>
        <vt:i4>3342390</vt:i4>
      </vt:variant>
      <vt:variant>
        <vt:i4>2115</vt:i4>
      </vt:variant>
      <vt:variant>
        <vt:i4>0</vt:i4>
      </vt:variant>
      <vt:variant>
        <vt:i4>5</vt:i4>
      </vt:variant>
      <vt:variant>
        <vt:lpwstr>consultantplus://offline/ref=169C19AA04D1B653820D80E8068C0820CC6737C115A525CC46F819C0514409E2B69C1CB4C6CAD38D83BDE0C46B848A9895D10A1129B1094B78W5L</vt:lpwstr>
      </vt:variant>
      <vt:variant>
        <vt:lpwstr/>
      </vt:variant>
      <vt:variant>
        <vt:i4>3342433</vt:i4>
      </vt:variant>
      <vt:variant>
        <vt:i4>2112</vt:i4>
      </vt:variant>
      <vt:variant>
        <vt:i4>0</vt:i4>
      </vt:variant>
      <vt:variant>
        <vt:i4>5</vt:i4>
      </vt:variant>
      <vt:variant>
        <vt:lpwstr>consultantplus://offline/ref=169C19AA04D1B653820D80E8068C0820CC6337C316AE25CC46F819C0514409E2B69C1CB4C6CAD3848ABDE0C46B848A9895D10A1129B1094B78W5L</vt:lpwstr>
      </vt:variant>
      <vt:variant>
        <vt:lpwstr/>
      </vt:variant>
      <vt:variant>
        <vt:i4>2097259</vt:i4>
      </vt:variant>
      <vt:variant>
        <vt:i4>2109</vt:i4>
      </vt:variant>
      <vt:variant>
        <vt:i4>0</vt:i4>
      </vt:variant>
      <vt:variant>
        <vt:i4>5</vt:i4>
      </vt:variant>
      <vt:variant>
        <vt:lpwstr>consultantplus://offline/ref=0BC429C6358D6478BECABDC8F1B1409B12942D36224BA9E5BD73443A5F3FE2A090D9972DABB04034BE05CA4D7D1670CBFD52AB1060F79F50G4h4K</vt:lpwstr>
      </vt:variant>
      <vt:variant>
        <vt:lpwstr/>
      </vt:variant>
      <vt:variant>
        <vt:i4>1310733</vt:i4>
      </vt:variant>
      <vt:variant>
        <vt:i4>2106</vt:i4>
      </vt:variant>
      <vt:variant>
        <vt:i4>0</vt:i4>
      </vt:variant>
      <vt:variant>
        <vt:i4>5</vt:i4>
      </vt:variant>
      <vt:variant>
        <vt:lpwstr>consultantplus://offline/ref=E6D614BD18D36C3B24897BF04F92F382EE2A6E5AFF1DEDCB8C1B26F488D747115231074753CCE80851675E6C5CH1l3K</vt:lpwstr>
      </vt:variant>
      <vt:variant>
        <vt:lpwstr/>
      </vt:variant>
      <vt:variant>
        <vt:i4>8192110</vt:i4>
      </vt:variant>
      <vt:variant>
        <vt:i4>2103</vt:i4>
      </vt:variant>
      <vt:variant>
        <vt:i4>0</vt:i4>
      </vt:variant>
      <vt:variant>
        <vt:i4>5</vt:i4>
      </vt:variant>
      <vt:variant>
        <vt:lpwstr>consultantplus://offline/ref=E6D614BD18D36C3B24897AE84F92F382EE286752FA18EDCB8C1B26F488D7471140315F4B51CCF6095D72083D1A45F73881CEDE1F4C342827H9lFK</vt:lpwstr>
      </vt:variant>
      <vt:variant>
        <vt:lpwstr/>
      </vt:variant>
      <vt:variant>
        <vt:i4>8192105</vt:i4>
      </vt:variant>
      <vt:variant>
        <vt:i4>2100</vt:i4>
      </vt:variant>
      <vt:variant>
        <vt:i4>0</vt:i4>
      </vt:variant>
      <vt:variant>
        <vt:i4>5</vt:i4>
      </vt:variant>
      <vt:variant>
        <vt:lpwstr>consultantplus://offline/ref=E6D614BD18D36C3B24897AE84F92F382EE286752FA18EDCB8C1B26F488D7471140315F4B51CCF6095C72083D1A45F73881CEDE1F4C342827H9lFK</vt:lpwstr>
      </vt:variant>
      <vt:variant>
        <vt:lpwstr/>
      </vt:variant>
      <vt:variant>
        <vt:i4>7995490</vt:i4>
      </vt:variant>
      <vt:variant>
        <vt:i4>2097</vt:i4>
      </vt:variant>
      <vt:variant>
        <vt:i4>0</vt:i4>
      </vt:variant>
      <vt:variant>
        <vt:i4>5</vt:i4>
      </vt:variant>
      <vt:variant>
        <vt:lpwstr>consultantplus://offline/ref=E6D614BD18D36C3B248966E25AE6A6D1E02F6153F91EEDCB8C1B26F488D7471140315F4B51CCF60E5E72083D1A45F73881CEDE1F4C342827H9lFK</vt:lpwstr>
      </vt:variant>
      <vt:variant>
        <vt:lpwstr/>
      </vt:variant>
      <vt:variant>
        <vt:i4>7995443</vt:i4>
      </vt:variant>
      <vt:variant>
        <vt:i4>2094</vt:i4>
      </vt:variant>
      <vt:variant>
        <vt:i4>0</vt:i4>
      </vt:variant>
      <vt:variant>
        <vt:i4>5</vt:i4>
      </vt:variant>
      <vt:variant>
        <vt:lpwstr>consultantplus://offline/ref=E6D614BD18D36C3B248966E25AE6A6D1E02F6153F91EEDCB8C1B26F488D7471140315F4B51CCF60A5072083D1A45F73881CEDE1F4C342827H9lFK</vt:lpwstr>
      </vt:variant>
      <vt:variant>
        <vt:lpwstr/>
      </vt:variant>
      <vt:variant>
        <vt:i4>7995491</vt:i4>
      </vt:variant>
      <vt:variant>
        <vt:i4>2091</vt:i4>
      </vt:variant>
      <vt:variant>
        <vt:i4>0</vt:i4>
      </vt:variant>
      <vt:variant>
        <vt:i4>5</vt:i4>
      </vt:variant>
      <vt:variant>
        <vt:lpwstr>consultantplus://offline/ref=E6D614BD18D36C3B248966E25AE6A6D1E02F6153F91EEDCB8C1B26F488D7471140315F4B51CCF60D5E72083D1A45F73881CEDE1F4C342827H9lFK</vt:lpwstr>
      </vt:variant>
      <vt:variant>
        <vt:lpwstr/>
      </vt:variant>
      <vt:variant>
        <vt:i4>8257635</vt:i4>
      </vt:variant>
      <vt:variant>
        <vt:i4>2088</vt:i4>
      </vt:variant>
      <vt:variant>
        <vt:i4>0</vt:i4>
      </vt:variant>
      <vt:variant>
        <vt:i4>5</vt:i4>
      </vt:variant>
      <vt:variant>
        <vt:lpwstr>consultantplus://offline/ref=E6D614BD18D36C3B24897BF04F92F382EE2A6F5BFC1AEDCB8C1B26F488D7471140315F4B51CCF6095A72083D1A45F73881CEDE1F4C342827H9lFK</vt:lpwstr>
      </vt:variant>
      <vt:variant>
        <vt:lpwstr/>
      </vt:variant>
      <vt:variant>
        <vt:i4>7995494</vt:i4>
      </vt:variant>
      <vt:variant>
        <vt:i4>2085</vt:i4>
      </vt:variant>
      <vt:variant>
        <vt:i4>0</vt:i4>
      </vt:variant>
      <vt:variant>
        <vt:i4>5</vt:i4>
      </vt:variant>
      <vt:variant>
        <vt:lpwstr>consultantplus://offline/ref=E6D614BD18D36C3B248966E25AE6A6D1E02F6153F91EEDCB8C1B26F488D7471140315F4B51CCF60B5F72083D1A45F73881CEDE1F4C342827H9lFK</vt:lpwstr>
      </vt:variant>
      <vt:variant>
        <vt:lpwstr/>
      </vt:variant>
      <vt:variant>
        <vt:i4>8192048</vt:i4>
      </vt:variant>
      <vt:variant>
        <vt:i4>2082</vt:i4>
      </vt:variant>
      <vt:variant>
        <vt:i4>0</vt:i4>
      </vt:variant>
      <vt:variant>
        <vt:i4>5</vt:i4>
      </vt:variant>
      <vt:variant>
        <vt:lpwstr>consultantplus://offline/ref=E6D614BD18D36C3B24897AE84F92F382EE286752FA18EDCB8C1B26F488D7471140315F4B51CCF60A5B72083D1A45F73881CEDE1F4C342827H9lFK</vt:lpwstr>
      </vt:variant>
      <vt:variant>
        <vt:lpwstr/>
      </vt:variant>
      <vt:variant>
        <vt:i4>2555965</vt:i4>
      </vt:variant>
      <vt:variant>
        <vt:i4>2079</vt:i4>
      </vt:variant>
      <vt:variant>
        <vt:i4>0</vt:i4>
      </vt:variant>
      <vt:variant>
        <vt:i4>5</vt:i4>
      </vt:variant>
      <vt:variant>
        <vt:lpwstr>consultantplus://offline/ref=3E9B7648C5098D793C0256215348BBB4627D91F284CBD1044EC31C8FBED50D93BD15860DC2DF48D0E81BA5C6F56DD21E674C169CD0D12462C9jBK</vt:lpwstr>
      </vt:variant>
      <vt:variant>
        <vt:lpwstr/>
      </vt:variant>
      <vt:variant>
        <vt:i4>2555959</vt:i4>
      </vt:variant>
      <vt:variant>
        <vt:i4>2076</vt:i4>
      </vt:variant>
      <vt:variant>
        <vt:i4>0</vt:i4>
      </vt:variant>
      <vt:variant>
        <vt:i4>5</vt:i4>
      </vt:variant>
      <vt:variant>
        <vt:lpwstr>consultantplus://offline/ref=3E9B7648C5098D793C0256215348BBB4627E90F482CBD1044EC31C8FBED50D93BD15860DC2DF4FD9EE1BA5C6F56DD21E674C169CD0D12462C9jBK</vt:lpwstr>
      </vt:variant>
      <vt:variant>
        <vt:lpwstr/>
      </vt:variant>
      <vt:variant>
        <vt:i4>2556009</vt:i4>
      </vt:variant>
      <vt:variant>
        <vt:i4>2073</vt:i4>
      </vt:variant>
      <vt:variant>
        <vt:i4>0</vt:i4>
      </vt:variant>
      <vt:variant>
        <vt:i4>5</vt:i4>
      </vt:variant>
      <vt:variant>
        <vt:lpwstr>consultantplus://offline/ref=3E9B7648C5098D793C0256215348BBB4627E90F482C9D1044EC31C8FBED50D93BD15860DC2DF4BD9ED1BA5C6F56DD21E674C169CD0D12462C9jBK</vt:lpwstr>
      </vt:variant>
      <vt:variant>
        <vt:lpwstr/>
      </vt:variant>
      <vt:variant>
        <vt:i4>2556002</vt:i4>
      </vt:variant>
      <vt:variant>
        <vt:i4>2070</vt:i4>
      </vt:variant>
      <vt:variant>
        <vt:i4>0</vt:i4>
      </vt:variant>
      <vt:variant>
        <vt:i4>5</vt:i4>
      </vt:variant>
      <vt:variant>
        <vt:lpwstr>consultantplus://offline/ref=3E9B7648C5098D793C0256215348BBB4637E91F481CDD1044EC31C8FBED50D93BD15860DC2DF48D4EF1BA5C6F56DD21E674C169CD0D12462C9jBK</vt:lpwstr>
      </vt:variant>
      <vt:variant>
        <vt:lpwstr/>
      </vt:variant>
      <vt:variant>
        <vt:i4>2556003</vt:i4>
      </vt:variant>
      <vt:variant>
        <vt:i4>2067</vt:i4>
      </vt:variant>
      <vt:variant>
        <vt:i4>0</vt:i4>
      </vt:variant>
      <vt:variant>
        <vt:i4>5</vt:i4>
      </vt:variant>
      <vt:variant>
        <vt:lpwstr>consultantplus://offline/ref=3E9B7648C5098D793C0256215348BBB4637E91F481CDD1044EC31C8FBED50D93BD15860DC2DF48D5EF1BA5C6F56DD21E674C169CD0D12462C9jBK</vt:lpwstr>
      </vt:variant>
      <vt:variant>
        <vt:lpwstr/>
      </vt:variant>
      <vt:variant>
        <vt:i4>2556007</vt:i4>
      </vt:variant>
      <vt:variant>
        <vt:i4>2064</vt:i4>
      </vt:variant>
      <vt:variant>
        <vt:i4>0</vt:i4>
      </vt:variant>
      <vt:variant>
        <vt:i4>5</vt:i4>
      </vt:variant>
      <vt:variant>
        <vt:lpwstr>consultantplus://offline/ref=3E9B7648C5098D793C0256215348BBB4637E91F481CDD1044EC31C8FBED50D93BD15860DC2DF48D5EB1BA5C6F56DD21E674C169CD0D12462C9jBK</vt:lpwstr>
      </vt:variant>
      <vt:variant>
        <vt:lpwstr/>
      </vt:variant>
      <vt:variant>
        <vt:i4>2556007</vt:i4>
      </vt:variant>
      <vt:variant>
        <vt:i4>2061</vt:i4>
      </vt:variant>
      <vt:variant>
        <vt:i4>0</vt:i4>
      </vt:variant>
      <vt:variant>
        <vt:i4>5</vt:i4>
      </vt:variant>
      <vt:variant>
        <vt:lpwstr>consultantplus://offline/ref=3E9B7648C5098D793C0256215348BBB4637E91F481CDD1044EC31C8FBED50D93BD15860DC2DF48D3ED1BA5C6F56DD21E674C169CD0D12462C9jBK</vt:lpwstr>
      </vt:variant>
      <vt:variant>
        <vt:lpwstr/>
      </vt:variant>
      <vt:variant>
        <vt:i4>8126572</vt:i4>
      </vt:variant>
      <vt:variant>
        <vt:i4>2058</vt:i4>
      </vt:variant>
      <vt:variant>
        <vt:i4>0</vt:i4>
      </vt:variant>
      <vt:variant>
        <vt:i4>5</vt:i4>
      </vt:variant>
      <vt:variant>
        <vt:lpwstr>consultantplus://offline/ref=ECBE331242F6A1C161752766219271439C9050097880CFDB6AB042A4BDD16758EEA38D724D7D9947AFD83A03DD13DA1D125910B534AC5847oDO3N</vt:lpwstr>
      </vt:variant>
      <vt:variant>
        <vt:lpwstr/>
      </vt:variant>
      <vt:variant>
        <vt:i4>8126569</vt:i4>
      </vt:variant>
      <vt:variant>
        <vt:i4>2055</vt:i4>
      </vt:variant>
      <vt:variant>
        <vt:i4>0</vt:i4>
      </vt:variant>
      <vt:variant>
        <vt:i4>5</vt:i4>
      </vt:variant>
      <vt:variant>
        <vt:lpwstr>consultantplus://offline/ref=ECBE331242F6A1C161752766219271439C9050097880CFDB6AB042A4BDD16758EEA38D724D7D9947ACD83A03DD13DA1D125910B534AC5847oDO3N</vt:lpwstr>
      </vt:variant>
      <vt:variant>
        <vt:lpwstr/>
      </vt:variant>
      <vt:variant>
        <vt:i4>2097204</vt:i4>
      </vt:variant>
      <vt:variant>
        <vt:i4>2052</vt:i4>
      </vt:variant>
      <vt:variant>
        <vt:i4>0</vt:i4>
      </vt:variant>
      <vt:variant>
        <vt:i4>5</vt:i4>
      </vt:variant>
      <vt:variant>
        <vt:lpwstr>consultantplus://offline/ref=ECBE331242F6A1C161753B6C34E6241095935100768BCFDB6AB042A4BDD16758EEA38D724D7D9846A8D83A03DD13DA1D125910B534AC5847oDO3N</vt:lpwstr>
      </vt:variant>
      <vt:variant>
        <vt:lpwstr/>
      </vt:variant>
      <vt:variant>
        <vt:i4>2162786</vt:i4>
      </vt:variant>
      <vt:variant>
        <vt:i4>2049</vt:i4>
      </vt:variant>
      <vt:variant>
        <vt:i4>0</vt:i4>
      </vt:variant>
      <vt:variant>
        <vt:i4>5</vt:i4>
      </vt:variant>
      <vt:variant>
        <vt:lpwstr>consultantplus://offline/ref=ECBE331242F6A1C161753A7434E62410959158097288CFDB6AB042A4BDD16758EEA38D724D7D9845AED83A03DD13DA1D125910B534AC5847oDO3N</vt:lpwstr>
      </vt:variant>
      <vt:variant>
        <vt:lpwstr/>
      </vt:variant>
      <vt:variant>
        <vt:i4>2424884</vt:i4>
      </vt:variant>
      <vt:variant>
        <vt:i4>2046</vt:i4>
      </vt:variant>
      <vt:variant>
        <vt:i4>0</vt:i4>
      </vt:variant>
      <vt:variant>
        <vt:i4>5</vt:i4>
      </vt:variant>
      <vt:variant>
        <vt:lpwstr>consultantplus://offline/ref=417CA2F88B9860D3CC07C4A1A60CD75D0CF713C7D8FCD220BFEBE507D0163B1004F4CDE1D30041CAA6026DF325E3D702632B12DA2BE2xDu8H</vt:lpwstr>
      </vt:variant>
      <vt:variant>
        <vt:lpwstr/>
      </vt:variant>
      <vt:variant>
        <vt:i4>7864370</vt:i4>
      </vt:variant>
      <vt:variant>
        <vt:i4>2043</vt:i4>
      </vt:variant>
      <vt:variant>
        <vt:i4>0</vt:i4>
      </vt:variant>
      <vt:variant>
        <vt:i4>5</vt:i4>
      </vt:variant>
      <vt:variant>
        <vt:lpwstr>consultantplus://offline/ref=A77538D77EA83A7801D837A4C4F29BA717D07C719D5F9F697D3B01B9BFCBABD5DFC39D2D9CEB195FBA19E9DD301BD9DABAE772A7DBDBE30ArC20P</vt:lpwstr>
      </vt:variant>
      <vt:variant>
        <vt:lpwstr/>
      </vt:variant>
      <vt:variant>
        <vt:i4>7864376</vt:i4>
      </vt:variant>
      <vt:variant>
        <vt:i4>2040</vt:i4>
      </vt:variant>
      <vt:variant>
        <vt:i4>0</vt:i4>
      </vt:variant>
      <vt:variant>
        <vt:i4>5</vt:i4>
      </vt:variant>
      <vt:variant>
        <vt:lpwstr>consultantplus://offline/ref=A77538D77EA83A7801D837A4C4F29BA717D07C719D5F9F697D3B01B9BFCBABD5DFC39D2D9CEB1955B819E9DD301BD9DABAE772A7DBDBE30ArC20P</vt:lpwstr>
      </vt:variant>
      <vt:variant>
        <vt:lpwstr/>
      </vt:variant>
      <vt:variant>
        <vt:i4>2883695</vt:i4>
      </vt:variant>
      <vt:variant>
        <vt:i4>2037</vt:i4>
      </vt:variant>
      <vt:variant>
        <vt:i4>0</vt:i4>
      </vt:variant>
      <vt:variant>
        <vt:i4>5</vt:i4>
      </vt:variant>
      <vt:variant>
        <vt:lpwstr>consultantplus://offline/ref=B2A5CBD0E4CF56A0229F8FB8605D85DF850D0EAF2DDF69182F35BB46F31236867C0FDE9FC68EF208F748E40CBFB4851FB594B2EFE500AE9D3DxFP</vt:lpwstr>
      </vt:variant>
      <vt:variant>
        <vt:lpwstr/>
      </vt:variant>
      <vt:variant>
        <vt:i4>2883687</vt:i4>
      </vt:variant>
      <vt:variant>
        <vt:i4>2034</vt:i4>
      </vt:variant>
      <vt:variant>
        <vt:i4>0</vt:i4>
      </vt:variant>
      <vt:variant>
        <vt:i4>5</vt:i4>
      </vt:variant>
      <vt:variant>
        <vt:lpwstr>consultantplus://offline/ref=B2A5CBD0E4CF56A0229F8FB8605D85DF850D0EAF2DDF69182F35BB46F31236867C0FDE9FC68EF301F748E40CBFB4851FB594B2EFE500AE9D3DxFP</vt:lpwstr>
      </vt:variant>
      <vt:variant>
        <vt:lpwstr/>
      </vt:variant>
      <vt:variant>
        <vt:i4>4849667</vt:i4>
      </vt:variant>
      <vt:variant>
        <vt:i4>2031</vt:i4>
      </vt:variant>
      <vt:variant>
        <vt:i4>0</vt:i4>
      </vt:variant>
      <vt:variant>
        <vt:i4>5</vt:i4>
      </vt:variant>
      <vt:variant>
        <vt:lpwstr>consultantplus://offline/ref=01C49B16EBA8B72A11825801D2DBB32303351B72AD158FEB146139169Fh9J3K</vt:lpwstr>
      </vt:variant>
      <vt:variant>
        <vt:lpwstr/>
      </vt:variant>
      <vt:variant>
        <vt:i4>4849667</vt:i4>
      </vt:variant>
      <vt:variant>
        <vt:i4>2028</vt:i4>
      </vt:variant>
      <vt:variant>
        <vt:i4>0</vt:i4>
      </vt:variant>
      <vt:variant>
        <vt:i4>5</vt:i4>
      </vt:variant>
      <vt:variant>
        <vt:lpwstr>consultantplus://offline/ref=01C49B16EBA8B72A11825801D2DBB32303351B72AD158FEB146139169Fh9J3K</vt:lpwstr>
      </vt:variant>
      <vt:variant>
        <vt:lpwstr/>
      </vt:variant>
      <vt:variant>
        <vt:i4>2162798</vt:i4>
      </vt:variant>
      <vt:variant>
        <vt:i4>2025</vt:i4>
      </vt:variant>
      <vt:variant>
        <vt:i4>0</vt:i4>
      </vt:variant>
      <vt:variant>
        <vt:i4>5</vt:i4>
      </vt:variant>
      <vt:variant>
        <vt:lpwstr>consultantplus://offline/ref=429CFBE2EEF1C722E1812B4F015762DF660689CF80C03C35C78F1B4643BD8B1F797A632A0F388DBEFC8DFC966D7044DC7493C01E9D44779CH0F4N</vt:lpwstr>
      </vt:variant>
      <vt:variant>
        <vt:lpwstr/>
      </vt:variant>
      <vt:variant>
        <vt:i4>3145847</vt:i4>
      </vt:variant>
      <vt:variant>
        <vt:i4>2022</vt:i4>
      </vt:variant>
      <vt:variant>
        <vt:i4>0</vt:i4>
      </vt:variant>
      <vt:variant>
        <vt:i4>5</vt:i4>
      </vt:variant>
      <vt:variant>
        <vt:lpwstr>https://login.consultant.ru/link/?req=doc&amp;base=LAW&amp;n=362627&amp;dst=105176</vt:lpwstr>
      </vt:variant>
      <vt:variant>
        <vt:lpwstr/>
      </vt:variant>
      <vt:variant>
        <vt:i4>3211379</vt:i4>
      </vt:variant>
      <vt:variant>
        <vt:i4>2019</vt:i4>
      </vt:variant>
      <vt:variant>
        <vt:i4>0</vt:i4>
      </vt:variant>
      <vt:variant>
        <vt:i4>5</vt:i4>
      </vt:variant>
      <vt:variant>
        <vt:lpwstr>https://login.consultant.ru/link/?req=doc&amp;base=LAW&amp;n=362627&amp;dst=102244</vt:lpwstr>
      </vt:variant>
      <vt:variant>
        <vt:lpwstr/>
      </vt:variant>
      <vt:variant>
        <vt:i4>3145847</vt:i4>
      </vt:variant>
      <vt:variant>
        <vt:i4>2016</vt:i4>
      </vt:variant>
      <vt:variant>
        <vt:i4>0</vt:i4>
      </vt:variant>
      <vt:variant>
        <vt:i4>5</vt:i4>
      </vt:variant>
      <vt:variant>
        <vt:lpwstr>https://login.consultant.ru/link/?req=doc&amp;base=LAW&amp;n=362627&amp;dst=105176</vt:lpwstr>
      </vt:variant>
      <vt:variant>
        <vt:lpwstr/>
      </vt:variant>
      <vt:variant>
        <vt:i4>6750258</vt:i4>
      </vt:variant>
      <vt:variant>
        <vt:i4>2013</vt:i4>
      </vt:variant>
      <vt:variant>
        <vt:i4>0</vt:i4>
      </vt:variant>
      <vt:variant>
        <vt:i4>5</vt:i4>
      </vt:variant>
      <vt:variant>
        <vt:lpwstr>consultantplus://offline/ref=760152B2540AEBE7324842C26D6C63E4C2B5942E6F1BBEA3CA3965CBEEE98DCEB83BECBC44CBD1EF79971AC058BDD9D3D4CE1CABA6E47B80SCq9P</vt:lpwstr>
      </vt:variant>
      <vt:variant>
        <vt:lpwstr/>
      </vt:variant>
      <vt:variant>
        <vt:i4>6750327</vt:i4>
      </vt:variant>
      <vt:variant>
        <vt:i4>2010</vt:i4>
      </vt:variant>
      <vt:variant>
        <vt:i4>0</vt:i4>
      </vt:variant>
      <vt:variant>
        <vt:i4>5</vt:i4>
      </vt:variant>
      <vt:variant>
        <vt:lpwstr>https://login.consultant.ru/link/?rnd=DDC8F1667D6CA8F87B48E1210A2389CB&amp;req=doc&amp;base=DOF&amp;n=100745&amp;dst=100645&amp;fld=134&amp;date=29.06.2021</vt:lpwstr>
      </vt:variant>
      <vt:variant>
        <vt:lpwstr/>
      </vt:variant>
      <vt:variant>
        <vt:i4>3932212</vt:i4>
      </vt:variant>
      <vt:variant>
        <vt:i4>2007</vt:i4>
      </vt:variant>
      <vt:variant>
        <vt:i4>0</vt:i4>
      </vt:variant>
      <vt:variant>
        <vt:i4>5</vt:i4>
      </vt:variant>
      <vt:variant>
        <vt:lpwstr>consultantplus://offline/ref=633717AB5238914A70CF1BEB15EACE1E2B714FF7C3BA4207040EEA0482700199B43AE4291EC8A330A1B3CEA7855FFDFDD60CED80621274D1E4z2I</vt:lpwstr>
      </vt:variant>
      <vt:variant>
        <vt:lpwstr/>
      </vt:variant>
      <vt:variant>
        <vt:i4>3932262</vt:i4>
      </vt:variant>
      <vt:variant>
        <vt:i4>2004</vt:i4>
      </vt:variant>
      <vt:variant>
        <vt:i4>0</vt:i4>
      </vt:variant>
      <vt:variant>
        <vt:i4>5</vt:i4>
      </vt:variant>
      <vt:variant>
        <vt:lpwstr>consultantplus://offline/ref=633717AB5238914A70CF1BEB15EACE1E2B714FF7C3BA4207040EEA0482700199B43AE4291EC8A331ABB3CEA7855FFDFDD60CED80621274D1E4z2I</vt:lpwstr>
      </vt:variant>
      <vt:variant>
        <vt:lpwstr/>
      </vt:variant>
      <vt:variant>
        <vt:i4>3932212</vt:i4>
      </vt:variant>
      <vt:variant>
        <vt:i4>2001</vt:i4>
      </vt:variant>
      <vt:variant>
        <vt:i4>0</vt:i4>
      </vt:variant>
      <vt:variant>
        <vt:i4>5</vt:i4>
      </vt:variant>
      <vt:variant>
        <vt:lpwstr>consultantplus://offline/ref=633717AB5238914A70CF1BEB15EACE1E2B714FF7C3BA4207040EEA0482700199B43AE4291EC9A630A5B3CEA7855FFDFDD60CED80621274D1E4z2I</vt:lpwstr>
      </vt:variant>
      <vt:variant>
        <vt:lpwstr/>
      </vt:variant>
      <vt:variant>
        <vt:i4>3932213</vt:i4>
      </vt:variant>
      <vt:variant>
        <vt:i4>1998</vt:i4>
      </vt:variant>
      <vt:variant>
        <vt:i4>0</vt:i4>
      </vt:variant>
      <vt:variant>
        <vt:i4>5</vt:i4>
      </vt:variant>
      <vt:variant>
        <vt:lpwstr>consultantplus://offline/ref=633717AB5238914A70CF1BEB15EACE1E2B714FF7C3BA4207040EEA0482700199B43AE4291EC9A630A4B3CEA7855FFDFDD60CED80621274D1E4z2I</vt:lpwstr>
      </vt:variant>
      <vt:variant>
        <vt:lpwstr/>
      </vt:variant>
      <vt:variant>
        <vt:i4>196621</vt:i4>
      </vt:variant>
      <vt:variant>
        <vt:i4>1995</vt:i4>
      </vt:variant>
      <vt:variant>
        <vt:i4>0</vt:i4>
      </vt:variant>
      <vt:variant>
        <vt:i4>5</vt:i4>
      </vt:variant>
      <vt:variant>
        <vt:lpwstr>consultantplus://offline/ref=633717AB5238914A70CF1BEB15EACE1E2B714FF7C3BA4207040EEA0482700199B43AE42B19C8AE63F3FCCFFBC102EEFCDC0CEE827DE1z9I</vt:lpwstr>
      </vt:variant>
      <vt:variant>
        <vt:lpwstr/>
      </vt:variant>
      <vt:variant>
        <vt:i4>3932215</vt:i4>
      </vt:variant>
      <vt:variant>
        <vt:i4>1992</vt:i4>
      </vt:variant>
      <vt:variant>
        <vt:i4>0</vt:i4>
      </vt:variant>
      <vt:variant>
        <vt:i4>5</vt:i4>
      </vt:variant>
      <vt:variant>
        <vt:lpwstr>consultantplus://offline/ref=633717AB5238914A70CF1BEB15EACE1E2B714FF7C3BA4207040EEA0482700199B43AE4291EC8A330A2B3CEA7855FFDFDD60CED80621274D1E4z2I</vt:lpwstr>
      </vt:variant>
      <vt:variant>
        <vt:lpwstr/>
      </vt:variant>
      <vt:variant>
        <vt:i4>1966081</vt:i4>
      </vt:variant>
      <vt:variant>
        <vt:i4>1989</vt:i4>
      </vt:variant>
      <vt:variant>
        <vt:i4>0</vt:i4>
      </vt:variant>
      <vt:variant>
        <vt:i4>5</vt:i4>
      </vt:variant>
      <vt:variant>
        <vt:lpwstr>consultantplus://offline/ref=A7772FE0DB36DCEF5F2F25C3BF913F802FAF046D450655CA490D83277446F13C40C689B955F5243A1CC346983B44F52DF8C44473FEW9z3J</vt:lpwstr>
      </vt:variant>
      <vt:variant>
        <vt:lpwstr/>
      </vt:variant>
      <vt:variant>
        <vt:i4>4980831</vt:i4>
      </vt:variant>
      <vt:variant>
        <vt:i4>1986</vt:i4>
      </vt:variant>
      <vt:variant>
        <vt:i4>0</vt:i4>
      </vt:variant>
      <vt:variant>
        <vt:i4>5</vt:i4>
      </vt:variant>
      <vt:variant>
        <vt:lpwstr>consultantplus://offline/ref=A7772FE0DB36DCEF5F2F25C3BF913F802FAE0B6A460655CA490D83277446F13C40C689BA50F42D6946D342D16E40EB24EEDA4E6DFE922FW0zEJ</vt:lpwstr>
      </vt:variant>
      <vt:variant>
        <vt:lpwstr/>
      </vt:variant>
      <vt:variant>
        <vt:i4>2424932</vt:i4>
      </vt:variant>
      <vt:variant>
        <vt:i4>1983</vt:i4>
      </vt:variant>
      <vt:variant>
        <vt:i4>0</vt:i4>
      </vt:variant>
      <vt:variant>
        <vt:i4>5</vt:i4>
      </vt:variant>
      <vt:variant>
        <vt:lpwstr>consultantplus://offline/ref=A7772FE0DB36DCEF5F2F25C3BF913F802FAF076D490055CA490D83277446F13C40C689BA52F5276C498C47C47F18E62DF9C4467BE2902D0DW6z7J</vt:lpwstr>
      </vt:variant>
      <vt:variant>
        <vt:lpwstr/>
      </vt:variant>
      <vt:variant>
        <vt:i4>1966081</vt:i4>
      </vt:variant>
      <vt:variant>
        <vt:i4>1980</vt:i4>
      </vt:variant>
      <vt:variant>
        <vt:i4>0</vt:i4>
      </vt:variant>
      <vt:variant>
        <vt:i4>5</vt:i4>
      </vt:variant>
      <vt:variant>
        <vt:lpwstr>consultantplus://offline/ref=A7772FE0DB36DCEF5F2F25C3BF913F802FAF046D450655CA490D83277446F13C40C689B955F5243A1CC346983B44F52DF8C44473FEW9z3J</vt:lpwstr>
      </vt:variant>
      <vt:variant>
        <vt:lpwstr/>
      </vt:variant>
      <vt:variant>
        <vt:i4>1966175</vt:i4>
      </vt:variant>
      <vt:variant>
        <vt:i4>1977</vt:i4>
      </vt:variant>
      <vt:variant>
        <vt:i4>0</vt:i4>
      </vt:variant>
      <vt:variant>
        <vt:i4>5</vt:i4>
      </vt:variant>
      <vt:variant>
        <vt:lpwstr>consultantplus://offline/ref=A7772FE0DB36DCEF5F2F25C3BF913F802FAF046D450655CA490D83277446F13C40C689BD52F1243A1CC346983B44F52DF8C44473FEW9z3J</vt:lpwstr>
      </vt:variant>
      <vt:variant>
        <vt:lpwstr/>
      </vt:variant>
      <vt:variant>
        <vt:i4>4980831</vt:i4>
      </vt:variant>
      <vt:variant>
        <vt:i4>1974</vt:i4>
      </vt:variant>
      <vt:variant>
        <vt:i4>0</vt:i4>
      </vt:variant>
      <vt:variant>
        <vt:i4>5</vt:i4>
      </vt:variant>
      <vt:variant>
        <vt:lpwstr>consultantplus://offline/ref=A7772FE0DB36DCEF5F2F25C3BF913F802FAE0B6A460655CA490D83277446F13C40C689BA50F42D6946D342D16E40EB24EEDA4E6DFE922FW0zEJ</vt:lpwstr>
      </vt:variant>
      <vt:variant>
        <vt:lpwstr/>
      </vt:variant>
      <vt:variant>
        <vt:i4>1966168</vt:i4>
      </vt:variant>
      <vt:variant>
        <vt:i4>1971</vt:i4>
      </vt:variant>
      <vt:variant>
        <vt:i4>0</vt:i4>
      </vt:variant>
      <vt:variant>
        <vt:i4>5</vt:i4>
      </vt:variant>
      <vt:variant>
        <vt:lpwstr>consultantplus://offline/ref=A7772FE0DB36DCEF5F2F25C3BF913F802FAF046D450655CA490D83277446F13C40C689BA54F5243A1CC346983B44F52DF8C44473FEW9z3J</vt:lpwstr>
      </vt:variant>
      <vt:variant>
        <vt:lpwstr/>
      </vt:variant>
      <vt:variant>
        <vt:i4>7995447</vt:i4>
      </vt:variant>
      <vt:variant>
        <vt:i4>1968</vt:i4>
      </vt:variant>
      <vt:variant>
        <vt:i4>0</vt:i4>
      </vt:variant>
      <vt:variant>
        <vt:i4>5</vt:i4>
      </vt:variant>
      <vt:variant>
        <vt:lpwstr>consultantplus://offline/ref=A7772FE0DB36DCEF5F2F25C3BF913F802FAF076D490055CA490D83277446F13C40C689B954F3276519D657C0364DE233F0D25871FC90W2zCJ</vt:lpwstr>
      </vt:variant>
      <vt:variant>
        <vt:lpwstr/>
      </vt:variant>
      <vt:variant>
        <vt:i4>2424933</vt:i4>
      </vt:variant>
      <vt:variant>
        <vt:i4>1965</vt:i4>
      </vt:variant>
      <vt:variant>
        <vt:i4>0</vt:i4>
      </vt:variant>
      <vt:variant>
        <vt:i4>5</vt:i4>
      </vt:variant>
      <vt:variant>
        <vt:lpwstr>consultantplus://offline/ref=A7772FE0DB36DCEF5F2F25C3BF913F802FAF076D490055CA490D83277446F13C40C689BA52F5276C488C47C47F18E62DF9C4467BE2902D0DW6z7J</vt:lpwstr>
      </vt:variant>
      <vt:variant>
        <vt:lpwstr/>
      </vt:variant>
      <vt:variant>
        <vt:i4>3932213</vt:i4>
      </vt:variant>
      <vt:variant>
        <vt:i4>1962</vt:i4>
      </vt:variant>
      <vt:variant>
        <vt:i4>0</vt:i4>
      </vt:variant>
      <vt:variant>
        <vt:i4>5</vt:i4>
      </vt:variant>
      <vt:variant>
        <vt:lpwstr>consultantplus://offline/ref=633717AB5238914A70CF1BEB15EACE1E2B714FF7C3BA4207040EEA0482700199B43AE4291EC9A630A4B3CEA7855FFDFDD60CED80621274D1E4z2I</vt:lpwstr>
      </vt:variant>
      <vt:variant>
        <vt:lpwstr/>
      </vt:variant>
      <vt:variant>
        <vt:i4>3932213</vt:i4>
      </vt:variant>
      <vt:variant>
        <vt:i4>1959</vt:i4>
      </vt:variant>
      <vt:variant>
        <vt:i4>0</vt:i4>
      </vt:variant>
      <vt:variant>
        <vt:i4>5</vt:i4>
      </vt:variant>
      <vt:variant>
        <vt:lpwstr>consultantplus://offline/ref=633717AB5238914A70CF1BEB15EACE1E2B714FF7C3BA4207040EEA0482700199B43AE4291EC9A630A4B3CEA7855FFDFDD60CED80621274D1E4z2I</vt:lpwstr>
      </vt:variant>
      <vt:variant>
        <vt:lpwstr/>
      </vt:variant>
      <vt:variant>
        <vt:i4>196621</vt:i4>
      </vt:variant>
      <vt:variant>
        <vt:i4>1956</vt:i4>
      </vt:variant>
      <vt:variant>
        <vt:i4>0</vt:i4>
      </vt:variant>
      <vt:variant>
        <vt:i4>5</vt:i4>
      </vt:variant>
      <vt:variant>
        <vt:lpwstr>consultantplus://offline/ref=633717AB5238914A70CF1BEB15EACE1E2B714FF7C3BA4207040EEA0482700199B43AE42B19C8AE63F3FCCFFBC102EEFCDC0CEE827DE1z9I</vt:lpwstr>
      </vt:variant>
      <vt:variant>
        <vt:lpwstr/>
      </vt:variant>
      <vt:variant>
        <vt:i4>7405626</vt:i4>
      </vt:variant>
      <vt:variant>
        <vt:i4>1953</vt:i4>
      </vt:variant>
      <vt:variant>
        <vt:i4>0</vt:i4>
      </vt:variant>
      <vt:variant>
        <vt:i4>5</vt:i4>
      </vt:variant>
      <vt:variant>
        <vt:lpwstr>consultantplus://offline/ref=38BA5B84610BB262EF7804E9E1C9F225D75FFDDECDBE24B524829F40E58F23838930E79305C9841F3B9AE65512E2018E71EE376175DF42B9C4I1O</vt:lpwstr>
      </vt:variant>
      <vt:variant>
        <vt:lpwstr/>
      </vt:variant>
      <vt:variant>
        <vt:i4>4849747</vt:i4>
      </vt:variant>
      <vt:variant>
        <vt:i4>1950</vt:i4>
      </vt:variant>
      <vt:variant>
        <vt:i4>0</vt:i4>
      </vt:variant>
      <vt:variant>
        <vt:i4>5</vt:i4>
      </vt:variant>
      <vt:variant>
        <vt:lpwstr>consultantplus://offline/ref=148F7A4AE7109C005E4820B7B01B72C4E89625BBF30FC1F83935FB09BDF3C8AE96FDF561A8A6EDE1AE8191791E752DA47336D94D8FBBBDf2H9O</vt:lpwstr>
      </vt:variant>
      <vt:variant>
        <vt:lpwstr/>
      </vt:variant>
      <vt:variant>
        <vt:i4>4521998</vt:i4>
      </vt:variant>
      <vt:variant>
        <vt:i4>1947</vt:i4>
      </vt:variant>
      <vt:variant>
        <vt:i4>0</vt:i4>
      </vt:variant>
      <vt:variant>
        <vt:i4>5</vt:i4>
      </vt:variant>
      <vt:variant>
        <vt:lpwstr>consultantplus://offline/ref=148F7A4AE7109C005E4820B7B01B72C4EF9821BAF50C9CF2316CF70BBAFC97B983B4A16CA8AFF3E9A7CBC23D4Af7H1O</vt:lpwstr>
      </vt:variant>
      <vt:variant>
        <vt:lpwstr/>
      </vt:variant>
      <vt:variant>
        <vt:i4>7405628</vt:i4>
      </vt:variant>
      <vt:variant>
        <vt:i4>1944</vt:i4>
      </vt:variant>
      <vt:variant>
        <vt:i4>0</vt:i4>
      </vt:variant>
      <vt:variant>
        <vt:i4>5</vt:i4>
      </vt:variant>
      <vt:variant>
        <vt:lpwstr>consultantplus://offline/ref=D11218DB4527BA937F56E118A545ECE9F0751236AFBA127C0CFB1EE9E857D80DEE9E217BC3DA3E463F69F8E651CC6EFA79ADFBE039844EF3D6B9H</vt:lpwstr>
      </vt:variant>
      <vt:variant>
        <vt:lpwstr/>
      </vt:variant>
      <vt:variant>
        <vt:i4>7405665</vt:i4>
      </vt:variant>
      <vt:variant>
        <vt:i4>1941</vt:i4>
      </vt:variant>
      <vt:variant>
        <vt:i4>0</vt:i4>
      </vt:variant>
      <vt:variant>
        <vt:i4>5</vt:i4>
      </vt:variant>
      <vt:variant>
        <vt:lpwstr>consultantplus://offline/ref=D11218DB4527BA937F56E118A545ECE9F0751236AFBA127C0CFB1EE9E857D80DEE9E217BC3D83F463A69F8E651CC6EFA79ADFBE039844EF3D6B9H</vt:lpwstr>
      </vt:variant>
      <vt:variant>
        <vt:lpwstr/>
      </vt:variant>
      <vt:variant>
        <vt:i4>2883647</vt:i4>
      </vt:variant>
      <vt:variant>
        <vt:i4>1938</vt:i4>
      </vt:variant>
      <vt:variant>
        <vt:i4>0</vt:i4>
      </vt:variant>
      <vt:variant>
        <vt:i4>5</vt:i4>
      </vt:variant>
      <vt:variant>
        <vt:lpwstr>consultantplus://offline/ref=8CD1CCD7A5DEF7F4281FEAFCFACD97DA29AF485CA6C4A0609AE4DB61223AC10EA47BDD7265A5AAB1C7DC5309BF86F41013401404AB1E4097iB68M</vt:lpwstr>
      </vt:variant>
      <vt:variant>
        <vt:lpwstr/>
      </vt:variant>
      <vt:variant>
        <vt:i4>2883688</vt:i4>
      </vt:variant>
      <vt:variant>
        <vt:i4>1935</vt:i4>
      </vt:variant>
      <vt:variant>
        <vt:i4>0</vt:i4>
      </vt:variant>
      <vt:variant>
        <vt:i4>5</vt:i4>
      </vt:variant>
      <vt:variant>
        <vt:lpwstr>consultantplus://offline/ref=8CD1CCD7A5DEF7F4281FEAFCFACD97DA2EAB4E5BA0C5A0609AE4DB61223AC10EA47BDD7265A4A8B3C9DC5309BF86F41013401404AB1E4097iB68M</vt:lpwstr>
      </vt:variant>
      <vt:variant>
        <vt:lpwstr/>
      </vt:variant>
      <vt:variant>
        <vt:i4>2097256</vt:i4>
      </vt:variant>
      <vt:variant>
        <vt:i4>1932</vt:i4>
      </vt:variant>
      <vt:variant>
        <vt:i4>0</vt:i4>
      </vt:variant>
      <vt:variant>
        <vt:i4>5</vt:i4>
      </vt:variant>
      <vt:variant>
        <vt:lpwstr>consultantplus://offline/ref=9C197A66A918F1931C6C5A7883270ED338BF0B5FD959EEB4875B71DD28F808F7317263B05E84828772B3D31A82AB6AE70C00A1596A70D0ADtAy6M</vt:lpwstr>
      </vt:variant>
      <vt:variant>
        <vt:lpwstr/>
      </vt:variant>
      <vt:variant>
        <vt:i4>3801186</vt:i4>
      </vt:variant>
      <vt:variant>
        <vt:i4>1929</vt:i4>
      </vt:variant>
      <vt:variant>
        <vt:i4>0</vt:i4>
      </vt:variant>
      <vt:variant>
        <vt:i4>5</vt:i4>
      </vt:variant>
      <vt:variant>
        <vt:lpwstr>consultantplus://offline/ref=4C6706558B69DEC45EFFFB71F64D0A6FBD6EBB07D103A6BE9DA5E708416F5CA7EF25EA7D561371BA82352F037E64F4F2F60FBE604D9C6BF7qD36M</vt:lpwstr>
      </vt:variant>
      <vt:variant>
        <vt:lpwstr/>
      </vt:variant>
      <vt:variant>
        <vt:i4>2818097</vt:i4>
      </vt:variant>
      <vt:variant>
        <vt:i4>1926</vt:i4>
      </vt:variant>
      <vt:variant>
        <vt:i4>0</vt:i4>
      </vt:variant>
      <vt:variant>
        <vt:i4>5</vt:i4>
      </vt:variant>
      <vt:variant>
        <vt:lpwstr>consultantplus://offline/ref=F4540F1CB468C49C720F744699826C12E71729E879E4D76062767BA240EC81009EA27953877387DD5399E5D5FF7B555A4C7390B1CCEB3AD2Z8JDP</vt:lpwstr>
      </vt:variant>
      <vt:variant>
        <vt:lpwstr/>
      </vt:variant>
      <vt:variant>
        <vt:i4>7602278</vt:i4>
      </vt:variant>
      <vt:variant>
        <vt:i4>1923</vt:i4>
      </vt:variant>
      <vt:variant>
        <vt:i4>0</vt:i4>
      </vt:variant>
      <vt:variant>
        <vt:i4>5</vt:i4>
      </vt:variant>
      <vt:variant>
        <vt:lpwstr>consultantplus://offline/ref=F4540F1CB468C49C720F69548CF63941E91024E878E8D76062767BA240EC81009EA27953877280DF5A99E5D5FF7B555A4C7390B1CCEB3AD2Z8JDP</vt:lpwstr>
      </vt:variant>
      <vt:variant>
        <vt:lpwstr/>
      </vt:variant>
      <vt:variant>
        <vt:i4>7602227</vt:i4>
      </vt:variant>
      <vt:variant>
        <vt:i4>1920</vt:i4>
      </vt:variant>
      <vt:variant>
        <vt:i4>0</vt:i4>
      </vt:variant>
      <vt:variant>
        <vt:i4>5</vt:i4>
      </vt:variant>
      <vt:variant>
        <vt:lpwstr>consultantplus://offline/ref=F4540F1CB468C49C720F69548CF63941E91024E575E0D76062767BA240EC81009EA27953877280DC5999E5D5FF7B555A4C7390B1CCEB3AD2Z8JDP</vt:lpwstr>
      </vt:variant>
      <vt:variant>
        <vt:lpwstr/>
      </vt:variant>
      <vt:variant>
        <vt:i4>2818097</vt:i4>
      </vt:variant>
      <vt:variant>
        <vt:i4>1917</vt:i4>
      </vt:variant>
      <vt:variant>
        <vt:i4>0</vt:i4>
      </vt:variant>
      <vt:variant>
        <vt:i4>5</vt:i4>
      </vt:variant>
      <vt:variant>
        <vt:lpwstr>consultantplus://offline/ref=F4540F1CB468C49C720F744699826C12E71729E879E4D76062767BA240EC81009EA27953877387DD5399E5D5FF7B555A4C7390B1CCEB3AD2Z8JDP</vt:lpwstr>
      </vt:variant>
      <vt:variant>
        <vt:lpwstr/>
      </vt:variant>
      <vt:variant>
        <vt:i4>2818103</vt:i4>
      </vt:variant>
      <vt:variant>
        <vt:i4>1914</vt:i4>
      </vt:variant>
      <vt:variant>
        <vt:i4>0</vt:i4>
      </vt:variant>
      <vt:variant>
        <vt:i4>5</vt:i4>
      </vt:variant>
      <vt:variant>
        <vt:lpwstr>consultantplus://offline/ref=F4540F1CB468C49C720F744699826C12E7152AE479E2D76062767BA240EC81009EA27953877281DC5E99E5D5FF7B555A4C7390B1CCEB3AD2Z8JDP</vt:lpwstr>
      </vt:variant>
      <vt:variant>
        <vt:lpwstr/>
      </vt:variant>
      <vt:variant>
        <vt:i4>2555952</vt:i4>
      </vt:variant>
      <vt:variant>
        <vt:i4>1911</vt:i4>
      </vt:variant>
      <vt:variant>
        <vt:i4>0</vt:i4>
      </vt:variant>
      <vt:variant>
        <vt:i4>5</vt:i4>
      </vt:variant>
      <vt:variant>
        <vt:lpwstr>consultantplus://offline/ref=F4540F1CB468C49C720F744699826C12E71729E879E4D76062767BA240EC81009EA279508F7487D60FC3F5D1B62F504544658EBBD2EBZ3JBP</vt:lpwstr>
      </vt:variant>
      <vt:variant>
        <vt:lpwstr/>
      </vt:variant>
      <vt:variant>
        <vt:i4>2818097</vt:i4>
      </vt:variant>
      <vt:variant>
        <vt:i4>1908</vt:i4>
      </vt:variant>
      <vt:variant>
        <vt:i4>0</vt:i4>
      </vt:variant>
      <vt:variant>
        <vt:i4>5</vt:i4>
      </vt:variant>
      <vt:variant>
        <vt:lpwstr>consultantplus://offline/ref=F4540F1CB468C49C720F744699826C12E71729E879E4D76062767BA240EC81009EA27953877387DD5399E5D5FF7B555A4C7390B1CCEB3AD2Z8JDP</vt:lpwstr>
      </vt:variant>
      <vt:variant>
        <vt:lpwstr/>
      </vt:variant>
      <vt:variant>
        <vt:i4>852050</vt:i4>
      </vt:variant>
      <vt:variant>
        <vt:i4>1905</vt:i4>
      </vt:variant>
      <vt:variant>
        <vt:i4>0</vt:i4>
      </vt:variant>
      <vt:variant>
        <vt:i4>5</vt:i4>
      </vt:variant>
      <vt:variant>
        <vt:lpwstr>consultantplus://offline/ref=9D8161AA42813FF2C5CEF20345109A18045E915A4D486592BF0D91A3DD55F1698951AD87C989255BD5FBE092C10199654393C4422B6702763792395C762BD795D28D04d5R3M</vt:lpwstr>
      </vt:variant>
      <vt:variant>
        <vt:lpwstr/>
      </vt:variant>
      <vt:variant>
        <vt:i4>65614</vt:i4>
      </vt:variant>
      <vt:variant>
        <vt:i4>1902</vt:i4>
      </vt:variant>
      <vt:variant>
        <vt:i4>0</vt:i4>
      </vt:variant>
      <vt:variant>
        <vt:i4>5</vt:i4>
      </vt:variant>
      <vt:variant>
        <vt:lpwstr>https://login.consultant.ru/link/?req=doc&amp;base=LAW&amp;n=424146&amp;dst=1495</vt:lpwstr>
      </vt:variant>
      <vt:variant>
        <vt:lpwstr/>
      </vt:variant>
      <vt:variant>
        <vt:i4>3407975</vt:i4>
      </vt:variant>
      <vt:variant>
        <vt:i4>1899</vt:i4>
      </vt:variant>
      <vt:variant>
        <vt:i4>0</vt:i4>
      </vt:variant>
      <vt:variant>
        <vt:i4>5</vt:i4>
      </vt:variant>
      <vt:variant>
        <vt:lpwstr>consultantplus://offline/ref=327A75B9A37FD01A1F6FD553A84B43C823B90EE82DFC23E56F2BC05EA259E0FE049E8CD666C477A5E22575B2AB8D0A5AB12FDEBAEC11B9F8ZDO5N</vt:lpwstr>
      </vt:variant>
      <vt:variant>
        <vt:lpwstr/>
      </vt:variant>
      <vt:variant>
        <vt:i4>3407976</vt:i4>
      </vt:variant>
      <vt:variant>
        <vt:i4>1896</vt:i4>
      </vt:variant>
      <vt:variant>
        <vt:i4>0</vt:i4>
      </vt:variant>
      <vt:variant>
        <vt:i4>5</vt:i4>
      </vt:variant>
      <vt:variant>
        <vt:lpwstr>consultantplus://offline/ref=327A75B9A37FD01A1F6FD553A84B43C823B90EE82DFC23E56F2BC05EA259E0FE049E8CD666C477A9E12575B2AB8D0A5AB12FDEBAEC11B9F8ZDO5N</vt:lpwstr>
      </vt:variant>
      <vt:variant>
        <vt:lpwstr/>
      </vt:variant>
      <vt:variant>
        <vt:i4>5767174</vt:i4>
      </vt:variant>
      <vt:variant>
        <vt:i4>1893</vt:i4>
      </vt:variant>
      <vt:variant>
        <vt:i4>0</vt:i4>
      </vt:variant>
      <vt:variant>
        <vt:i4>5</vt:i4>
      </vt:variant>
      <vt:variant>
        <vt:lpwstr>consultantplus://offline/ref=327A75B9A37FD01A1F6FD553A84B43C824BF0FEF29FF23E56F2BC05EA259E0FE049E8CD663C47CF4B06A74EEEDD81958B02FDCBBF0Z1O0N</vt:lpwstr>
      </vt:variant>
      <vt:variant>
        <vt:lpwstr/>
      </vt:variant>
      <vt:variant>
        <vt:i4>3407975</vt:i4>
      </vt:variant>
      <vt:variant>
        <vt:i4>1890</vt:i4>
      </vt:variant>
      <vt:variant>
        <vt:i4>0</vt:i4>
      </vt:variant>
      <vt:variant>
        <vt:i4>5</vt:i4>
      </vt:variant>
      <vt:variant>
        <vt:lpwstr>consultantplus://offline/ref=327A75B9A37FD01A1F6FD553A84B43C823B90EE82DFC23E56F2BC05EA259E0FE049E8CD666C477A5E22575B2AB8D0A5AB12FDEBAEC11B9F8ZDO5N</vt:lpwstr>
      </vt:variant>
      <vt:variant>
        <vt:lpwstr/>
      </vt:variant>
      <vt:variant>
        <vt:i4>8323171</vt:i4>
      </vt:variant>
      <vt:variant>
        <vt:i4>1887</vt:i4>
      </vt:variant>
      <vt:variant>
        <vt:i4>0</vt:i4>
      </vt:variant>
      <vt:variant>
        <vt:i4>5</vt:i4>
      </vt:variant>
      <vt:variant>
        <vt:lpwstr>consultantplus://offline/ref=93CA43C00FAEA905529C80B56D432F236A0E65600539E48B72350820A15B34F37EB73C1C803BFDBC478EAAF31680808C2C740C620DA902ACd1mCM</vt:lpwstr>
      </vt:variant>
      <vt:variant>
        <vt:lpwstr/>
      </vt:variant>
      <vt:variant>
        <vt:i4>8323177</vt:i4>
      </vt:variant>
      <vt:variant>
        <vt:i4>1884</vt:i4>
      </vt:variant>
      <vt:variant>
        <vt:i4>0</vt:i4>
      </vt:variant>
      <vt:variant>
        <vt:i4>5</vt:i4>
      </vt:variant>
      <vt:variant>
        <vt:lpwstr>consultantplus://offline/ref=93CA43C00FAEA905529C80B56D432F236A0E63620F3AE48B72350820A15B34F37EB73C1C8038FFB8418EAAF31680808C2C740C620DA902ACd1mCM</vt:lpwstr>
      </vt:variant>
      <vt:variant>
        <vt:lpwstr/>
      </vt:variant>
      <vt:variant>
        <vt:i4>8323175</vt:i4>
      </vt:variant>
      <vt:variant>
        <vt:i4>1881</vt:i4>
      </vt:variant>
      <vt:variant>
        <vt:i4>0</vt:i4>
      </vt:variant>
      <vt:variant>
        <vt:i4>5</vt:i4>
      </vt:variant>
      <vt:variant>
        <vt:lpwstr>consultantplus://offline/ref=93CA43C00FAEA905529C80B56D432F236A0E63620F3AE48B72350820A15B34F37EB73C1C8038FDB7428EAAF31680808C2C740C620DA902ACd1mCM</vt:lpwstr>
      </vt:variant>
      <vt:variant>
        <vt:lpwstr/>
      </vt:variant>
      <vt:variant>
        <vt:i4>7864430</vt:i4>
      </vt:variant>
      <vt:variant>
        <vt:i4>1878</vt:i4>
      </vt:variant>
      <vt:variant>
        <vt:i4>0</vt:i4>
      </vt:variant>
      <vt:variant>
        <vt:i4>5</vt:i4>
      </vt:variant>
      <vt:variant>
        <vt:lpwstr>consultantplus://offline/ref=93CA43C00FAEA905529C80B56D432F236A0C6361023AE48B72350820A15B34F37EB73C1E8531A8EF04D0F3A35BCB8D843B680C69d1m2M</vt:lpwstr>
      </vt:variant>
      <vt:variant>
        <vt:lpwstr/>
      </vt:variant>
      <vt:variant>
        <vt:i4>7864369</vt:i4>
      </vt:variant>
      <vt:variant>
        <vt:i4>1875</vt:i4>
      </vt:variant>
      <vt:variant>
        <vt:i4>0</vt:i4>
      </vt:variant>
      <vt:variant>
        <vt:i4>5</vt:i4>
      </vt:variant>
      <vt:variant>
        <vt:lpwstr>consultantplus://offline/ref=829D02A361697E89385DB91DBFC07BC0833B371114741FC6D19B1334F2CEED35AB2AC0E3E144BD9CB798F8EE6A6819F375F1491C0705C93F6162F</vt:lpwstr>
      </vt:variant>
      <vt:variant>
        <vt:lpwstr/>
      </vt:variant>
      <vt:variant>
        <vt:i4>7864369</vt:i4>
      </vt:variant>
      <vt:variant>
        <vt:i4>1872</vt:i4>
      </vt:variant>
      <vt:variant>
        <vt:i4>0</vt:i4>
      </vt:variant>
      <vt:variant>
        <vt:i4>5</vt:i4>
      </vt:variant>
      <vt:variant>
        <vt:lpwstr>consultantplus://offline/ref=829D02A361697E89385DB91DBFC07BC0833B371114741FC6D19B1334F2CEED35AB2AC0E3E144BD9CB798F8EE6A6819F375F1491C0705C93F6162F</vt:lpwstr>
      </vt:variant>
      <vt:variant>
        <vt:lpwstr/>
      </vt:variant>
      <vt:variant>
        <vt:i4>2621537</vt:i4>
      </vt:variant>
      <vt:variant>
        <vt:i4>1869</vt:i4>
      </vt:variant>
      <vt:variant>
        <vt:i4>0</vt:i4>
      </vt:variant>
      <vt:variant>
        <vt:i4>5</vt:i4>
      </vt:variant>
      <vt:variant>
        <vt:lpwstr>consultantplus://offline/ref=429D172E1B8A371692BA3B7A3087F48B51B43226FF389794817E216C672CFEE56858C8431BC2F3D129FD783776DB52EDE599911DCAA9D23Bg100M</vt:lpwstr>
      </vt:variant>
      <vt:variant>
        <vt:lpwstr/>
      </vt:variant>
      <vt:variant>
        <vt:i4>2621495</vt:i4>
      </vt:variant>
      <vt:variant>
        <vt:i4>1866</vt:i4>
      </vt:variant>
      <vt:variant>
        <vt:i4>0</vt:i4>
      </vt:variant>
      <vt:variant>
        <vt:i4>5</vt:i4>
      </vt:variant>
      <vt:variant>
        <vt:lpwstr>consultantplus://offline/ref=429D172E1B8A371692BA3B7A3087F48B51B43226FF389794817E216C672CFEE56858C8431BC4F7DD28FD783776DB52EDE599911DCAA9D23Bg100M</vt:lpwstr>
      </vt:variant>
      <vt:variant>
        <vt:lpwstr/>
      </vt:variant>
      <vt:variant>
        <vt:i4>2621549</vt:i4>
      </vt:variant>
      <vt:variant>
        <vt:i4>1863</vt:i4>
      </vt:variant>
      <vt:variant>
        <vt:i4>0</vt:i4>
      </vt:variant>
      <vt:variant>
        <vt:i4>5</vt:i4>
      </vt:variant>
      <vt:variant>
        <vt:lpwstr>consultantplus://offline/ref=429D172E1B8A371692BA3B7A3087F48B51B43226FF389794817E216C672CFEE56858C8431BC4F4DF2CFD783776DB52EDE599911DCAA9D23Bg100M</vt:lpwstr>
      </vt:variant>
      <vt:variant>
        <vt:lpwstr/>
      </vt:variant>
      <vt:variant>
        <vt:i4>2621540</vt:i4>
      </vt:variant>
      <vt:variant>
        <vt:i4>1860</vt:i4>
      </vt:variant>
      <vt:variant>
        <vt:i4>0</vt:i4>
      </vt:variant>
      <vt:variant>
        <vt:i4>5</vt:i4>
      </vt:variant>
      <vt:variant>
        <vt:lpwstr>consultantplus://offline/ref=429D172E1B8A371692BA3B7A3087F48B51B43226FF389794817E216C672CFEE56858C8431BC5F0D128FD783776DB52EDE599911DCAA9D23Bg100M</vt:lpwstr>
      </vt:variant>
      <vt:variant>
        <vt:lpwstr/>
      </vt:variant>
      <vt:variant>
        <vt:i4>6619185</vt:i4>
      </vt:variant>
      <vt:variant>
        <vt:i4>1857</vt:i4>
      </vt:variant>
      <vt:variant>
        <vt:i4>0</vt:i4>
      </vt:variant>
      <vt:variant>
        <vt:i4>5</vt:i4>
      </vt:variant>
      <vt:variant>
        <vt:lpwstr>consultantplus://offline/ref=0CB1F562A84B266170EC6AC7818C24EE2BDBC4250323476F9EB3A04173C5C9827EE6B4054F1B71EA366CD515C32AC87BFDE661FC7467u8m4L</vt:lpwstr>
      </vt:variant>
      <vt:variant>
        <vt:lpwstr/>
      </vt:variant>
      <vt:variant>
        <vt:i4>8060984</vt:i4>
      </vt:variant>
      <vt:variant>
        <vt:i4>1854</vt:i4>
      </vt:variant>
      <vt:variant>
        <vt:i4>0</vt:i4>
      </vt:variant>
      <vt:variant>
        <vt:i4>5</vt:i4>
      </vt:variant>
      <vt:variant>
        <vt:lpwstr>consultantplus://offline/ref=DB90FEE533D35C07A3D86B0ED54C7A56B8A53431BDC9FBAFCCD77CB8C3183D947ED72B96EBEC7C298A9393D2250F524D0C14824C1B88o1hAL</vt:lpwstr>
      </vt:variant>
      <vt:variant>
        <vt:lpwstr/>
      </vt:variant>
      <vt:variant>
        <vt:i4>8060978</vt:i4>
      </vt:variant>
      <vt:variant>
        <vt:i4>1851</vt:i4>
      </vt:variant>
      <vt:variant>
        <vt:i4>0</vt:i4>
      </vt:variant>
      <vt:variant>
        <vt:i4>5</vt:i4>
      </vt:variant>
      <vt:variant>
        <vt:lpwstr>consultantplus://offline/ref=DB90FEE533D35C07A3D86B0ED54C7A56B8A53431BDC9FBAFCCD77CB8C3183D947ED72B97E2EC78298A9393D2250F524D0C14824C1B88o1hAL</vt:lpwstr>
      </vt:variant>
      <vt:variant>
        <vt:lpwstr/>
      </vt:variant>
      <vt:variant>
        <vt:i4>8061044</vt:i4>
      </vt:variant>
      <vt:variant>
        <vt:i4>1848</vt:i4>
      </vt:variant>
      <vt:variant>
        <vt:i4>0</vt:i4>
      </vt:variant>
      <vt:variant>
        <vt:i4>5</vt:i4>
      </vt:variant>
      <vt:variant>
        <vt:lpwstr>https://gosfinansy.ru/group?groupId=285511&amp;locale=ru&amp;date=0001-01-01&amp;isStatic=false&amp;anchor=ZAP26OO3IV&amp;pubAlias=mcfr-gf.vip</vt:lpwstr>
      </vt:variant>
      <vt:variant>
        <vt:lpwstr/>
      </vt:variant>
      <vt:variant>
        <vt:i4>3997736</vt:i4>
      </vt:variant>
      <vt:variant>
        <vt:i4>1845</vt:i4>
      </vt:variant>
      <vt:variant>
        <vt:i4>0</vt:i4>
      </vt:variant>
      <vt:variant>
        <vt:i4>5</vt:i4>
      </vt:variant>
      <vt:variant>
        <vt:lpwstr>https://login.consultant.ru/link/?req=doc&amp;base=RZB&amp;n=364484&amp;date=18.06.2021&amp;dst=81&amp;fld=134</vt:lpwstr>
      </vt:variant>
      <vt:variant>
        <vt:lpwstr/>
      </vt:variant>
      <vt:variant>
        <vt:i4>3997736</vt:i4>
      </vt:variant>
      <vt:variant>
        <vt:i4>1842</vt:i4>
      </vt:variant>
      <vt:variant>
        <vt:i4>0</vt:i4>
      </vt:variant>
      <vt:variant>
        <vt:i4>5</vt:i4>
      </vt:variant>
      <vt:variant>
        <vt:lpwstr>https://login.consultant.ru/link/?req=doc&amp;base=RZB&amp;n=364484&amp;date=18.06.2021&amp;dst=81&amp;fld=134</vt:lpwstr>
      </vt:variant>
      <vt:variant>
        <vt:lpwstr/>
      </vt:variant>
      <vt:variant>
        <vt:i4>3997736</vt:i4>
      </vt:variant>
      <vt:variant>
        <vt:i4>1839</vt:i4>
      </vt:variant>
      <vt:variant>
        <vt:i4>0</vt:i4>
      </vt:variant>
      <vt:variant>
        <vt:i4>5</vt:i4>
      </vt:variant>
      <vt:variant>
        <vt:lpwstr>https://login.consultant.ru/link/?req=doc&amp;base=RZB&amp;n=364484&amp;date=18.06.2021&amp;dst=81&amp;fld=134</vt:lpwstr>
      </vt:variant>
      <vt:variant>
        <vt:lpwstr/>
      </vt:variant>
      <vt:variant>
        <vt:i4>6946925</vt:i4>
      </vt:variant>
      <vt:variant>
        <vt:i4>1836</vt:i4>
      </vt:variant>
      <vt:variant>
        <vt:i4>0</vt:i4>
      </vt:variant>
      <vt:variant>
        <vt:i4>5</vt:i4>
      </vt:variant>
      <vt:variant>
        <vt:lpwstr>consultantplus://offline/ref=7A677E55B64E50405429CD708801605A74E474C08EDA52C6B90B444C7B3A957B47C499AE4FAFFC0401D84E31FC23228E730D988E991C0A01H4ZBK</vt:lpwstr>
      </vt:variant>
      <vt:variant>
        <vt:lpwstr/>
      </vt:variant>
      <vt:variant>
        <vt:i4>3670125</vt:i4>
      </vt:variant>
      <vt:variant>
        <vt:i4>1833</vt:i4>
      </vt:variant>
      <vt:variant>
        <vt:i4>0</vt:i4>
      </vt:variant>
      <vt:variant>
        <vt:i4>5</vt:i4>
      </vt:variant>
      <vt:variant>
        <vt:lpwstr>consultantplus://offline/ref=7A677E55B64E50405429CD708801605A74E571C784DA52C6B90B444C7B3A957B47C499A74FA5AA5544861761B9682F8A6C119889H8Z5K</vt:lpwstr>
      </vt:variant>
      <vt:variant>
        <vt:lpwstr/>
      </vt:variant>
      <vt:variant>
        <vt:i4>6946865</vt:i4>
      </vt:variant>
      <vt:variant>
        <vt:i4>1830</vt:i4>
      </vt:variant>
      <vt:variant>
        <vt:i4>0</vt:i4>
      </vt:variant>
      <vt:variant>
        <vt:i4>5</vt:i4>
      </vt:variant>
      <vt:variant>
        <vt:lpwstr>consultantplus://offline/ref=7A677E55B64E50405429CD708801605A74E571C784DA52C6B90B444C7B3A957B47C499AE4FACFD0108D84E31FC23228E730D988E991C0A01H4ZBK</vt:lpwstr>
      </vt:variant>
      <vt:variant>
        <vt:lpwstr/>
      </vt:variant>
      <vt:variant>
        <vt:i4>6946927</vt:i4>
      </vt:variant>
      <vt:variant>
        <vt:i4>1827</vt:i4>
      </vt:variant>
      <vt:variant>
        <vt:i4>0</vt:i4>
      </vt:variant>
      <vt:variant>
        <vt:i4>5</vt:i4>
      </vt:variant>
      <vt:variant>
        <vt:lpwstr>consultantplus://offline/ref=7A677E55B64E50405429CD708801605A74E474C08EDA52C6B90B444C7B3A957B47C499AE4FACFC0705D84E31FC23228E730D988E991C0A01H4ZBK</vt:lpwstr>
      </vt:variant>
      <vt:variant>
        <vt:lpwstr/>
      </vt:variant>
      <vt:variant>
        <vt:i4>6946927</vt:i4>
      </vt:variant>
      <vt:variant>
        <vt:i4>1824</vt:i4>
      </vt:variant>
      <vt:variant>
        <vt:i4>0</vt:i4>
      </vt:variant>
      <vt:variant>
        <vt:i4>5</vt:i4>
      </vt:variant>
      <vt:variant>
        <vt:lpwstr>consultantplus://offline/ref=7A677E55B64E50405429CD708801605A74E474C08EDA52C6B90B444C7B3A957B47C499AE4FACFC0705D84E31FC23228E730D988E991C0A01H4ZBK</vt:lpwstr>
      </vt:variant>
      <vt:variant>
        <vt:lpwstr/>
      </vt:variant>
      <vt:variant>
        <vt:i4>327745</vt:i4>
      </vt:variant>
      <vt:variant>
        <vt:i4>1821</vt:i4>
      </vt:variant>
      <vt:variant>
        <vt:i4>0</vt:i4>
      </vt:variant>
      <vt:variant>
        <vt:i4>5</vt:i4>
      </vt:variant>
      <vt:variant>
        <vt:lpwstr/>
      </vt:variant>
      <vt:variant>
        <vt:lpwstr>P316</vt:lpwstr>
      </vt:variant>
      <vt:variant>
        <vt:i4>458817</vt:i4>
      </vt:variant>
      <vt:variant>
        <vt:i4>1818</vt:i4>
      </vt:variant>
      <vt:variant>
        <vt:i4>0</vt:i4>
      </vt:variant>
      <vt:variant>
        <vt:i4>5</vt:i4>
      </vt:variant>
      <vt:variant>
        <vt:lpwstr/>
      </vt:variant>
      <vt:variant>
        <vt:lpwstr>P314</vt:lpwstr>
      </vt:variant>
      <vt:variant>
        <vt:i4>6946877</vt:i4>
      </vt:variant>
      <vt:variant>
        <vt:i4>1815</vt:i4>
      </vt:variant>
      <vt:variant>
        <vt:i4>0</vt:i4>
      </vt:variant>
      <vt:variant>
        <vt:i4>5</vt:i4>
      </vt:variant>
      <vt:variant>
        <vt:lpwstr>consultantplus://offline/ref=7A677E55B64E50405429CD708801605A74E474C08EDA52C6B90B444C7B3A957B47C499AE4FACFE0C05D84E31FC23228E730D988E991C0A01H4ZBK</vt:lpwstr>
      </vt:variant>
      <vt:variant>
        <vt:lpwstr/>
      </vt:variant>
      <vt:variant>
        <vt:i4>393281</vt:i4>
      </vt:variant>
      <vt:variant>
        <vt:i4>1812</vt:i4>
      </vt:variant>
      <vt:variant>
        <vt:i4>0</vt:i4>
      </vt:variant>
      <vt:variant>
        <vt:i4>5</vt:i4>
      </vt:variant>
      <vt:variant>
        <vt:lpwstr/>
      </vt:variant>
      <vt:variant>
        <vt:lpwstr>P315</vt:lpwstr>
      </vt:variant>
      <vt:variant>
        <vt:i4>458817</vt:i4>
      </vt:variant>
      <vt:variant>
        <vt:i4>1809</vt:i4>
      </vt:variant>
      <vt:variant>
        <vt:i4>0</vt:i4>
      </vt:variant>
      <vt:variant>
        <vt:i4>5</vt:i4>
      </vt:variant>
      <vt:variant>
        <vt:lpwstr/>
      </vt:variant>
      <vt:variant>
        <vt:lpwstr>P314</vt:lpwstr>
      </vt:variant>
      <vt:variant>
        <vt:i4>6946922</vt:i4>
      </vt:variant>
      <vt:variant>
        <vt:i4>1806</vt:i4>
      </vt:variant>
      <vt:variant>
        <vt:i4>0</vt:i4>
      </vt:variant>
      <vt:variant>
        <vt:i4>5</vt:i4>
      </vt:variant>
      <vt:variant>
        <vt:lpwstr>consultantplus://offline/ref=7A677E55B64E50405429CD708801605A74E474C08EDA52C6B90B444C7B3A957B47C499AE4FADFB0203D84E31FC23228E730D988E991C0A01H4ZBK</vt:lpwstr>
      </vt:variant>
      <vt:variant>
        <vt:lpwstr/>
      </vt:variant>
      <vt:variant>
        <vt:i4>458817</vt:i4>
      </vt:variant>
      <vt:variant>
        <vt:i4>1803</vt:i4>
      </vt:variant>
      <vt:variant>
        <vt:i4>0</vt:i4>
      </vt:variant>
      <vt:variant>
        <vt:i4>5</vt:i4>
      </vt:variant>
      <vt:variant>
        <vt:lpwstr/>
      </vt:variant>
      <vt:variant>
        <vt:lpwstr>P314</vt:lpwstr>
      </vt:variant>
      <vt:variant>
        <vt:i4>6946920</vt:i4>
      </vt:variant>
      <vt:variant>
        <vt:i4>1800</vt:i4>
      </vt:variant>
      <vt:variant>
        <vt:i4>0</vt:i4>
      </vt:variant>
      <vt:variant>
        <vt:i4>5</vt:i4>
      </vt:variant>
      <vt:variant>
        <vt:lpwstr>consultantplus://offline/ref=7A677E55B64E50405429CD708801605A74E474C08EDA52C6B90B444C7B3A957B47C499AE4FAFF60D01D84E31FC23228E730D988E991C0A01H4ZBK</vt:lpwstr>
      </vt:variant>
      <vt:variant>
        <vt:lpwstr/>
      </vt:variant>
      <vt:variant>
        <vt:i4>393281</vt:i4>
      </vt:variant>
      <vt:variant>
        <vt:i4>1797</vt:i4>
      </vt:variant>
      <vt:variant>
        <vt:i4>0</vt:i4>
      </vt:variant>
      <vt:variant>
        <vt:i4>5</vt:i4>
      </vt:variant>
      <vt:variant>
        <vt:lpwstr/>
      </vt:variant>
      <vt:variant>
        <vt:lpwstr>P315</vt:lpwstr>
      </vt:variant>
      <vt:variant>
        <vt:i4>6946872</vt:i4>
      </vt:variant>
      <vt:variant>
        <vt:i4>1794</vt:i4>
      </vt:variant>
      <vt:variant>
        <vt:i4>0</vt:i4>
      </vt:variant>
      <vt:variant>
        <vt:i4>5</vt:i4>
      </vt:variant>
      <vt:variant>
        <vt:lpwstr>consultantplus://offline/ref=7A677E55B64E50405429CD708801605A74E474C08EDA52C6B90B444C7B3A957B47C499AE4FAFF60306D84E31FC23228E730D988E991C0A01H4ZBK</vt:lpwstr>
      </vt:variant>
      <vt:variant>
        <vt:lpwstr/>
      </vt:variant>
      <vt:variant>
        <vt:i4>393281</vt:i4>
      </vt:variant>
      <vt:variant>
        <vt:i4>1791</vt:i4>
      </vt:variant>
      <vt:variant>
        <vt:i4>0</vt:i4>
      </vt:variant>
      <vt:variant>
        <vt:i4>5</vt:i4>
      </vt:variant>
      <vt:variant>
        <vt:lpwstr/>
      </vt:variant>
      <vt:variant>
        <vt:lpwstr>P315</vt:lpwstr>
      </vt:variant>
      <vt:variant>
        <vt:i4>458817</vt:i4>
      </vt:variant>
      <vt:variant>
        <vt:i4>1788</vt:i4>
      </vt:variant>
      <vt:variant>
        <vt:i4>0</vt:i4>
      </vt:variant>
      <vt:variant>
        <vt:i4>5</vt:i4>
      </vt:variant>
      <vt:variant>
        <vt:lpwstr/>
      </vt:variant>
      <vt:variant>
        <vt:lpwstr>P314</vt:lpwstr>
      </vt:variant>
      <vt:variant>
        <vt:i4>6946876</vt:i4>
      </vt:variant>
      <vt:variant>
        <vt:i4>1785</vt:i4>
      </vt:variant>
      <vt:variant>
        <vt:i4>0</vt:i4>
      </vt:variant>
      <vt:variant>
        <vt:i4>5</vt:i4>
      </vt:variant>
      <vt:variant>
        <vt:lpwstr>consultantplus://offline/ref=7A677E55B64E50405429CD708801605A74E474C08EDA52C6B90B444C7B3A957B47C499AE4FAFF60706D84E31FC23228E730D988E991C0A01H4ZBK</vt:lpwstr>
      </vt:variant>
      <vt:variant>
        <vt:lpwstr/>
      </vt:variant>
      <vt:variant>
        <vt:i4>393281</vt:i4>
      </vt:variant>
      <vt:variant>
        <vt:i4>1782</vt:i4>
      </vt:variant>
      <vt:variant>
        <vt:i4>0</vt:i4>
      </vt:variant>
      <vt:variant>
        <vt:i4>5</vt:i4>
      </vt:variant>
      <vt:variant>
        <vt:lpwstr/>
      </vt:variant>
      <vt:variant>
        <vt:lpwstr>P315</vt:lpwstr>
      </vt:variant>
      <vt:variant>
        <vt:i4>458817</vt:i4>
      </vt:variant>
      <vt:variant>
        <vt:i4>1779</vt:i4>
      </vt:variant>
      <vt:variant>
        <vt:i4>0</vt:i4>
      </vt:variant>
      <vt:variant>
        <vt:i4>5</vt:i4>
      </vt:variant>
      <vt:variant>
        <vt:lpwstr/>
      </vt:variant>
      <vt:variant>
        <vt:lpwstr>P314</vt:lpwstr>
      </vt:variant>
      <vt:variant>
        <vt:i4>6946927</vt:i4>
      </vt:variant>
      <vt:variant>
        <vt:i4>1776</vt:i4>
      </vt:variant>
      <vt:variant>
        <vt:i4>0</vt:i4>
      </vt:variant>
      <vt:variant>
        <vt:i4>5</vt:i4>
      </vt:variant>
      <vt:variant>
        <vt:lpwstr>consultantplus://offline/ref=7A677E55B64E50405429CD708801605A74E474C08EDA52C6B90B444C7B3A957B47C499AE4FAFF90D09D84E31FC23228E730D988E991C0A01H4ZBK</vt:lpwstr>
      </vt:variant>
      <vt:variant>
        <vt:lpwstr/>
      </vt:variant>
      <vt:variant>
        <vt:i4>6946865</vt:i4>
      </vt:variant>
      <vt:variant>
        <vt:i4>1773</vt:i4>
      </vt:variant>
      <vt:variant>
        <vt:i4>0</vt:i4>
      </vt:variant>
      <vt:variant>
        <vt:i4>5</vt:i4>
      </vt:variant>
      <vt:variant>
        <vt:lpwstr>consultantplus://offline/ref=7A677E55B64E50405429CD708801605A74E571C784DA52C6B90B444C7B3A957B47C499AE4FACFD0108D84E31FC23228E730D988E991C0A01H4ZBK</vt:lpwstr>
      </vt:variant>
      <vt:variant>
        <vt:lpwstr/>
      </vt:variant>
      <vt:variant>
        <vt:i4>3670125</vt:i4>
      </vt:variant>
      <vt:variant>
        <vt:i4>1770</vt:i4>
      </vt:variant>
      <vt:variant>
        <vt:i4>0</vt:i4>
      </vt:variant>
      <vt:variant>
        <vt:i4>5</vt:i4>
      </vt:variant>
      <vt:variant>
        <vt:lpwstr>consultantplus://offline/ref=7A677E55B64E50405429CD708801605A74E571C784DA52C6B90B444C7B3A957B47C499A74FA5AA5544861761B9682F8A6C119889H8Z5K</vt:lpwstr>
      </vt:variant>
      <vt:variant>
        <vt:lpwstr/>
      </vt:variant>
      <vt:variant>
        <vt:i4>6946865</vt:i4>
      </vt:variant>
      <vt:variant>
        <vt:i4>1767</vt:i4>
      </vt:variant>
      <vt:variant>
        <vt:i4>0</vt:i4>
      </vt:variant>
      <vt:variant>
        <vt:i4>5</vt:i4>
      </vt:variant>
      <vt:variant>
        <vt:lpwstr>consultantplus://offline/ref=7A677E55B64E50405429CD708801605A74E571C784DA52C6B90B444C7B3A957B47C499AE4FACFD0108D84E31FC23228E730D988E991C0A01H4ZBK</vt:lpwstr>
      </vt:variant>
      <vt:variant>
        <vt:lpwstr/>
      </vt:variant>
      <vt:variant>
        <vt:i4>3670125</vt:i4>
      </vt:variant>
      <vt:variant>
        <vt:i4>1764</vt:i4>
      </vt:variant>
      <vt:variant>
        <vt:i4>0</vt:i4>
      </vt:variant>
      <vt:variant>
        <vt:i4>5</vt:i4>
      </vt:variant>
      <vt:variant>
        <vt:lpwstr>consultantplus://offline/ref=7A677E55B64E50405429CD708801605A74E571C784DA52C6B90B444C7B3A957B47C499A74FA5AA5544861761B9682F8A6C119889H8Z5K</vt:lpwstr>
      </vt:variant>
      <vt:variant>
        <vt:lpwstr/>
      </vt:variant>
      <vt:variant>
        <vt:i4>6946872</vt:i4>
      </vt:variant>
      <vt:variant>
        <vt:i4>1761</vt:i4>
      </vt:variant>
      <vt:variant>
        <vt:i4>0</vt:i4>
      </vt:variant>
      <vt:variant>
        <vt:i4>5</vt:i4>
      </vt:variant>
      <vt:variant>
        <vt:lpwstr>consultantplus://offline/ref=7A677E55B64E50405429CD708801605A74E474C08EDA52C6B90B444C7B3A957B47C499AE4FADFB0C00D84E31FC23228E730D988E991C0A01H4ZBK</vt:lpwstr>
      </vt:variant>
      <vt:variant>
        <vt:lpwstr/>
      </vt:variant>
      <vt:variant>
        <vt:i4>6946865</vt:i4>
      </vt:variant>
      <vt:variant>
        <vt:i4>1758</vt:i4>
      </vt:variant>
      <vt:variant>
        <vt:i4>0</vt:i4>
      </vt:variant>
      <vt:variant>
        <vt:i4>5</vt:i4>
      </vt:variant>
      <vt:variant>
        <vt:lpwstr>consultantplus://offline/ref=7A677E55B64E50405429CD708801605A74E474C08EDA52C6B90B444C7B3A957B47C499AE4FAFF70508D84E31FC23228E730D988E991C0A01H4ZBK</vt:lpwstr>
      </vt:variant>
      <vt:variant>
        <vt:lpwstr/>
      </vt:variant>
      <vt:variant>
        <vt:i4>6946918</vt:i4>
      </vt:variant>
      <vt:variant>
        <vt:i4>1755</vt:i4>
      </vt:variant>
      <vt:variant>
        <vt:i4>0</vt:i4>
      </vt:variant>
      <vt:variant>
        <vt:i4>5</vt:i4>
      </vt:variant>
      <vt:variant>
        <vt:lpwstr>consultantplus://offline/ref=7A677E55B64E50405429CD708801605A74E474C08EDA52C6B90B444C7B3A957B47C499AE4FAFF60C08D84E31FC23228E730D988E991C0A01H4ZBK</vt:lpwstr>
      </vt:variant>
      <vt:variant>
        <vt:lpwstr/>
      </vt:variant>
      <vt:variant>
        <vt:i4>6946879</vt:i4>
      </vt:variant>
      <vt:variant>
        <vt:i4>1752</vt:i4>
      </vt:variant>
      <vt:variant>
        <vt:i4>0</vt:i4>
      </vt:variant>
      <vt:variant>
        <vt:i4>5</vt:i4>
      </vt:variant>
      <vt:variant>
        <vt:lpwstr>consultantplus://offline/ref=7A677E55B64E50405429CD708801605A74E474C08EDA52C6B90B444C7B3A957B47C499AE4FAFF60301D84E31FC23228E730D988E991C0A01H4ZBK</vt:lpwstr>
      </vt:variant>
      <vt:variant>
        <vt:lpwstr/>
      </vt:variant>
      <vt:variant>
        <vt:i4>6946866</vt:i4>
      </vt:variant>
      <vt:variant>
        <vt:i4>1749</vt:i4>
      </vt:variant>
      <vt:variant>
        <vt:i4>0</vt:i4>
      </vt:variant>
      <vt:variant>
        <vt:i4>5</vt:i4>
      </vt:variant>
      <vt:variant>
        <vt:lpwstr>consultantplus://offline/ref=7A677E55B64E50405429CD708801605A74E474C08EDA52C6B90B444C7B3A957B47C499AE4FAFF60609D84E31FC23228E730D988E991C0A01H4ZBK</vt:lpwstr>
      </vt:variant>
      <vt:variant>
        <vt:lpwstr/>
      </vt:variant>
      <vt:variant>
        <vt:i4>327745</vt:i4>
      </vt:variant>
      <vt:variant>
        <vt:i4>1746</vt:i4>
      </vt:variant>
      <vt:variant>
        <vt:i4>0</vt:i4>
      </vt:variant>
      <vt:variant>
        <vt:i4>5</vt:i4>
      </vt:variant>
      <vt:variant>
        <vt:lpwstr/>
      </vt:variant>
      <vt:variant>
        <vt:lpwstr>P316</vt:lpwstr>
      </vt:variant>
      <vt:variant>
        <vt:i4>458817</vt:i4>
      </vt:variant>
      <vt:variant>
        <vt:i4>1743</vt:i4>
      </vt:variant>
      <vt:variant>
        <vt:i4>0</vt:i4>
      </vt:variant>
      <vt:variant>
        <vt:i4>5</vt:i4>
      </vt:variant>
      <vt:variant>
        <vt:lpwstr/>
      </vt:variant>
      <vt:variant>
        <vt:lpwstr>P314</vt:lpwstr>
      </vt:variant>
      <vt:variant>
        <vt:i4>6946877</vt:i4>
      </vt:variant>
      <vt:variant>
        <vt:i4>1740</vt:i4>
      </vt:variant>
      <vt:variant>
        <vt:i4>0</vt:i4>
      </vt:variant>
      <vt:variant>
        <vt:i4>5</vt:i4>
      </vt:variant>
      <vt:variant>
        <vt:lpwstr>consultantplus://offline/ref=7A677E55B64E50405429CD708801605A74E474C08EDA52C6B90B444C7B3A957B47C499AE4FACFE0C05D84E31FC23228E730D988E991C0A01H4ZBK</vt:lpwstr>
      </vt:variant>
      <vt:variant>
        <vt:lpwstr/>
      </vt:variant>
      <vt:variant>
        <vt:i4>393281</vt:i4>
      </vt:variant>
      <vt:variant>
        <vt:i4>1737</vt:i4>
      </vt:variant>
      <vt:variant>
        <vt:i4>0</vt:i4>
      </vt:variant>
      <vt:variant>
        <vt:i4>5</vt:i4>
      </vt:variant>
      <vt:variant>
        <vt:lpwstr/>
      </vt:variant>
      <vt:variant>
        <vt:lpwstr>P315</vt:lpwstr>
      </vt:variant>
      <vt:variant>
        <vt:i4>458817</vt:i4>
      </vt:variant>
      <vt:variant>
        <vt:i4>1734</vt:i4>
      </vt:variant>
      <vt:variant>
        <vt:i4>0</vt:i4>
      </vt:variant>
      <vt:variant>
        <vt:i4>5</vt:i4>
      </vt:variant>
      <vt:variant>
        <vt:lpwstr/>
      </vt:variant>
      <vt:variant>
        <vt:lpwstr>P314</vt:lpwstr>
      </vt:variant>
      <vt:variant>
        <vt:i4>6946922</vt:i4>
      </vt:variant>
      <vt:variant>
        <vt:i4>1731</vt:i4>
      </vt:variant>
      <vt:variant>
        <vt:i4>0</vt:i4>
      </vt:variant>
      <vt:variant>
        <vt:i4>5</vt:i4>
      </vt:variant>
      <vt:variant>
        <vt:lpwstr>consultantplus://offline/ref=7A677E55B64E50405429CD708801605A74E474C08EDA52C6B90B444C7B3A957B47C499AE4FADFB0203D84E31FC23228E730D988E991C0A01H4ZBK</vt:lpwstr>
      </vt:variant>
      <vt:variant>
        <vt:lpwstr/>
      </vt:variant>
      <vt:variant>
        <vt:i4>458817</vt:i4>
      </vt:variant>
      <vt:variant>
        <vt:i4>1728</vt:i4>
      </vt:variant>
      <vt:variant>
        <vt:i4>0</vt:i4>
      </vt:variant>
      <vt:variant>
        <vt:i4>5</vt:i4>
      </vt:variant>
      <vt:variant>
        <vt:lpwstr/>
      </vt:variant>
      <vt:variant>
        <vt:lpwstr>P314</vt:lpwstr>
      </vt:variant>
      <vt:variant>
        <vt:i4>6946920</vt:i4>
      </vt:variant>
      <vt:variant>
        <vt:i4>1725</vt:i4>
      </vt:variant>
      <vt:variant>
        <vt:i4>0</vt:i4>
      </vt:variant>
      <vt:variant>
        <vt:i4>5</vt:i4>
      </vt:variant>
      <vt:variant>
        <vt:lpwstr>consultantplus://offline/ref=7A677E55B64E50405429CD708801605A74E474C08EDA52C6B90B444C7B3A957B47C499AE4FAFF60D01D84E31FC23228E730D988E991C0A01H4ZBK</vt:lpwstr>
      </vt:variant>
      <vt:variant>
        <vt:lpwstr/>
      </vt:variant>
      <vt:variant>
        <vt:i4>393281</vt:i4>
      </vt:variant>
      <vt:variant>
        <vt:i4>1722</vt:i4>
      </vt:variant>
      <vt:variant>
        <vt:i4>0</vt:i4>
      </vt:variant>
      <vt:variant>
        <vt:i4>5</vt:i4>
      </vt:variant>
      <vt:variant>
        <vt:lpwstr/>
      </vt:variant>
      <vt:variant>
        <vt:lpwstr>P315</vt:lpwstr>
      </vt:variant>
      <vt:variant>
        <vt:i4>6946872</vt:i4>
      </vt:variant>
      <vt:variant>
        <vt:i4>1719</vt:i4>
      </vt:variant>
      <vt:variant>
        <vt:i4>0</vt:i4>
      </vt:variant>
      <vt:variant>
        <vt:i4>5</vt:i4>
      </vt:variant>
      <vt:variant>
        <vt:lpwstr>consultantplus://offline/ref=7A677E55B64E50405429CD708801605A74E474C08EDA52C6B90B444C7B3A957B47C499AE4FAFF60306D84E31FC23228E730D988E991C0A01H4ZBK</vt:lpwstr>
      </vt:variant>
      <vt:variant>
        <vt:lpwstr/>
      </vt:variant>
      <vt:variant>
        <vt:i4>393281</vt:i4>
      </vt:variant>
      <vt:variant>
        <vt:i4>1716</vt:i4>
      </vt:variant>
      <vt:variant>
        <vt:i4>0</vt:i4>
      </vt:variant>
      <vt:variant>
        <vt:i4>5</vt:i4>
      </vt:variant>
      <vt:variant>
        <vt:lpwstr/>
      </vt:variant>
      <vt:variant>
        <vt:lpwstr>P315</vt:lpwstr>
      </vt:variant>
      <vt:variant>
        <vt:i4>458817</vt:i4>
      </vt:variant>
      <vt:variant>
        <vt:i4>1713</vt:i4>
      </vt:variant>
      <vt:variant>
        <vt:i4>0</vt:i4>
      </vt:variant>
      <vt:variant>
        <vt:i4>5</vt:i4>
      </vt:variant>
      <vt:variant>
        <vt:lpwstr/>
      </vt:variant>
      <vt:variant>
        <vt:lpwstr>P314</vt:lpwstr>
      </vt:variant>
      <vt:variant>
        <vt:i4>6946876</vt:i4>
      </vt:variant>
      <vt:variant>
        <vt:i4>1710</vt:i4>
      </vt:variant>
      <vt:variant>
        <vt:i4>0</vt:i4>
      </vt:variant>
      <vt:variant>
        <vt:i4>5</vt:i4>
      </vt:variant>
      <vt:variant>
        <vt:lpwstr>consultantplus://offline/ref=7A677E55B64E50405429CD708801605A74E474C08EDA52C6B90B444C7B3A957B47C499AE4FAFF60706D84E31FC23228E730D988E991C0A01H4ZBK</vt:lpwstr>
      </vt:variant>
      <vt:variant>
        <vt:lpwstr/>
      </vt:variant>
      <vt:variant>
        <vt:i4>393281</vt:i4>
      </vt:variant>
      <vt:variant>
        <vt:i4>1707</vt:i4>
      </vt:variant>
      <vt:variant>
        <vt:i4>0</vt:i4>
      </vt:variant>
      <vt:variant>
        <vt:i4>5</vt:i4>
      </vt:variant>
      <vt:variant>
        <vt:lpwstr/>
      </vt:variant>
      <vt:variant>
        <vt:lpwstr>P315</vt:lpwstr>
      </vt:variant>
      <vt:variant>
        <vt:i4>458817</vt:i4>
      </vt:variant>
      <vt:variant>
        <vt:i4>1704</vt:i4>
      </vt:variant>
      <vt:variant>
        <vt:i4>0</vt:i4>
      </vt:variant>
      <vt:variant>
        <vt:i4>5</vt:i4>
      </vt:variant>
      <vt:variant>
        <vt:lpwstr/>
      </vt:variant>
      <vt:variant>
        <vt:lpwstr>P314</vt:lpwstr>
      </vt:variant>
      <vt:variant>
        <vt:i4>6946927</vt:i4>
      </vt:variant>
      <vt:variant>
        <vt:i4>1701</vt:i4>
      </vt:variant>
      <vt:variant>
        <vt:i4>0</vt:i4>
      </vt:variant>
      <vt:variant>
        <vt:i4>5</vt:i4>
      </vt:variant>
      <vt:variant>
        <vt:lpwstr>consultantplus://offline/ref=7A677E55B64E50405429CD708801605A74E474C08EDA52C6B90B444C7B3A957B47C499AE4FAFF90D09D84E31FC23228E730D988E991C0A01H4ZBK</vt:lpwstr>
      </vt:variant>
      <vt:variant>
        <vt:lpwstr/>
      </vt:variant>
      <vt:variant>
        <vt:i4>6946927</vt:i4>
      </vt:variant>
      <vt:variant>
        <vt:i4>1698</vt:i4>
      </vt:variant>
      <vt:variant>
        <vt:i4>0</vt:i4>
      </vt:variant>
      <vt:variant>
        <vt:i4>5</vt:i4>
      </vt:variant>
      <vt:variant>
        <vt:lpwstr>consultantplus://offline/ref=7A677E55B64E50405429CD708801605A74E474C08EDA52C6B90B444C7B3A957B47C499AE4FACFC0705D84E31FC23228E730D988E991C0A01H4ZBK</vt:lpwstr>
      </vt:variant>
      <vt:variant>
        <vt:lpwstr/>
      </vt:variant>
      <vt:variant>
        <vt:i4>6946927</vt:i4>
      </vt:variant>
      <vt:variant>
        <vt:i4>1695</vt:i4>
      </vt:variant>
      <vt:variant>
        <vt:i4>0</vt:i4>
      </vt:variant>
      <vt:variant>
        <vt:i4>5</vt:i4>
      </vt:variant>
      <vt:variant>
        <vt:lpwstr>consultantplus://offline/ref=7A677E55B64E50405429CD708801605A74E474C08EDA52C6B90B444C7B3A957B47C499AE4FACFC0705D84E31FC23228E730D988E991C0A01H4ZBK</vt:lpwstr>
      </vt:variant>
      <vt:variant>
        <vt:lpwstr/>
      </vt:variant>
      <vt:variant>
        <vt:i4>3670125</vt:i4>
      </vt:variant>
      <vt:variant>
        <vt:i4>1692</vt:i4>
      </vt:variant>
      <vt:variant>
        <vt:i4>0</vt:i4>
      </vt:variant>
      <vt:variant>
        <vt:i4>5</vt:i4>
      </vt:variant>
      <vt:variant>
        <vt:lpwstr>consultantplus://offline/ref=7A677E55B64E50405429CD708801605A74E571C784DA52C6B90B444C7B3A957B47C499A74FA5AA5544861761B9682F8A6C119889H8Z5K</vt:lpwstr>
      </vt:variant>
      <vt:variant>
        <vt:lpwstr/>
      </vt:variant>
      <vt:variant>
        <vt:i4>6946865</vt:i4>
      </vt:variant>
      <vt:variant>
        <vt:i4>1689</vt:i4>
      </vt:variant>
      <vt:variant>
        <vt:i4>0</vt:i4>
      </vt:variant>
      <vt:variant>
        <vt:i4>5</vt:i4>
      </vt:variant>
      <vt:variant>
        <vt:lpwstr>consultantplus://offline/ref=7A677E55B64E50405429CD708801605A74E571C784DA52C6B90B444C7B3A957B47C499AE4FACFD0108D84E31FC23228E730D988E991C0A01H4ZBK</vt:lpwstr>
      </vt:variant>
      <vt:variant>
        <vt:lpwstr/>
      </vt:variant>
      <vt:variant>
        <vt:i4>131086</vt:i4>
      </vt:variant>
      <vt:variant>
        <vt:i4>1686</vt:i4>
      </vt:variant>
      <vt:variant>
        <vt:i4>0</vt:i4>
      </vt:variant>
      <vt:variant>
        <vt:i4>5</vt:i4>
      </vt:variant>
      <vt:variant>
        <vt:lpwstr>consultantplus://offline/ref=7A677E55B64E50405429CD708801605A74E474C18CD952C6B90B444C7B3A957B47C499AB48A7F55051974F6DB977318F770D9A8B85H1ZCK</vt:lpwstr>
      </vt:variant>
      <vt:variant>
        <vt:lpwstr/>
      </vt:variant>
      <vt:variant>
        <vt:i4>131086</vt:i4>
      </vt:variant>
      <vt:variant>
        <vt:i4>1683</vt:i4>
      </vt:variant>
      <vt:variant>
        <vt:i4>0</vt:i4>
      </vt:variant>
      <vt:variant>
        <vt:i4>5</vt:i4>
      </vt:variant>
      <vt:variant>
        <vt:lpwstr>consultantplus://offline/ref=7A677E55B64E50405429CD708801605A74E474C18CD952C6B90B444C7B3A957B47C499AB48A7F55051974F6DB977318F770D9A8B85H1ZCK</vt:lpwstr>
      </vt:variant>
      <vt:variant>
        <vt:lpwstr/>
      </vt:variant>
      <vt:variant>
        <vt:i4>131086</vt:i4>
      </vt:variant>
      <vt:variant>
        <vt:i4>1680</vt:i4>
      </vt:variant>
      <vt:variant>
        <vt:i4>0</vt:i4>
      </vt:variant>
      <vt:variant>
        <vt:i4>5</vt:i4>
      </vt:variant>
      <vt:variant>
        <vt:lpwstr>consultantplus://offline/ref=7A677E55B64E50405429CD708801605A74E474C18CD952C6B90B444C7B3A957B47C499AB48A7F55051974F6DB977318F770D9A8B85H1ZCK</vt:lpwstr>
      </vt:variant>
      <vt:variant>
        <vt:lpwstr/>
      </vt:variant>
      <vt:variant>
        <vt:i4>196679</vt:i4>
      </vt:variant>
      <vt:variant>
        <vt:i4>1677</vt:i4>
      </vt:variant>
      <vt:variant>
        <vt:i4>0</vt:i4>
      </vt:variant>
      <vt:variant>
        <vt:i4>5</vt:i4>
      </vt:variant>
      <vt:variant>
        <vt:lpwstr/>
      </vt:variant>
      <vt:variant>
        <vt:lpwstr>P271</vt:lpwstr>
      </vt:variant>
      <vt:variant>
        <vt:i4>131157</vt:i4>
      </vt:variant>
      <vt:variant>
        <vt:i4>1674</vt:i4>
      </vt:variant>
      <vt:variant>
        <vt:i4>0</vt:i4>
      </vt:variant>
      <vt:variant>
        <vt:i4>5</vt:i4>
      </vt:variant>
      <vt:variant>
        <vt:lpwstr>consultantplus://offline/ref=7A677E55B64E50405429CD708801605A74E474C18CD952C6B90B444C7B3A957B47C499A74CABF55051974F6DB977318F770D9A8B85H1ZCK</vt:lpwstr>
      </vt:variant>
      <vt:variant>
        <vt:lpwstr/>
      </vt:variant>
      <vt:variant>
        <vt:i4>131143</vt:i4>
      </vt:variant>
      <vt:variant>
        <vt:i4>1671</vt:i4>
      </vt:variant>
      <vt:variant>
        <vt:i4>0</vt:i4>
      </vt:variant>
      <vt:variant>
        <vt:i4>5</vt:i4>
      </vt:variant>
      <vt:variant>
        <vt:lpwstr/>
      </vt:variant>
      <vt:variant>
        <vt:lpwstr>P270</vt:lpwstr>
      </vt:variant>
      <vt:variant>
        <vt:i4>6946912</vt:i4>
      </vt:variant>
      <vt:variant>
        <vt:i4>1668</vt:i4>
      </vt:variant>
      <vt:variant>
        <vt:i4>0</vt:i4>
      </vt:variant>
      <vt:variant>
        <vt:i4>5</vt:i4>
      </vt:variant>
      <vt:variant>
        <vt:lpwstr>consultantplus://offline/ref=7A677E55B64E50405429CD708801605A74E474C18CD952C6B90B444C7B3A957B47C499AE4FACF70503D84E31FC23228E730D988E991C0A01H4ZBK</vt:lpwstr>
      </vt:variant>
      <vt:variant>
        <vt:lpwstr/>
      </vt:variant>
      <vt:variant>
        <vt:i4>196679</vt:i4>
      </vt:variant>
      <vt:variant>
        <vt:i4>1665</vt:i4>
      </vt:variant>
      <vt:variant>
        <vt:i4>0</vt:i4>
      </vt:variant>
      <vt:variant>
        <vt:i4>5</vt:i4>
      </vt:variant>
      <vt:variant>
        <vt:lpwstr/>
      </vt:variant>
      <vt:variant>
        <vt:lpwstr>P271</vt:lpwstr>
      </vt:variant>
      <vt:variant>
        <vt:i4>131143</vt:i4>
      </vt:variant>
      <vt:variant>
        <vt:i4>1662</vt:i4>
      </vt:variant>
      <vt:variant>
        <vt:i4>0</vt:i4>
      </vt:variant>
      <vt:variant>
        <vt:i4>5</vt:i4>
      </vt:variant>
      <vt:variant>
        <vt:lpwstr/>
      </vt:variant>
      <vt:variant>
        <vt:lpwstr>P270</vt:lpwstr>
      </vt:variant>
      <vt:variant>
        <vt:i4>6946918</vt:i4>
      </vt:variant>
      <vt:variant>
        <vt:i4>1659</vt:i4>
      </vt:variant>
      <vt:variant>
        <vt:i4>0</vt:i4>
      </vt:variant>
      <vt:variant>
        <vt:i4>5</vt:i4>
      </vt:variant>
      <vt:variant>
        <vt:lpwstr>consultantplus://offline/ref=7A677E55B64E50405429CD708801605A74E474C18CD952C6B90B444C7B3A957B47C499AE4FACF60203D84E31FC23228E730D988E991C0A01H4ZBK</vt:lpwstr>
      </vt:variant>
      <vt:variant>
        <vt:lpwstr/>
      </vt:variant>
      <vt:variant>
        <vt:i4>71</vt:i4>
      </vt:variant>
      <vt:variant>
        <vt:i4>1656</vt:i4>
      </vt:variant>
      <vt:variant>
        <vt:i4>0</vt:i4>
      </vt:variant>
      <vt:variant>
        <vt:i4>5</vt:i4>
      </vt:variant>
      <vt:variant>
        <vt:lpwstr/>
      </vt:variant>
      <vt:variant>
        <vt:lpwstr>P272</vt:lpwstr>
      </vt:variant>
      <vt:variant>
        <vt:i4>196679</vt:i4>
      </vt:variant>
      <vt:variant>
        <vt:i4>1653</vt:i4>
      </vt:variant>
      <vt:variant>
        <vt:i4>0</vt:i4>
      </vt:variant>
      <vt:variant>
        <vt:i4>5</vt:i4>
      </vt:variant>
      <vt:variant>
        <vt:lpwstr/>
      </vt:variant>
      <vt:variant>
        <vt:lpwstr>P271</vt:lpwstr>
      </vt:variant>
      <vt:variant>
        <vt:i4>131157</vt:i4>
      </vt:variant>
      <vt:variant>
        <vt:i4>1650</vt:i4>
      </vt:variant>
      <vt:variant>
        <vt:i4>0</vt:i4>
      </vt:variant>
      <vt:variant>
        <vt:i4>5</vt:i4>
      </vt:variant>
      <vt:variant>
        <vt:lpwstr>consultantplus://offline/ref=7A677E55B64E50405429CD708801605A74E474C18CD952C6B90B444C7B3A957B47C499A74CABF55051974F6DB977318F770D9A8B85H1ZCK</vt:lpwstr>
      </vt:variant>
      <vt:variant>
        <vt:lpwstr/>
      </vt:variant>
      <vt:variant>
        <vt:i4>196679</vt:i4>
      </vt:variant>
      <vt:variant>
        <vt:i4>1647</vt:i4>
      </vt:variant>
      <vt:variant>
        <vt:i4>0</vt:i4>
      </vt:variant>
      <vt:variant>
        <vt:i4>5</vt:i4>
      </vt:variant>
      <vt:variant>
        <vt:lpwstr/>
      </vt:variant>
      <vt:variant>
        <vt:lpwstr>P271</vt:lpwstr>
      </vt:variant>
      <vt:variant>
        <vt:i4>6946916</vt:i4>
      </vt:variant>
      <vt:variant>
        <vt:i4>1644</vt:i4>
      </vt:variant>
      <vt:variant>
        <vt:i4>0</vt:i4>
      </vt:variant>
      <vt:variant>
        <vt:i4>5</vt:i4>
      </vt:variant>
      <vt:variant>
        <vt:lpwstr>consultantplus://offline/ref=7A677E55B64E50405429CD708801605A74E474C18CD952C6B90B444C7B3A957B47C499AE4FACF60704D84E31FC23228E730D988E991C0A01H4ZBK</vt:lpwstr>
      </vt:variant>
      <vt:variant>
        <vt:lpwstr/>
      </vt:variant>
      <vt:variant>
        <vt:i4>131143</vt:i4>
      </vt:variant>
      <vt:variant>
        <vt:i4>1641</vt:i4>
      </vt:variant>
      <vt:variant>
        <vt:i4>0</vt:i4>
      </vt:variant>
      <vt:variant>
        <vt:i4>5</vt:i4>
      </vt:variant>
      <vt:variant>
        <vt:lpwstr/>
      </vt:variant>
      <vt:variant>
        <vt:lpwstr>P270</vt:lpwstr>
      </vt:variant>
      <vt:variant>
        <vt:i4>6946864</vt:i4>
      </vt:variant>
      <vt:variant>
        <vt:i4>1638</vt:i4>
      </vt:variant>
      <vt:variant>
        <vt:i4>0</vt:i4>
      </vt:variant>
      <vt:variant>
        <vt:i4>5</vt:i4>
      </vt:variant>
      <vt:variant>
        <vt:lpwstr>consultantplus://offline/ref=7A677E55B64E50405429CD708801605A74E474C18CD952C6B90B444C7B3A957B47C499AE4FADFF0707D84E31FC23228E730D988E991C0A01H4ZBK</vt:lpwstr>
      </vt:variant>
      <vt:variant>
        <vt:lpwstr/>
      </vt:variant>
      <vt:variant>
        <vt:i4>196679</vt:i4>
      </vt:variant>
      <vt:variant>
        <vt:i4>1635</vt:i4>
      </vt:variant>
      <vt:variant>
        <vt:i4>0</vt:i4>
      </vt:variant>
      <vt:variant>
        <vt:i4>5</vt:i4>
      </vt:variant>
      <vt:variant>
        <vt:lpwstr/>
      </vt:variant>
      <vt:variant>
        <vt:lpwstr>P271</vt:lpwstr>
      </vt:variant>
      <vt:variant>
        <vt:i4>131143</vt:i4>
      </vt:variant>
      <vt:variant>
        <vt:i4>1632</vt:i4>
      </vt:variant>
      <vt:variant>
        <vt:i4>0</vt:i4>
      </vt:variant>
      <vt:variant>
        <vt:i4>5</vt:i4>
      </vt:variant>
      <vt:variant>
        <vt:lpwstr/>
      </vt:variant>
      <vt:variant>
        <vt:lpwstr>P270</vt:lpwstr>
      </vt:variant>
      <vt:variant>
        <vt:i4>131157</vt:i4>
      </vt:variant>
      <vt:variant>
        <vt:i4>1629</vt:i4>
      </vt:variant>
      <vt:variant>
        <vt:i4>0</vt:i4>
      </vt:variant>
      <vt:variant>
        <vt:i4>5</vt:i4>
      </vt:variant>
      <vt:variant>
        <vt:lpwstr>consultantplus://offline/ref=7A677E55B64E50405429CD708801605A74E474C18CD952C6B90B444C7B3A957B47C499A74CABF55051974F6DB977318F770D9A8B85H1ZCK</vt:lpwstr>
      </vt:variant>
      <vt:variant>
        <vt:lpwstr/>
      </vt:variant>
      <vt:variant>
        <vt:i4>196679</vt:i4>
      </vt:variant>
      <vt:variant>
        <vt:i4>1626</vt:i4>
      </vt:variant>
      <vt:variant>
        <vt:i4>0</vt:i4>
      </vt:variant>
      <vt:variant>
        <vt:i4>5</vt:i4>
      </vt:variant>
      <vt:variant>
        <vt:lpwstr/>
      </vt:variant>
      <vt:variant>
        <vt:lpwstr>P271</vt:lpwstr>
      </vt:variant>
      <vt:variant>
        <vt:i4>131143</vt:i4>
      </vt:variant>
      <vt:variant>
        <vt:i4>1623</vt:i4>
      </vt:variant>
      <vt:variant>
        <vt:i4>0</vt:i4>
      </vt:variant>
      <vt:variant>
        <vt:i4>5</vt:i4>
      </vt:variant>
      <vt:variant>
        <vt:lpwstr/>
      </vt:variant>
      <vt:variant>
        <vt:lpwstr>P270</vt:lpwstr>
      </vt:variant>
      <vt:variant>
        <vt:i4>6946916</vt:i4>
      </vt:variant>
      <vt:variant>
        <vt:i4>1620</vt:i4>
      </vt:variant>
      <vt:variant>
        <vt:i4>0</vt:i4>
      </vt:variant>
      <vt:variant>
        <vt:i4>5</vt:i4>
      </vt:variant>
      <vt:variant>
        <vt:lpwstr>consultantplus://offline/ref=7A677E55B64E50405429CD708801605A74E474C18CD952C6B90B444C7B3A957B47C499AE4FACF60704D84E31FC23228E730D988E991C0A01H4ZBK</vt:lpwstr>
      </vt:variant>
      <vt:variant>
        <vt:lpwstr/>
      </vt:variant>
      <vt:variant>
        <vt:i4>6946865</vt:i4>
      </vt:variant>
      <vt:variant>
        <vt:i4>1617</vt:i4>
      </vt:variant>
      <vt:variant>
        <vt:i4>0</vt:i4>
      </vt:variant>
      <vt:variant>
        <vt:i4>5</vt:i4>
      </vt:variant>
      <vt:variant>
        <vt:lpwstr>consultantplus://offline/ref=7A677E55B64E50405429CD708801605A74E571C784DA52C6B90B444C7B3A957B47C499AE4FACFD0108D84E31FC23228E730D988E991C0A01H4ZBK</vt:lpwstr>
      </vt:variant>
      <vt:variant>
        <vt:lpwstr/>
      </vt:variant>
      <vt:variant>
        <vt:i4>3670125</vt:i4>
      </vt:variant>
      <vt:variant>
        <vt:i4>1614</vt:i4>
      </vt:variant>
      <vt:variant>
        <vt:i4>0</vt:i4>
      </vt:variant>
      <vt:variant>
        <vt:i4>5</vt:i4>
      </vt:variant>
      <vt:variant>
        <vt:lpwstr>consultantplus://offline/ref=7A677E55B64E50405429CD708801605A74E571C784DA52C6B90B444C7B3A957B47C499A74FA5AA5544861761B9682F8A6C119889H8Z5K</vt:lpwstr>
      </vt:variant>
      <vt:variant>
        <vt:lpwstr/>
      </vt:variant>
      <vt:variant>
        <vt:i4>6946865</vt:i4>
      </vt:variant>
      <vt:variant>
        <vt:i4>1611</vt:i4>
      </vt:variant>
      <vt:variant>
        <vt:i4>0</vt:i4>
      </vt:variant>
      <vt:variant>
        <vt:i4>5</vt:i4>
      </vt:variant>
      <vt:variant>
        <vt:lpwstr>consultantplus://offline/ref=7A677E55B64E50405429CD708801605A74E571C784DA52C6B90B444C7B3A957B47C499AE4FACFD0108D84E31FC23228E730D988E991C0A01H4ZBK</vt:lpwstr>
      </vt:variant>
      <vt:variant>
        <vt:lpwstr/>
      </vt:variant>
      <vt:variant>
        <vt:i4>3670125</vt:i4>
      </vt:variant>
      <vt:variant>
        <vt:i4>1608</vt:i4>
      </vt:variant>
      <vt:variant>
        <vt:i4>0</vt:i4>
      </vt:variant>
      <vt:variant>
        <vt:i4>5</vt:i4>
      </vt:variant>
      <vt:variant>
        <vt:lpwstr>consultantplus://offline/ref=7A677E55B64E50405429CD708801605A74E571C784DA52C6B90B444C7B3A957B47C499A74FA5AA5544861761B9682F8A6C119889H8Z5K</vt:lpwstr>
      </vt:variant>
      <vt:variant>
        <vt:lpwstr/>
      </vt:variant>
      <vt:variant>
        <vt:i4>131154</vt:i4>
      </vt:variant>
      <vt:variant>
        <vt:i4>1605</vt:i4>
      </vt:variant>
      <vt:variant>
        <vt:i4>0</vt:i4>
      </vt:variant>
      <vt:variant>
        <vt:i4>5</vt:i4>
      </vt:variant>
      <vt:variant>
        <vt:lpwstr>consultantplus://offline/ref=7A677E55B64E50405429CD708801605A74E474C18CD952C6B90B444C7B3A957B47C499A64DACF55051974F6DB977318F770D9A8B85H1ZCK</vt:lpwstr>
      </vt:variant>
      <vt:variant>
        <vt:lpwstr/>
      </vt:variant>
      <vt:variant>
        <vt:i4>131073</vt:i4>
      </vt:variant>
      <vt:variant>
        <vt:i4>1602</vt:i4>
      </vt:variant>
      <vt:variant>
        <vt:i4>0</vt:i4>
      </vt:variant>
      <vt:variant>
        <vt:i4>5</vt:i4>
      </vt:variant>
      <vt:variant>
        <vt:lpwstr>consultantplus://offline/ref=7A677E55B64E50405429CD708801605A74E474C18CD952C6B90B444C7B3A957B47C499A74BA7F55051974F6DB977318F770D9A8B85H1ZCK</vt:lpwstr>
      </vt:variant>
      <vt:variant>
        <vt:lpwstr/>
      </vt:variant>
      <vt:variant>
        <vt:i4>6946912</vt:i4>
      </vt:variant>
      <vt:variant>
        <vt:i4>1599</vt:i4>
      </vt:variant>
      <vt:variant>
        <vt:i4>0</vt:i4>
      </vt:variant>
      <vt:variant>
        <vt:i4>5</vt:i4>
      </vt:variant>
      <vt:variant>
        <vt:lpwstr>consultantplus://offline/ref=7A677E55B64E50405429CD708801605A74E474C18CD952C6B90B444C7B3A957B47C499AE4FACF70701D84E31FC23228E730D988E991C0A01H4ZBK</vt:lpwstr>
      </vt:variant>
      <vt:variant>
        <vt:lpwstr/>
      </vt:variant>
      <vt:variant>
        <vt:i4>6946866</vt:i4>
      </vt:variant>
      <vt:variant>
        <vt:i4>1596</vt:i4>
      </vt:variant>
      <vt:variant>
        <vt:i4>0</vt:i4>
      </vt:variant>
      <vt:variant>
        <vt:i4>5</vt:i4>
      </vt:variant>
      <vt:variant>
        <vt:lpwstr>consultantplus://offline/ref=7A677E55B64E50405429CD708801605A74E474C18CD952C6B90B444C7B3A957B47C499AE4FACF60C06D84E31FC23228E730D988E991C0A01H4ZBK</vt:lpwstr>
      </vt:variant>
      <vt:variant>
        <vt:lpwstr/>
      </vt:variant>
      <vt:variant>
        <vt:i4>6946918</vt:i4>
      </vt:variant>
      <vt:variant>
        <vt:i4>1593</vt:i4>
      </vt:variant>
      <vt:variant>
        <vt:i4>0</vt:i4>
      </vt:variant>
      <vt:variant>
        <vt:i4>5</vt:i4>
      </vt:variant>
      <vt:variant>
        <vt:lpwstr>consultantplus://offline/ref=7A677E55B64E50405429CD708801605A74E474C18CD952C6B90B444C7B3A957B47C499AE4FACF60100D84E31FC23228E730D988E991C0A01H4ZBK</vt:lpwstr>
      </vt:variant>
      <vt:variant>
        <vt:lpwstr/>
      </vt:variant>
      <vt:variant>
        <vt:i4>196679</vt:i4>
      </vt:variant>
      <vt:variant>
        <vt:i4>1590</vt:i4>
      </vt:variant>
      <vt:variant>
        <vt:i4>0</vt:i4>
      </vt:variant>
      <vt:variant>
        <vt:i4>5</vt:i4>
      </vt:variant>
      <vt:variant>
        <vt:lpwstr/>
      </vt:variant>
      <vt:variant>
        <vt:lpwstr>P271</vt:lpwstr>
      </vt:variant>
      <vt:variant>
        <vt:i4>131157</vt:i4>
      </vt:variant>
      <vt:variant>
        <vt:i4>1587</vt:i4>
      </vt:variant>
      <vt:variant>
        <vt:i4>0</vt:i4>
      </vt:variant>
      <vt:variant>
        <vt:i4>5</vt:i4>
      </vt:variant>
      <vt:variant>
        <vt:lpwstr>consultantplus://offline/ref=7A677E55B64E50405429CD708801605A74E474C18CD952C6B90B444C7B3A957B47C499A74CABF55051974F6DB977318F770D9A8B85H1ZCK</vt:lpwstr>
      </vt:variant>
      <vt:variant>
        <vt:lpwstr/>
      </vt:variant>
      <vt:variant>
        <vt:i4>131143</vt:i4>
      </vt:variant>
      <vt:variant>
        <vt:i4>1584</vt:i4>
      </vt:variant>
      <vt:variant>
        <vt:i4>0</vt:i4>
      </vt:variant>
      <vt:variant>
        <vt:i4>5</vt:i4>
      </vt:variant>
      <vt:variant>
        <vt:lpwstr/>
      </vt:variant>
      <vt:variant>
        <vt:lpwstr>P270</vt:lpwstr>
      </vt:variant>
      <vt:variant>
        <vt:i4>6946912</vt:i4>
      </vt:variant>
      <vt:variant>
        <vt:i4>1581</vt:i4>
      </vt:variant>
      <vt:variant>
        <vt:i4>0</vt:i4>
      </vt:variant>
      <vt:variant>
        <vt:i4>5</vt:i4>
      </vt:variant>
      <vt:variant>
        <vt:lpwstr>consultantplus://offline/ref=7A677E55B64E50405429CD708801605A74E474C18CD952C6B90B444C7B3A957B47C499AE4FACF70503D84E31FC23228E730D988E991C0A01H4ZBK</vt:lpwstr>
      </vt:variant>
      <vt:variant>
        <vt:lpwstr/>
      </vt:variant>
      <vt:variant>
        <vt:i4>196679</vt:i4>
      </vt:variant>
      <vt:variant>
        <vt:i4>1578</vt:i4>
      </vt:variant>
      <vt:variant>
        <vt:i4>0</vt:i4>
      </vt:variant>
      <vt:variant>
        <vt:i4>5</vt:i4>
      </vt:variant>
      <vt:variant>
        <vt:lpwstr/>
      </vt:variant>
      <vt:variant>
        <vt:lpwstr>P271</vt:lpwstr>
      </vt:variant>
      <vt:variant>
        <vt:i4>131143</vt:i4>
      </vt:variant>
      <vt:variant>
        <vt:i4>1575</vt:i4>
      </vt:variant>
      <vt:variant>
        <vt:i4>0</vt:i4>
      </vt:variant>
      <vt:variant>
        <vt:i4>5</vt:i4>
      </vt:variant>
      <vt:variant>
        <vt:lpwstr/>
      </vt:variant>
      <vt:variant>
        <vt:lpwstr>P270</vt:lpwstr>
      </vt:variant>
      <vt:variant>
        <vt:i4>6946918</vt:i4>
      </vt:variant>
      <vt:variant>
        <vt:i4>1572</vt:i4>
      </vt:variant>
      <vt:variant>
        <vt:i4>0</vt:i4>
      </vt:variant>
      <vt:variant>
        <vt:i4>5</vt:i4>
      </vt:variant>
      <vt:variant>
        <vt:lpwstr>consultantplus://offline/ref=7A677E55B64E50405429CD708801605A74E474C18CD952C6B90B444C7B3A957B47C499AE4FACF60203D84E31FC23228E730D988E991C0A01H4ZBK</vt:lpwstr>
      </vt:variant>
      <vt:variant>
        <vt:lpwstr/>
      </vt:variant>
      <vt:variant>
        <vt:i4>71</vt:i4>
      </vt:variant>
      <vt:variant>
        <vt:i4>1569</vt:i4>
      </vt:variant>
      <vt:variant>
        <vt:i4>0</vt:i4>
      </vt:variant>
      <vt:variant>
        <vt:i4>5</vt:i4>
      </vt:variant>
      <vt:variant>
        <vt:lpwstr/>
      </vt:variant>
      <vt:variant>
        <vt:lpwstr>P272</vt:lpwstr>
      </vt:variant>
      <vt:variant>
        <vt:i4>196679</vt:i4>
      </vt:variant>
      <vt:variant>
        <vt:i4>1566</vt:i4>
      </vt:variant>
      <vt:variant>
        <vt:i4>0</vt:i4>
      </vt:variant>
      <vt:variant>
        <vt:i4>5</vt:i4>
      </vt:variant>
      <vt:variant>
        <vt:lpwstr/>
      </vt:variant>
      <vt:variant>
        <vt:lpwstr>P271</vt:lpwstr>
      </vt:variant>
      <vt:variant>
        <vt:i4>131143</vt:i4>
      </vt:variant>
      <vt:variant>
        <vt:i4>1563</vt:i4>
      </vt:variant>
      <vt:variant>
        <vt:i4>0</vt:i4>
      </vt:variant>
      <vt:variant>
        <vt:i4>5</vt:i4>
      </vt:variant>
      <vt:variant>
        <vt:lpwstr/>
      </vt:variant>
      <vt:variant>
        <vt:lpwstr>P270</vt:lpwstr>
      </vt:variant>
      <vt:variant>
        <vt:i4>131157</vt:i4>
      </vt:variant>
      <vt:variant>
        <vt:i4>1560</vt:i4>
      </vt:variant>
      <vt:variant>
        <vt:i4>0</vt:i4>
      </vt:variant>
      <vt:variant>
        <vt:i4>5</vt:i4>
      </vt:variant>
      <vt:variant>
        <vt:lpwstr>consultantplus://offline/ref=7A677E55B64E50405429CD708801605A74E474C18CD952C6B90B444C7B3A957B47C499A74CABF55051974F6DB977318F770D9A8B85H1ZCK</vt:lpwstr>
      </vt:variant>
      <vt:variant>
        <vt:lpwstr/>
      </vt:variant>
      <vt:variant>
        <vt:i4>196679</vt:i4>
      </vt:variant>
      <vt:variant>
        <vt:i4>1557</vt:i4>
      </vt:variant>
      <vt:variant>
        <vt:i4>0</vt:i4>
      </vt:variant>
      <vt:variant>
        <vt:i4>5</vt:i4>
      </vt:variant>
      <vt:variant>
        <vt:lpwstr/>
      </vt:variant>
      <vt:variant>
        <vt:lpwstr>P271</vt:lpwstr>
      </vt:variant>
      <vt:variant>
        <vt:i4>6946916</vt:i4>
      </vt:variant>
      <vt:variant>
        <vt:i4>1554</vt:i4>
      </vt:variant>
      <vt:variant>
        <vt:i4>0</vt:i4>
      </vt:variant>
      <vt:variant>
        <vt:i4>5</vt:i4>
      </vt:variant>
      <vt:variant>
        <vt:lpwstr>consultantplus://offline/ref=7A677E55B64E50405429CD708801605A74E474C18CD952C6B90B444C7B3A957B47C499AE4FACF60704D84E31FC23228E730D988E991C0A01H4ZBK</vt:lpwstr>
      </vt:variant>
      <vt:variant>
        <vt:lpwstr/>
      </vt:variant>
      <vt:variant>
        <vt:i4>131143</vt:i4>
      </vt:variant>
      <vt:variant>
        <vt:i4>1551</vt:i4>
      </vt:variant>
      <vt:variant>
        <vt:i4>0</vt:i4>
      </vt:variant>
      <vt:variant>
        <vt:i4>5</vt:i4>
      </vt:variant>
      <vt:variant>
        <vt:lpwstr/>
      </vt:variant>
      <vt:variant>
        <vt:lpwstr>P270</vt:lpwstr>
      </vt:variant>
      <vt:variant>
        <vt:i4>6946864</vt:i4>
      </vt:variant>
      <vt:variant>
        <vt:i4>1548</vt:i4>
      </vt:variant>
      <vt:variant>
        <vt:i4>0</vt:i4>
      </vt:variant>
      <vt:variant>
        <vt:i4>5</vt:i4>
      </vt:variant>
      <vt:variant>
        <vt:lpwstr>consultantplus://offline/ref=7A677E55B64E50405429CD708801605A74E474C18CD952C6B90B444C7B3A957B47C499AE4FADFF0707D84E31FC23228E730D988E991C0A01H4ZBK</vt:lpwstr>
      </vt:variant>
      <vt:variant>
        <vt:lpwstr/>
      </vt:variant>
      <vt:variant>
        <vt:i4>196679</vt:i4>
      </vt:variant>
      <vt:variant>
        <vt:i4>1545</vt:i4>
      </vt:variant>
      <vt:variant>
        <vt:i4>0</vt:i4>
      </vt:variant>
      <vt:variant>
        <vt:i4>5</vt:i4>
      </vt:variant>
      <vt:variant>
        <vt:lpwstr/>
      </vt:variant>
      <vt:variant>
        <vt:lpwstr>P271</vt:lpwstr>
      </vt:variant>
      <vt:variant>
        <vt:i4>131143</vt:i4>
      </vt:variant>
      <vt:variant>
        <vt:i4>1542</vt:i4>
      </vt:variant>
      <vt:variant>
        <vt:i4>0</vt:i4>
      </vt:variant>
      <vt:variant>
        <vt:i4>5</vt:i4>
      </vt:variant>
      <vt:variant>
        <vt:lpwstr/>
      </vt:variant>
      <vt:variant>
        <vt:lpwstr>P270</vt:lpwstr>
      </vt:variant>
      <vt:variant>
        <vt:i4>131157</vt:i4>
      </vt:variant>
      <vt:variant>
        <vt:i4>1539</vt:i4>
      </vt:variant>
      <vt:variant>
        <vt:i4>0</vt:i4>
      </vt:variant>
      <vt:variant>
        <vt:i4>5</vt:i4>
      </vt:variant>
      <vt:variant>
        <vt:lpwstr>consultantplus://offline/ref=7A677E55B64E50405429CD708801605A74E474C18CD952C6B90B444C7B3A957B47C499A74CABF55051974F6DB977318F770D9A8B85H1ZCK</vt:lpwstr>
      </vt:variant>
      <vt:variant>
        <vt:lpwstr/>
      </vt:variant>
      <vt:variant>
        <vt:i4>196679</vt:i4>
      </vt:variant>
      <vt:variant>
        <vt:i4>1536</vt:i4>
      </vt:variant>
      <vt:variant>
        <vt:i4>0</vt:i4>
      </vt:variant>
      <vt:variant>
        <vt:i4>5</vt:i4>
      </vt:variant>
      <vt:variant>
        <vt:lpwstr/>
      </vt:variant>
      <vt:variant>
        <vt:lpwstr>P271</vt:lpwstr>
      </vt:variant>
      <vt:variant>
        <vt:i4>131143</vt:i4>
      </vt:variant>
      <vt:variant>
        <vt:i4>1533</vt:i4>
      </vt:variant>
      <vt:variant>
        <vt:i4>0</vt:i4>
      </vt:variant>
      <vt:variant>
        <vt:i4>5</vt:i4>
      </vt:variant>
      <vt:variant>
        <vt:lpwstr/>
      </vt:variant>
      <vt:variant>
        <vt:lpwstr>P270</vt:lpwstr>
      </vt:variant>
      <vt:variant>
        <vt:i4>6946916</vt:i4>
      </vt:variant>
      <vt:variant>
        <vt:i4>1530</vt:i4>
      </vt:variant>
      <vt:variant>
        <vt:i4>0</vt:i4>
      </vt:variant>
      <vt:variant>
        <vt:i4>5</vt:i4>
      </vt:variant>
      <vt:variant>
        <vt:lpwstr>consultantplus://offline/ref=7A677E55B64E50405429CD708801605A74E474C18CD952C6B90B444C7B3A957B47C499AE4FACF60704D84E31FC23228E730D988E991C0A01H4ZBK</vt:lpwstr>
      </vt:variant>
      <vt:variant>
        <vt:lpwstr/>
      </vt:variant>
      <vt:variant>
        <vt:i4>131086</vt:i4>
      </vt:variant>
      <vt:variant>
        <vt:i4>1527</vt:i4>
      </vt:variant>
      <vt:variant>
        <vt:i4>0</vt:i4>
      </vt:variant>
      <vt:variant>
        <vt:i4>5</vt:i4>
      </vt:variant>
      <vt:variant>
        <vt:lpwstr>consultantplus://offline/ref=7A677E55B64E50405429CD708801605A74E474C18CD952C6B90B444C7B3A957B47C499AB48A7F55051974F6DB977318F770D9A8B85H1ZCK</vt:lpwstr>
      </vt:variant>
      <vt:variant>
        <vt:lpwstr/>
      </vt:variant>
      <vt:variant>
        <vt:i4>131086</vt:i4>
      </vt:variant>
      <vt:variant>
        <vt:i4>1524</vt:i4>
      </vt:variant>
      <vt:variant>
        <vt:i4>0</vt:i4>
      </vt:variant>
      <vt:variant>
        <vt:i4>5</vt:i4>
      </vt:variant>
      <vt:variant>
        <vt:lpwstr>consultantplus://offline/ref=7A677E55B64E50405429CD708801605A74E474C18CD952C6B90B444C7B3A957B47C499AB48A7F55051974F6DB977318F770D9A8B85H1ZCK</vt:lpwstr>
      </vt:variant>
      <vt:variant>
        <vt:lpwstr/>
      </vt:variant>
      <vt:variant>
        <vt:i4>131086</vt:i4>
      </vt:variant>
      <vt:variant>
        <vt:i4>1521</vt:i4>
      </vt:variant>
      <vt:variant>
        <vt:i4>0</vt:i4>
      </vt:variant>
      <vt:variant>
        <vt:i4>5</vt:i4>
      </vt:variant>
      <vt:variant>
        <vt:lpwstr>consultantplus://offline/ref=7A677E55B64E50405429CD708801605A74E474C18CD952C6B90B444C7B3A957B47C499AB48A7F55051974F6DB977318F770D9A8B85H1ZCK</vt:lpwstr>
      </vt:variant>
      <vt:variant>
        <vt:lpwstr/>
      </vt:variant>
      <vt:variant>
        <vt:i4>3670125</vt:i4>
      </vt:variant>
      <vt:variant>
        <vt:i4>1518</vt:i4>
      </vt:variant>
      <vt:variant>
        <vt:i4>0</vt:i4>
      </vt:variant>
      <vt:variant>
        <vt:i4>5</vt:i4>
      </vt:variant>
      <vt:variant>
        <vt:lpwstr>consultantplus://offline/ref=7A677E55B64E50405429CD708801605A74E571C784DA52C6B90B444C7B3A957B47C499A74FA5AA5544861761B9682F8A6C119889H8Z5K</vt:lpwstr>
      </vt:variant>
      <vt:variant>
        <vt:lpwstr/>
      </vt:variant>
      <vt:variant>
        <vt:i4>6946865</vt:i4>
      </vt:variant>
      <vt:variant>
        <vt:i4>1515</vt:i4>
      </vt:variant>
      <vt:variant>
        <vt:i4>0</vt:i4>
      </vt:variant>
      <vt:variant>
        <vt:i4>5</vt:i4>
      </vt:variant>
      <vt:variant>
        <vt:lpwstr>consultantplus://offline/ref=7A677E55B64E50405429CD708801605A74E576C38DDB52C6B90B444C7B3A957B47C499AE4FAEFF0D09D84E31FC23228E730D988E991C0A01H4ZBK</vt:lpwstr>
      </vt:variant>
      <vt:variant>
        <vt:lpwstr/>
      </vt:variant>
      <vt:variant>
        <vt:i4>3670125</vt:i4>
      </vt:variant>
      <vt:variant>
        <vt:i4>1512</vt:i4>
      </vt:variant>
      <vt:variant>
        <vt:i4>0</vt:i4>
      </vt:variant>
      <vt:variant>
        <vt:i4>5</vt:i4>
      </vt:variant>
      <vt:variant>
        <vt:lpwstr>consultantplus://offline/ref=7A677E55B64E50405429CD708801605A74E571C784DA52C6B90B444C7B3A957B47C499A74FA5AA5544861761B9682F8A6C119889H8Z5K</vt:lpwstr>
      </vt:variant>
      <vt:variant>
        <vt:lpwstr/>
      </vt:variant>
      <vt:variant>
        <vt:i4>6946925</vt:i4>
      </vt:variant>
      <vt:variant>
        <vt:i4>1509</vt:i4>
      </vt:variant>
      <vt:variant>
        <vt:i4>0</vt:i4>
      </vt:variant>
      <vt:variant>
        <vt:i4>5</vt:i4>
      </vt:variant>
      <vt:variant>
        <vt:lpwstr>consultantplus://offline/ref=7A677E55B64E50405429CD708801605A74E474C08EDA52C6B90B444C7B3A957B47C499AE4FAFFC0401D84E31FC23228E730D988E991C0A01H4ZBK</vt:lpwstr>
      </vt:variant>
      <vt:variant>
        <vt:lpwstr/>
      </vt:variant>
      <vt:variant>
        <vt:i4>6946865</vt:i4>
      </vt:variant>
      <vt:variant>
        <vt:i4>1506</vt:i4>
      </vt:variant>
      <vt:variant>
        <vt:i4>0</vt:i4>
      </vt:variant>
      <vt:variant>
        <vt:i4>5</vt:i4>
      </vt:variant>
      <vt:variant>
        <vt:lpwstr>consultantplus://offline/ref=7A677E55B64E50405429CD708801605A74E571C784DA52C6B90B444C7B3A957B47C499AE4FACFD0108D84E31FC23228E730D988E991C0A01H4ZBK</vt:lpwstr>
      </vt:variant>
      <vt:variant>
        <vt:lpwstr/>
      </vt:variant>
      <vt:variant>
        <vt:i4>3670125</vt:i4>
      </vt:variant>
      <vt:variant>
        <vt:i4>1503</vt:i4>
      </vt:variant>
      <vt:variant>
        <vt:i4>0</vt:i4>
      </vt:variant>
      <vt:variant>
        <vt:i4>5</vt:i4>
      </vt:variant>
      <vt:variant>
        <vt:lpwstr>consultantplus://offline/ref=7A677E55B64E50405429CD708801605A74E571C784DA52C6B90B444C7B3A957B47C499A74FA5AA5544861761B9682F8A6C119889H8Z5K</vt:lpwstr>
      </vt:variant>
      <vt:variant>
        <vt:lpwstr/>
      </vt:variant>
      <vt:variant>
        <vt:i4>6946872</vt:i4>
      </vt:variant>
      <vt:variant>
        <vt:i4>1500</vt:i4>
      </vt:variant>
      <vt:variant>
        <vt:i4>0</vt:i4>
      </vt:variant>
      <vt:variant>
        <vt:i4>5</vt:i4>
      </vt:variant>
      <vt:variant>
        <vt:lpwstr>consultantplus://offline/ref=7A677E55B64E50405429CD708801605A74E474C08EDA52C6B90B444C7B3A957B47C499AE4FADFB0C00D84E31FC23228E730D988E991C0A01H4ZBK</vt:lpwstr>
      </vt:variant>
      <vt:variant>
        <vt:lpwstr/>
      </vt:variant>
      <vt:variant>
        <vt:i4>6946865</vt:i4>
      </vt:variant>
      <vt:variant>
        <vt:i4>1497</vt:i4>
      </vt:variant>
      <vt:variant>
        <vt:i4>0</vt:i4>
      </vt:variant>
      <vt:variant>
        <vt:i4>5</vt:i4>
      </vt:variant>
      <vt:variant>
        <vt:lpwstr>consultantplus://offline/ref=7A677E55B64E50405429CD708801605A74E474C08EDA52C6B90B444C7B3A957B47C499AE4FAFF70508D84E31FC23228E730D988E991C0A01H4ZBK</vt:lpwstr>
      </vt:variant>
      <vt:variant>
        <vt:lpwstr/>
      </vt:variant>
      <vt:variant>
        <vt:i4>6946918</vt:i4>
      </vt:variant>
      <vt:variant>
        <vt:i4>1494</vt:i4>
      </vt:variant>
      <vt:variant>
        <vt:i4>0</vt:i4>
      </vt:variant>
      <vt:variant>
        <vt:i4>5</vt:i4>
      </vt:variant>
      <vt:variant>
        <vt:lpwstr>consultantplus://offline/ref=7A677E55B64E50405429CD708801605A74E474C08EDA52C6B90B444C7B3A957B47C499AE4FAFF60C08D84E31FC23228E730D988E991C0A01H4ZBK</vt:lpwstr>
      </vt:variant>
      <vt:variant>
        <vt:lpwstr/>
      </vt:variant>
      <vt:variant>
        <vt:i4>6946879</vt:i4>
      </vt:variant>
      <vt:variant>
        <vt:i4>1491</vt:i4>
      </vt:variant>
      <vt:variant>
        <vt:i4>0</vt:i4>
      </vt:variant>
      <vt:variant>
        <vt:i4>5</vt:i4>
      </vt:variant>
      <vt:variant>
        <vt:lpwstr>consultantplus://offline/ref=7A677E55B64E50405429CD708801605A74E474C08EDA52C6B90B444C7B3A957B47C499AE4FAFF60301D84E31FC23228E730D988E991C0A01H4ZBK</vt:lpwstr>
      </vt:variant>
      <vt:variant>
        <vt:lpwstr/>
      </vt:variant>
      <vt:variant>
        <vt:i4>6946866</vt:i4>
      </vt:variant>
      <vt:variant>
        <vt:i4>1488</vt:i4>
      </vt:variant>
      <vt:variant>
        <vt:i4>0</vt:i4>
      </vt:variant>
      <vt:variant>
        <vt:i4>5</vt:i4>
      </vt:variant>
      <vt:variant>
        <vt:lpwstr>consultantplus://offline/ref=7A677E55B64E50405429CD708801605A74E474C08EDA52C6B90B444C7B3A957B47C499AE4FAFF60609D84E31FC23228E730D988E991C0A01H4ZBK</vt:lpwstr>
      </vt:variant>
      <vt:variant>
        <vt:lpwstr/>
      </vt:variant>
      <vt:variant>
        <vt:i4>3735664</vt:i4>
      </vt:variant>
      <vt:variant>
        <vt:i4>1485</vt:i4>
      </vt:variant>
      <vt:variant>
        <vt:i4>0</vt:i4>
      </vt:variant>
      <vt:variant>
        <vt:i4>5</vt:i4>
      </vt:variant>
      <vt:variant>
        <vt:lpwstr/>
      </vt:variant>
      <vt:variant>
        <vt:lpwstr>P98</vt:lpwstr>
      </vt:variant>
      <vt:variant>
        <vt:i4>3735664</vt:i4>
      </vt:variant>
      <vt:variant>
        <vt:i4>1482</vt:i4>
      </vt:variant>
      <vt:variant>
        <vt:i4>0</vt:i4>
      </vt:variant>
      <vt:variant>
        <vt:i4>5</vt:i4>
      </vt:variant>
      <vt:variant>
        <vt:lpwstr/>
      </vt:variant>
      <vt:variant>
        <vt:lpwstr>P96</vt:lpwstr>
      </vt:variant>
      <vt:variant>
        <vt:i4>6946877</vt:i4>
      </vt:variant>
      <vt:variant>
        <vt:i4>1479</vt:i4>
      </vt:variant>
      <vt:variant>
        <vt:i4>0</vt:i4>
      </vt:variant>
      <vt:variant>
        <vt:i4>5</vt:i4>
      </vt:variant>
      <vt:variant>
        <vt:lpwstr>consultantplus://offline/ref=7A677E55B64E50405429CD708801605A74E474C08EDA52C6B90B444C7B3A957B47C499AE4FACFE0C05D84E31FC23228E730D988E991C0A01H4ZBK</vt:lpwstr>
      </vt:variant>
      <vt:variant>
        <vt:lpwstr/>
      </vt:variant>
      <vt:variant>
        <vt:i4>3735664</vt:i4>
      </vt:variant>
      <vt:variant>
        <vt:i4>1476</vt:i4>
      </vt:variant>
      <vt:variant>
        <vt:i4>0</vt:i4>
      </vt:variant>
      <vt:variant>
        <vt:i4>5</vt:i4>
      </vt:variant>
      <vt:variant>
        <vt:lpwstr/>
      </vt:variant>
      <vt:variant>
        <vt:lpwstr>P97</vt:lpwstr>
      </vt:variant>
      <vt:variant>
        <vt:i4>3735664</vt:i4>
      </vt:variant>
      <vt:variant>
        <vt:i4>1473</vt:i4>
      </vt:variant>
      <vt:variant>
        <vt:i4>0</vt:i4>
      </vt:variant>
      <vt:variant>
        <vt:i4>5</vt:i4>
      </vt:variant>
      <vt:variant>
        <vt:lpwstr/>
      </vt:variant>
      <vt:variant>
        <vt:lpwstr>P96</vt:lpwstr>
      </vt:variant>
      <vt:variant>
        <vt:i4>6946922</vt:i4>
      </vt:variant>
      <vt:variant>
        <vt:i4>1470</vt:i4>
      </vt:variant>
      <vt:variant>
        <vt:i4>0</vt:i4>
      </vt:variant>
      <vt:variant>
        <vt:i4>5</vt:i4>
      </vt:variant>
      <vt:variant>
        <vt:lpwstr>consultantplus://offline/ref=7A677E55B64E50405429CD708801605A74E474C08EDA52C6B90B444C7B3A957B47C499AE4FADFB0203D84E31FC23228E730D988E991C0A01H4ZBK</vt:lpwstr>
      </vt:variant>
      <vt:variant>
        <vt:lpwstr/>
      </vt:variant>
      <vt:variant>
        <vt:i4>3735664</vt:i4>
      </vt:variant>
      <vt:variant>
        <vt:i4>1467</vt:i4>
      </vt:variant>
      <vt:variant>
        <vt:i4>0</vt:i4>
      </vt:variant>
      <vt:variant>
        <vt:i4>5</vt:i4>
      </vt:variant>
      <vt:variant>
        <vt:lpwstr/>
      </vt:variant>
      <vt:variant>
        <vt:lpwstr>P96</vt:lpwstr>
      </vt:variant>
      <vt:variant>
        <vt:i4>6946920</vt:i4>
      </vt:variant>
      <vt:variant>
        <vt:i4>1464</vt:i4>
      </vt:variant>
      <vt:variant>
        <vt:i4>0</vt:i4>
      </vt:variant>
      <vt:variant>
        <vt:i4>5</vt:i4>
      </vt:variant>
      <vt:variant>
        <vt:lpwstr>consultantplus://offline/ref=7A677E55B64E50405429CD708801605A74E474C08EDA52C6B90B444C7B3A957B47C499AE4FAFF60D01D84E31FC23228E730D988E991C0A01H4ZBK</vt:lpwstr>
      </vt:variant>
      <vt:variant>
        <vt:lpwstr/>
      </vt:variant>
      <vt:variant>
        <vt:i4>3735664</vt:i4>
      </vt:variant>
      <vt:variant>
        <vt:i4>1461</vt:i4>
      </vt:variant>
      <vt:variant>
        <vt:i4>0</vt:i4>
      </vt:variant>
      <vt:variant>
        <vt:i4>5</vt:i4>
      </vt:variant>
      <vt:variant>
        <vt:lpwstr/>
      </vt:variant>
      <vt:variant>
        <vt:lpwstr>P97</vt:lpwstr>
      </vt:variant>
      <vt:variant>
        <vt:i4>6946872</vt:i4>
      </vt:variant>
      <vt:variant>
        <vt:i4>1458</vt:i4>
      </vt:variant>
      <vt:variant>
        <vt:i4>0</vt:i4>
      </vt:variant>
      <vt:variant>
        <vt:i4>5</vt:i4>
      </vt:variant>
      <vt:variant>
        <vt:lpwstr>consultantplus://offline/ref=7A677E55B64E50405429CD708801605A74E474C08EDA52C6B90B444C7B3A957B47C499AE4FAFF60306D84E31FC23228E730D988E991C0A01H4ZBK</vt:lpwstr>
      </vt:variant>
      <vt:variant>
        <vt:lpwstr/>
      </vt:variant>
      <vt:variant>
        <vt:i4>3735664</vt:i4>
      </vt:variant>
      <vt:variant>
        <vt:i4>1455</vt:i4>
      </vt:variant>
      <vt:variant>
        <vt:i4>0</vt:i4>
      </vt:variant>
      <vt:variant>
        <vt:i4>5</vt:i4>
      </vt:variant>
      <vt:variant>
        <vt:lpwstr/>
      </vt:variant>
      <vt:variant>
        <vt:lpwstr>P97</vt:lpwstr>
      </vt:variant>
      <vt:variant>
        <vt:i4>3735664</vt:i4>
      </vt:variant>
      <vt:variant>
        <vt:i4>1452</vt:i4>
      </vt:variant>
      <vt:variant>
        <vt:i4>0</vt:i4>
      </vt:variant>
      <vt:variant>
        <vt:i4>5</vt:i4>
      </vt:variant>
      <vt:variant>
        <vt:lpwstr/>
      </vt:variant>
      <vt:variant>
        <vt:lpwstr>P96</vt:lpwstr>
      </vt:variant>
      <vt:variant>
        <vt:i4>6946876</vt:i4>
      </vt:variant>
      <vt:variant>
        <vt:i4>1449</vt:i4>
      </vt:variant>
      <vt:variant>
        <vt:i4>0</vt:i4>
      </vt:variant>
      <vt:variant>
        <vt:i4>5</vt:i4>
      </vt:variant>
      <vt:variant>
        <vt:lpwstr>consultantplus://offline/ref=7A677E55B64E50405429CD708801605A74E474C08EDA52C6B90B444C7B3A957B47C499AE4FAFF60706D84E31FC23228E730D988E991C0A01H4ZBK</vt:lpwstr>
      </vt:variant>
      <vt:variant>
        <vt:lpwstr/>
      </vt:variant>
      <vt:variant>
        <vt:i4>3735664</vt:i4>
      </vt:variant>
      <vt:variant>
        <vt:i4>1446</vt:i4>
      </vt:variant>
      <vt:variant>
        <vt:i4>0</vt:i4>
      </vt:variant>
      <vt:variant>
        <vt:i4>5</vt:i4>
      </vt:variant>
      <vt:variant>
        <vt:lpwstr/>
      </vt:variant>
      <vt:variant>
        <vt:lpwstr>P97</vt:lpwstr>
      </vt:variant>
      <vt:variant>
        <vt:i4>3735664</vt:i4>
      </vt:variant>
      <vt:variant>
        <vt:i4>1443</vt:i4>
      </vt:variant>
      <vt:variant>
        <vt:i4>0</vt:i4>
      </vt:variant>
      <vt:variant>
        <vt:i4>5</vt:i4>
      </vt:variant>
      <vt:variant>
        <vt:lpwstr/>
      </vt:variant>
      <vt:variant>
        <vt:lpwstr>P96</vt:lpwstr>
      </vt:variant>
      <vt:variant>
        <vt:i4>6946927</vt:i4>
      </vt:variant>
      <vt:variant>
        <vt:i4>1440</vt:i4>
      </vt:variant>
      <vt:variant>
        <vt:i4>0</vt:i4>
      </vt:variant>
      <vt:variant>
        <vt:i4>5</vt:i4>
      </vt:variant>
      <vt:variant>
        <vt:lpwstr>consultantplus://offline/ref=7A677E55B64E50405429CD708801605A74E474C08EDA52C6B90B444C7B3A957B47C499AE4FAFF90D09D84E31FC23228E730D988E991C0A01H4ZBK</vt:lpwstr>
      </vt:variant>
      <vt:variant>
        <vt:lpwstr/>
      </vt:variant>
      <vt:variant>
        <vt:i4>6946927</vt:i4>
      </vt:variant>
      <vt:variant>
        <vt:i4>1437</vt:i4>
      </vt:variant>
      <vt:variant>
        <vt:i4>0</vt:i4>
      </vt:variant>
      <vt:variant>
        <vt:i4>5</vt:i4>
      </vt:variant>
      <vt:variant>
        <vt:lpwstr>consultantplus://offline/ref=7A677E55B64E50405429CD708801605A74E474C08EDA52C6B90B444C7B3A957B47C499AE4FACFC0705D84E31FC23228E730D988E991C0A01H4ZBK</vt:lpwstr>
      </vt:variant>
      <vt:variant>
        <vt:lpwstr/>
      </vt:variant>
      <vt:variant>
        <vt:i4>6946927</vt:i4>
      </vt:variant>
      <vt:variant>
        <vt:i4>1434</vt:i4>
      </vt:variant>
      <vt:variant>
        <vt:i4>0</vt:i4>
      </vt:variant>
      <vt:variant>
        <vt:i4>5</vt:i4>
      </vt:variant>
      <vt:variant>
        <vt:lpwstr>consultantplus://offline/ref=7A677E55B64E50405429CD708801605A74E474C08EDA52C6B90B444C7B3A957B47C499AE4FACFC0705D84E31FC23228E730D988E991C0A01H4ZBK</vt:lpwstr>
      </vt:variant>
      <vt:variant>
        <vt:lpwstr/>
      </vt:variant>
      <vt:variant>
        <vt:i4>6946865</vt:i4>
      </vt:variant>
      <vt:variant>
        <vt:i4>1431</vt:i4>
      </vt:variant>
      <vt:variant>
        <vt:i4>0</vt:i4>
      </vt:variant>
      <vt:variant>
        <vt:i4>5</vt:i4>
      </vt:variant>
      <vt:variant>
        <vt:lpwstr>consultantplus://offline/ref=7A677E55B64E50405429CD708801605A74E571C784DA52C6B90B444C7B3A957B47C499AE4FACFD0108D84E31FC23228E730D988E991C0A01H4ZBK</vt:lpwstr>
      </vt:variant>
      <vt:variant>
        <vt:lpwstr/>
      </vt:variant>
      <vt:variant>
        <vt:i4>3670125</vt:i4>
      </vt:variant>
      <vt:variant>
        <vt:i4>1428</vt:i4>
      </vt:variant>
      <vt:variant>
        <vt:i4>0</vt:i4>
      </vt:variant>
      <vt:variant>
        <vt:i4>5</vt:i4>
      </vt:variant>
      <vt:variant>
        <vt:lpwstr>consultantplus://offline/ref=7A677E55B64E50405429CD708801605A74E571C784DA52C6B90B444C7B3A957B47C499A74FA5AA5544861761B9682F8A6C119889H8Z5K</vt:lpwstr>
      </vt:variant>
      <vt:variant>
        <vt:lpwstr/>
      </vt:variant>
      <vt:variant>
        <vt:i4>131154</vt:i4>
      </vt:variant>
      <vt:variant>
        <vt:i4>1425</vt:i4>
      </vt:variant>
      <vt:variant>
        <vt:i4>0</vt:i4>
      </vt:variant>
      <vt:variant>
        <vt:i4>5</vt:i4>
      </vt:variant>
      <vt:variant>
        <vt:lpwstr>consultantplus://offline/ref=7A677E55B64E50405429CD708801605A74E474C18CD952C6B90B444C7B3A957B47C499A64DACF55051974F6DB977318F770D9A8B85H1ZCK</vt:lpwstr>
      </vt:variant>
      <vt:variant>
        <vt:lpwstr/>
      </vt:variant>
      <vt:variant>
        <vt:i4>131073</vt:i4>
      </vt:variant>
      <vt:variant>
        <vt:i4>1422</vt:i4>
      </vt:variant>
      <vt:variant>
        <vt:i4>0</vt:i4>
      </vt:variant>
      <vt:variant>
        <vt:i4>5</vt:i4>
      </vt:variant>
      <vt:variant>
        <vt:lpwstr>consultantplus://offline/ref=7A677E55B64E50405429CD708801605A74E474C18CD952C6B90B444C7B3A957B47C499A74BA7F55051974F6DB977318F770D9A8B85H1ZCK</vt:lpwstr>
      </vt:variant>
      <vt:variant>
        <vt:lpwstr/>
      </vt:variant>
      <vt:variant>
        <vt:i4>6946912</vt:i4>
      </vt:variant>
      <vt:variant>
        <vt:i4>1419</vt:i4>
      </vt:variant>
      <vt:variant>
        <vt:i4>0</vt:i4>
      </vt:variant>
      <vt:variant>
        <vt:i4>5</vt:i4>
      </vt:variant>
      <vt:variant>
        <vt:lpwstr>consultantplus://offline/ref=7A677E55B64E50405429CD708801605A74E474C18CD952C6B90B444C7B3A957B47C499AE4FACF70701D84E31FC23228E730D988E991C0A01H4ZBK</vt:lpwstr>
      </vt:variant>
      <vt:variant>
        <vt:lpwstr/>
      </vt:variant>
      <vt:variant>
        <vt:i4>6946866</vt:i4>
      </vt:variant>
      <vt:variant>
        <vt:i4>1416</vt:i4>
      </vt:variant>
      <vt:variant>
        <vt:i4>0</vt:i4>
      </vt:variant>
      <vt:variant>
        <vt:i4>5</vt:i4>
      </vt:variant>
      <vt:variant>
        <vt:lpwstr>consultantplus://offline/ref=7A677E55B64E50405429CD708801605A74E474C18CD952C6B90B444C7B3A957B47C499AE4FACF60C06D84E31FC23228E730D988E991C0A01H4ZBK</vt:lpwstr>
      </vt:variant>
      <vt:variant>
        <vt:lpwstr/>
      </vt:variant>
      <vt:variant>
        <vt:i4>6946918</vt:i4>
      </vt:variant>
      <vt:variant>
        <vt:i4>1413</vt:i4>
      </vt:variant>
      <vt:variant>
        <vt:i4>0</vt:i4>
      </vt:variant>
      <vt:variant>
        <vt:i4>5</vt:i4>
      </vt:variant>
      <vt:variant>
        <vt:lpwstr>consultantplus://offline/ref=7A677E55B64E50405429CD708801605A74E474C18CD952C6B90B444C7B3A957B47C499AE4FACF60100D84E31FC23228E730D988E991C0A01H4ZBK</vt:lpwstr>
      </vt:variant>
      <vt:variant>
        <vt:lpwstr/>
      </vt:variant>
      <vt:variant>
        <vt:i4>3604592</vt:i4>
      </vt:variant>
      <vt:variant>
        <vt:i4>1410</vt:i4>
      </vt:variant>
      <vt:variant>
        <vt:i4>0</vt:i4>
      </vt:variant>
      <vt:variant>
        <vt:i4>5</vt:i4>
      </vt:variant>
      <vt:variant>
        <vt:lpwstr/>
      </vt:variant>
      <vt:variant>
        <vt:lpwstr>P72</vt:lpwstr>
      </vt:variant>
      <vt:variant>
        <vt:i4>6946864</vt:i4>
      </vt:variant>
      <vt:variant>
        <vt:i4>1407</vt:i4>
      </vt:variant>
      <vt:variant>
        <vt:i4>0</vt:i4>
      </vt:variant>
      <vt:variant>
        <vt:i4>5</vt:i4>
      </vt:variant>
      <vt:variant>
        <vt:lpwstr>consultantplus://offline/ref=7A677E55B64E50405429CD708801605A74E474C18CD952C6B90B444C7B3A957B47C499AE4FADFF0707D84E31FC23228E730D988E991C0A01H4ZBK</vt:lpwstr>
      </vt:variant>
      <vt:variant>
        <vt:lpwstr/>
      </vt:variant>
      <vt:variant>
        <vt:i4>3604592</vt:i4>
      </vt:variant>
      <vt:variant>
        <vt:i4>1404</vt:i4>
      </vt:variant>
      <vt:variant>
        <vt:i4>0</vt:i4>
      </vt:variant>
      <vt:variant>
        <vt:i4>5</vt:i4>
      </vt:variant>
      <vt:variant>
        <vt:lpwstr/>
      </vt:variant>
      <vt:variant>
        <vt:lpwstr>P73</vt:lpwstr>
      </vt:variant>
      <vt:variant>
        <vt:i4>131157</vt:i4>
      </vt:variant>
      <vt:variant>
        <vt:i4>1401</vt:i4>
      </vt:variant>
      <vt:variant>
        <vt:i4>0</vt:i4>
      </vt:variant>
      <vt:variant>
        <vt:i4>5</vt:i4>
      </vt:variant>
      <vt:variant>
        <vt:lpwstr>consultantplus://offline/ref=7A677E55B64E50405429CD708801605A74E474C18CD952C6B90B444C7B3A957B47C499A74CABF55051974F6DB977318F770D9A8B85H1ZCK</vt:lpwstr>
      </vt:variant>
      <vt:variant>
        <vt:lpwstr/>
      </vt:variant>
      <vt:variant>
        <vt:i4>3604592</vt:i4>
      </vt:variant>
      <vt:variant>
        <vt:i4>1398</vt:i4>
      </vt:variant>
      <vt:variant>
        <vt:i4>0</vt:i4>
      </vt:variant>
      <vt:variant>
        <vt:i4>5</vt:i4>
      </vt:variant>
      <vt:variant>
        <vt:lpwstr/>
      </vt:variant>
      <vt:variant>
        <vt:lpwstr>P72</vt:lpwstr>
      </vt:variant>
      <vt:variant>
        <vt:i4>6946912</vt:i4>
      </vt:variant>
      <vt:variant>
        <vt:i4>1395</vt:i4>
      </vt:variant>
      <vt:variant>
        <vt:i4>0</vt:i4>
      </vt:variant>
      <vt:variant>
        <vt:i4>5</vt:i4>
      </vt:variant>
      <vt:variant>
        <vt:lpwstr>consultantplus://offline/ref=7A677E55B64E50405429CD708801605A74E474C18CD952C6B90B444C7B3A957B47C499AE4FACF70503D84E31FC23228E730D988E991C0A01H4ZBK</vt:lpwstr>
      </vt:variant>
      <vt:variant>
        <vt:lpwstr/>
      </vt:variant>
      <vt:variant>
        <vt:i4>3604592</vt:i4>
      </vt:variant>
      <vt:variant>
        <vt:i4>1392</vt:i4>
      </vt:variant>
      <vt:variant>
        <vt:i4>0</vt:i4>
      </vt:variant>
      <vt:variant>
        <vt:i4>5</vt:i4>
      </vt:variant>
      <vt:variant>
        <vt:lpwstr/>
      </vt:variant>
      <vt:variant>
        <vt:lpwstr>P73</vt:lpwstr>
      </vt:variant>
      <vt:variant>
        <vt:i4>3604592</vt:i4>
      </vt:variant>
      <vt:variant>
        <vt:i4>1389</vt:i4>
      </vt:variant>
      <vt:variant>
        <vt:i4>0</vt:i4>
      </vt:variant>
      <vt:variant>
        <vt:i4>5</vt:i4>
      </vt:variant>
      <vt:variant>
        <vt:lpwstr/>
      </vt:variant>
      <vt:variant>
        <vt:lpwstr>P72</vt:lpwstr>
      </vt:variant>
      <vt:variant>
        <vt:i4>6946918</vt:i4>
      </vt:variant>
      <vt:variant>
        <vt:i4>1386</vt:i4>
      </vt:variant>
      <vt:variant>
        <vt:i4>0</vt:i4>
      </vt:variant>
      <vt:variant>
        <vt:i4>5</vt:i4>
      </vt:variant>
      <vt:variant>
        <vt:lpwstr>consultantplus://offline/ref=7A677E55B64E50405429CD708801605A74E474C18CD952C6B90B444C7B3A957B47C499AE4FACF60203D84E31FC23228E730D988E991C0A01H4ZBK</vt:lpwstr>
      </vt:variant>
      <vt:variant>
        <vt:lpwstr/>
      </vt:variant>
      <vt:variant>
        <vt:i4>3604592</vt:i4>
      </vt:variant>
      <vt:variant>
        <vt:i4>1383</vt:i4>
      </vt:variant>
      <vt:variant>
        <vt:i4>0</vt:i4>
      </vt:variant>
      <vt:variant>
        <vt:i4>5</vt:i4>
      </vt:variant>
      <vt:variant>
        <vt:lpwstr/>
      </vt:variant>
      <vt:variant>
        <vt:lpwstr>P74</vt:lpwstr>
      </vt:variant>
      <vt:variant>
        <vt:i4>3604592</vt:i4>
      </vt:variant>
      <vt:variant>
        <vt:i4>1380</vt:i4>
      </vt:variant>
      <vt:variant>
        <vt:i4>0</vt:i4>
      </vt:variant>
      <vt:variant>
        <vt:i4>5</vt:i4>
      </vt:variant>
      <vt:variant>
        <vt:lpwstr/>
      </vt:variant>
      <vt:variant>
        <vt:lpwstr>P73</vt:lpwstr>
      </vt:variant>
      <vt:variant>
        <vt:i4>3604592</vt:i4>
      </vt:variant>
      <vt:variant>
        <vt:i4>1377</vt:i4>
      </vt:variant>
      <vt:variant>
        <vt:i4>0</vt:i4>
      </vt:variant>
      <vt:variant>
        <vt:i4>5</vt:i4>
      </vt:variant>
      <vt:variant>
        <vt:lpwstr/>
      </vt:variant>
      <vt:variant>
        <vt:lpwstr>P72</vt:lpwstr>
      </vt:variant>
      <vt:variant>
        <vt:i4>131157</vt:i4>
      </vt:variant>
      <vt:variant>
        <vt:i4>1374</vt:i4>
      </vt:variant>
      <vt:variant>
        <vt:i4>0</vt:i4>
      </vt:variant>
      <vt:variant>
        <vt:i4>5</vt:i4>
      </vt:variant>
      <vt:variant>
        <vt:lpwstr>consultantplus://offline/ref=7A677E55B64E50405429CD708801605A74E474C18CD952C6B90B444C7B3A957B47C499A74CABF55051974F6DB977318F770D9A8B85H1ZCK</vt:lpwstr>
      </vt:variant>
      <vt:variant>
        <vt:lpwstr/>
      </vt:variant>
      <vt:variant>
        <vt:i4>3604592</vt:i4>
      </vt:variant>
      <vt:variant>
        <vt:i4>1371</vt:i4>
      </vt:variant>
      <vt:variant>
        <vt:i4>0</vt:i4>
      </vt:variant>
      <vt:variant>
        <vt:i4>5</vt:i4>
      </vt:variant>
      <vt:variant>
        <vt:lpwstr/>
      </vt:variant>
      <vt:variant>
        <vt:lpwstr>P73</vt:lpwstr>
      </vt:variant>
      <vt:variant>
        <vt:i4>6946916</vt:i4>
      </vt:variant>
      <vt:variant>
        <vt:i4>1368</vt:i4>
      </vt:variant>
      <vt:variant>
        <vt:i4>0</vt:i4>
      </vt:variant>
      <vt:variant>
        <vt:i4>5</vt:i4>
      </vt:variant>
      <vt:variant>
        <vt:lpwstr>consultantplus://offline/ref=7A677E55B64E50405429CD708801605A74E474C18CD952C6B90B444C7B3A957B47C499AE4FACF60704D84E31FC23228E730D988E991C0A01H4ZBK</vt:lpwstr>
      </vt:variant>
      <vt:variant>
        <vt:lpwstr/>
      </vt:variant>
      <vt:variant>
        <vt:i4>3604592</vt:i4>
      </vt:variant>
      <vt:variant>
        <vt:i4>1365</vt:i4>
      </vt:variant>
      <vt:variant>
        <vt:i4>0</vt:i4>
      </vt:variant>
      <vt:variant>
        <vt:i4>5</vt:i4>
      </vt:variant>
      <vt:variant>
        <vt:lpwstr/>
      </vt:variant>
      <vt:variant>
        <vt:lpwstr>P72</vt:lpwstr>
      </vt:variant>
      <vt:variant>
        <vt:i4>6946864</vt:i4>
      </vt:variant>
      <vt:variant>
        <vt:i4>1362</vt:i4>
      </vt:variant>
      <vt:variant>
        <vt:i4>0</vt:i4>
      </vt:variant>
      <vt:variant>
        <vt:i4>5</vt:i4>
      </vt:variant>
      <vt:variant>
        <vt:lpwstr>consultantplus://offline/ref=7A677E55B64E50405429CD708801605A74E474C18CD952C6B90B444C7B3A957B47C499AE4FADFF0707D84E31FC23228E730D988E991C0A01H4ZBK</vt:lpwstr>
      </vt:variant>
      <vt:variant>
        <vt:lpwstr/>
      </vt:variant>
      <vt:variant>
        <vt:i4>3604592</vt:i4>
      </vt:variant>
      <vt:variant>
        <vt:i4>1359</vt:i4>
      </vt:variant>
      <vt:variant>
        <vt:i4>0</vt:i4>
      </vt:variant>
      <vt:variant>
        <vt:i4>5</vt:i4>
      </vt:variant>
      <vt:variant>
        <vt:lpwstr/>
      </vt:variant>
      <vt:variant>
        <vt:lpwstr>P73</vt:lpwstr>
      </vt:variant>
      <vt:variant>
        <vt:i4>3604592</vt:i4>
      </vt:variant>
      <vt:variant>
        <vt:i4>1356</vt:i4>
      </vt:variant>
      <vt:variant>
        <vt:i4>0</vt:i4>
      </vt:variant>
      <vt:variant>
        <vt:i4>5</vt:i4>
      </vt:variant>
      <vt:variant>
        <vt:lpwstr/>
      </vt:variant>
      <vt:variant>
        <vt:lpwstr>P72</vt:lpwstr>
      </vt:variant>
      <vt:variant>
        <vt:i4>131157</vt:i4>
      </vt:variant>
      <vt:variant>
        <vt:i4>1353</vt:i4>
      </vt:variant>
      <vt:variant>
        <vt:i4>0</vt:i4>
      </vt:variant>
      <vt:variant>
        <vt:i4>5</vt:i4>
      </vt:variant>
      <vt:variant>
        <vt:lpwstr>consultantplus://offline/ref=7A677E55B64E50405429CD708801605A74E474C18CD952C6B90B444C7B3A957B47C499A74CABF55051974F6DB977318F770D9A8B85H1ZCK</vt:lpwstr>
      </vt:variant>
      <vt:variant>
        <vt:lpwstr/>
      </vt:variant>
      <vt:variant>
        <vt:i4>3604592</vt:i4>
      </vt:variant>
      <vt:variant>
        <vt:i4>1350</vt:i4>
      </vt:variant>
      <vt:variant>
        <vt:i4>0</vt:i4>
      </vt:variant>
      <vt:variant>
        <vt:i4>5</vt:i4>
      </vt:variant>
      <vt:variant>
        <vt:lpwstr/>
      </vt:variant>
      <vt:variant>
        <vt:lpwstr>P73</vt:lpwstr>
      </vt:variant>
      <vt:variant>
        <vt:i4>3604592</vt:i4>
      </vt:variant>
      <vt:variant>
        <vt:i4>1347</vt:i4>
      </vt:variant>
      <vt:variant>
        <vt:i4>0</vt:i4>
      </vt:variant>
      <vt:variant>
        <vt:i4>5</vt:i4>
      </vt:variant>
      <vt:variant>
        <vt:lpwstr/>
      </vt:variant>
      <vt:variant>
        <vt:lpwstr>P72</vt:lpwstr>
      </vt:variant>
      <vt:variant>
        <vt:i4>6946916</vt:i4>
      </vt:variant>
      <vt:variant>
        <vt:i4>1344</vt:i4>
      </vt:variant>
      <vt:variant>
        <vt:i4>0</vt:i4>
      </vt:variant>
      <vt:variant>
        <vt:i4>5</vt:i4>
      </vt:variant>
      <vt:variant>
        <vt:lpwstr>consultantplus://offline/ref=7A677E55B64E50405429CD708801605A74E474C18CD952C6B90B444C7B3A957B47C499AE4FACF60704D84E31FC23228E730D988E991C0A01H4ZBK</vt:lpwstr>
      </vt:variant>
      <vt:variant>
        <vt:lpwstr/>
      </vt:variant>
      <vt:variant>
        <vt:i4>131086</vt:i4>
      </vt:variant>
      <vt:variant>
        <vt:i4>1341</vt:i4>
      </vt:variant>
      <vt:variant>
        <vt:i4>0</vt:i4>
      </vt:variant>
      <vt:variant>
        <vt:i4>5</vt:i4>
      </vt:variant>
      <vt:variant>
        <vt:lpwstr>consultantplus://offline/ref=7A677E55B64E50405429CD708801605A74E474C18CD952C6B90B444C7B3A957B47C499AB48A7F55051974F6DB977318F770D9A8B85H1ZCK</vt:lpwstr>
      </vt:variant>
      <vt:variant>
        <vt:lpwstr/>
      </vt:variant>
      <vt:variant>
        <vt:i4>131086</vt:i4>
      </vt:variant>
      <vt:variant>
        <vt:i4>1338</vt:i4>
      </vt:variant>
      <vt:variant>
        <vt:i4>0</vt:i4>
      </vt:variant>
      <vt:variant>
        <vt:i4>5</vt:i4>
      </vt:variant>
      <vt:variant>
        <vt:lpwstr>consultantplus://offline/ref=7A677E55B64E50405429CD708801605A74E474C18CD952C6B90B444C7B3A957B47C499AB48A7F55051974F6DB977318F770D9A8B85H1ZCK</vt:lpwstr>
      </vt:variant>
      <vt:variant>
        <vt:lpwstr/>
      </vt:variant>
      <vt:variant>
        <vt:i4>131086</vt:i4>
      </vt:variant>
      <vt:variant>
        <vt:i4>1335</vt:i4>
      </vt:variant>
      <vt:variant>
        <vt:i4>0</vt:i4>
      </vt:variant>
      <vt:variant>
        <vt:i4>5</vt:i4>
      </vt:variant>
      <vt:variant>
        <vt:lpwstr>consultantplus://offline/ref=7A677E55B64E50405429CD708801605A74E474C18CD952C6B90B444C7B3A957B47C499AB48A7F55051974F6DB977318F770D9A8B85H1ZCK</vt:lpwstr>
      </vt:variant>
      <vt:variant>
        <vt:lpwstr/>
      </vt:variant>
      <vt:variant>
        <vt:i4>6422590</vt:i4>
      </vt:variant>
      <vt:variant>
        <vt:i4>1332</vt:i4>
      </vt:variant>
      <vt:variant>
        <vt:i4>0</vt:i4>
      </vt:variant>
      <vt:variant>
        <vt:i4>5</vt:i4>
      </vt:variant>
      <vt:variant>
        <vt:lpwstr>consultantplus://offline/ref=0978CBD5B2AD3AB67A00372ACFCFAE357FA0838102A087034D73F3A0EA7A36A51F67BB31F7998549B3F4949EF07BE02BD4E1009950E9858Cj9YFG</vt:lpwstr>
      </vt:variant>
      <vt:variant>
        <vt:lpwstr/>
      </vt:variant>
      <vt:variant>
        <vt:i4>5963862</vt:i4>
      </vt:variant>
      <vt:variant>
        <vt:i4>1329</vt:i4>
      </vt:variant>
      <vt:variant>
        <vt:i4>0</vt:i4>
      </vt:variant>
      <vt:variant>
        <vt:i4>5</vt:i4>
      </vt:variant>
      <vt:variant>
        <vt:lpwstr>https://login.consultant.ru/link/?req=doc&amp;base=LAW&amp;n=356593&amp;dst=100010&amp;field=134&amp;date=20.05.2022</vt:lpwstr>
      </vt:variant>
      <vt:variant>
        <vt:lpwstr/>
      </vt:variant>
      <vt:variant>
        <vt:i4>6750318</vt:i4>
      </vt:variant>
      <vt:variant>
        <vt:i4>1326</vt:i4>
      </vt:variant>
      <vt:variant>
        <vt:i4>0</vt:i4>
      </vt:variant>
      <vt:variant>
        <vt:i4>5</vt:i4>
      </vt:variant>
      <vt:variant>
        <vt:lpwstr>https://login.consultant.ru/link/?req=doc&amp;base=LAW&amp;n=414951&amp;dst=4366&amp;field=134&amp;date=20.05.2022</vt:lpwstr>
      </vt:variant>
      <vt:variant>
        <vt:lpwstr/>
      </vt:variant>
      <vt:variant>
        <vt:i4>7209063</vt:i4>
      </vt:variant>
      <vt:variant>
        <vt:i4>1323</vt:i4>
      </vt:variant>
      <vt:variant>
        <vt:i4>0</vt:i4>
      </vt:variant>
      <vt:variant>
        <vt:i4>5</vt:i4>
      </vt:variant>
      <vt:variant>
        <vt:lpwstr>https://login.consultant.ru/link/?req=doc&amp;base=LAW&amp;n=414951&amp;dst=2995&amp;field=134&amp;date=20.05.2022</vt:lpwstr>
      </vt:variant>
      <vt:variant>
        <vt:lpwstr/>
      </vt:variant>
      <vt:variant>
        <vt:i4>1441884</vt:i4>
      </vt:variant>
      <vt:variant>
        <vt:i4>1320</vt:i4>
      </vt:variant>
      <vt:variant>
        <vt:i4>0</vt:i4>
      </vt:variant>
      <vt:variant>
        <vt:i4>5</vt:i4>
      </vt:variant>
      <vt:variant>
        <vt:lpwstr>https://login.consultant.ru/link/?req=doc&amp;base=QSBO&amp;n=18747&amp;dst=100010&amp;field=134&amp;date=20.05.2022</vt:lpwstr>
      </vt:variant>
      <vt:variant>
        <vt:lpwstr/>
      </vt:variant>
      <vt:variant>
        <vt:i4>1376333</vt:i4>
      </vt:variant>
      <vt:variant>
        <vt:i4>1317</vt:i4>
      </vt:variant>
      <vt:variant>
        <vt:i4>0</vt:i4>
      </vt:variant>
      <vt:variant>
        <vt:i4>5</vt:i4>
      </vt:variant>
      <vt:variant>
        <vt:lpwstr>https://login.consultant.ru/link/?req=doc&amp;base=PKBO&amp;n=33993&amp;dst=100004&amp;field=134&amp;date=20.05.2022</vt:lpwstr>
      </vt:variant>
      <vt:variant>
        <vt:lpwstr/>
      </vt:variant>
      <vt:variant>
        <vt:i4>6488164</vt:i4>
      </vt:variant>
      <vt:variant>
        <vt:i4>1314</vt:i4>
      </vt:variant>
      <vt:variant>
        <vt:i4>0</vt:i4>
      </vt:variant>
      <vt:variant>
        <vt:i4>5</vt:i4>
      </vt:variant>
      <vt:variant>
        <vt:lpwstr>https://login.consultant.ru/link/?req=doc&amp;base=LAW&amp;n=364484&amp;dst=2853&amp;field=134&amp;date=20.05.2022</vt:lpwstr>
      </vt:variant>
      <vt:variant>
        <vt:lpwstr/>
      </vt:variant>
      <vt:variant>
        <vt:i4>6422624</vt:i4>
      </vt:variant>
      <vt:variant>
        <vt:i4>1311</vt:i4>
      </vt:variant>
      <vt:variant>
        <vt:i4>0</vt:i4>
      </vt:variant>
      <vt:variant>
        <vt:i4>5</vt:i4>
      </vt:variant>
      <vt:variant>
        <vt:lpwstr>consultantplus://offline/ref=0978CBD5B2AD3AB67A00372ACFCFAE357FA5808105A187034D73F3A0EA7A36A51F67BB31F798834DB7F4949EF07BE02BD4E1009950E9858Cj9YFG</vt:lpwstr>
      </vt:variant>
      <vt:variant>
        <vt:lpwstr/>
      </vt:variant>
      <vt:variant>
        <vt:i4>6422625</vt:i4>
      </vt:variant>
      <vt:variant>
        <vt:i4>1308</vt:i4>
      </vt:variant>
      <vt:variant>
        <vt:i4>0</vt:i4>
      </vt:variant>
      <vt:variant>
        <vt:i4>5</vt:i4>
      </vt:variant>
      <vt:variant>
        <vt:lpwstr>consultantplus://offline/ref=0978CBD5B2AD3AB67A00372ACFCFAE357EAC828401A087034D73F3A0EA7A36A51F67BB31F79A8049BFF4949EF07BE02BD4E1009950E9858Cj9YFG</vt:lpwstr>
      </vt:variant>
      <vt:variant>
        <vt:lpwstr/>
      </vt:variant>
      <vt:variant>
        <vt:i4>2490424</vt:i4>
      </vt:variant>
      <vt:variant>
        <vt:i4>1305</vt:i4>
      </vt:variant>
      <vt:variant>
        <vt:i4>0</vt:i4>
      </vt:variant>
      <vt:variant>
        <vt:i4>5</vt:i4>
      </vt:variant>
      <vt:variant>
        <vt:lpwstr>consultantplus://offline/ref=8F125B42992C0BF766789CDB24FCA11556E937D545585E4B840DD2B61157A92DE07C4ABA8C6242FD7C2621028DFDAE3500710853338754CEE378O</vt:lpwstr>
      </vt:variant>
      <vt:variant>
        <vt:lpwstr/>
      </vt:variant>
      <vt:variant>
        <vt:i4>2949223</vt:i4>
      </vt:variant>
      <vt:variant>
        <vt:i4>1302</vt:i4>
      </vt:variant>
      <vt:variant>
        <vt:i4>0</vt:i4>
      </vt:variant>
      <vt:variant>
        <vt:i4>5</vt:i4>
      </vt:variant>
      <vt:variant>
        <vt:lpwstr>consultantplus://offline/ref=8F125B42992C0BF766789CDB24FCA11556E73BD44E585E4B840DD2B61157A92DE07C4AB9846641F12C7C3106C4A9AB2A086716592D87E575O</vt:lpwstr>
      </vt:variant>
      <vt:variant>
        <vt:lpwstr/>
      </vt:variant>
      <vt:variant>
        <vt:i4>8192109</vt:i4>
      </vt:variant>
      <vt:variant>
        <vt:i4>1299</vt:i4>
      </vt:variant>
      <vt:variant>
        <vt:i4>0</vt:i4>
      </vt:variant>
      <vt:variant>
        <vt:i4>5</vt:i4>
      </vt:variant>
      <vt:variant>
        <vt:lpwstr>consultantplus://offline/ref=8F125B42992C0BF7667881C93188F44658E03ED244595E4B840DD2B61157A92DE07C4ABA8C6342FA712621028DFDAE3500710853338754CEE378O</vt:lpwstr>
      </vt:variant>
      <vt:variant>
        <vt:lpwstr/>
      </vt:variant>
      <vt:variant>
        <vt:i4>8192101</vt:i4>
      </vt:variant>
      <vt:variant>
        <vt:i4>1296</vt:i4>
      </vt:variant>
      <vt:variant>
        <vt:i4>0</vt:i4>
      </vt:variant>
      <vt:variant>
        <vt:i4>5</vt:i4>
      </vt:variant>
      <vt:variant>
        <vt:lpwstr>consultantplus://offline/ref=8F125B42992C0BF7667881C93188F44658E038D941555E4B840DD2B61157A92DE07C4ABA8C6342FA7F2621028DFDAE3500710853338754CEE378O</vt:lpwstr>
      </vt:variant>
      <vt:variant>
        <vt:lpwstr/>
      </vt:variant>
      <vt:variant>
        <vt:i4>8192048</vt:i4>
      </vt:variant>
      <vt:variant>
        <vt:i4>1293</vt:i4>
      </vt:variant>
      <vt:variant>
        <vt:i4>0</vt:i4>
      </vt:variant>
      <vt:variant>
        <vt:i4>5</vt:i4>
      </vt:variant>
      <vt:variant>
        <vt:lpwstr>consultantplus://offline/ref=8F125B42992C0BF7667881C93188F44658E036D3465D5E4B840DD2B61157A92DE07C4ABA8C6342FB7B2621028DFDAE3500710853338754CEE378O</vt:lpwstr>
      </vt:variant>
      <vt:variant>
        <vt:lpwstr/>
      </vt:variant>
      <vt:variant>
        <vt:i4>8192096</vt:i4>
      </vt:variant>
      <vt:variant>
        <vt:i4>1290</vt:i4>
      </vt:variant>
      <vt:variant>
        <vt:i4>0</vt:i4>
      </vt:variant>
      <vt:variant>
        <vt:i4>5</vt:i4>
      </vt:variant>
      <vt:variant>
        <vt:lpwstr>consultantplus://offline/ref=8F125B42992C0BF7667881C93188F44658E33ED5425E5E4B840DD2B61157A92DE07C4ABA8C6342FB7A2621028DFDAE3500710853338754CEE378O</vt:lpwstr>
      </vt:variant>
      <vt:variant>
        <vt:lpwstr/>
      </vt:variant>
      <vt:variant>
        <vt:i4>2490426</vt:i4>
      </vt:variant>
      <vt:variant>
        <vt:i4>1287</vt:i4>
      </vt:variant>
      <vt:variant>
        <vt:i4>0</vt:i4>
      </vt:variant>
      <vt:variant>
        <vt:i4>5</vt:i4>
      </vt:variant>
      <vt:variant>
        <vt:lpwstr>consultantplus://offline/ref=8F125B42992C0BF766789CDB24FCA11556E73DD2405E5E4B840DD2B61157A92DE07C4ABA8C6343FA7F2621028DFDAE3500710853338754CEE378O</vt:lpwstr>
      </vt:variant>
      <vt:variant>
        <vt:lpwstr/>
      </vt:variant>
      <vt:variant>
        <vt:i4>2949223</vt:i4>
      </vt:variant>
      <vt:variant>
        <vt:i4>1284</vt:i4>
      </vt:variant>
      <vt:variant>
        <vt:i4>0</vt:i4>
      </vt:variant>
      <vt:variant>
        <vt:i4>5</vt:i4>
      </vt:variant>
      <vt:variant>
        <vt:lpwstr>consultantplus://offline/ref=8F125B42992C0BF766789CDB24FCA11556E73BD44E585E4B840DD2B61157A92DE07C4AB9846641F12C7C3106C4A9AB2A086716592D87E575O</vt:lpwstr>
      </vt:variant>
      <vt:variant>
        <vt:lpwstr/>
      </vt:variant>
      <vt:variant>
        <vt:i4>7209062</vt:i4>
      </vt:variant>
      <vt:variant>
        <vt:i4>1281</vt:i4>
      </vt:variant>
      <vt:variant>
        <vt:i4>0</vt:i4>
      </vt:variant>
      <vt:variant>
        <vt:i4>5</vt:i4>
      </vt:variant>
      <vt:variant>
        <vt:lpwstr>consultantplus://offline/ref=47CD129AC18BF0C1E5C0BDF18C33F8509F535309882C16B57B8E9FB92957F55C0F920D18D10A1EC331zEF</vt:lpwstr>
      </vt:variant>
      <vt:variant>
        <vt:lpwstr/>
      </vt:variant>
      <vt:variant>
        <vt:i4>6684723</vt:i4>
      </vt:variant>
      <vt:variant>
        <vt:i4>1278</vt:i4>
      </vt:variant>
      <vt:variant>
        <vt:i4>0</vt:i4>
      </vt:variant>
      <vt:variant>
        <vt:i4>5</vt:i4>
      </vt:variant>
      <vt:variant>
        <vt:lpwstr>consultantplus://offline/ref=830C8CEE6FF023A1AF7FA991A88F059270B5612057B7385856DD2C6EB697BFE83444CC7D8C3BBFCE03B5575C6279D87D9CA6D546A74C8DE8HBT2F</vt:lpwstr>
      </vt:variant>
      <vt:variant>
        <vt:lpwstr/>
      </vt:variant>
      <vt:variant>
        <vt:i4>4128821</vt:i4>
      </vt:variant>
      <vt:variant>
        <vt:i4>1275</vt:i4>
      </vt:variant>
      <vt:variant>
        <vt:i4>0</vt:i4>
      </vt:variant>
      <vt:variant>
        <vt:i4>5</vt:i4>
      </vt:variant>
      <vt:variant>
        <vt:lpwstr>consultantplus://offline/ref=697DE8A3430C0BCBCAD684784D7F4E2667911B6939C25CD82AD13AB7DC362D43E4BC14749D082073776012FD0CA53B307638EBD499393E95oBWFL</vt:lpwstr>
      </vt:variant>
      <vt:variant>
        <vt:lpwstr/>
      </vt:variant>
      <vt:variant>
        <vt:i4>3670071</vt:i4>
      </vt:variant>
      <vt:variant>
        <vt:i4>1272</vt:i4>
      </vt:variant>
      <vt:variant>
        <vt:i4>0</vt:i4>
      </vt:variant>
      <vt:variant>
        <vt:i4>5</vt:i4>
      </vt:variant>
      <vt:variant>
        <vt:lpwstr>consultantplus://offline/ref=697DE8A3430C0BCBCAD69872580B1B75699A10683AC75CD82AD13AB7DC362D43E4BC14749D092872776012FD0CA53B307638EBD499393E95oBWFL</vt:lpwstr>
      </vt:variant>
      <vt:variant>
        <vt:lpwstr/>
      </vt:variant>
      <vt:variant>
        <vt:i4>3670118</vt:i4>
      </vt:variant>
      <vt:variant>
        <vt:i4>1269</vt:i4>
      </vt:variant>
      <vt:variant>
        <vt:i4>0</vt:i4>
      </vt:variant>
      <vt:variant>
        <vt:i4>5</vt:i4>
      </vt:variant>
      <vt:variant>
        <vt:lpwstr>consultantplus://offline/ref=697DE8A3430C0BCBCAD69872580B1B7569941B6B3CC65CD82AD13AB7DC362D43E4BC14749D082172706012FD0CA53B307638EBD499393E95oBWFL</vt:lpwstr>
      </vt:variant>
      <vt:variant>
        <vt:lpwstr/>
      </vt:variant>
      <vt:variant>
        <vt:i4>7143535</vt:i4>
      </vt:variant>
      <vt:variant>
        <vt:i4>1266</vt:i4>
      </vt:variant>
      <vt:variant>
        <vt:i4>0</vt:i4>
      </vt:variant>
      <vt:variant>
        <vt:i4>5</vt:i4>
      </vt:variant>
      <vt:variant>
        <vt:lpwstr>consultantplus://offline/ref=CAC9A533775E02B506774B0F22221A62A42ECD9D74BD0E45D0430B724B6C7B9F0627C9EF0C164F82CADFDDECA43856B26CBB8E77C6115Ep2J</vt:lpwstr>
      </vt:variant>
      <vt:variant>
        <vt:lpwstr/>
      </vt:variant>
      <vt:variant>
        <vt:i4>7143484</vt:i4>
      </vt:variant>
      <vt:variant>
        <vt:i4>1263</vt:i4>
      </vt:variant>
      <vt:variant>
        <vt:i4>0</vt:i4>
      </vt:variant>
      <vt:variant>
        <vt:i4>5</vt:i4>
      </vt:variant>
      <vt:variant>
        <vt:lpwstr>consultantplus://offline/ref=CAC9A533775E02B506774B0F22221A62A42ECB9F7EBE0E45D0430B724B6C7B9F0627C9EC04114A8C9D85CDE8ED6D52AC65AD907DD811E3C459pAJ</vt:lpwstr>
      </vt:variant>
      <vt:variant>
        <vt:lpwstr/>
      </vt:variant>
      <vt:variant>
        <vt:i4>7143484</vt:i4>
      </vt:variant>
      <vt:variant>
        <vt:i4>1260</vt:i4>
      </vt:variant>
      <vt:variant>
        <vt:i4>0</vt:i4>
      </vt:variant>
      <vt:variant>
        <vt:i4>5</vt:i4>
      </vt:variant>
      <vt:variant>
        <vt:lpwstr>consultantplus://offline/ref=CAC9A533775E02B506774B0F22221A62A42ECD9D74BD0E45D0430B724B6C7B9F0627C9EC041249819985CDE8ED6D52AC65AD907DD811E3C459pAJ</vt:lpwstr>
      </vt:variant>
      <vt:variant>
        <vt:lpwstr/>
      </vt:variant>
      <vt:variant>
        <vt:i4>7143531</vt:i4>
      </vt:variant>
      <vt:variant>
        <vt:i4>1257</vt:i4>
      </vt:variant>
      <vt:variant>
        <vt:i4>0</vt:i4>
      </vt:variant>
      <vt:variant>
        <vt:i4>5</vt:i4>
      </vt:variant>
      <vt:variant>
        <vt:lpwstr>consultantplus://offline/ref=CAC9A533775E02B506774B0F22221A62A42ECD9D74BD0E45D0430B724B6C7B9F0627C9EC04124A809785CDE8ED6D52AC65AD907DD811E3C459pAJ</vt:lpwstr>
      </vt:variant>
      <vt:variant>
        <vt:lpwstr/>
      </vt:variant>
      <vt:variant>
        <vt:i4>7143525</vt:i4>
      </vt:variant>
      <vt:variant>
        <vt:i4>1254</vt:i4>
      </vt:variant>
      <vt:variant>
        <vt:i4>0</vt:i4>
      </vt:variant>
      <vt:variant>
        <vt:i4>5</vt:i4>
      </vt:variant>
      <vt:variant>
        <vt:lpwstr>consultantplus://offline/ref=CAC9A533775E02B506774B0F22221A62A42ECD9D74BD0E45D0430B724B6C7B9F0627C9EC04124A819885CDE8ED6D52AC65AD907DD811E3C459pAJ</vt:lpwstr>
      </vt:variant>
      <vt:variant>
        <vt:lpwstr/>
      </vt:variant>
      <vt:variant>
        <vt:i4>8126574</vt:i4>
      </vt:variant>
      <vt:variant>
        <vt:i4>1251</vt:i4>
      </vt:variant>
      <vt:variant>
        <vt:i4>0</vt:i4>
      </vt:variant>
      <vt:variant>
        <vt:i4>5</vt:i4>
      </vt:variant>
      <vt:variant>
        <vt:lpwstr>consultantplus://offline/ref=27E19D6665768F3E0609A32993B9915C36D5C04EE9D898B57CEE67FD9DEF4831D8792242E9E8DAFBAF71FA79B6A82D6C6011673886D379A432h3I</vt:lpwstr>
      </vt:variant>
      <vt:variant>
        <vt:lpwstr/>
      </vt:variant>
      <vt:variant>
        <vt:i4>8126517</vt:i4>
      </vt:variant>
      <vt:variant>
        <vt:i4>1248</vt:i4>
      </vt:variant>
      <vt:variant>
        <vt:i4>0</vt:i4>
      </vt:variant>
      <vt:variant>
        <vt:i4>5</vt:i4>
      </vt:variant>
      <vt:variant>
        <vt:lpwstr>consultantplus://offline/ref=27E19D6665768F3E0609A32993B9915C36DDCE4CECD698B57CEE67FD9DEF4831D8792242E9E8DAF9A071FA79B6A82D6C6011673886D379A432h3I</vt:lpwstr>
      </vt:variant>
      <vt:variant>
        <vt:lpwstr/>
      </vt:variant>
      <vt:variant>
        <vt:i4>2621502</vt:i4>
      </vt:variant>
      <vt:variant>
        <vt:i4>1245</vt:i4>
      </vt:variant>
      <vt:variant>
        <vt:i4>0</vt:i4>
      </vt:variant>
      <vt:variant>
        <vt:i4>5</vt:i4>
      </vt:variant>
      <vt:variant>
        <vt:lpwstr>consultantplus://offline/ref=27E19D6665768F3E0609A32993B9915C37D5C14EE9D598B57CEE67FD9DEF4831D8792241EFECDAF6F22BEA7DFFFD2872690D783898D037h0I</vt:lpwstr>
      </vt:variant>
      <vt:variant>
        <vt:lpwstr/>
      </vt:variant>
      <vt:variant>
        <vt:i4>5373954</vt:i4>
      </vt:variant>
      <vt:variant>
        <vt:i4>1242</vt:i4>
      </vt:variant>
      <vt:variant>
        <vt:i4>0</vt:i4>
      </vt:variant>
      <vt:variant>
        <vt:i4>5</vt:i4>
      </vt:variant>
      <vt:variant>
        <vt:lpwstr/>
      </vt:variant>
      <vt:variant>
        <vt:lpwstr>Par3</vt:lpwstr>
      </vt:variant>
      <vt:variant>
        <vt:i4>3211304</vt:i4>
      </vt:variant>
      <vt:variant>
        <vt:i4>1239</vt:i4>
      </vt:variant>
      <vt:variant>
        <vt:i4>0</vt:i4>
      </vt:variant>
      <vt:variant>
        <vt:i4>5</vt:i4>
      </vt:variant>
      <vt:variant>
        <vt:lpwstr>https://login.consultant.ru/link/?req=doc&amp;base=RZB&amp;n=285455&amp;date=03.12.2019&amp;dst=102365&amp;fld=134</vt:lpwstr>
      </vt:variant>
      <vt:variant>
        <vt:lpwstr/>
      </vt:variant>
      <vt:variant>
        <vt:i4>3211304</vt:i4>
      </vt:variant>
      <vt:variant>
        <vt:i4>1236</vt:i4>
      </vt:variant>
      <vt:variant>
        <vt:i4>0</vt:i4>
      </vt:variant>
      <vt:variant>
        <vt:i4>5</vt:i4>
      </vt:variant>
      <vt:variant>
        <vt:lpwstr>https://login.consultant.ru/link/?req=doc&amp;base=RZB&amp;n=285455&amp;date=03.12.2019&amp;dst=102365&amp;fld=134</vt:lpwstr>
      </vt:variant>
      <vt:variant>
        <vt:lpwstr/>
      </vt:variant>
      <vt:variant>
        <vt:i4>7340081</vt:i4>
      </vt:variant>
      <vt:variant>
        <vt:i4>1233</vt:i4>
      </vt:variant>
      <vt:variant>
        <vt:i4>0</vt:i4>
      </vt:variant>
      <vt:variant>
        <vt:i4>5</vt:i4>
      </vt:variant>
      <vt:variant>
        <vt:lpwstr>consultantplus://offline/ref=69627AFA972DD40CA9D70FCD8FCBCC5C182645876CC356DFE10C1704971611A9A5173F3E79136A5D4DDFDA190A4903AA26229FA71E49BF3FkEN1J</vt:lpwstr>
      </vt:variant>
      <vt:variant>
        <vt:lpwstr/>
      </vt:variant>
      <vt:variant>
        <vt:i4>7340090</vt:i4>
      </vt:variant>
      <vt:variant>
        <vt:i4>1230</vt:i4>
      </vt:variant>
      <vt:variant>
        <vt:i4>0</vt:i4>
      </vt:variant>
      <vt:variant>
        <vt:i4>5</vt:i4>
      </vt:variant>
      <vt:variant>
        <vt:lpwstr>consultantplus://offline/ref=69627AFA972DD40CA9D70FCD8FCBCC5C1821418B68C356DFE10C1704971611A9A5173F3E79136B5C4FDFDA190A4903AA26229FA71E49BF3FkEN1J</vt:lpwstr>
      </vt:variant>
      <vt:variant>
        <vt:lpwstr/>
      </vt:variant>
      <vt:variant>
        <vt:i4>7340090</vt:i4>
      </vt:variant>
      <vt:variant>
        <vt:i4>1227</vt:i4>
      </vt:variant>
      <vt:variant>
        <vt:i4>0</vt:i4>
      </vt:variant>
      <vt:variant>
        <vt:i4>5</vt:i4>
      </vt:variant>
      <vt:variant>
        <vt:lpwstr>consultantplus://offline/ref=69627AFA972DD40CA9D70FCD8FCBCC5C1821418B68C356DFE10C1704971611A9A5173F3E79136B5C4FDFDA190A4903AA26229FA71E49BF3FkEN1J</vt:lpwstr>
      </vt:variant>
      <vt:variant>
        <vt:lpwstr/>
      </vt:variant>
      <vt:variant>
        <vt:i4>3866723</vt:i4>
      </vt:variant>
      <vt:variant>
        <vt:i4>1224</vt:i4>
      </vt:variant>
      <vt:variant>
        <vt:i4>0</vt:i4>
      </vt:variant>
      <vt:variant>
        <vt:i4>5</vt:i4>
      </vt:variant>
      <vt:variant>
        <vt:lpwstr>consultantplus://offline/ref=CC1E618E57F339AD68220AF3E6D0C360A851F3C8DC201D4283E9DB3D603B4A79039D4DC5BBAC4B758BEA53116AF19E06868DD0DFA5C2D0731AeFQ</vt:lpwstr>
      </vt:variant>
      <vt:variant>
        <vt:lpwstr/>
      </vt:variant>
      <vt:variant>
        <vt:i4>3866680</vt:i4>
      </vt:variant>
      <vt:variant>
        <vt:i4>1221</vt:i4>
      </vt:variant>
      <vt:variant>
        <vt:i4>0</vt:i4>
      </vt:variant>
      <vt:variant>
        <vt:i4>5</vt:i4>
      </vt:variant>
      <vt:variant>
        <vt:lpwstr>consultantplus://offline/ref=CC1E618E57F339AD68220AF3E6D0C360A856F7C4D8201D4283E9DB3D603B4A79039D4DC5BBAC487785EA53116AF19E06868DD0DFA5C2D0731AeFQ</vt:lpwstr>
      </vt:variant>
      <vt:variant>
        <vt:lpwstr/>
      </vt:variant>
      <vt:variant>
        <vt:i4>3866684</vt:i4>
      </vt:variant>
      <vt:variant>
        <vt:i4>1218</vt:i4>
      </vt:variant>
      <vt:variant>
        <vt:i4>0</vt:i4>
      </vt:variant>
      <vt:variant>
        <vt:i4>5</vt:i4>
      </vt:variant>
      <vt:variant>
        <vt:lpwstr>consultantplus://offline/ref=CC1E618E57F339AD68220AF3E6D0C360A856F7C4D8201D4283E9DB3D603B4A79039D4DC5BBAC487781EA53116AF19E06868DD0DFA5C2D0731AeFQ</vt:lpwstr>
      </vt:variant>
      <vt:variant>
        <vt:lpwstr/>
      </vt:variant>
      <vt:variant>
        <vt:i4>3866720</vt:i4>
      </vt:variant>
      <vt:variant>
        <vt:i4>1215</vt:i4>
      </vt:variant>
      <vt:variant>
        <vt:i4>0</vt:i4>
      </vt:variant>
      <vt:variant>
        <vt:i4>5</vt:i4>
      </vt:variant>
      <vt:variant>
        <vt:lpwstr>consultantplus://offline/ref=CC1E618E57F339AD68220AF3E6D0C360A851F3C8DC201D4283E9DB3D603B4A79039D4DC5BBAC4B758AEA53116AF19E06868DD0DFA5C2D0731AeFQ</vt:lpwstr>
      </vt:variant>
      <vt:variant>
        <vt:lpwstr/>
      </vt:variant>
      <vt:variant>
        <vt:i4>6684768</vt:i4>
      </vt:variant>
      <vt:variant>
        <vt:i4>1212</vt:i4>
      </vt:variant>
      <vt:variant>
        <vt:i4>0</vt:i4>
      </vt:variant>
      <vt:variant>
        <vt:i4>5</vt:i4>
      </vt:variant>
      <vt:variant>
        <vt:lpwstr>consultantplus://offline/ref=B4C3E2D676253118267ECF3369F40105DE53355C3D1C97E08876DA69493310CE8A91297F70EEFB96BA19BF1EF1E1E40DC41E2885CB5C2E44A5F2Q</vt:lpwstr>
      </vt:variant>
      <vt:variant>
        <vt:lpwstr/>
      </vt:variant>
      <vt:variant>
        <vt:i4>6684779</vt:i4>
      </vt:variant>
      <vt:variant>
        <vt:i4>1209</vt:i4>
      </vt:variant>
      <vt:variant>
        <vt:i4>0</vt:i4>
      </vt:variant>
      <vt:variant>
        <vt:i4>5</vt:i4>
      </vt:variant>
      <vt:variant>
        <vt:lpwstr>consultantplus://offline/ref=B4C3E2D676253118267ECF3369F40105DE53305A3E1697E08876DA69493310CE8A91297F70EEFB96B919BF1EF1E1E40DC41E2885CB5C2E44A5F2Q</vt:lpwstr>
      </vt:variant>
      <vt:variant>
        <vt:lpwstr/>
      </vt:variant>
      <vt:variant>
        <vt:i4>7929962</vt:i4>
      </vt:variant>
      <vt:variant>
        <vt:i4>1206</vt:i4>
      </vt:variant>
      <vt:variant>
        <vt:i4>0</vt:i4>
      </vt:variant>
      <vt:variant>
        <vt:i4>5</vt:i4>
      </vt:variant>
      <vt:variant>
        <vt:lpwstr>consultantplus://offline/ref=6186FA8BF7DA378F28926D93CC1B2D99DFD13C78EE2A935EFFEB5A97B5C733F9F59773CC164A1CA74B1E366F7A3C1B1D67230CA44D80F83EQ6uCO</vt:lpwstr>
      </vt:variant>
      <vt:variant>
        <vt:lpwstr/>
      </vt:variant>
      <vt:variant>
        <vt:i4>7929911</vt:i4>
      </vt:variant>
      <vt:variant>
        <vt:i4>1203</vt:i4>
      </vt:variant>
      <vt:variant>
        <vt:i4>0</vt:i4>
      </vt:variant>
      <vt:variant>
        <vt:i4>5</vt:i4>
      </vt:variant>
      <vt:variant>
        <vt:lpwstr>consultantplus://offline/ref=177DDCE57DC4AB175F538C1640B8D0C9BE442310B62A82A543113709953BB65FB2087C32FCA4FC3CB6CD1DA9D0028FF18136C93D77E2256F20k4J</vt:lpwstr>
      </vt:variant>
      <vt:variant>
        <vt:lpwstr/>
      </vt:variant>
      <vt:variant>
        <vt:i4>3014760</vt:i4>
      </vt:variant>
      <vt:variant>
        <vt:i4>1200</vt:i4>
      </vt:variant>
      <vt:variant>
        <vt:i4>0</vt:i4>
      </vt:variant>
      <vt:variant>
        <vt:i4>5</vt:i4>
      </vt:variant>
      <vt:variant>
        <vt:lpwstr>consultantplus://offline/ref=76D9B8334D3980E70236517BC958B4BFC0238E2BCA371516F5D84B87EC75737EC59FC48419F77293ADC6B67D44E9DC15B959259BC55369D6z3r0I</vt:lpwstr>
      </vt:variant>
      <vt:variant>
        <vt:lpwstr/>
      </vt:variant>
      <vt:variant>
        <vt:i4>3014716</vt:i4>
      </vt:variant>
      <vt:variant>
        <vt:i4>1197</vt:i4>
      </vt:variant>
      <vt:variant>
        <vt:i4>0</vt:i4>
      </vt:variant>
      <vt:variant>
        <vt:i4>5</vt:i4>
      </vt:variant>
      <vt:variant>
        <vt:lpwstr>consultantplus://offline/ref=76D9B8334D3980E70236517BC958B4BFC0238E2BCA371516F5D84B87EC75737EC59FC48419F7729EAFC6B67D44E9DC15B959259BC55369D6z3r0I</vt:lpwstr>
      </vt:variant>
      <vt:variant>
        <vt:lpwstr/>
      </vt:variant>
      <vt:variant>
        <vt:i4>7929959</vt:i4>
      </vt:variant>
      <vt:variant>
        <vt:i4>1194</vt:i4>
      </vt:variant>
      <vt:variant>
        <vt:i4>0</vt:i4>
      </vt:variant>
      <vt:variant>
        <vt:i4>5</vt:i4>
      </vt:variant>
      <vt:variant>
        <vt:lpwstr>consultantplus://offline/ref=177DDCE57DC4AB175F538C1640B8D0C9BE43211BB22B82A543113709953BB65FB2087C32FCA4FC3DB1CD1DA9D0028FF18136C93D77E2256F20k4J</vt:lpwstr>
      </vt:variant>
      <vt:variant>
        <vt:lpwstr/>
      </vt:variant>
      <vt:variant>
        <vt:i4>7929911</vt:i4>
      </vt:variant>
      <vt:variant>
        <vt:i4>1191</vt:i4>
      </vt:variant>
      <vt:variant>
        <vt:i4>0</vt:i4>
      </vt:variant>
      <vt:variant>
        <vt:i4>5</vt:i4>
      </vt:variant>
      <vt:variant>
        <vt:lpwstr>consultantplus://offline/ref=177DDCE57DC4AB175F538C1640B8D0C9BE442310B62A82A543113709953BB65FB2087C32FCA4FC3CB6CD1DA9D0028FF18136C93D77E2256F20k4J</vt:lpwstr>
      </vt:variant>
      <vt:variant>
        <vt:lpwstr/>
      </vt:variant>
      <vt:variant>
        <vt:i4>7929964</vt:i4>
      </vt:variant>
      <vt:variant>
        <vt:i4>1188</vt:i4>
      </vt:variant>
      <vt:variant>
        <vt:i4>0</vt:i4>
      </vt:variant>
      <vt:variant>
        <vt:i4>5</vt:i4>
      </vt:variant>
      <vt:variant>
        <vt:lpwstr>consultantplus://offline/ref=177DDCE57DC4AB175F538C1640B8D0C9BE442312B02982A543113709953BB65FB2087C32FCA4FC34BFCD1DA9D0028FF18136C93D77E2256F20k4J</vt:lpwstr>
      </vt:variant>
      <vt:variant>
        <vt:lpwstr/>
      </vt:variant>
      <vt:variant>
        <vt:i4>7929914</vt:i4>
      </vt:variant>
      <vt:variant>
        <vt:i4>1185</vt:i4>
      </vt:variant>
      <vt:variant>
        <vt:i4>0</vt:i4>
      </vt:variant>
      <vt:variant>
        <vt:i4>5</vt:i4>
      </vt:variant>
      <vt:variant>
        <vt:lpwstr>consultantplus://offline/ref=177DDCE57DC4AB175F538C1640B8D0C9BE442312B02982A543113709953BB65FB2087C32FCA4FC34B0CD1DA9D0028FF18136C93D77E2256F20k4J</vt:lpwstr>
      </vt:variant>
      <vt:variant>
        <vt:lpwstr/>
      </vt:variant>
      <vt:variant>
        <vt:i4>7929967</vt:i4>
      </vt:variant>
      <vt:variant>
        <vt:i4>1182</vt:i4>
      </vt:variant>
      <vt:variant>
        <vt:i4>0</vt:i4>
      </vt:variant>
      <vt:variant>
        <vt:i4>5</vt:i4>
      </vt:variant>
      <vt:variant>
        <vt:lpwstr>consultantplus://offline/ref=177DDCE57DC4AB175F538C1640B8D0C9BE442312B02982A543113709953BB65FB2087C32FCA4FD3EB3CD1DA9D0028FF18136C93D77E2256F20k4J</vt:lpwstr>
      </vt:variant>
      <vt:variant>
        <vt:lpwstr/>
      </vt:variant>
      <vt:variant>
        <vt:i4>7929965</vt:i4>
      </vt:variant>
      <vt:variant>
        <vt:i4>1179</vt:i4>
      </vt:variant>
      <vt:variant>
        <vt:i4>0</vt:i4>
      </vt:variant>
      <vt:variant>
        <vt:i4>5</vt:i4>
      </vt:variant>
      <vt:variant>
        <vt:lpwstr>consultantplus://offline/ref=177DDCE57DC4AB175F538C1640B8D0C9BE442312B02982A543113709953BB65FB2087C32FCA4FD3FB2CD1DA9D0028FF18136C93D77E2256F20k4J</vt:lpwstr>
      </vt:variant>
      <vt:variant>
        <vt:lpwstr/>
      </vt:variant>
      <vt:variant>
        <vt:i4>7929965</vt:i4>
      </vt:variant>
      <vt:variant>
        <vt:i4>1176</vt:i4>
      </vt:variant>
      <vt:variant>
        <vt:i4>0</vt:i4>
      </vt:variant>
      <vt:variant>
        <vt:i4>5</vt:i4>
      </vt:variant>
      <vt:variant>
        <vt:lpwstr>consultantplus://offline/ref=177DDCE57DC4AB175F538C1640B8D0C9BE442312B02982A543113709953BB65FB2087C32FCA4FC3EB6CD1DA9D0028FF18136C93D77E2256F20k4J</vt:lpwstr>
      </vt:variant>
      <vt:variant>
        <vt:lpwstr/>
      </vt:variant>
      <vt:variant>
        <vt:i4>7929917</vt:i4>
      </vt:variant>
      <vt:variant>
        <vt:i4>1173</vt:i4>
      </vt:variant>
      <vt:variant>
        <vt:i4>0</vt:i4>
      </vt:variant>
      <vt:variant>
        <vt:i4>5</vt:i4>
      </vt:variant>
      <vt:variant>
        <vt:lpwstr>consultantplus://offline/ref=177DDCE57DC4AB175F538C1640B8D0C9BE482F1AB22D82A543113709953BB65FB2087C32FCA7FA3EB2CD1DA9D0028FF18136C93D77E2256F20k4J</vt:lpwstr>
      </vt:variant>
      <vt:variant>
        <vt:lpwstr/>
      </vt:variant>
      <vt:variant>
        <vt:i4>7929953</vt:i4>
      </vt:variant>
      <vt:variant>
        <vt:i4>1170</vt:i4>
      </vt:variant>
      <vt:variant>
        <vt:i4>0</vt:i4>
      </vt:variant>
      <vt:variant>
        <vt:i4>5</vt:i4>
      </vt:variant>
      <vt:variant>
        <vt:lpwstr>consultantplus://offline/ref=177DDCE57DC4AB175F538C1640B8D0C9BE472014B32482A543113709953BB65FB2087C32FCA5FE35BECD1DA9D0028FF18136C93D77E2256F20k4J</vt:lpwstr>
      </vt:variant>
      <vt:variant>
        <vt:lpwstr/>
      </vt:variant>
      <vt:variant>
        <vt:i4>7929954</vt:i4>
      </vt:variant>
      <vt:variant>
        <vt:i4>1167</vt:i4>
      </vt:variant>
      <vt:variant>
        <vt:i4>0</vt:i4>
      </vt:variant>
      <vt:variant>
        <vt:i4>5</vt:i4>
      </vt:variant>
      <vt:variant>
        <vt:lpwstr>consultantplus://offline/ref=177DDCE57DC4AB175F538C1640B8D0C9BE472014B32482A543113709953BB65FB2087C32FCA5FE35BFCD1DA9D0028FF18136C93D77E2256F20k4J</vt:lpwstr>
      </vt:variant>
      <vt:variant>
        <vt:lpwstr/>
      </vt:variant>
      <vt:variant>
        <vt:i4>1966092</vt:i4>
      </vt:variant>
      <vt:variant>
        <vt:i4>1164</vt:i4>
      </vt:variant>
      <vt:variant>
        <vt:i4>0</vt:i4>
      </vt:variant>
      <vt:variant>
        <vt:i4>5</vt:i4>
      </vt:variant>
      <vt:variant>
        <vt:lpwstr>consultantplus://offline/ref=177DDCE57DC4AB175F538C1640B8D0C9BE482F16B52882A543113709953BB65FB2087C32FBACF769E6821CF5945E9CF18F36CB3A6B2Ek1J</vt:lpwstr>
      </vt:variant>
      <vt:variant>
        <vt:lpwstr/>
      </vt:variant>
      <vt:variant>
        <vt:i4>8192051</vt:i4>
      </vt:variant>
      <vt:variant>
        <vt:i4>1161</vt:i4>
      </vt:variant>
      <vt:variant>
        <vt:i4>0</vt:i4>
      </vt:variant>
      <vt:variant>
        <vt:i4>5</vt:i4>
      </vt:variant>
      <vt:variant>
        <vt:lpwstr>consultantplus://offline/ref=177DDCE57DC4AB175F538C1640B8D0C9BE482F1AB22D82A543113709953BB65FB2087C30FDA3F936E3970DAD99578BEF882FD73869E222k4J</vt:lpwstr>
      </vt:variant>
      <vt:variant>
        <vt:lpwstr/>
      </vt:variant>
      <vt:variant>
        <vt:i4>7077941</vt:i4>
      </vt:variant>
      <vt:variant>
        <vt:i4>1158</vt:i4>
      </vt:variant>
      <vt:variant>
        <vt:i4>0</vt:i4>
      </vt:variant>
      <vt:variant>
        <vt:i4>5</vt:i4>
      </vt:variant>
      <vt:variant>
        <vt:lpwstr>consultantplus://offline/ref=F3735A494331753E0EFD51813A1FC65D1FBF65D55B1C24DF0A1D5E2CB7B6811752F043917D0C3CF4832BB15CACD42D7D8235C5E170F86DBAw6hAN</vt:lpwstr>
      </vt:variant>
      <vt:variant>
        <vt:lpwstr/>
      </vt:variant>
      <vt:variant>
        <vt:i4>7405625</vt:i4>
      </vt:variant>
      <vt:variant>
        <vt:i4>1155</vt:i4>
      </vt:variant>
      <vt:variant>
        <vt:i4>0</vt:i4>
      </vt:variant>
      <vt:variant>
        <vt:i4>5</vt:i4>
      </vt:variant>
      <vt:variant>
        <vt:lpwstr>https://login.consultant.ru/link/?rnd=EC1D6CE3B5E22242E8007322B551CA12&amp;req=doc&amp;base=QSBO&amp;n=19263&amp;dst=100015&amp;fld=134&amp;REFFIELD=134&amp;REFDST=100131&amp;REFDOC=31878&amp;REFBASE=PKBO&amp;stat=refcode%3D10881%3Bdstident%3D100015%3Bindex%3D82&amp;date=08.07.2021</vt:lpwstr>
      </vt:variant>
      <vt:variant>
        <vt:lpwstr/>
      </vt:variant>
      <vt:variant>
        <vt:i4>8323118</vt:i4>
      </vt:variant>
      <vt:variant>
        <vt:i4>1152</vt:i4>
      </vt:variant>
      <vt:variant>
        <vt:i4>0</vt:i4>
      </vt:variant>
      <vt:variant>
        <vt:i4>5</vt:i4>
      </vt:variant>
      <vt:variant>
        <vt:lpwstr>https://login.consultant.ru/link/?rnd=EC1D6CE3B5E22242E8007322B551CA12&amp;req=doc&amp;base=QSBO&amp;n=19388&amp;REFFIELD=134&amp;REFDST=100131&amp;REFDOC=31878&amp;REFBASE=PKBO&amp;stat=refcode%3D10881%3Bindex%3D82&amp;date=08.07.2021</vt:lpwstr>
      </vt:variant>
      <vt:variant>
        <vt:lpwstr/>
      </vt:variant>
      <vt:variant>
        <vt:i4>6684789</vt:i4>
      </vt:variant>
      <vt:variant>
        <vt:i4>1149</vt:i4>
      </vt:variant>
      <vt:variant>
        <vt:i4>0</vt:i4>
      </vt:variant>
      <vt:variant>
        <vt:i4>5</vt:i4>
      </vt:variant>
      <vt:variant>
        <vt:lpwstr>https://login.consultant.ru/link/?rnd=EC1D6CE3B5E22242E8007322B551CA12&amp;req=doc&amp;base=RZB&amp;n=344727&amp;dst=100013&amp;fld=134&amp;REFFIELD=134&amp;REFDST=100131&amp;REFDOC=31878&amp;REFBASE=PKBO&amp;stat=refcode%3D10881%3Bdstident%3D100013%3Bindex%3D82&amp;date=08.07.2021</vt:lpwstr>
      </vt:variant>
      <vt:variant>
        <vt:lpwstr/>
      </vt:variant>
      <vt:variant>
        <vt:i4>5701701</vt:i4>
      </vt:variant>
      <vt:variant>
        <vt:i4>1146</vt:i4>
      </vt:variant>
      <vt:variant>
        <vt:i4>0</vt:i4>
      </vt:variant>
      <vt:variant>
        <vt:i4>5</vt:i4>
      </vt:variant>
      <vt:variant>
        <vt:lpwstr>https://login.consultant.ru/link/?rnd=EC1D6CE3B5E22242E8007322B551CA12&amp;req=doc&amp;base=RZB&amp;n=371324&amp;dst=21394&amp;fld=134&amp;REFFIELD=134&amp;REFDST=100131&amp;REFDOC=31878&amp;REFBASE=PKBO&amp;stat=refcode%3D10881%3Bdstident%3D21394%3Bindex%3D82&amp;date=08.07.2021</vt:lpwstr>
      </vt:variant>
      <vt:variant>
        <vt:lpwstr/>
      </vt:variant>
      <vt:variant>
        <vt:i4>6029390</vt:i4>
      </vt:variant>
      <vt:variant>
        <vt:i4>1143</vt:i4>
      </vt:variant>
      <vt:variant>
        <vt:i4>0</vt:i4>
      </vt:variant>
      <vt:variant>
        <vt:i4>5</vt:i4>
      </vt:variant>
      <vt:variant>
        <vt:lpwstr>https://login.consultant.ru/link/?rnd=EC1D6CE3B5E22242E8007322B551CA12&amp;req=doc&amp;base=RZB&amp;n=371324&amp;dst=17808&amp;fld=134&amp;REFFIELD=134&amp;REFDST=100131&amp;REFDOC=31878&amp;REFBASE=PKBO&amp;stat=refcode%3D10881%3Bdstident%3D17808%3Bindex%3D82&amp;date=08.07.2021</vt:lpwstr>
      </vt:variant>
      <vt:variant>
        <vt:lpwstr/>
      </vt:variant>
      <vt:variant>
        <vt:i4>5767242</vt:i4>
      </vt:variant>
      <vt:variant>
        <vt:i4>1140</vt:i4>
      </vt:variant>
      <vt:variant>
        <vt:i4>0</vt:i4>
      </vt:variant>
      <vt:variant>
        <vt:i4>5</vt:i4>
      </vt:variant>
      <vt:variant>
        <vt:lpwstr>https://login.consultant.ru/link/?rnd=EC1D6CE3B5E22242E8007322B551CA12&amp;req=doc&amp;base=RZB&amp;n=371324&amp;dst=17712&amp;fld=134&amp;REFFIELD=134&amp;REFDST=100131&amp;REFDOC=31878&amp;REFBASE=PKBO&amp;stat=refcode%3D10881%3Bdstident%3D17712%3Bindex%3D82&amp;date=08.07.2021</vt:lpwstr>
      </vt:variant>
      <vt:variant>
        <vt:lpwstr/>
      </vt:variant>
      <vt:variant>
        <vt:i4>6291577</vt:i4>
      </vt:variant>
      <vt:variant>
        <vt:i4>1137</vt:i4>
      </vt:variant>
      <vt:variant>
        <vt:i4>0</vt:i4>
      </vt:variant>
      <vt:variant>
        <vt:i4>5</vt:i4>
      </vt:variant>
      <vt:variant>
        <vt:lpwstr>https://login.consultant.ru/link/?rnd=EC1D6CE3B5E22242E8007322B551CA12&amp;req=doc&amp;base=RZB&amp;n=362627&amp;dst=102244&amp;fld=134&amp;REFFIELD=134&amp;REFDST=100192&amp;REFDOC=31878&amp;REFBASE=PKBO&amp;stat=refcode%3D10881%3Bdstident%3D102244%3Bindex%3D84&amp;date=08.07.2021</vt:lpwstr>
      </vt:variant>
      <vt:variant>
        <vt:lpwstr/>
      </vt:variant>
      <vt:variant>
        <vt:i4>7864376</vt:i4>
      </vt:variant>
      <vt:variant>
        <vt:i4>1134</vt:i4>
      </vt:variant>
      <vt:variant>
        <vt:i4>0</vt:i4>
      </vt:variant>
      <vt:variant>
        <vt:i4>5</vt:i4>
      </vt:variant>
      <vt:variant>
        <vt:lpwstr>https://login.consultant.ru/link/?rnd=EC1D6CE3B5E22242E8007322B551CA12&amp;req=doc&amp;base=QSBO&amp;n=22214&amp;dst=100011&amp;fld=134&amp;REFFIELD=134&amp;REFDST=100119&amp;REFDOC=31877&amp;REFBASE=PKBO&amp;stat=refcode%3D10881%3Bdstident%3D100011%3Bindex%3D87&amp;date=08.07.2021</vt:lpwstr>
      </vt:variant>
      <vt:variant>
        <vt:lpwstr/>
      </vt:variant>
      <vt:variant>
        <vt:i4>5832779</vt:i4>
      </vt:variant>
      <vt:variant>
        <vt:i4>1131</vt:i4>
      </vt:variant>
      <vt:variant>
        <vt:i4>0</vt:i4>
      </vt:variant>
      <vt:variant>
        <vt:i4>5</vt:i4>
      </vt:variant>
      <vt:variant>
        <vt:lpwstr>https://login.consultant.ru/link/?rnd=EC1D6CE3B5E22242E8007322B551CA12&amp;req=doc&amp;base=RZB&amp;n=371324&amp;dst=21392&amp;fld=134&amp;REFFIELD=134&amp;REFDST=100119&amp;REFDOC=31877&amp;REFBASE=PKBO&amp;stat=refcode%3D10881%3Bdstident%3D21392%3Bindex%3D87&amp;date=08.07.2021</vt:lpwstr>
      </vt:variant>
      <vt:variant>
        <vt:lpwstr/>
      </vt:variant>
      <vt:variant>
        <vt:i4>3670078</vt:i4>
      </vt:variant>
      <vt:variant>
        <vt:i4>1128</vt:i4>
      </vt:variant>
      <vt:variant>
        <vt:i4>0</vt:i4>
      </vt:variant>
      <vt:variant>
        <vt:i4>5</vt:i4>
      </vt:variant>
      <vt:variant>
        <vt:lpwstr>consultantplus://offline/ref=5A80B4027381F6C458121D7116C2DF065E263415D322F18CDAC43AA6DC501DB950B8CEEFB1E1CCE21ADC01EB9A6D29CB5C646D428EB547D9fEZAN</vt:lpwstr>
      </vt:variant>
      <vt:variant>
        <vt:lpwstr/>
      </vt:variant>
      <vt:variant>
        <vt:i4>1835088</vt:i4>
      </vt:variant>
      <vt:variant>
        <vt:i4>1125</vt:i4>
      </vt:variant>
      <vt:variant>
        <vt:i4>0</vt:i4>
      </vt:variant>
      <vt:variant>
        <vt:i4>5</vt:i4>
      </vt:variant>
      <vt:variant>
        <vt:lpwstr>consultantplus://offline/ref=1564DF2F3807BF01A91261A9EA39BF12D4254A7770854B1E5F2C688431D5C7D71137552ED349B74EED04F344650B6E07E6A5651B7Fm0mAL</vt:lpwstr>
      </vt:variant>
      <vt:variant>
        <vt:lpwstr/>
      </vt:variant>
      <vt:variant>
        <vt:i4>2752618</vt:i4>
      </vt:variant>
      <vt:variant>
        <vt:i4>1122</vt:i4>
      </vt:variant>
      <vt:variant>
        <vt:i4>0</vt:i4>
      </vt:variant>
      <vt:variant>
        <vt:i4>5</vt:i4>
      </vt:variant>
      <vt:variant>
        <vt:lpwstr>consultantplus://offline/ref=EE2A325F57B7A8464CD6BD8E70291F9A6695EC452B7632CFDEC66C988214870B84DF015B41F2333477E57A842E21C674E9A3AD6D4895F5165DkEM</vt:lpwstr>
      </vt:variant>
      <vt:variant>
        <vt:lpwstr/>
      </vt:variant>
      <vt:variant>
        <vt:i4>1966084</vt:i4>
      </vt:variant>
      <vt:variant>
        <vt:i4>1119</vt:i4>
      </vt:variant>
      <vt:variant>
        <vt:i4>0</vt:i4>
      </vt:variant>
      <vt:variant>
        <vt:i4>5</vt:i4>
      </vt:variant>
      <vt:variant>
        <vt:lpwstr>consultantplus://offline/ref=AA67E9CA557B7E6907C05F4CB4C2B58E389821E3F6138BEDB549089414957804E9F29EE59856A8D89C98A5B58Ai2KEI</vt:lpwstr>
      </vt:variant>
      <vt:variant>
        <vt:lpwstr/>
      </vt:variant>
      <vt:variant>
        <vt:i4>7012472</vt:i4>
      </vt:variant>
      <vt:variant>
        <vt:i4>1116</vt:i4>
      </vt:variant>
      <vt:variant>
        <vt:i4>0</vt:i4>
      </vt:variant>
      <vt:variant>
        <vt:i4>5</vt:i4>
      </vt:variant>
      <vt:variant>
        <vt:lpwstr>https://login.consultant.ru/link/?rnd=EC1D6CE3B5E22242E8007322B551CA12&amp;req=doc&amp;base=RZB&amp;n=344727&amp;dst=100010&amp;fld=134&amp;REFFIELD=134&amp;REFDST=100119&amp;REFDOC=31877&amp;REFBASE=PKBO&amp;stat=refcode%3D10881%3Bdstident%3D100010%3Bindex%3D87&amp;date=08.07.2021</vt:lpwstr>
      </vt:variant>
      <vt:variant>
        <vt:lpwstr/>
      </vt:variant>
      <vt:variant>
        <vt:i4>7274620</vt:i4>
      </vt:variant>
      <vt:variant>
        <vt:i4>1113</vt:i4>
      </vt:variant>
      <vt:variant>
        <vt:i4>0</vt:i4>
      </vt:variant>
      <vt:variant>
        <vt:i4>5</vt:i4>
      </vt:variant>
      <vt:variant>
        <vt:lpwstr>https://login.consultant.ru/link/?rnd=EC1D6CE3B5E22242E8007322B551CA12&amp;req=doc&amp;base=RZB&amp;n=344165&amp;dst=100135&amp;fld=134&amp;REFFIELD=134&amp;REFDST=100119&amp;REFDOC=31877&amp;REFBASE=PKBO&amp;stat=refcode%3D10881%3Bdstident%3D100135%3Bindex%3D87&amp;date=08.07.2021</vt:lpwstr>
      </vt:variant>
      <vt:variant>
        <vt:lpwstr/>
      </vt:variant>
      <vt:variant>
        <vt:i4>8323134</vt:i4>
      </vt:variant>
      <vt:variant>
        <vt:i4>1110</vt:i4>
      </vt:variant>
      <vt:variant>
        <vt:i4>0</vt:i4>
      </vt:variant>
      <vt:variant>
        <vt:i4>5</vt:i4>
      </vt:variant>
      <vt:variant>
        <vt:lpwstr>consultantplus://offline/ref=EE2A325F57B7A8464CD6BD8E70291F9A6695EA47217532CFDEC66C988214870B84DF015849F3333926BF6A806774CE6AECB8B36A56955Fk4M</vt:lpwstr>
      </vt:variant>
      <vt:variant>
        <vt:lpwstr/>
      </vt:variant>
      <vt:variant>
        <vt:i4>2752565</vt:i4>
      </vt:variant>
      <vt:variant>
        <vt:i4>1107</vt:i4>
      </vt:variant>
      <vt:variant>
        <vt:i4>0</vt:i4>
      </vt:variant>
      <vt:variant>
        <vt:i4>5</vt:i4>
      </vt:variant>
      <vt:variant>
        <vt:lpwstr>consultantplus://offline/ref=EE2A325F57B7A8464CD6BD8E70291F9A6697EA40297732CFDEC66C988214870B84DF015B41F0303775E57A842E21C674E9A3AD6D4895F5165DkEM</vt:lpwstr>
      </vt:variant>
      <vt:variant>
        <vt:lpwstr/>
      </vt:variant>
      <vt:variant>
        <vt:i4>2752622</vt:i4>
      </vt:variant>
      <vt:variant>
        <vt:i4>1104</vt:i4>
      </vt:variant>
      <vt:variant>
        <vt:i4>0</vt:i4>
      </vt:variant>
      <vt:variant>
        <vt:i4>5</vt:i4>
      </vt:variant>
      <vt:variant>
        <vt:lpwstr>consultantplus://offline/ref=EE2A325F57B7A8464CD6BD8E70291F9A6697EA422F7432CFDEC66C988214870B84DF015B41F0313177E57A842E21C674E9A3AD6D4895F5165DkEM</vt:lpwstr>
      </vt:variant>
      <vt:variant>
        <vt:lpwstr/>
      </vt:variant>
      <vt:variant>
        <vt:i4>2752622</vt:i4>
      </vt:variant>
      <vt:variant>
        <vt:i4>1101</vt:i4>
      </vt:variant>
      <vt:variant>
        <vt:i4>0</vt:i4>
      </vt:variant>
      <vt:variant>
        <vt:i4>5</vt:i4>
      </vt:variant>
      <vt:variant>
        <vt:lpwstr>consultantplus://offline/ref=EE2A325F57B7A8464CD6BD8E70291F9A6697EA422F7432CFDEC66C988214870B84DF015B41F0313274E57A842E21C674E9A3AD6D4895F5165DkEM</vt:lpwstr>
      </vt:variant>
      <vt:variant>
        <vt:lpwstr/>
      </vt:variant>
      <vt:variant>
        <vt:i4>2752573</vt:i4>
      </vt:variant>
      <vt:variant>
        <vt:i4>1098</vt:i4>
      </vt:variant>
      <vt:variant>
        <vt:i4>0</vt:i4>
      </vt:variant>
      <vt:variant>
        <vt:i4>5</vt:i4>
      </vt:variant>
      <vt:variant>
        <vt:lpwstr>consultantplus://offline/ref=EE2A325F57B7A8464CD6BD8E70291F9A6697EA422F7432CFDEC66C988214870B84DF015B41F0303A75E57A842E21C674E9A3AD6D4895F5165DkEM</vt:lpwstr>
      </vt:variant>
      <vt:variant>
        <vt:lpwstr/>
      </vt:variant>
      <vt:variant>
        <vt:i4>2752618</vt:i4>
      </vt:variant>
      <vt:variant>
        <vt:i4>1095</vt:i4>
      </vt:variant>
      <vt:variant>
        <vt:i4>0</vt:i4>
      </vt:variant>
      <vt:variant>
        <vt:i4>5</vt:i4>
      </vt:variant>
      <vt:variant>
        <vt:lpwstr>consultantplus://offline/ref=EE2A325F57B7A8464CD6BD8E70291F9A6697EA422F7432CFDEC66C988214870B84DF015B41F0303675E57A842E21C674E9A3AD6D4895F5165DkEM</vt:lpwstr>
      </vt:variant>
      <vt:variant>
        <vt:lpwstr/>
      </vt:variant>
      <vt:variant>
        <vt:i4>3670125</vt:i4>
      </vt:variant>
      <vt:variant>
        <vt:i4>1092</vt:i4>
      </vt:variant>
      <vt:variant>
        <vt:i4>0</vt:i4>
      </vt:variant>
      <vt:variant>
        <vt:i4>5</vt:i4>
      </vt:variant>
      <vt:variant>
        <vt:lpwstr>consultantplus://offline/ref=7A677E55B64E50405429CD708801605A74E571C784DA52C6B90B444C7B3A957B47C499A74FA5AA5544861761B9682F8A6C119889H8Z5K</vt:lpwstr>
      </vt:variant>
      <vt:variant>
        <vt:lpwstr/>
      </vt:variant>
      <vt:variant>
        <vt:i4>393308</vt:i4>
      </vt:variant>
      <vt:variant>
        <vt:i4>1089</vt:i4>
      </vt:variant>
      <vt:variant>
        <vt:i4>0</vt:i4>
      </vt:variant>
      <vt:variant>
        <vt:i4>5</vt:i4>
      </vt:variant>
      <vt:variant>
        <vt:lpwstr>consultantplus://offline/ref=7A677E55B64E50405429D17A9D7535097AE076CA85D952C6B90B444C7B3A957B55C4C1A24EAFE00405CD1860BAH7Z4K</vt:lpwstr>
      </vt:variant>
      <vt:variant>
        <vt:lpwstr/>
      </vt:variant>
      <vt:variant>
        <vt:i4>6946879</vt:i4>
      </vt:variant>
      <vt:variant>
        <vt:i4>1086</vt:i4>
      </vt:variant>
      <vt:variant>
        <vt:i4>0</vt:i4>
      </vt:variant>
      <vt:variant>
        <vt:i4>5</vt:i4>
      </vt:variant>
      <vt:variant>
        <vt:lpwstr>consultantplus://offline/ref=7A677E55B64E50405429CD708801605A74E576C38DDB52C6B90B444C7B3A957B47C499AE4FAEFF0D07D84E31FC23228E730D988E991C0A01H4ZBK</vt:lpwstr>
      </vt:variant>
      <vt:variant>
        <vt:lpwstr/>
      </vt:variant>
      <vt:variant>
        <vt:i4>6946917</vt:i4>
      </vt:variant>
      <vt:variant>
        <vt:i4>1083</vt:i4>
      </vt:variant>
      <vt:variant>
        <vt:i4>0</vt:i4>
      </vt:variant>
      <vt:variant>
        <vt:i4>5</vt:i4>
      </vt:variant>
      <vt:variant>
        <vt:lpwstr>consultantplus://offline/ref=7A677E55B64E50405429CD708801605A74E577C18ADC52C6B90B444C7B3A957B47C499AE4FAEFF0608D84E31FC23228E730D988E991C0A01H4ZBK</vt:lpwstr>
      </vt:variant>
      <vt:variant>
        <vt:lpwstr/>
      </vt:variant>
      <vt:variant>
        <vt:i4>3670125</vt:i4>
      </vt:variant>
      <vt:variant>
        <vt:i4>1080</vt:i4>
      </vt:variant>
      <vt:variant>
        <vt:i4>0</vt:i4>
      </vt:variant>
      <vt:variant>
        <vt:i4>5</vt:i4>
      </vt:variant>
      <vt:variant>
        <vt:lpwstr>consultantplus://offline/ref=7A677E55B64E50405429CD708801605A74E571C784DA52C6B90B444C7B3A957B47C499A74FA5AA5544861761B9682F8A6C119889H8Z5K</vt:lpwstr>
      </vt:variant>
      <vt:variant>
        <vt:lpwstr/>
      </vt:variant>
      <vt:variant>
        <vt:i4>3407984</vt:i4>
      </vt:variant>
      <vt:variant>
        <vt:i4>1077</vt:i4>
      </vt:variant>
      <vt:variant>
        <vt:i4>0</vt:i4>
      </vt:variant>
      <vt:variant>
        <vt:i4>5</vt:i4>
      </vt:variant>
      <vt:variant>
        <vt:lpwstr/>
      </vt:variant>
      <vt:variant>
        <vt:lpwstr>P45</vt:lpwstr>
      </vt:variant>
      <vt:variant>
        <vt:i4>7012407</vt:i4>
      </vt:variant>
      <vt:variant>
        <vt:i4>1074</vt:i4>
      </vt:variant>
      <vt:variant>
        <vt:i4>0</vt:i4>
      </vt:variant>
      <vt:variant>
        <vt:i4>5</vt:i4>
      </vt:variant>
      <vt:variant>
        <vt:lpwstr>consultantplus://offline/ref=7A677E55B64E50405429D17A9D7535097AE076CA85DD52C6B90B444C7B3A957B47C499AE4FAEFF0609D84E31FC23228E730D988E991C0A01H4ZBK</vt:lpwstr>
      </vt:variant>
      <vt:variant>
        <vt:lpwstr/>
      </vt:variant>
      <vt:variant>
        <vt:i4>393311</vt:i4>
      </vt:variant>
      <vt:variant>
        <vt:i4>1071</vt:i4>
      </vt:variant>
      <vt:variant>
        <vt:i4>0</vt:i4>
      </vt:variant>
      <vt:variant>
        <vt:i4>5</vt:i4>
      </vt:variant>
      <vt:variant>
        <vt:lpwstr>consultantplus://offline/ref=7A677E55B64E50405429D17A9D7535097AE071C38CD952C6B90B444C7B3A957B55C4C1A24EAFE00405CD1860BAH7Z4K</vt:lpwstr>
      </vt:variant>
      <vt:variant>
        <vt:lpwstr/>
      </vt:variant>
      <vt:variant>
        <vt:i4>7012405</vt:i4>
      </vt:variant>
      <vt:variant>
        <vt:i4>1068</vt:i4>
      </vt:variant>
      <vt:variant>
        <vt:i4>0</vt:i4>
      </vt:variant>
      <vt:variant>
        <vt:i4>5</vt:i4>
      </vt:variant>
      <vt:variant>
        <vt:lpwstr>consultantplus://offline/ref=7A677E55B64E50405429D17A9D7535097AE076CA85DE52C6B90B444C7B3A957B47C499AE4FAEFE0609D84E31FC23228E730D988E991C0A01H4ZBK</vt:lpwstr>
      </vt:variant>
      <vt:variant>
        <vt:lpwstr/>
      </vt:variant>
      <vt:variant>
        <vt:i4>393311</vt:i4>
      </vt:variant>
      <vt:variant>
        <vt:i4>1065</vt:i4>
      </vt:variant>
      <vt:variant>
        <vt:i4>0</vt:i4>
      </vt:variant>
      <vt:variant>
        <vt:i4>5</vt:i4>
      </vt:variant>
      <vt:variant>
        <vt:lpwstr>consultantplus://offline/ref=7A677E55B64E50405429D17A9D7535097AE071C38CD952C6B90B444C7B3A957B55C4C1A24EAFE00405CD1860BAH7Z4K</vt:lpwstr>
      </vt:variant>
      <vt:variant>
        <vt:lpwstr/>
      </vt:variant>
      <vt:variant>
        <vt:i4>393309</vt:i4>
      </vt:variant>
      <vt:variant>
        <vt:i4>1062</vt:i4>
      </vt:variant>
      <vt:variant>
        <vt:i4>0</vt:i4>
      </vt:variant>
      <vt:variant>
        <vt:i4>5</vt:i4>
      </vt:variant>
      <vt:variant>
        <vt:lpwstr>consultantplus://offline/ref=7A677E55B64E50405429D17A9D7535097AE076CA85D852C6B90B444C7B3A957B55C4C1A24EAFE00405CD1860BAH7Z4K</vt:lpwstr>
      </vt:variant>
      <vt:variant>
        <vt:lpwstr/>
      </vt:variant>
      <vt:variant>
        <vt:i4>6357040</vt:i4>
      </vt:variant>
      <vt:variant>
        <vt:i4>1059</vt:i4>
      </vt:variant>
      <vt:variant>
        <vt:i4>0</vt:i4>
      </vt:variant>
      <vt:variant>
        <vt:i4>5</vt:i4>
      </vt:variant>
      <vt:variant>
        <vt:lpwstr>consultantplus://offline/ref=53F8BC1BF5CDC6A721282CB508DB2E47BA1839DC2D057388F2310F25715F37A326666828CA75628FF090F2E7999B3FFBB0CB753154C9A687REKCN</vt:lpwstr>
      </vt:variant>
      <vt:variant>
        <vt:lpwstr/>
      </vt:variant>
      <vt:variant>
        <vt:i4>6946865</vt:i4>
      </vt:variant>
      <vt:variant>
        <vt:i4>1056</vt:i4>
      </vt:variant>
      <vt:variant>
        <vt:i4>0</vt:i4>
      </vt:variant>
      <vt:variant>
        <vt:i4>5</vt:i4>
      </vt:variant>
      <vt:variant>
        <vt:lpwstr>consultantplus://offline/ref=7A677E55B64E50405429D0629D7535097AE174C688DC52C6B90B444C7B3A957B47C499AE4FAEFE0503D84E31FC23228E730D988E991C0A01H4ZBK</vt:lpwstr>
      </vt:variant>
      <vt:variant>
        <vt:lpwstr/>
      </vt:variant>
      <vt:variant>
        <vt:i4>1638488</vt:i4>
      </vt:variant>
      <vt:variant>
        <vt:i4>1053</vt:i4>
      </vt:variant>
      <vt:variant>
        <vt:i4>0</vt:i4>
      </vt:variant>
      <vt:variant>
        <vt:i4>5</vt:i4>
      </vt:variant>
      <vt:variant>
        <vt:lpwstr>https://login.consultant.ru/link/?req=doc&amp;base=QSBO&amp;n=19326&amp;dst=100008&amp;field=134&amp;date=20.05.2022</vt:lpwstr>
      </vt:variant>
      <vt:variant>
        <vt:lpwstr/>
      </vt:variant>
      <vt:variant>
        <vt:i4>5439573</vt:i4>
      </vt:variant>
      <vt:variant>
        <vt:i4>1050</vt:i4>
      </vt:variant>
      <vt:variant>
        <vt:i4>0</vt:i4>
      </vt:variant>
      <vt:variant>
        <vt:i4>5</vt:i4>
      </vt:variant>
      <vt:variant>
        <vt:lpwstr>https://login.consultant.ru/link/?req=doc&amp;base=LAW&amp;n=364484&amp;dst=102358&amp;field=134&amp;date=20.05.2022</vt:lpwstr>
      </vt:variant>
      <vt:variant>
        <vt:lpwstr/>
      </vt:variant>
      <vt:variant>
        <vt:i4>5767259</vt:i4>
      </vt:variant>
      <vt:variant>
        <vt:i4>1047</vt:i4>
      </vt:variant>
      <vt:variant>
        <vt:i4>0</vt:i4>
      </vt:variant>
      <vt:variant>
        <vt:i4>5</vt:i4>
      </vt:variant>
      <vt:variant>
        <vt:lpwstr>https://login.consultant.ru/link/?req=doc&amp;base=LAW&amp;n=364484&amp;dst=80&amp;field=134&amp;date=20.05.2022</vt:lpwstr>
      </vt:variant>
      <vt:variant>
        <vt:lpwstr/>
      </vt:variant>
      <vt:variant>
        <vt:i4>5701714</vt:i4>
      </vt:variant>
      <vt:variant>
        <vt:i4>1044</vt:i4>
      </vt:variant>
      <vt:variant>
        <vt:i4>0</vt:i4>
      </vt:variant>
      <vt:variant>
        <vt:i4>5</vt:i4>
      </vt:variant>
      <vt:variant>
        <vt:lpwstr>https://login.consultant.ru/link/?req=doc&amp;base=LAW&amp;n=370265&amp;dst=101075&amp;field=134&amp;date=20.05.2022</vt:lpwstr>
      </vt:variant>
      <vt:variant>
        <vt:lpwstr/>
      </vt:variant>
      <vt:variant>
        <vt:i4>6946878</vt:i4>
      </vt:variant>
      <vt:variant>
        <vt:i4>1041</vt:i4>
      </vt:variant>
      <vt:variant>
        <vt:i4>0</vt:i4>
      </vt:variant>
      <vt:variant>
        <vt:i4>5</vt:i4>
      </vt:variant>
      <vt:variant>
        <vt:lpwstr>consultantplus://offline/ref=7A677E55B64E50405429D0629D7535097AE174C58AD752C6B90B444C7B3A957B47C499AE4FAEFE0601D84E31FC23228E730D988E991C0A01H4ZBK</vt:lpwstr>
      </vt:variant>
      <vt:variant>
        <vt:lpwstr/>
      </vt:variant>
      <vt:variant>
        <vt:i4>6094941</vt:i4>
      </vt:variant>
      <vt:variant>
        <vt:i4>1038</vt:i4>
      </vt:variant>
      <vt:variant>
        <vt:i4>0</vt:i4>
      </vt:variant>
      <vt:variant>
        <vt:i4>5</vt:i4>
      </vt:variant>
      <vt:variant>
        <vt:lpwstr>https://login.consultant.ru/link/?req=doc&amp;base=LAW&amp;n=392511&amp;dst=100349&amp;field=134&amp;date=20.05.2022</vt:lpwstr>
      </vt:variant>
      <vt:variant>
        <vt:lpwstr/>
      </vt:variant>
      <vt:variant>
        <vt:i4>6029405</vt:i4>
      </vt:variant>
      <vt:variant>
        <vt:i4>1035</vt:i4>
      </vt:variant>
      <vt:variant>
        <vt:i4>0</vt:i4>
      </vt:variant>
      <vt:variant>
        <vt:i4>5</vt:i4>
      </vt:variant>
      <vt:variant>
        <vt:lpwstr>https://login.consultant.ru/link/?req=doc&amp;base=LAW&amp;n=392511&amp;dst=100348&amp;field=134&amp;date=20.05.2022</vt:lpwstr>
      </vt:variant>
      <vt:variant>
        <vt:lpwstr/>
      </vt:variant>
      <vt:variant>
        <vt:i4>2621493</vt:i4>
      </vt:variant>
      <vt:variant>
        <vt:i4>1032</vt:i4>
      </vt:variant>
      <vt:variant>
        <vt:i4>0</vt:i4>
      </vt:variant>
      <vt:variant>
        <vt:i4>5</vt:i4>
      </vt:variant>
      <vt:variant>
        <vt:lpwstr>https://login.consultant.ru/link/?req=doc&amp;base=QUEST&amp;n=166918&amp;dst=100012&amp;field=134&amp;date=20.05.2022</vt:lpwstr>
      </vt:variant>
      <vt:variant>
        <vt:lpwstr/>
      </vt:variant>
      <vt:variant>
        <vt:i4>1048670</vt:i4>
      </vt:variant>
      <vt:variant>
        <vt:i4>1029</vt:i4>
      </vt:variant>
      <vt:variant>
        <vt:i4>0</vt:i4>
      </vt:variant>
      <vt:variant>
        <vt:i4>5</vt:i4>
      </vt:variant>
      <vt:variant>
        <vt:lpwstr>https://login.consultant.ru/link/?req=doc&amp;base=QSBO&amp;n=19301&amp;dst=100013&amp;field=134&amp;date=20.05.2022</vt:lpwstr>
      </vt:variant>
      <vt:variant>
        <vt:lpwstr/>
      </vt:variant>
      <vt:variant>
        <vt:i4>5308510</vt:i4>
      </vt:variant>
      <vt:variant>
        <vt:i4>1026</vt:i4>
      </vt:variant>
      <vt:variant>
        <vt:i4>0</vt:i4>
      </vt:variant>
      <vt:variant>
        <vt:i4>5</vt:i4>
      </vt:variant>
      <vt:variant>
        <vt:lpwstr>https://login.consultant.ru/link/?req=doc&amp;base=LAW&amp;n=363015&amp;dst=100196&amp;field=134&amp;date=20.05.2022</vt:lpwstr>
      </vt:variant>
      <vt:variant>
        <vt:lpwstr/>
      </vt:variant>
      <vt:variant>
        <vt:i4>5570641</vt:i4>
      </vt:variant>
      <vt:variant>
        <vt:i4>1023</vt:i4>
      </vt:variant>
      <vt:variant>
        <vt:i4>0</vt:i4>
      </vt:variant>
      <vt:variant>
        <vt:i4>5</vt:i4>
      </vt:variant>
      <vt:variant>
        <vt:lpwstr>https://login.consultant.ru/link/?req=doc&amp;base=LAW&amp;n=344165&amp;dst=100053&amp;field=134&amp;date=20.05.2022</vt:lpwstr>
      </vt:variant>
      <vt:variant>
        <vt:lpwstr/>
      </vt:variant>
      <vt:variant>
        <vt:i4>6422588</vt:i4>
      </vt:variant>
      <vt:variant>
        <vt:i4>1020</vt:i4>
      </vt:variant>
      <vt:variant>
        <vt:i4>0</vt:i4>
      </vt:variant>
      <vt:variant>
        <vt:i4>5</vt:i4>
      </vt:variant>
      <vt:variant>
        <vt:lpwstr>consultantplus://offline/ref=0978CBD5B2AD3AB67A00372ACFCFAE357FA0838102A087034D73F3A0EA7A36A51F67BB31F7998548B0F4949EF07BE02BD4E1009950E9858Cj9YFG</vt:lpwstr>
      </vt:variant>
      <vt:variant>
        <vt:lpwstr/>
      </vt:variant>
      <vt:variant>
        <vt:i4>5308510</vt:i4>
      </vt:variant>
      <vt:variant>
        <vt:i4>1017</vt:i4>
      </vt:variant>
      <vt:variant>
        <vt:i4>0</vt:i4>
      </vt:variant>
      <vt:variant>
        <vt:i4>5</vt:i4>
      </vt:variant>
      <vt:variant>
        <vt:lpwstr>https://login.consultant.ru/link/?req=doc&amp;base=LAW&amp;n=363015&amp;dst=100196&amp;field=134&amp;date=20.05.2022</vt:lpwstr>
      </vt:variant>
      <vt:variant>
        <vt:lpwstr/>
      </vt:variant>
      <vt:variant>
        <vt:i4>5570641</vt:i4>
      </vt:variant>
      <vt:variant>
        <vt:i4>1014</vt:i4>
      </vt:variant>
      <vt:variant>
        <vt:i4>0</vt:i4>
      </vt:variant>
      <vt:variant>
        <vt:i4>5</vt:i4>
      </vt:variant>
      <vt:variant>
        <vt:lpwstr>https://login.consultant.ru/link/?req=doc&amp;base=LAW&amp;n=344165&amp;dst=100053&amp;field=134&amp;date=20.05.2022</vt:lpwstr>
      </vt:variant>
      <vt:variant>
        <vt:lpwstr/>
      </vt:variant>
      <vt:variant>
        <vt:i4>5636178</vt:i4>
      </vt:variant>
      <vt:variant>
        <vt:i4>1011</vt:i4>
      </vt:variant>
      <vt:variant>
        <vt:i4>0</vt:i4>
      </vt:variant>
      <vt:variant>
        <vt:i4>5</vt:i4>
      </vt:variant>
      <vt:variant>
        <vt:lpwstr>https://login.consultant.ru/link/?req=doc&amp;base=LAW&amp;n=362262&amp;dst=100107&amp;field=134&amp;date=20.05.2022</vt:lpwstr>
      </vt:variant>
      <vt:variant>
        <vt:lpwstr/>
      </vt:variant>
      <vt:variant>
        <vt:i4>3997744</vt:i4>
      </vt:variant>
      <vt:variant>
        <vt:i4>1008</vt:i4>
      </vt:variant>
      <vt:variant>
        <vt:i4>0</vt:i4>
      </vt:variant>
      <vt:variant>
        <vt:i4>5</vt:i4>
      </vt:variant>
      <vt:variant>
        <vt:lpwstr>consultantplus://offline/ref=87BC9AF5ED386165BDDDC2859A6F7188D46060D43740333420EC78E69508FCFA80100BD9526F0C531C5105AABF9D39E4D52CE97406B99CDCL2QBI</vt:lpwstr>
      </vt:variant>
      <vt:variant>
        <vt:lpwstr/>
      </vt:variant>
      <vt:variant>
        <vt:i4>3997792</vt:i4>
      </vt:variant>
      <vt:variant>
        <vt:i4>1005</vt:i4>
      </vt:variant>
      <vt:variant>
        <vt:i4>0</vt:i4>
      </vt:variant>
      <vt:variant>
        <vt:i4>5</vt:i4>
      </vt:variant>
      <vt:variant>
        <vt:lpwstr>consultantplus://offline/ref=87BC9AF5ED386165BDDDC2859A6F7188D46060D43740333420EC78E69508FCFA80100BD9526F0C53135105AABF9D39E4D52CE97406B99CDCL2QBI</vt:lpwstr>
      </vt:variant>
      <vt:variant>
        <vt:lpwstr/>
      </vt:variant>
      <vt:variant>
        <vt:i4>3997747</vt:i4>
      </vt:variant>
      <vt:variant>
        <vt:i4>1002</vt:i4>
      </vt:variant>
      <vt:variant>
        <vt:i4>0</vt:i4>
      </vt:variant>
      <vt:variant>
        <vt:i4>5</vt:i4>
      </vt:variant>
      <vt:variant>
        <vt:lpwstr>consultantplus://offline/ref=87BC9AF5ED386165BDDDC2859A6F7188D46266D73747333420EC78E69508FCFA80100BD9526F0C5F155105AABF9D39E4D52CE97406B99CDCL2QBI</vt:lpwstr>
      </vt:variant>
      <vt:variant>
        <vt:lpwstr/>
      </vt:variant>
      <vt:variant>
        <vt:i4>6225922</vt:i4>
      </vt:variant>
      <vt:variant>
        <vt:i4>999</vt:i4>
      </vt:variant>
      <vt:variant>
        <vt:i4>0</vt:i4>
      </vt:variant>
      <vt:variant>
        <vt:i4>5</vt:i4>
      </vt:variant>
      <vt:variant>
        <vt:lpwstr>consultantplus://offline/ref=87BC9AF5ED386165BDDDC2859A6F7188D46260D13941333420EC78E69508FCFA80100BD95267070E451E04F6FAC12AE5D52CEB7D1ALBQAI</vt:lpwstr>
      </vt:variant>
      <vt:variant>
        <vt:lpwstr/>
      </vt:variant>
      <vt:variant>
        <vt:i4>4128816</vt:i4>
      </vt:variant>
      <vt:variant>
        <vt:i4>996</vt:i4>
      </vt:variant>
      <vt:variant>
        <vt:i4>0</vt:i4>
      </vt:variant>
      <vt:variant>
        <vt:i4>5</vt:i4>
      </vt:variant>
      <vt:variant>
        <vt:lpwstr>consultantplus://offline/ref=87BC9AF5ED386165BDDDC2859A6F7188D46260D13941333420EC78E69508FCFA80100BD95A6B0451400B15AEF6C93DFBDC3BF77F18B9L9QDI</vt:lpwstr>
      </vt:variant>
      <vt:variant>
        <vt:lpwstr/>
      </vt:variant>
      <vt:variant>
        <vt:i4>6422638</vt:i4>
      </vt:variant>
      <vt:variant>
        <vt:i4>993</vt:i4>
      </vt:variant>
      <vt:variant>
        <vt:i4>0</vt:i4>
      </vt:variant>
      <vt:variant>
        <vt:i4>5</vt:i4>
      </vt:variant>
      <vt:variant>
        <vt:lpwstr>consultantplus://offline/ref=D775C51AD49C0356D8DCF1A18CDD30478919C47D3D9BD8539EBF66F08838124A6C1EE01B07E661ACA859601E308D82C164B46C8023E87E6DB1w7K</vt:lpwstr>
      </vt:variant>
      <vt:variant>
        <vt:lpwstr/>
      </vt:variant>
      <vt:variant>
        <vt:i4>2556000</vt:i4>
      </vt:variant>
      <vt:variant>
        <vt:i4>990</vt:i4>
      </vt:variant>
      <vt:variant>
        <vt:i4>0</vt:i4>
      </vt:variant>
      <vt:variant>
        <vt:i4>5</vt:i4>
      </vt:variant>
      <vt:variant>
        <vt:lpwstr>consultantplus://offline/ref=832DF71CB7D57B34D9B0660E29DBC65B6BBDCE50DA7863C3A6D56F9C343FD67609888555C32DFBB1A20B51FC3F4539ACC9F1476A7986173EHCc3G</vt:lpwstr>
      </vt:variant>
      <vt:variant>
        <vt:lpwstr/>
      </vt:variant>
      <vt:variant>
        <vt:i4>3866744</vt:i4>
      </vt:variant>
      <vt:variant>
        <vt:i4>987</vt:i4>
      </vt:variant>
      <vt:variant>
        <vt:i4>0</vt:i4>
      </vt:variant>
      <vt:variant>
        <vt:i4>5</vt:i4>
      </vt:variant>
      <vt:variant>
        <vt:lpwstr>https://login.consultant.ru/link/?req=doc&amp;base=LAW&amp;n=371996&amp;dst=100024</vt:lpwstr>
      </vt:variant>
      <vt:variant>
        <vt:lpwstr/>
      </vt:variant>
      <vt:variant>
        <vt:i4>4128894</vt:i4>
      </vt:variant>
      <vt:variant>
        <vt:i4>984</vt:i4>
      </vt:variant>
      <vt:variant>
        <vt:i4>0</vt:i4>
      </vt:variant>
      <vt:variant>
        <vt:i4>5</vt:i4>
      </vt:variant>
      <vt:variant>
        <vt:lpwstr>https://login.consultant.ru/link/?req=doc&amp;base=LAW&amp;n=371996&amp;dst=100040</vt:lpwstr>
      </vt:variant>
      <vt:variant>
        <vt:lpwstr/>
      </vt:variant>
      <vt:variant>
        <vt:i4>2818153</vt:i4>
      </vt:variant>
      <vt:variant>
        <vt:i4>981</vt:i4>
      </vt:variant>
      <vt:variant>
        <vt:i4>0</vt:i4>
      </vt:variant>
      <vt:variant>
        <vt:i4>5</vt:i4>
      </vt:variant>
      <vt:variant>
        <vt:lpwstr>https://login.consultant.ru/link/?req=doc&amp;base=QSBO&amp;n=19334</vt:lpwstr>
      </vt:variant>
      <vt:variant>
        <vt:lpwstr/>
      </vt:variant>
      <vt:variant>
        <vt:i4>6750311</vt:i4>
      </vt:variant>
      <vt:variant>
        <vt:i4>978</vt:i4>
      </vt:variant>
      <vt:variant>
        <vt:i4>0</vt:i4>
      </vt:variant>
      <vt:variant>
        <vt:i4>5</vt:i4>
      </vt:variant>
      <vt:variant>
        <vt:lpwstr>https://login.consultant.ru/link/?req=doc&amp;base=LAW&amp;n=436790</vt:lpwstr>
      </vt:variant>
      <vt:variant>
        <vt:lpwstr/>
      </vt:variant>
      <vt:variant>
        <vt:i4>7733365</vt:i4>
      </vt:variant>
      <vt:variant>
        <vt:i4>975</vt:i4>
      </vt:variant>
      <vt:variant>
        <vt:i4>0</vt:i4>
      </vt:variant>
      <vt:variant>
        <vt:i4>5</vt:i4>
      </vt:variant>
      <vt:variant>
        <vt:lpwstr>https://login.consultant.ru/link/?req=doc&amp;base=QSBO&amp;n=19768&amp;dst=100010</vt:lpwstr>
      </vt:variant>
      <vt:variant>
        <vt:lpwstr/>
      </vt:variant>
      <vt:variant>
        <vt:i4>3801206</vt:i4>
      </vt:variant>
      <vt:variant>
        <vt:i4>972</vt:i4>
      </vt:variant>
      <vt:variant>
        <vt:i4>0</vt:i4>
      </vt:variant>
      <vt:variant>
        <vt:i4>5</vt:i4>
      </vt:variant>
      <vt:variant>
        <vt:lpwstr>https://login.consultant.ru/link/?req=doc&amp;base=LAW&amp;n=429057&amp;dst=100610</vt:lpwstr>
      </vt:variant>
      <vt:variant>
        <vt:lpwstr/>
      </vt:variant>
      <vt:variant>
        <vt:i4>3604603</vt:i4>
      </vt:variant>
      <vt:variant>
        <vt:i4>969</vt:i4>
      </vt:variant>
      <vt:variant>
        <vt:i4>0</vt:i4>
      </vt:variant>
      <vt:variant>
        <vt:i4>5</vt:i4>
      </vt:variant>
      <vt:variant>
        <vt:lpwstr>https://login.consultant.ru/link/?req=doc&amp;base=LAW&amp;n=371996&amp;dst=100018</vt:lpwstr>
      </vt:variant>
      <vt:variant>
        <vt:lpwstr/>
      </vt:variant>
      <vt:variant>
        <vt:i4>3342455</vt:i4>
      </vt:variant>
      <vt:variant>
        <vt:i4>966</vt:i4>
      </vt:variant>
      <vt:variant>
        <vt:i4>0</vt:i4>
      </vt:variant>
      <vt:variant>
        <vt:i4>5</vt:i4>
      </vt:variant>
      <vt:variant>
        <vt:lpwstr>https://login.consultant.ru/link/?req=doc&amp;base=LAW&amp;n=429057&amp;dst=100609</vt:lpwstr>
      </vt:variant>
      <vt:variant>
        <vt:lpwstr/>
      </vt:variant>
      <vt:variant>
        <vt:i4>3735675</vt:i4>
      </vt:variant>
      <vt:variant>
        <vt:i4>963</vt:i4>
      </vt:variant>
      <vt:variant>
        <vt:i4>0</vt:i4>
      </vt:variant>
      <vt:variant>
        <vt:i4>5</vt:i4>
      </vt:variant>
      <vt:variant>
        <vt:lpwstr>https://login.consultant.ru/link/?req=doc&amp;base=LAW&amp;n=431880&amp;dst=100222</vt:lpwstr>
      </vt:variant>
      <vt:variant>
        <vt:lpwstr/>
      </vt:variant>
      <vt:variant>
        <vt:i4>3342449</vt:i4>
      </vt:variant>
      <vt:variant>
        <vt:i4>960</vt:i4>
      </vt:variant>
      <vt:variant>
        <vt:i4>0</vt:i4>
      </vt:variant>
      <vt:variant>
        <vt:i4>5</vt:i4>
      </vt:variant>
      <vt:variant>
        <vt:lpwstr>https://login.consultant.ru/link/?req=doc&amp;base=LAW&amp;n=453316&amp;dst=218</vt:lpwstr>
      </vt:variant>
      <vt:variant>
        <vt:lpwstr/>
      </vt:variant>
      <vt:variant>
        <vt:i4>3866745</vt:i4>
      </vt:variant>
      <vt:variant>
        <vt:i4>957</vt:i4>
      </vt:variant>
      <vt:variant>
        <vt:i4>0</vt:i4>
      </vt:variant>
      <vt:variant>
        <vt:i4>5</vt:i4>
      </vt:variant>
      <vt:variant>
        <vt:lpwstr>https://login.consultant.ru/link/?req=doc&amp;base=LAW&amp;n=461085&amp;dst=922</vt:lpwstr>
      </vt:variant>
      <vt:variant>
        <vt:lpwstr/>
      </vt:variant>
      <vt:variant>
        <vt:i4>3539064</vt:i4>
      </vt:variant>
      <vt:variant>
        <vt:i4>954</vt:i4>
      </vt:variant>
      <vt:variant>
        <vt:i4>0</vt:i4>
      </vt:variant>
      <vt:variant>
        <vt:i4>5</vt:i4>
      </vt:variant>
      <vt:variant>
        <vt:lpwstr>https://login.consultant.ru/link/?req=doc&amp;base=LAW&amp;n=371996&amp;dst=100029</vt:lpwstr>
      </vt:variant>
      <vt:variant>
        <vt:lpwstr/>
      </vt:variant>
      <vt:variant>
        <vt:i4>3932276</vt:i4>
      </vt:variant>
      <vt:variant>
        <vt:i4>951</vt:i4>
      </vt:variant>
      <vt:variant>
        <vt:i4>0</vt:i4>
      </vt:variant>
      <vt:variant>
        <vt:i4>5</vt:i4>
      </vt:variant>
      <vt:variant>
        <vt:lpwstr>https://login.consultant.ru/link/?req=doc&amp;base=LAW&amp;n=429057&amp;dst=101121</vt:lpwstr>
      </vt:variant>
      <vt:variant>
        <vt:lpwstr/>
      </vt:variant>
      <vt:variant>
        <vt:i4>3997814</vt:i4>
      </vt:variant>
      <vt:variant>
        <vt:i4>948</vt:i4>
      </vt:variant>
      <vt:variant>
        <vt:i4>0</vt:i4>
      </vt:variant>
      <vt:variant>
        <vt:i4>5</vt:i4>
      </vt:variant>
      <vt:variant>
        <vt:lpwstr>https://login.consultant.ru/link/?req=doc&amp;base=LAW&amp;n=429057&amp;dst=100011</vt:lpwstr>
      </vt:variant>
      <vt:variant>
        <vt:lpwstr/>
      </vt:variant>
      <vt:variant>
        <vt:i4>6291504</vt:i4>
      </vt:variant>
      <vt:variant>
        <vt:i4>945</vt:i4>
      </vt:variant>
      <vt:variant>
        <vt:i4>0</vt:i4>
      </vt:variant>
      <vt:variant>
        <vt:i4>5</vt:i4>
      </vt:variant>
      <vt:variant>
        <vt:lpwstr>consultantplus://offline/ref=322E743FAC09FBC19FF8821984CF96A3FE4F9A1814D42201EDEF73995751BCEE546B8F2532888B058D8CC600DF2E016D95275B956C4640D2y4f7G</vt:lpwstr>
      </vt:variant>
      <vt:variant>
        <vt:lpwstr/>
      </vt:variant>
      <vt:variant>
        <vt:i4>6226006</vt:i4>
      </vt:variant>
      <vt:variant>
        <vt:i4>942</vt:i4>
      </vt:variant>
      <vt:variant>
        <vt:i4>0</vt:i4>
      </vt:variant>
      <vt:variant>
        <vt:i4>5</vt:i4>
      </vt:variant>
      <vt:variant>
        <vt:lpwstr>https://login.consultant.ru/link/?req=doc&amp;base=LAW&amp;n=424146&amp;dst=101428&amp;field=134&amp;date=21.01.2023</vt:lpwstr>
      </vt:variant>
      <vt:variant>
        <vt:lpwstr/>
      </vt:variant>
      <vt:variant>
        <vt:i4>1245215</vt:i4>
      </vt:variant>
      <vt:variant>
        <vt:i4>939</vt:i4>
      </vt:variant>
      <vt:variant>
        <vt:i4>0</vt:i4>
      </vt:variant>
      <vt:variant>
        <vt:i4>5</vt:i4>
      </vt:variant>
      <vt:variant>
        <vt:lpwstr>https://login.consultant.ru/link/?req=doc&amp;base=LAW&amp;n=424146&amp;dst=118&amp;field=134&amp;date=21.01.2023</vt:lpwstr>
      </vt:variant>
      <vt:variant>
        <vt:lpwstr/>
      </vt:variant>
      <vt:variant>
        <vt:i4>2556000</vt:i4>
      </vt:variant>
      <vt:variant>
        <vt:i4>936</vt:i4>
      </vt:variant>
      <vt:variant>
        <vt:i4>0</vt:i4>
      </vt:variant>
      <vt:variant>
        <vt:i4>5</vt:i4>
      </vt:variant>
      <vt:variant>
        <vt:lpwstr>consultantplus://offline/ref=832DF71CB7D57B34D9B0660E29DBC65B6BBDCE50DA7863C3A6D56F9C343FD67609888555C32DFBB1A20B51FC3F4539ACC9F1476A7986173EHCc3G</vt:lpwstr>
      </vt:variant>
      <vt:variant>
        <vt:lpwstr/>
      </vt:variant>
      <vt:variant>
        <vt:i4>6291504</vt:i4>
      </vt:variant>
      <vt:variant>
        <vt:i4>933</vt:i4>
      </vt:variant>
      <vt:variant>
        <vt:i4>0</vt:i4>
      </vt:variant>
      <vt:variant>
        <vt:i4>5</vt:i4>
      </vt:variant>
      <vt:variant>
        <vt:lpwstr>consultantplus://offline/ref=322E743FAC09FBC19FF8821984CF96A3FE4F9A1814D42201EDEF73995751BCEE546B8F2532888B058D8CC600DF2E016D95275B956C4640D2y4f7G</vt:lpwstr>
      </vt:variant>
      <vt:variant>
        <vt:lpwstr/>
      </vt:variant>
      <vt:variant>
        <vt:i4>1245215</vt:i4>
      </vt:variant>
      <vt:variant>
        <vt:i4>930</vt:i4>
      </vt:variant>
      <vt:variant>
        <vt:i4>0</vt:i4>
      </vt:variant>
      <vt:variant>
        <vt:i4>5</vt:i4>
      </vt:variant>
      <vt:variant>
        <vt:lpwstr>https://login.consultant.ru/link/?req=doc&amp;base=LAW&amp;n=424146&amp;dst=118&amp;field=134&amp;date=21.01.2023</vt:lpwstr>
      </vt:variant>
      <vt:variant>
        <vt:lpwstr/>
      </vt:variant>
      <vt:variant>
        <vt:i4>3932283</vt:i4>
      </vt:variant>
      <vt:variant>
        <vt:i4>927</vt:i4>
      </vt:variant>
      <vt:variant>
        <vt:i4>0</vt:i4>
      </vt:variant>
      <vt:variant>
        <vt:i4>5</vt:i4>
      </vt:variant>
      <vt:variant>
        <vt:lpwstr>https://login.consultant.ru/link/?rnd=B902C80D9705F5B63918BCBF581E08FC&amp;req=doc&amp;base=RZB&amp;n=362627&amp;dst=102244&amp;fld=134&amp;REFFIELD=134&amp;REFDST=100037&amp;REFDOC=39962&amp;REFBASE=PKBO&amp;stat=refcode%3D10881%3Bdstident%3D102244%3Bindex%3D45&amp;date=02.07.2021</vt:lpwstr>
      </vt:variant>
      <vt:variant>
        <vt:lpwstr/>
      </vt:variant>
      <vt:variant>
        <vt:i4>3539065</vt:i4>
      </vt:variant>
      <vt:variant>
        <vt:i4>924</vt:i4>
      </vt:variant>
      <vt:variant>
        <vt:i4>0</vt:i4>
      </vt:variant>
      <vt:variant>
        <vt:i4>5</vt:i4>
      </vt:variant>
      <vt:variant>
        <vt:lpwstr>https://login.consultant.ru/link/?rnd=B902C80D9705F5B63918BCBF581E08FC&amp;req=doc&amp;base=RZB&amp;n=371324&amp;dst=101971&amp;fld=134&amp;REFFIELD=134&amp;REFDST=100030&amp;REFDOC=39962&amp;REFBASE=PKBO&amp;stat=refcode%3D19867%3Bdstident%3D101971%3Bindex%3D38&amp;date=02.07.2021</vt:lpwstr>
      </vt:variant>
      <vt:variant>
        <vt:lpwstr/>
      </vt:variant>
      <vt:variant>
        <vt:i4>1703949</vt:i4>
      </vt:variant>
      <vt:variant>
        <vt:i4>921</vt:i4>
      </vt:variant>
      <vt:variant>
        <vt:i4>0</vt:i4>
      </vt:variant>
      <vt:variant>
        <vt:i4>5</vt:i4>
      </vt:variant>
      <vt:variant>
        <vt:lpwstr>consultantplus://offline/ref=3E25BECC9DB8898098D34DFB5A9EBAB8CC4F749DF499B15FF086C86DC6E32944C2BE7A1CD02B4FF96874266DA61AC51FDA31F17B049234c3JBM</vt:lpwstr>
      </vt:variant>
      <vt:variant>
        <vt:lpwstr/>
      </vt:variant>
      <vt:variant>
        <vt:i4>1703951</vt:i4>
      </vt:variant>
      <vt:variant>
        <vt:i4>918</vt:i4>
      </vt:variant>
      <vt:variant>
        <vt:i4>0</vt:i4>
      </vt:variant>
      <vt:variant>
        <vt:i4>5</vt:i4>
      </vt:variant>
      <vt:variant>
        <vt:lpwstr>consultantplus://offline/ref=3E25BECC9DB8898098D34DFB5A9EBAB8CC4F749DF499B15FF086C86DC6E32944C2BE7A1CD02B4DF96874266DA61AC51FDA31F17B049234c3JBM</vt:lpwstr>
      </vt:variant>
      <vt:variant>
        <vt:lpwstr/>
      </vt:variant>
      <vt:variant>
        <vt:i4>1704019</vt:i4>
      </vt:variant>
      <vt:variant>
        <vt:i4>915</vt:i4>
      </vt:variant>
      <vt:variant>
        <vt:i4>0</vt:i4>
      </vt:variant>
      <vt:variant>
        <vt:i4>5</vt:i4>
      </vt:variant>
      <vt:variant>
        <vt:lpwstr>consultantplus://offline/ref=3E25BECC9DB8898098D34DFB5A9EBAB8CC4F749DF499B15FF086C86DC6E32944C2BE7A1CD02B48F96874266DA61AC51FDA31F17B049234c3JBM</vt:lpwstr>
      </vt:variant>
      <vt:variant>
        <vt:lpwstr/>
      </vt:variant>
      <vt:variant>
        <vt:i4>1703950</vt:i4>
      </vt:variant>
      <vt:variant>
        <vt:i4>912</vt:i4>
      </vt:variant>
      <vt:variant>
        <vt:i4>0</vt:i4>
      </vt:variant>
      <vt:variant>
        <vt:i4>5</vt:i4>
      </vt:variant>
      <vt:variant>
        <vt:lpwstr>consultantplus://offline/ref=3E25BECC9DB8898098D34DFB5A9EBAB8CC4F749DF499B15FF086C86DC6E32944C2BE7A1CD02B4EF96874266DA61AC51FDA31F17B049234c3JBM</vt:lpwstr>
      </vt:variant>
      <vt:variant>
        <vt:lpwstr/>
      </vt:variant>
      <vt:variant>
        <vt:i4>1703941</vt:i4>
      </vt:variant>
      <vt:variant>
        <vt:i4>909</vt:i4>
      </vt:variant>
      <vt:variant>
        <vt:i4>0</vt:i4>
      </vt:variant>
      <vt:variant>
        <vt:i4>5</vt:i4>
      </vt:variant>
      <vt:variant>
        <vt:lpwstr>consultantplus://offline/ref=3E25BECC9DB8898098D34DFB5A9EBAB8CC4F749DF499B15FF086C86DC6E32944C2BE7A1CD02B4EF26874266DA61AC51FDA31F17B049234c3JBM</vt:lpwstr>
      </vt:variant>
      <vt:variant>
        <vt:lpwstr/>
      </vt:variant>
      <vt:variant>
        <vt:i4>1703939</vt:i4>
      </vt:variant>
      <vt:variant>
        <vt:i4>906</vt:i4>
      </vt:variant>
      <vt:variant>
        <vt:i4>0</vt:i4>
      </vt:variant>
      <vt:variant>
        <vt:i4>5</vt:i4>
      </vt:variant>
      <vt:variant>
        <vt:lpwstr>consultantplus://offline/ref=3E25BECC9DB8898098D34DFB5A9EBAB8CC4F749DF499B15FF086C86DC6E32944C2BE7A1CD02B4CF26874266DA61AC51FDA31F17B049234c3JBM</vt:lpwstr>
      </vt:variant>
      <vt:variant>
        <vt:lpwstr/>
      </vt:variant>
      <vt:variant>
        <vt:i4>1703942</vt:i4>
      </vt:variant>
      <vt:variant>
        <vt:i4>903</vt:i4>
      </vt:variant>
      <vt:variant>
        <vt:i4>0</vt:i4>
      </vt:variant>
      <vt:variant>
        <vt:i4>5</vt:i4>
      </vt:variant>
      <vt:variant>
        <vt:lpwstr>consultantplus://offline/ref=3E25BECC9DB8898098D34DFB5A9EBAB8CC4F749DF499B15FF086C86DC6E32944C2BE7A1CD02B4FF26874266DA61AC51FDA31F17B049234c3JBM</vt:lpwstr>
      </vt:variant>
      <vt:variant>
        <vt:lpwstr/>
      </vt:variant>
      <vt:variant>
        <vt:i4>1703940</vt:i4>
      </vt:variant>
      <vt:variant>
        <vt:i4>900</vt:i4>
      </vt:variant>
      <vt:variant>
        <vt:i4>0</vt:i4>
      </vt:variant>
      <vt:variant>
        <vt:i4>5</vt:i4>
      </vt:variant>
      <vt:variant>
        <vt:lpwstr>consultantplus://offline/ref=3E25BECC9DB8898098D34DFB5A9EBAB8CC4F749DF499B15FF086C86DC6E32944C2BE7A1CD02B4DF26874266DA61AC51FDA31F17B049234c3JBM</vt:lpwstr>
      </vt:variant>
      <vt:variant>
        <vt:lpwstr/>
      </vt:variant>
      <vt:variant>
        <vt:i4>1703949</vt:i4>
      </vt:variant>
      <vt:variant>
        <vt:i4>897</vt:i4>
      </vt:variant>
      <vt:variant>
        <vt:i4>0</vt:i4>
      </vt:variant>
      <vt:variant>
        <vt:i4>5</vt:i4>
      </vt:variant>
      <vt:variant>
        <vt:lpwstr>consultantplus://offline/ref=3E25BECC9DB8898098D34DFB5A9EBAB8CC4F749DF499B15FF086C86DC6E32944C2BE7A1CD02B4FF96874266DA61AC51FDA31F17B049234c3JBM</vt:lpwstr>
      </vt:variant>
      <vt:variant>
        <vt:lpwstr/>
      </vt:variant>
      <vt:variant>
        <vt:i4>1703951</vt:i4>
      </vt:variant>
      <vt:variant>
        <vt:i4>894</vt:i4>
      </vt:variant>
      <vt:variant>
        <vt:i4>0</vt:i4>
      </vt:variant>
      <vt:variant>
        <vt:i4>5</vt:i4>
      </vt:variant>
      <vt:variant>
        <vt:lpwstr>consultantplus://offline/ref=3E25BECC9DB8898098D34DFB5A9EBAB8CC4F749DF499B15FF086C86DC6E32944C2BE7A1CD02B4DF96874266DA61AC51FDA31F17B049234c3JBM</vt:lpwstr>
      </vt:variant>
      <vt:variant>
        <vt:lpwstr/>
      </vt:variant>
      <vt:variant>
        <vt:i4>1703941</vt:i4>
      </vt:variant>
      <vt:variant>
        <vt:i4>891</vt:i4>
      </vt:variant>
      <vt:variant>
        <vt:i4>0</vt:i4>
      </vt:variant>
      <vt:variant>
        <vt:i4>5</vt:i4>
      </vt:variant>
      <vt:variant>
        <vt:lpwstr>consultantplus://offline/ref=3E25BECC9DB8898098D34DFB5A9EBAB8CC4F749DF499B15FF086C86DC6E32944C2BE7A1CD02B4EF26874266DA61AC51FDA31F17B049234c3JBM</vt:lpwstr>
      </vt:variant>
      <vt:variant>
        <vt:lpwstr/>
      </vt:variant>
      <vt:variant>
        <vt:i4>1703939</vt:i4>
      </vt:variant>
      <vt:variant>
        <vt:i4>888</vt:i4>
      </vt:variant>
      <vt:variant>
        <vt:i4>0</vt:i4>
      </vt:variant>
      <vt:variant>
        <vt:i4>5</vt:i4>
      </vt:variant>
      <vt:variant>
        <vt:lpwstr>consultantplus://offline/ref=3E25BECC9DB8898098D34DFB5A9EBAB8CC4F749DF499B15FF086C86DC6E32944C2BE7A1CD02B4CF26874266DA61AC51FDA31F17B049234c3JBM</vt:lpwstr>
      </vt:variant>
      <vt:variant>
        <vt:lpwstr/>
      </vt:variant>
      <vt:variant>
        <vt:i4>6881391</vt:i4>
      </vt:variant>
      <vt:variant>
        <vt:i4>885</vt:i4>
      </vt:variant>
      <vt:variant>
        <vt:i4>0</vt:i4>
      </vt:variant>
      <vt:variant>
        <vt:i4>5</vt:i4>
      </vt:variant>
      <vt:variant>
        <vt:lpwstr>consultantplus://offline/ref=5610A6F8F6D52522C3919CD5AAFBE00DF253B766954347A010F64C927F96226C4202E05B91810DF7A30E65A9E9CC9383220AE9BE188400E4s26BH</vt:lpwstr>
      </vt:variant>
      <vt:variant>
        <vt:lpwstr/>
      </vt:variant>
      <vt:variant>
        <vt:i4>8323135</vt:i4>
      </vt:variant>
      <vt:variant>
        <vt:i4>882</vt:i4>
      </vt:variant>
      <vt:variant>
        <vt:i4>0</vt:i4>
      </vt:variant>
      <vt:variant>
        <vt:i4>5</vt:i4>
      </vt:variant>
      <vt:variant>
        <vt:lpwstr>consultantplus://offline/ref=0DA4427C462E57B511312A3F50C862E56F8591072D0C607942FB1927BC72549D22ACD74BFD114D90A2670E101F3D1B8CA4FD6A25FDF4n737H</vt:lpwstr>
      </vt:variant>
      <vt:variant>
        <vt:lpwstr/>
      </vt:variant>
      <vt:variant>
        <vt:i4>7471215</vt:i4>
      </vt:variant>
      <vt:variant>
        <vt:i4>879</vt:i4>
      </vt:variant>
      <vt:variant>
        <vt:i4>0</vt:i4>
      </vt:variant>
      <vt:variant>
        <vt:i4>5</vt:i4>
      </vt:variant>
      <vt:variant>
        <vt:lpwstr>consultantplus://offline/ref=0DA4427C462E57B511312A3F50C862E56F8591072D0C607942FB1927BC72549D22ACD74BFA134E99F53D1E1456681E92ADE17525E3F77E87n133H</vt:lpwstr>
      </vt:variant>
      <vt:variant>
        <vt:lpwstr/>
      </vt:variant>
      <vt:variant>
        <vt:i4>3866724</vt:i4>
      </vt:variant>
      <vt:variant>
        <vt:i4>876</vt:i4>
      </vt:variant>
      <vt:variant>
        <vt:i4>0</vt:i4>
      </vt:variant>
      <vt:variant>
        <vt:i4>5</vt:i4>
      </vt:variant>
      <vt:variant>
        <vt:lpwstr>consultantplus://offline/ref=A04AF130911A78297E48F901D35921C31A95EA076C7441F4734E6E4D9E1261A50C21C94D46C0D411ABF9136B6D078372BD8BFB5B2BB83D07e7YAO</vt:lpwstr>
      </vt:variant>
      <vt:variant>
        <vt:lpwstr/>
      </vt:variant>
      <vt:variant>
        <vt:i4>7798897</vt:i4>
      </vt:variant>
      <vt:variant>
        <vt:i4>873</vt:i4>
      </vt:variant>
      <vt:variant>
        <vt:i4>0</vt:i4>
      </vt:variant>
      <vt:variant>
        <vt:i4>5</vt:i4>
      </vt:variant>
      <vt:variant>
        <vt:lpwstr>https://login.consultant.ru/link/?req=doc&amp;base=QSBO&amp;n=18813&amp;dst=100017</vt:lpwstr>
      </vt:variant>
      <vt:variant>
        <vt:lpwstr/>
      </vt:variant>
      <vt:variant>
        <vt:i4>3604598</vt:i4>
      </vt:variant>
      <vt:variant>
        <vt:i4>870</vt:i4>
      </vt:variant>
      <vt:variant>
        <vt:i4>0</vt:i4>
      </vt:variant>
      <vt:variant>
        <vt:i4>5</vt:i4>
      </vt:variant>
      <vt:variant>
        <vt:lpwstr>https://login.consultant.ru/link/?req=doc&amp;base=LAW&amp;n=362627&amp;dst=105363</vt:lpwstr>
      </vt:variant>
      <vt:variant>
        <vt:lpwstr/>
      </vt:variant>
      <vt:variant>
        <vt:i4>3670134</vt:i4>
      </vt:variant>
      <vt:variant>
        <vt:i4>867</vt:i4>
      </vt:variant>
      <vt:variant>
        <vt:i4>0</vt:i4>
      </vt:variant>
      <vt:variant>
        <vt:i4>5</vt:i4>
      </vt:variant>
      <vt:variant>
        <vt:lpwstr>https://login.consultant.ru/link/?req=doc&amp;base=LAW&amp;n=464181&amp;dst=100327</vt:lpwstr>
      </vt:variant>
      <vt:variant>
        <vt:lpwstr/>
      </vt:variant>
      <vt:variant>
        <vt:i4>3997809</vt:i4>
      </vt:variant>
      <vt:variant>
        <vt:i4>864</vt:i4>
      </vt:variant>
      <vt:variant>
        <vt:i4>0</vt:i4>
      </vt:variant>
      <vt:variant>
        <vt:i4>5</vt:i4>
      </vt:variant>
      <vt:variant>
        <vt:lpwstr>https://login.consultant.ru/link/?req=doc&amp;base=LAW&amp;n=433304&amp;dst=100678</vt:lpwstr>
      </vt:variant>
      <vt:variant>
        <vt:lpwstr/>
      </vt:variant>
      <vt:variant>
        <vt:i4>3735648</vt:i4>
      </vt:variant>
      <vt:variant>
        <vt:i4>861</vt:i4>
      </vt:variant>
      <vt:variant>
        <vt:i4>0</vt:i4>
      </vt:variant>
      <vt:variant>
        <vt:i4>5</vt:i4>
      </vt:variant>
      <vt:variant>
        <vt:lpwstr>consultantplus://offline/ref=026E5F6E972773C55DE5004878EF89D97E353B81B9E2F455C6499FBE06D66D9DFA3EBA8A740097E0DA60D8F887DE463D0BDA339F81DE07D1ZFEEG</vt:lpwstr>
      </vt:variant>
      <vt:variant>
        <vt:lpwstr/>
      </vt:variant>
      <vt:variant>
        <vt:i4>1245279</vt:i4>
      </vt:variant>
      <vt:variant>
        <vt:i4>858</vt:i4>
      </vt:variant>
      <vt:variant>
        <vt:i4>0</vt:i4>
      </vt:variant>
      <vt:variant>
        <vt:i4>5</vt:i4>
      </vt:variant>
      <vt:variant>
        <vt:lpwstr>http://ivo.garant.ru/document/redirect/72069292/0</vt:lpwstr>
      </vt:variant>
      <vt:variant>
        <vt:lpwstr/>
      </vt:variant>
      <vt:variant>
        <vt:i4>1310807</vt:i4>
      </vt:variant>
      <vt:variant>
        <vt:i4>855</vt:i4>
      </vt:variant>
      <vt:variant>
        <vt:i4>0</vt:i4>
      </vt:variant>
      <vt:variant>
        <vt:i4>5</vt:i4>
      </vt:variant>
      <vt:variant>
        <vt:lpwstr>http://ivo.garant.ru/document/redirect/70951956/53390</vt:lpwstr>
      </vt:variant>
      <vt:variant>
        <vt:lpwstr/>
      </vt:variant>
      <vt:variant>
        <vt:i4>2490467</vt:i4>
      </vt:variant>
      <vt:variant>
        <vt:i4>852</vt:i4>
      </vt:variant>
      <vt:variant>
        <vt:i4>0</vt:i4>
      </vt:variant>
      <vt:variant>
        <vt:i4>5</vt:i4>
      </vt:variant>
      <vt:variant>
        <vt:lpwstr>http://ivo.garant.ru/document/redirect/12180849/2217036</vt:lpwstr>
      </vt:variant>
      <vt:variant>
        <vt:lpwstr/>
      </vt:variant>
      <vt:variant>
        <vt:i4>6619243</vt:i4>
      </vt:variant>
      <vt:variant>
        <vt:i4>849</vt:i4>
      </vt:variant>
      <vt:variant>
        <vt:i4>0</vt:i4>
      </vt:variant>
      <vt:variant>
        <vt:i4>5</vt:i4>
      </vt:variant>
      <vt:variant>
        <vt:lpwstr>consultantplus://offline/ref=6B64A98DEB541BC40106E956728FAA939112356105607E7178145D05B6F20235EF8AD07471C2AEE9091C005991683D10AC5960B738B27390uEHDG</vt:lpwstr>
      </vt:variant>
      <vt:variant>
        <vt:lpwstr/>
      </vt:variant>
      <vt:variant>
        <vt:i4>3670072</vt:i4>
      </vt:variant>
      <vt:variant>
        <vt:i4>846</vt:i4>
      </vt:variant>
      <vt:variant>
        <vt:i4>0</vt:i4>
      </vt:variant>
      <vt:variant>
        <vt:i4>5</vt:i4>
      </vt:variant>
      <vt:variant>
        <vt:lpwstr>consultantplus://offline/ref=CE2264494CE0014C710BFBE959757097E7416DC6F319B32DEEBC5126FDA9B5EB53A78BB667FB04D0788393E2ED8EF05AFA4202E8EB73UEm5K</vt:lpwstr>
      </vt:variant>
      <vt:variant>
        <vt:lpwstr/>
      </vt:variant>
      <vt:variant>
        <vt:i4>6094856</vt:i4>
      </vt:variant>
      <vt:variant>
        <vt:i4>843</vt:i4>
      </vt:variant>
      <vt:variant>
        <vt:i4>0</vt:i4>
      </vt:variant>
      <vt:variant>
        <vt:i4>5</vt:i4>
      </vt:variant>
      <vt:variant>
        <vt:lpwstr>consultantplus://offline/ref=CE2264494CE0014C710BFBE959757097E7416BC4F91AB32DEEBC5126FDA9B5EB53A78BB66EFC07DD278686F3B582F84DE4431DF4E971E4U2mFK</vt:lpwstr>
      </vt:variant>
      <vt:variant>
        <vt:lpwstr/>
      </vt:variant>
      <vt:variant>
        <vt:i4>2949228</vt:i4>
      </vt:variant>
      <vt:variant>
        <vt:i4>840</vt:i4>
      </vt:variant>
      <vt:variant>
        <vt:i4>0</vt:i4>
      </vt:variant>
      <vt:variant>
        <vt:i4>5</vt:i4>
      </vt:variant>
      <vt:variant>
        <vt:lpwstr>consultantplus://offline/ref=DEDC325938FB1BC8753B2C5CC35DF0D93C579B51187F81BE102272FBE0E6BDCBD513A2CF3271851E46A81CAA6E0F58DA28B2288469A646C9KDNCM</vt:lpwstr>
      </vt:variant>
      <vt:variant>
        <vt:lpwstr/>
      </vt:variant>
      <vt:variant>
        <vt:i4>4980746</vt:i4>
      </vt:variant>
      <vt:variant>
        <vt:i4>837</vt:i4>
      </vt:variant>
      <vt:variant>
        <vt:i4>0</vt:i4>
      </vt:variant>
      <vt:variant>
        <vt:i4>5</vt:i4>
      </vt:variant>
      <vt:variant>
        <vt:lpwstr>consultantplus://offline/ref=DEDC325938FB1BC8753B2C5CC35DF0D93B529E521C7F81BE102272FBE0E6BDCBD513A2CF31748F1945F719BF7F5754D23FAC219375A444KCN8M</vt:lpwstr>
      </vt:variant>
      <vt:variant>
        <vt:lpwstr/>
      </vt:variant>
      <vt:variant>
        <vt:i4>2949222</vt:i4>
      </vt:variant>
      <vt:variant>
        <vt:i4>834</vt:i4>
      </vt:variant>
      <vt:variant>
        <vt:i4>0</vt:i4>
      </vt:variant>
      <vt:variant>
        <vt:i4>5</vt:i4>
      </vt:variant>
      <vt:variant>
        <vt:lpwstr>consultantplus://offline/ref=DEDC325938FB1BC8753B2C5CC35DF0D93C579B51187F81BE102272FBE0E6BDCBD513A2CF3270831F48A81CAA6E0F58DA28B2288469A646C9KDNCM</vt:lpwstr>
      </vt:variant>
      <vt:variant>
        <vt:lpwstr/>
      </vt:variant>
      <vt:variant>
        <vt:i4>2949179</vt:i4>
      </vt:variant>
      <vt:variant>
        <vt:i4>831</vt:i4>
      </vt:variant>
      <vt:variant>
        <vt:i4>0</vt:i4>
      </vt:variant>
      <vt:variant>
        <vt:i4>5</vt:i4>
      </vt:variant>
      <vt:variant>
        <vt:lpwstr>consultantplus://offline/ref=DEDC325938FB1BC8753B2C5CC35DF0D93C5698551A7F81BE102272FBE0E6BDCBD513A2CF3272861F4DA81CAA6E0F58DA28B2288469A646C9KDNCM</vt:lpwstr>
      </vt:variant>
      <vt:variant>
        <vt:lpwstr/>
      </vt:variant>
      <vt:variant>
        <vt:i4>2949183</vt:i4>
      </vt:variant>
      <vt:variant>
        <vt:i4>828</vt:i4>
      </vt:variant>
      <vt:variant>
        <vt:i4>0</vt:i4>
      </vt:variant>
      <vt:variant>
        <vt:i4>5</vt:i4>
      </vt:variant>
      <vt:variant>
        <vt:lpwstr>consultantplus://offline/ref=DEDC325938FB1BC8753B2C5CC35DF0D93C569E57107C81BE102272FBE0E6BDCBD513A2CF3273821048A81CAA6E0F58DA28B2288469A646C9KDNCM</vt:lpwstr>
      </vt:variant>
      <vt:variant>
        <vt:lpwstr/>
      </vt:variant>
      <vt:variant>
        <vt:i4>2949181</vt:i4>
      </vt:variant>
      <vt:variant>
        <vt:i4>825</vt:i4>
      </vt:variant>
      <vt:variant>
        <vt:i4>0</vt:i4>
      </vt:variant>
      <vt:variant>
        <vt:i4>5</vt:i4>
      </vt:variant>
      <vt:variant>
        <vt:lpwstr>consultantplus://offline/ref=DEDC325938FB1BC8753B2C5CC35DF0D93C5698551A7F81BE102272FBE0E6BDCBD513A2CF3270841F4BA81CAA6E0F58DA28B2288469A646C9KDNCM</vt:lpwstr>
      </vt:variant>
      <vt:variant>
        <vt:lpwstr/>
      </vt:variant>
      <vt:variant>
        <vt:i4>2949183</vt:i4>
      </vt:variant>
      <vt:variant>
        <vt:i4>822</vt:i4>
      </vt:variant>
      <vt:variant>
        <vt:i4>0</vt:i4>
      </vt:variant>
      <vt:variant>
        <vt:i4>5</vt:i4>
      </vt:variant>
      <vt:variant>
        <vt:lpwstr>consultantplus://offline/ref=DEDC325938FB1BC8753B2C5CC35DF0D93C569E57107C81BE102272FBE0E6BDCBD513A2CF3273821048A81CAA6E0F58DA28B2288469A646C9KDNCM</vt:lpwstr>
      </vt:variant>
      <vt:variant>
        <vt:lpwstr/>
      </vt:variant>
      <vt:variant>
        <vt:i4>7405665</vt:i4>
      </vt:variant>
      <vt:variant>
        <vt:i4>819</vt:i4>
      </vt:variant>
      <vt:variant>
        <vt:i4>0</vt:i4>
      </vt:variant>
      <vt:variant>
        <vt:i4>5</vt:i4>
      </vt:variant>
      <vt:variant>
        <vt:lpwstr>consultantplus://offline/ref=6CAE623422F1290DC077E534B55267E9C3AA7D4EE8D8A2388CC9F7A236D76F2C6C0D8764F67DAF59D8955DDB8C8F593B7B82D0F5nCC9M</vt:lpwstr>
      </vt:variant>
      <vt:variant>
        <vt:lpwstr/>
      </vt:variant>
      <vt:variant>
        <vt:i4>3080292</vt:i4>
      </vt:variant>
      <vt:variant>
        <vt:i4>816</vt:i4>
      </vt:variant>
      <vt:variant>
        <vt:i4>0</vt:i4>
      </vt:variant>
      <vt:variant>
        <vt:i4>5</vt:i4>
      </vt:variant>
      <vt:variant>
        <vt:lpwstr>consultantplus://offline/ref=6CAE623422F1290DC077E534B55267E9C3AA7B4CE2DBA2388CC9F7A236D76F2C6C0D8763F573FD0E95CB048BC1C454336C9ED0FED42106DFn1C6M</vt:lpwstr>
      </vt:variant>
      <vt:variant>
        <vt:lpwstr/>
      </vt:variant>
      <vt:variant>
        <vt:i4>3080245</vt:i4>
      </vt:variant>
      <vt:variant>
        <vt:i4>813</vt:i4>
      </vt:variant>
      <vt:variant>
        <vt:i4>0</vt:i4>
      </vt:variant>
      <vt:variant>
        <vt:i4>5</vt:i4>
      </vt:variant>
      <vt:variant>
        <vt:lpwstr>consultantplus://offline/ref=6CAE623422F1290DC077E534B55267E9C3AA7B4CE2DBA2388CC9F7A236D76F2C6C0D8763F573FD0E9DCB048BC1C454336C9ED0FED42106DFn1C6M</vt:lpwstr>
      </vt:variant>
      <vt:variant>
        <vt:lpwstr/>
      </vt:variant>
      <vt:variant>
        <vt:i4>3080240</vt:i4>
      </vt:variant>
      <vt:variant>
        <vt:i4>810</vt:i4>
      </vt:variant>
      <vt:variant>
        <vt:i4>0</vt:i4>
      </vt:variant>
      <vt:variant>
        <vt:i4>5</vt:i4>
      </vt:variant>
      <vt:variant>
        <vt:lpwstr>consultantplus://offline/ref=6CAE623422F1290DC077E534B55267E9C3AA7D4EE8D8A2388CC9F7A236D76F2C6C0D8763F576FC009FCB048BC1C454336C9ED0FED42106DFn1C6M</vt:lpwstr>
      </vt:variant>
      <vt:variant>
        <vt:lpwstr/>
      </vt:variant>
      <vt:variant>
        <vt:i4>3080246</vt:i4>
      </vt:variant>
      <vt:variant>
        <vt:i4>807</vt:i4>
      </vt:variant>
      <vt:variant>
        <vt:i4>0</vt:i4>
      </vt:variant>
      <vt:variant>
        <vt:i4>5</vt:i4>
      </vt:variant>
      <vt:variant>
        <vt:lpwstr>consultantplus://offline/ref=6CAE623422F1290DC077E534B55267E9C3AB7848E0DBA2388CC9F7A236D76F2C6C0D8763F574FF0E9BCB048BC1C454336C9ED0FED42106DFn1C6M</vt:lpwstr>
      </vt:variant>
      <vt:variant>
        <vt:lpwstr/>
      </vt:variant>
      <vt:variant>
        <vt:i4>3080289</vt:i4>
      </vt:variant>
      <vt:variant>
        <vt:i4>804</vt:i4>
      </vt:variant>
      <vt:variant>
        <vt:i4>0</vt:i4>
      </vt:variant>
      <vt:variant>
        <vt:i4>5</vt:i4>
      </vt:variant>
      <vt:variant>
        <vt:lpwstr>consultantplus://offline/ref=6CAE623422F1290DC077E534B55267E9C3AA7D4EE8D8A2388CC9F7A236D76F2C6C0D8763F576FE0998CB048BC1C454336C9ED0FED42106DFn1C6M</vt:lpwstr>
      </vt:variant>
      <vt:variant>
        <vt:lpwstr/>
      </vt:variant>
      <vt:variant>
        <vt:i4>3080246</vt:i4>
      </vt:variant>
      <vt:variant>
        <vt:i4>801</vt:i4>
      </vt:variant>
      <vt:variant>
        <vt:i4>0</vt:i4>
      </vt:variant>
      <vt:variant>
        <vt:i4>5</vt:i4>
      </vt:variant>
      <vt:variant>
        <vt:lpwstr>consultantplus://offline/ref=6CAE623422F1290DC077E534B55267E9C3A87D4DE5D8A2388CC9F7A236D76F2C6C0D8763F576FA0B9ECB048BC1C454336C9ED0FED42106DFn1C6M</vt:lpwstr>
      </vt:variant>
      <vt:variant>
        <vt:lpwstr/>
      </vt:variant>
      <vt:variant>
        <vt:i4>3080294</vt:i4>
      </vt:variant>
      <vt:variant>
        <vt:i4>798</vt:i4>
      </vt:variant>
      <vt:variant>
        <vt:i4>0</vt:i4>
      </vt:variant>
      <vt:variant>
        <vt:i4>5</vt:i4>
      </vt:variant>
      <vt:variant>
        <vt:lpwstr>consultantplus://offline/ref=6CAE623422F1290DC077E534B55267E9C3AA7D4EE8D8A2388CC9F7A236D76F2C6C0D8763F574FA0D9DCB048BC1C454336C9ED0FED42106DFn1C6M</vt:lpwstr>
      </vt:variant>
      <vt:variant>
        <vt:lpwstr/>
      </vt:variant>
      <vt:variant>
        <vt:i4>3080288</vt:i4>
      </vt:variant>
      <vt:variant>
        <vt:i4>795</vt:i4>
      </vt:variant>
      <vt:variant>
        <vt:i4>0</vt:i4>
      </vt:variant>
      <vt:variant>
        <vt:i4>5</vt:i4>
      </vt:variant>
      <vt:variant>
        <vt:lpwstr>consultantplus://offline/ref=6CAE623422F1290DC077E534B55267E9C3A87D4DE5D8A2388CC9F7A236D76F2C6C0D8763F576FB019CCB048BC1C454336C9ED0FED42106DFn1C6M</vt:lpwstr>
      </vt:variant>
      <vt:variant>
        <vt:lpwstr/>
      </vt:variant>
      <vt:variant>
        <vt:i4>3080289</vt:i4>
      </vt:variant>
      <vt:variant>
        <vt:i4>792</vt:i4>
      </vt:variant>
      <vt:variant>
        <vt:i4>0</vt:i4>
      </vt:variant>
      <vt:variant>
        <vt:i4>5</vt:i4>
      </vt:variant>
      <vt:variant>
        <vt:lpwstr>consultantplus://offline/ref=6CAE623422F1290DC077E534B55267E9C3AA7D4EE8D8A2388CC9F7A236D76F2C6C0D8763F574FA0C9DCB048BC1C454336C9ED0FED42106DFn1C6M</vt:lpwstr>
      </vt:variant>
      <vt:variant>
        <vt:lpwstr/>
      </vt:variant>
      <vt:variant>
        <vt:i4>3080251</vt:i4>
      </vt:variant>
      <vt:variant>
        <vt:i4>789</vt:i4>
      </vt:variant>
      <vt:variant>
        <vt:i4>0</vt:i4>
      </vt:variant>
      <vt:variant>
        <vt:i4>5</vt:i4>
      </vt:variant>
      <vt:variant>
        <vt:lpwstr>consultantplus://offline/ref=6CAE623422F1290DC077E534B55267E9C3AA7D4EE8D8A2388CC9F7A236D76F2C6C0D8763F577FD089CCB048BC1C454336C9ED0FED42106DFn1C6M</vt:lpwstr>
      </vt:variant>
      <vt:variant>
        <vt:lpwstr/>
      </vt:variant>
      <vt:variant>
        <vt:i4>7405618</vt:i4>
      </vt:variant>
      <vt:variant>
        <vt:i4>786</vt:i4>
      </vt:variant>
      <vt:variant>
        <vt:i4>0</vt:i4>
      </vt:variant>
      <vt:variant>
        <vt:i4>5</vt:i4>
      </vt:variant>
      <vt:variant>
        <vt:lpwstr>consultantplus://offline/ref=6CAE623422F1290DC077E534B55267E9C3AA7D4EE8D8A2388CC9F7A236D76F2C6C0D8765FD7DAF59D8955DDB8C8F593B7B82D0F5nCC9M</vt:lpwstr>
      </vt:variant>
      <vt:variant>
        <vt:lpwstr/>
      </vt:variant>
      <vt:variant>
        <vt:i4>8323174</vt:i4>
      </vt:variant>
      <vt:variant>
        <vt:i4>783</vt:i4>
      </vt:variant>
      <vt:variant>
        <vt:i4>0</vt:i4>
      </vt:variant>
      <vt:variant>
        <vt:i4>5</vt:i4>
      </vt:variant>
      <vt:variant>
        <vt:lpwstr>consultantplus://offline/ref=A9875B7B06884146A702EB44FF41FE3407C15F1B875B2E0CCA101FD31BCB10D2CF013E08AEE82826D2E60A57654784D10B86B031E8E23700mEC3M</vt:lpwstr>
      </vt:variant>
      <vt:variant>
        <vt:lpwstr/>
      </vt:variant>
      <vt:variant>
        <vt:i4>8323122</vt:i4>
      </vt:variant>
      <vt:variant>
        <vt:i4>780</vt:i4>
      </vt:variant>
      <vt:variant>
        <vt:i4>0</vt:i4>
      </vt:variant>
      <vt:variant>
        <vt:i4>5</vt:i4>
      </vt:variant>
      <vt:variant>
        <vt:lpwstr>consultantplus://offline/ref=A9875B7B06884146A702EB44FF41FE3407C15F1B875B2E0CCA101FD31BCB10D2CF013E08AEE82825DEE60A57654784D10B86B031E8E23700mEC3M</vt:lpwstr>
      </vt:variant>
      <vt:variant>
        <vt:lpwstr/>
      </vt:variant>
      <vt:variant>
        <vt:i4>8323172</vt:i4>
      </vt:variant>
      <vt:variant>
        <vt:i4>777</vt:i4>
      </vt:variant>
      <vt:variant>
        <vt:i4>0</vt:i4>
      </vt:variant>
      <vt:variant>
        <vt:i4>5</vt:i4>
      </vt:variant>
      <vt:variant>
        <vt:lpwstr>consultantplus://offline/ref=A9875B7B06884146A702EB44FF41FE3407C15F1B875B2E0CCA101FD31BCB10D2CF013E08AEE82825D3E60A57654784D10B86B031E8E23700mEC3M</vt:lpwstr>
      </vt:variant>
      <vt:variant>
        <vt:lpwstr/>
      </vt:variant>
      <vt:variant>
        <vt:i4>4325471</vt:i4>
      </vt:variant>
      <vt:variant>
        <vt:i4>774</vt:i4>
      </vt:variant>
      <vt:variant>
        <vt:i4>0</vt:i4>
      </vt:variant>
      <vt:variant>
        <vt:i4>5</vt:i4>
      </vt:variant>
      <vt:variant>
        <vt:lpwstr>consultantplus://offline/ref=A9875B7B06884146A702EB44FF41FE3407C35C1885582E0CCA101FD31BCB10D2CF013E08AEE2217486A90B0B201B97D00B86B238F4mEC3M</vt:lpwstr>
      </vt:variant>
      <vt:variant>
        <vt:lpwstr/>
      </vt:variant>
      <vt:variant>
        <vt:i4>6160465</vt:i4>
      </vt:variant>
      <vt:variant>
        <vt:i4>771</vt:i4>
      </vt:variant>
      <vt:variant>
        <vt:i4>0</vt:i4>
      </vt:variant>
      <vt:variant>
        <vt:i4>5</vt:i4>
      </vt:variant>
      <vt:variant>
        <vt:lpwstr>https://login.consultant.ru/link/?req=doc&amp;base=LAW&amp;n=316355&amp;dst=100063&amp;field=134&amp;date=18.12.2021</vt:lpwstr>
      </vt:variant>
      <vt:variant>
        <vt:lpwstr/>
      </vt:variant>
      <vt:variant>
        <vt:i4>2031643</vt:i4>
      </vt:variant>
      <vt:variant>
        <vt:i4>768</vt:i4>
      </vt:variant>
      <vt:variant>
        <vt:i4>0</vt:i4>
      </vt:variant>
      <vt:variant>
        <vt:i4>5</vt:i4>
      </vt:variant>
      <vt:variant>
        <vt:lpwstr>https://login.consultant.ru/link/?req=doc&amp;base=LAW&amp;n=449159&amp;dst=627&amp;field=134&amp;date=25.12.2024</vt:lpwstr>
      </vt:variant>
      <vt:variant>
        <vt:lpwstr/>
      </vt:variant>
      <vt:variant>
        <vt:i4>6160467</vt:i4>
      </vt:variant>
      <vt:variant>
        <vt:i4>765</vt:i4>
      </vt:variant>
      <vt:variant>
        <vt:i4>0</vt:i4>
      </vt:variant>
      <vt:variant>
        <vt:i4>5</vt:i4>
      </vt:variant>
      <vt:variant>
        <vt:lpwstr>https://login.consultant.ru/link/?req=doc&amp;base=LAW&amp;n=449031&amp;dst=103461&amp;field=134&amp;date=25.12.2024</vt:lpwstr>
      </vt:variant>
      <vt:variant>
        <vt:lpwstr/>
      </vt:variant>
      <vt:variant>
        <vt:i4>1966157</vt:i4>
      </vt:variant>
      <vt:variant>
        <vt:i4>762</vt:i4>
      </vt:variant>
      <vt:variant>
        <vt:i4>0</vt:i4>
      </vt:variant>
      <vt:variant>
        <vt:i4>5</vt:i4>
      </vt:variant>
      <vt:variant>
        <vt:lpwstr>https://login.consultant.ru/link/?req=doc&amp;base=PKBO&amp;n=47926&amp;dst=100052&amp;field=134&amp;date=25.12.2024</vt:lpwstr>
      </vt:variant>
      <vt:variant>
        <vt:lpwstr/>
      </vt:variant>
      <vt:variant>
        <vt:i4>2031642</vt:i4>
      </vt:variant>
      <vt:variant>
        <vt:i4>759</vt:i4>
      </vt:variant>
      <vt:variant>
        <vt:i4>0</vt:i4>
      </vt:variant>
      <vt:variant>
        <vt:i4>5</vt:i4>
      </vt:variant>
      <vt:variant>
        <vt:lpwstr>https://login.consultant.ru/link/?req=doc&amp;base=LAW&amp;n=449159&amp;dst=626&amp;field=134&amp;date=25.12.2024</vt:lpwstr>
      </vt:variant>
      <vt:variant>
        <vt:lpwstr/>
      </vt:variant>
      <vt:variant>
        <vt:i4>6226003</vt:i4>
      </vt:variant>
      <vt:variant>
        <vt:i4>756</vt:i4>
      </vt:variant>
      <vt:variant>
        <vt:i4>0</vt:i4>
      </vt:variant>
      <vt:variant>
        <vt:i4>5</vt:i4>
      </vt:variant>
      <vt:variant>
        <vt:lpwstr>https://login.consultant.ru/link/?req=doc&amp;base=LAW&amp;n=449031&amp;dst=103460&amp;field=134&amp;date=25.12.2024</vt:lpwstr>
      </vt:variant>
      <vt:variant>
        <vt:lpwstr/>
      </vt:variant>
      <vt:variant>
        <vt:i4>1966157</vt:i4>
      </vt:variant>
      <vt:variant>
        <vt:i4>753</vt:i4>
      </vt:variant>
      <vt:variant>
        <vt:i4>0</vt:i4>
      </vt:variant>
      <vt:variant>
        <vt:i4>5</vt:i4>
      </vt:variant>
      <vt:variant>
        <vt:lpwstr>https://login.consultant.ru/link/?req=doc&amp;base=PKBO&amp;n=47926&amp;dst=100052&amp;field=134&amp;date=25.12.2024</vt:lpwstr>
      </vt:variant>
      <vt:variant>
        <vt:lpwstr/>
      </vt:variant>
      <vt:variant>
        <vt:i4>1507410</vt:i4>
      </vt:variant>
      <vt:variant>
        <vt:i4>750</vt:i4>
      </vt:variant>
      <vt:variant>
        <vt:i4>0</vt:i4>
      </vt:variant>
      <vt:variant>
        <vt:i4>5</vt:i4>
      </vt:variant>
      <vt:variant>
        <vt:lpwstr>https://login.consultant.ru/link/?req=doc&amp;base=QSBO&amp;n=18852&amp;dst=100022&amp;field=134&amp;date=25.12.2024</vt:lpwstr>
      </vt:variant>
      <vt:variant>
        <vt:lpwstr/>
      </vt:variant>
      <vt:variant>
        <vt:i4>5439581</vt:i4>
      </vt:variant>
      <vt:variant>
        <vt:i4>747</vt:i4>
      </vt:variant>
      <vt:variant>
        <vt:i4>0</vt:i4>
      </vt:variant>
      <vt:variant>
        <vt:i4>5</vt:i4>
      </vt:variant>
      <vt:variant>
        <vt:lpwstr>https://login.consultant.ru/link/?req=doc&amp;base=LAW&amp;n=449159&amp;dst=102806&amp;field=134&amp;date=25.12.2024</vt:lpwstr>
      </vt:variant>
      <vt:variant>
        <vt:lpwstr/>
      </vt:variant>
      <vt:variant>
        <vt:i4>6750311</vt:i4>
      </vt:variant>
      <vt:variant>
        <vt:i4>744</vt:i4>
      </vt:variant>
      <vt:variant>
        <vt:i4>0</vt:i4>
      </vt:variant>
      <vt:variant>
        <vt:i4>5</vt:i4>
      </vt:variant>
      <vt:variant>
        <vt:lpwstr>https://login.consultant.ru/link/?req=doc&amp;base=LAW&amp;n=449031&amp;dst=4945&amp;field=134&amp;date=25.12.2024</vt:lpwstr>
      </vt:variant>
      <vt:variant>
        <vt:lpwstr/>
      </vt:variant>
      <vt:variant>
        <vt:i4>1966157</vt:i4>
      </vt:variant>
      <vt:variant>
        <vt:i4>741</vt:i4>
      </vt:variant>
      <vt:variant>
        <vt:i4>0</vt:i4>
      </vt:variant>
      <vt:variant>
        <vt:i4>5</vt:i4>
      </vt:variant>
      <vt:variant>
        <vt:lpwstr>https://login.consultant.ru/link/?req=doc&amp;base=PKBO&amp;n=47926&amp;dst=100052&amp;field=134&amp;date=25.12.2024</vt:lpwstr>
      </vt:variant>
      <vt:variant>
        <vt:lpwstr/>
      </vt:variant>
      <vt:variant>
        <vt:i4>2031640</vt:i4>
      </vt:variant>
      <vt:variant>
        <vt:i4>738</vt:i4>
      </vt:variant>
      <vt:variant>
        <vt:i4>0</vt:i4>
      </vt:variant>
      <vt:variant>
        <vt:i4>5</vt:i4>
      </vt:variant>
      <vt:variant>
        <vt:lpwstr>https://login.consultant.ru/link/?req=doc&amp;base=LAW&amp;n=449159&amp;dst=624&amp;field=134&amp;date=25.12.2024</vt:lpwstr>
      </vt:variant>
      <vt:variant>
        <vt:lpwstr/>
      </vt:variant>
      <vt:variant>
        <vt:i4>6357095</vt:i4>
      </vt:variant>
      <vt:variant>
        <vt:i4>735</vt:i4>
      </vt:variant>
      <vt:variant>
        <vt:i4>0</vt:i4>
      </vt:variant>
      <vt:variant>
        <vt:i4>5</vt:i4>
      </vt:variant>
      <vt:variant>
        <vt:lpwstr>https://login.consultant.ru/link/?req=doc&amp;base=LAW&amp;n=449031&amp;dst=4943&amp;field=134&amp;date=25.12.2024</vt:lpwstr>
      </vt:variant>
      <vt:variant>
        <vt:lpwstr/>
      </vt:variant>
      <vt:variant>
        <vt:i4>1966157</vt:i4>
      </vt:variant>
      <vt:variant>
        <vt:i4>732</vt:i4>
      </vt:variant>
      <vt:variant>
        <vt:i4>0</vt:i4>
      </vt:variant>
      <vt:variant>
        <vt:i4>5</vt:i4>
      </vt:variant>
      <vt:variant>
        <vt:lpwstr>https://login.consultant.ru/link/?req=doc&amp;base=PKBO&amp;n=47926&amp;dst=100052&amp;field=134&amp;date=25.12.2024</vt:lpwstr>
      </vt:variant>
      <vt:variant>
        <vt:lpwstr/>
      </vt:variant>
      <vt:variant>
        <vt:i4>1966157</vt:i4>
      </vt:variant>
      <vt:variant>
        <vt:i4>729</vt:i4>
      </vt:variant>
      <vt:variant>
        <vt:i4>0</vt:i4>
      </vt:variant>
      <vt:variant>
        <vt:i4>5</vt:i4>
      </vt:variant>
      <vt:variant>
        <vt:lpwstr>https://login.consultant.ru/link/?req=doc&amp;base=PKBO&amp;n=47926&amp;dst=100052&amp;field=134&amp;date=25.12.2024</vt:lpwstr>
      </vt:variant>
      <vt:variant>
        <vt:lpwstr/>
      </vt:variant>
      <vt:variant>
        <vt:i4>5701714</vt:i4>
      </vt:variant>
      <vt:variant>
        <vt:i4>726</vt:i4>
      </vt:variant>
      <vt:variant>
        <vt:i4>0</vt:i4>
      </vt:variant>
      <vt:variant>
        <vt:i4>5</vt:i4>
      </vt:variant>
      <vt:variant>
        <vt:lpwstr>https://login.consultant.ru/link/?req=doc&amp;base=LAW&amp;n=450185&amp;dst=100907&amp;field=134&amp;date=25.12.2024</vt:lpwstr>
      </vt:variant>
      <vt:variant>
        <vt:lpwstr/>
      </vt:variant>
      <vt:variant>
        <vt:i4>6160469</vt:i4>
      </vt:variant>
      <vt:variant>
        <vt:i4>723</vt:i4>
      </vt:variant>
      <vt:variant>
        <vt:i4>0</vt:i4>
      </vt:variant>
      <vt:variant>
        <vt:i4>5</vt:i4>
      </vt:variant>
      <vt:variant>
        <vt:lpwstr>https://login.consultant.ru/link/?req=doc&amp;base=LAW&amp;n=448974&amp;dst=107787&amp;field=134&amp;date=25.12.2024</vt:lpwstr>
      </vt:variant>
      <vt:variant>
        <vt:lpwstr/>
      </vt:variant>
      <vt:variant>
        <vt:i4>3932263</vt:i4>
      </vt:variant>
      <vt:variant>
        <vt:i4>720</vt:i4>
      </vt:variant>
      <vt:variant>
        <vt:i4>0</vt:i4>
      </vt:variant>
      <vt:variant>
        <vt:i4>5</vt:i4>
      </vt:variant>
      <vt:variant>
        <vt:lpwstr>https://login.consultant.ru/link/?req=doc&amp;base=KRBO&amp;n=1897&amp;dst=100088&amp;field=134&amp;date=25.12.2024</vt:lpwstr>
      </vt:variant>
      <vt:variant>
        <vt:lpwstr/>
      </vt:variant>
      <vt:variant>
        <vt:i4>7274603</vt:i4>
      </vt:variant>
      <vt:variant>
        <vt:i4>717</vt:i4>
      </vt:variant>
      <vt:variant>
        <vt:i4>0</vt:i4>
      </vt:variant>
      <vt:variant>
        <vt:i4>5</vt:i4>
      </vt:variant>
      <vt:variant>
        <vt:lpwstr>https://login.consultant.ru/link/?req=doc&amp;base=LAW&amp;n=12785&amp;dst=100708&amp;field=134&amp;date=25.12.2024</vt:lpwstr>
      </vt:variant>
      <vt:variant>
        <vt:lpwstr/>
      </vt:variant>
      <vt:variant>
        <vt:i4>5439577</vt:i4>
      </vt:variant>
      <vt:variant>
        <vt:i4>714</vt:i4>
      </vt:variant>
      <vt:variant>
        <vt:i4>0</vt:i4>
      </vt:variant>
      <vt:variant>
        <vt:i4>5</vt:i4>
      </vt:variant>
      <vt:variant>
        <vt:lpwstr>https://login.consultant.ru/link/?req=doc&amp;base=LAW&amp;n=448974&amp;dst=102419&amp;field=134&amp;date=25.12.2024</vt:lpwstr>
      </vt:variant>
      <vt:variant>
        <vt:lpwstr/>
      </vt:variant>
      <vt:variant>
        <vt:i4>6029401</vt:i4>
      </vt:variant>
      <vt:variant>
        <vt:i4>711</vt:i4>
      </vt:variant>
      <vt:variant>
        <vt:i4>0</vt:i4>
      </vt:variant>
      <vt:variant>
        <vt:i4>5</vt:i4>
      </vt:variant>
      <vt:variant>
        <vt:lpwstr>https://login.consultant.ru/link/?req=doc&amp;base=LAW&amp;n=448974&amp;dst=102416&amp;field=134&amp;date=25.12.2024</vt:lpwstr>
      </vt:variant>
      <vt:variant>
        <vt:lpwstr/>
      </vt:variant>
      <vt:variant>
        <vt:i4>5701725</vt:i4>
      </vt:variant>
      <vt:variant>
        <vt:i4>708</vt:i4>
      </vt:variant>
      <vt:variant>
        <vt:i4>0</vt:i4>
      </vt:variant>
      <vt:variant>
        <vt:i4>5</vt:i4>
      </vt:variant>
      <vt:variant>
        <vt:lpwstr>https://login.consultant.ru/link/?req=doc&amp;base=LAW&amp;n=448974&amp;dst=102851&amp;field=134&amp;date=25.12.2024</vt:lpwstr>
      </vt:variant>
      <vt:variant>
        <vt:lpwstr/>
      </vt:variant>
      <vt:variant>
        <vt:i4>6422625</vt:i4>
      </vt:variant>
      <vt:variant>
        <vt:i4>705</vt:i4>
      </vt:variant>
      <vt:variant>
        <vt:i4>0</vt:i4>
      </vt:variant>
      <vt:variant>
        <vt:i4>5</vt:i4>
      </vt:variant>
      <vt:variant>
        <vt:lpwstr>https://login.consultant.ru/link/?req=doc&amp;base=LAW&amp;n=23886&amp;dst=100226&amp;field=134&amp;date=25.12.2024</vt:lpwstr>
      </vt:variant>
      <vt:variant>
        <vt:lpwstr/>
      </vt:variant>
      <vt:variant>
        <vt:i4>1703954</vt:i4>
      </vt:variant>
      <vt:variant>
        <vt:i4>702</vt:i4>
      </vt:variant>
      <vt:variant>
        <vt:i4>0</vt:i4>
      </vt:variant>
      <vt:variant>
        <vt:i4>5</vt:i4>
      </vt:variant>
      <vt:variant>
        <vt:lpwstr>https://login.consultant.ru/link/?req=doc&amp;base=LAW&amp;n=450185&amp;dst=336&amp;field=134&amp;date=25.12.2024</vt:lpwstr>
      </vt:variant>
      <vt:variant>
        <vt:lpwstr/>
      </vt:variant>
      <vt:variant>
        <vt:i4>5636190</vt:i4>
      </vt:variant>
      <vt:variant>
        <vt:i4>699</vt:i4>
      </vt:variant>
      <vt:variant>
        <vt:i4>0</vt:i4>
      </vt:variant>
      <vt:variant>
        <vt:i4>5</vt:i4>
      </vt:variant>
      <vt:variant>
        <vt:lpwstr>https://login.consultant.ru/link/?req=doc&amp;base=LAW&amp;n=448974&amp;dst=102860&amp;field=134&amp;date=25.12.2024</vt:lpwstr>
      </vt:variant>
      <vt:variant>
        <vt:lpwstr/>
      </vt:variant>
      <vt:variant>
        <vt:i4>5636176</vt:i4>
      </vt:variant>
      <vt:variant>
        <vt:i4>696</vt:i4>
      </vt:variant>
      <vt:variant>
        <vt:i4>0</vt:i4>
      </vt:variant>
      <vt:variant>
        <vt:i4>5</vt:i4>
      </vt:variant>
      <vt:variant>
        <vt:lpwstr>https://login.consultant.ru/link/?req=doc&amp;base=LAW&amp;n=344165&amp;dst=100133&amp;field=134&amp;date=25.12.2024</vt:lpwstr>
      </vt:variant>
      <vt:variant>
        <vt:lpwstr/>
      </vt:variant>
      <vt:variant>
        <vt:i4>6094929</vt:i4>
      </vt:variant>
      <vt:variant>
        <vt:i4>693</vt:i4>
      </vt:variant>
      <vt:variant>
        <vt:i4>0</vt:i4>
      </vt:variant>
      <vt:variant>
        <vt:i4>5</vt:i4>
      </vt:variant>
      <vt:variant>
        <vt:lpwstr>https://login.consultant.ru/link/?req=doc&amp;base=LAW&amp;n=344165&amp;dst=100128&amp;field=134&amp;date=25.12.2024</vt:lpwstr>
      </vt:variant>
      <vt:variant>
        <vt:lpwstr/>
      </vt:variant>
      <vt:variant>
        <vt:i4>6160465</vt:i4>
      </vt:variant>
      <vt:variant>
        <vt:i4>690</vt:i4>
      </vt:variant>
      <vt:variant>
        <vt:i4>0</vt:i4>
      </vt:variant>
      <vt:variant>
        <vt:i4>5</vt:i4>
      </vt:variant>
      <vt:variant>
        <vt:lpwstr>https://login.consultant.ru/link/?req=doc&amp;base=LAW&amp;n=458061&amp;dst=100160&amp;field=134&amp;date=25.12.2024</vt:lpwstr>
      </vt:variant>
      <vt:variant>
        <vt:lpwstr/>
      </vt:variant>
      <vt:variant>
        <vt:i4>6226012</vt:i4>
      </vt:variant>
      <vt:variant>
        <vt:i4>687</vt:i4>
      </vt:variant>
      <vt:variant>
        <vt:i4>0</vt:i4>
      </vt:variant>
      <vt:variant>
        <vt:i4>5</vt:i4>
      </vt:variant>
      <vt:variant>
        <vt:lpwstr>https://login.consultant.ru/link/?req=doc&amp;base=LAW&amp;n=479120&amp;dst=100297&amp;field=134&amp;date=25.12.2024</vt:lpwstr>
      </vt:variant>
      <vt:variant>
        <vt:lpwstr/>
      </vt:variant>
      <vt:variant>
        <vt:i4>1441810</vt:i4>
      </vt:variant>
      <vt:variant>
        <vt:i4>684</vt:i4>
      </vt:variant>
      <vt:variant>
        <vt:i4>0</vt:i4>
      </vt:variant>
      <vt:variant>
        <vt:i4>5</vt:i4>
      </vt:variant>
      <vt:variant>
        <vt:lpwstr>https://login.consultant.ru/link/?req=doc&amp;base=LAW&amp;n=436792&amp;dst=486&amp;field=134&amp;date=25.12.2024</vt:lpwstr>
      </vt:variant>
      <vt:variant>
        <vt:lpwstr/>
      </vt:variant>
      <vt:variant>
        <vt:i4>5701725</vt:i4>
      </vt:variant>
      <vt:variant>
        <vt:i4>681</vt:i4>
      </vt:variant>
      <vt:variant>
        <vt:i4>0</vt:i4>
      </vt:variant>
      <vt:variant>
        <vt:i4>5</vt:i4>
      </vt:variant>
      <vt:variant>
        <vt:lpwstr>https://login.consultant.ru/link/?req=doc&amp;base=LAW&amp;n=436792&amp;dst=99&amp;field=134&amp;date=25.12.2024</vt:lpwstr>
      </vt:variant>
      <vt:variant>
        <vt:lpwstr/>
      </vt:variant>
      <vt:variant>
        <vt:i4>7471217</vt:i4>
      </vt:variant>
      <vt:variant>
        <vt:i4>678</vt:i4>
      </vt:variant>
      <vt:variant>
        <vt:i4>0</vt:i4>
      </vt:variant>
      <vt:variant>
        <vt:i4>5</vt:i4>
      </vt:variant>
      <vt:variant>
        <vt:lpwstr>https://login.consultant.ru/link/?rnd=CAE3F1A6900C9892031E7DCCDF2DE644&amp;req=doc&amp;base=RZB&amp;n=364484&amp;dst=100935&amp;fld=134&amp;REFFIELD=134&amp;REFDST=100323&amp;REFDOC=100748&amp;REFBASE=DOF&amp;stat=refcode%3D10881%3Bdstident%3D100935%3Bindex%3D357&amp;date=26.06.2021</vt:lpwstr>
      </vt:variant>
      <vt:variant>
        <vt:lpwstr/>
      </vt:variant>
      <vt:variant>
        <vt:i4>7733364</vt:i4>
      </vt:variant>
      <vt:variant>
        <vt:i4>675</vt:i4>
      </vt:variant>
      <vt:variant>
        <vt:i4>0</vt:i4>
      </vt:variant>
      <vt:variant>
        <vt:i4>5</vt:i4>
      </vt:variant>
      <vt:variant>
        <vt:lpwstr>https://login.consultant.ru/link/?rnd=CAE3F1A6900C9892031E7DCCDF2DE644&amp;req=doc&amp;base=RZB&amp;n=364484&amp;dst=100935&amp;fld=134&amp;REFFIELD=134&amp;REFDST=100273&amp;REFDOC=100748&amp;REFBASE=DOF&amp;stat=refcode%3D10881%3Bdstident%3D100935%3Bindex%3D307&amp;date=26.06.2021</vt:lpwstr>
      </vt:variant>
      <vt:variant>
        <vt:lpwstr/>
      </vt:variant>
      <vt:variant>
        <vt:i4>7733364</vt:i4>
      </vt:variant>
      <vt:variant>
        <vt:i4>672</vt:i4>
      </vt:variant>
      <vt:variant>
        <vt:i4>0</vt:i4>
      </vt:variant>
      <vt:variant>
        <vt:i4>5</vt:i4>
      </vt:variant>
      <vt:variant>
        <vt:lpwstr>https://login.consultant.ru/link/?rnd=CAE3F1A6900C9892031E7DCCDF2DE644&amp;req=doc&amp;base=RZB&amp;n=364484&amp;dst=100929&amp;fld=134&amp;REFFIELD=134&amp;REFDST=100273&amp;REFDOC=100748&amp;REFBASE=DOF&amp;stat=refcode%3D10881%3Bdstident%3D100929%3Bindex%3D307&amp;date=26.06.2021</vt:lpwstr>
      </vt:variant>
      <vt:variant>
        <vt:lpwstr/>
      </vt:variant>
      <vt:variant>
        <vt:i4>2752560</vt:i4>
      </vt:variant>
      <vt:variant>
        <vt:i4>669</vt:i4>
      </vt:variant>
      <vt:variant>
        <vt:i4>0</vt:i4>
      </vt:variant>
      <vt:variant>
        <vt:i4>5</vt:i4>
      </vt:variant>
      <vt:variant>
        <vt:lpwstr>consultantplus://offline/ref=88035E3567CF231B41A0FAB7436639C3600810FB7F7AC2E4C06CBE283C0199A2D5B26924807A25D482D091C749D007D75FD0C7CBl923J</vt:lpwstr>
      </vt:variant>
      <vt:variant>
        <vt:lpwstr/>
      </vt:variant>
      <vt:variant>
        <vt:i4>7602278</vt:i4>
      </vt:variant>
      <vt:variant>
        <vt:i4>666</vt:i4>
      </vt:variant>
      <vt:variant>
        <vt:i4>0</vt:i4>
      </vt:variant>
      <vt:variant>
        <vt:i4>5</vt:i4>
      </vt:variant>
      <vt:variant>
        <vt:lpwstr>consultantplus://offline/ref=88035E3567CF231B41A0FAB7436639C3600810FF7B7FC2E4C06CBE283C0199A2D5B2692384717081C28EC897049B0AD748CCC7C88ECEF5B9l523J</vt:lpwstr>
      </vt:variant>
      <vt:variant>
        <vt:lpwstr/>
      </vt:variant>
      <vt:variant>
        <vt:i4>7602229</vt:i4>
      </vt:variant>
      <vt:variant>
        <vt:i4>663</vt:i4>
      </vt:variant>
      <vt:variant>
        <vt:i4>0</vt:i4>
      </vt:variant>
      <vt:variant>
        <vt:i4>5</vt:i4>
      </vt:variant>
      <vt:variant>
        <vt:lpwstr>consultantplus://offline/ref=88035E3567CF231B41A0FAB7436639C3600810FF7B7FC2E4C06CBE283C0199A2D5B2692384717086CF8EC897049B0AD748CCC7C88ECEF5B9l523J</vt:lpwstr>
      </vt:variant>
      <vt:variant>
        <vt:lpwstr/>
      </vt:variant>
      <vt:variant>
        <vt:i4>2752560</vt:i4>
      </vt:variant>
      <vt:variant>
        <vt:i4>660</vt:i4>
      </vt:variant>
      <vt:variant>
        <vt:i4>0</vt:i4>
      </vt:variant>
      <vt:variant>
        <vt:i4>5</vt:i4>
      </vt:variant>
      <vt:variant>
        <vt:lpwstr>consultantplus://offline/ref=88035E3567CF231B41A0FAB7436639C3600810FB7F7AC2E4C06CBE283C0199A2D5B26926827A25D482D091C749D007D75FD0C7CBl923J</vt:lpwstr>
      </vt:variant>
      <vt:variant>
        <vt:lpwstr/>
      </vt:variant>
      <vt:variant>
        <vt:i4>6881343</vt:i4>
      </vt:variant>
      <vt:variant>
        <vt:i4>657</vt:i4>
      </vt:variant>
      <vt:variant>
        <vt:i4>0</vt:i4>
      </vt:variant>
      <vt:variant>
        <vt:i4>5</vt:i4>
      </vt:variant>
      <vt:variant>
        <vt:lpwstr>consultantplus://offline/ref=E9C3F2B8717A17DF7A0575692F7FD3568BBD2B111053B409B68AF9A9DC580AA330552D06F4BD5FA4603E1069B207D651F3303DEC3C56093C14r3J</vt:lpwstr>
      </vt:variant>
      <vt:variant>
        <vt:lpwstr/>
      </vt:variant>
      <vt:variant>
        <vt:i4>6881336</vt:i4>
      </vt:variant>
      <vt:variant>
        <vt:i4>654</vt:i4>
      </vt:variant>
      <vt:variant>
        <vt:i4>0</vt:i4>
      </vt:variant>
      <vt:variant>
        <vt:i4>5</vt:i4>
      </vt:variant>
      <vt:variant>
        <vt:lpwstr>consultantplus://offline/ref=E9C3F2B8717A17DF7A0575692F7FD3568BBD2B111053B409B68AF9A9DC580AA330552D06F4B858AC6B3E1069B207D651F3303DEC3C56093C14r3J</vt:lpwstr>
      </vt:variant>
      <vt:variant>
        <vt:lpwstr/>
      </vt:variant>
      <vt:variant>
        <vt:i4>5963865</vt:i4>
      </vt:variant>
      <vt:variant>
        <vt:i4>651</vt:i4>
      </vt:variant>
      <vt:variant>
        <vt:i4>0</vt:i4>
      </vt:variant>
      <vt:variant>
        <vt:i4>5</vt:i4>
      </vt:variant>
      <vt:variant>
        <vt:lpwstr>consultantplus://offline/ref=E9C3F2B8717A17DF7A0575692F7FD3568BBD2B111053B409B68AF9A9DC580AA330552D03F3B350F939711135F755C550FC303FE42015r5J</vt:lpwstr>
      </vt:variant>
      <vt:variant>
        <vt:lpwstr/>
      </vt:variant>
      <vt:variant>
        <vt:i4>5963865</vt:i4>
      </vt:variant>
      <vt:variant>
        <vt:i4>648</vt:i4>
      </vt:variant>
      <vt:variant>
        <vt:i4>0</vt:i4>
      </vt:variant>
      <vt:variant>
        <vt:i4>5</vt:i4>
      </vt:variant>
      <vt:variant>
        <vt:lpwstr>consultantplus://offline/ref=E9C3F2B8717A17DF7A0575692F7FD3568BBD2B111053B409B68AF9A9DC580AA330552D03F3B350F939711135F755C550FC303FE42015r5J</vt:lpwstr>
      </vt:variant>
      <vt:variant>
        <vt:lpwstr/>
      </vt:variant>
      <vt:variant>
        <vt:i4>6881329</vt:i4>
      </vt:variant>
      <vt:variant>
        <vt:i4>645</vt:i4>
      </vt:variant>
      <vt:variant>
        <vt:i4>0</vt:i4>
      </vt:variant>
      <vt:variant>
        <vt:i4>5</vt:i4>
      </vt:variant>
      <vt:variant>
        <vt:lpwstr>consultantplus://offline/ref=E9C3F2B8717A17DF7A0575692F7FD3568BBD2B111053B409B68AF9A9DC580AA330552D06F4B85AAA603E1069B207D651F3303DEC3C56093C14r3J</vt:lpwstr>
      </vt:variant>
      <vt:variant>
        <vt:lpwstr/>
      </vt:variant>
      <vt:variant>
        <vt:i4>5963865</vt:i4>
      </vt:variant>
      <vt:variant>
        <vt:i4>642</vt:i4>
      </vt:variant>
      <vt:variant>
        <vt:i4>0</vt:i4>
      </vt:variant>
      <vt:variant>
        <vt:i4>5</vt:i4>
      </vt:variant>
      <vt:variant>
        <vt:lpwstr>consultantplus://offline/ref=E9C3F2B8717A17DF7A0575692F7FD3568BBD2B111053B409B68AF9A9DC580AA330552D03F3B350F939711135F755C550FC303FE42015r5J</vt:lpwstr>
      </vt:variant>
      <vt:variant>
        <vt:lpwstr/>
      </vt:variant>
      <vt:variant>
        <vt:i4>6881329</vt:i4>
      </vt:variant>
      <vt:variant>
        <vt:i4>639</vt:i4>
      </vt:variant>
      <vt:variant>
        <vt:i4>0</vt:i4>
      </vt:variant>
      <vt:variant>
        <vt:i4>5</vt:i4>
      </vt:variant>
      <vt:variant>
        <vt:lpwstr>consultantplus://offline/ref=E9C3F2B8717A17DF7A0575692F7FD3568BBD2B111053B409B68AF9A9DC580AA330552D06F4B85AAA603E1069B207D651F3303DEC3C56093C14r3J</vt:lpwstr>
      </vt:variant>
      <vt:variant>
        <vt:lpwstr/>
      </vt:variant>
      <vt:variant>
        <vt:i4>6881343</vt:i4>
      </vt:variant>
      <vt:variant>
        <vt:i4>636</vt:i4>
      </vt:variant>
      <vt:variant>
        <vt:i4>0</vt:i4>
      </vt:variant>
      <vt:variant>
        <vt:i4>5</vt:i4>
      </vt:variant>
      <vt:variant>
        <vt:lpwstr>consultantplus://offline/ref=E9C3F2B8717A17DF7A0575692F7FD3568BBD2B111053B409B68AF9A9DC580AA330552D06F4BD5FA4603E1069B207D651F3303DEC3C56093C14r3J</vt:lpwstr>
      </vt:variant>
      <vt:variant>
        <vt:lpwstr/>
      </vt:variant>
      <vt:variant>
        <vt:i4>6881336</vt:i4>
      </vt:variant>
      <vt:variant>
        <vt:i4>633</vt:i4>
      </vt:variant>
      <vt:variant>
        <vt:i4>0</vt:i4>
      </vt:variant>
      <vt:variant>
        <vt:i4>5</vt:i4>
      </vt:variant>
      <vt:variant>
        <vt:lpwstr>consultantplus://offline/ref=E9C3F2B8717A17DF7A0575692F7FD3568BBD2B111053B409B68AF9A9DC580AA330552D06F4B858AC6B3E1069B207D651F3303DEC3C56093C14r3J</vt:lpwstr>
      </vt:variant>
      <vt:variant>
        <vt:lpwstr/>
      </vt:variant>
      <vt:variant>
        <vt:i4>5963865</vt:i4>
      </vt:variant>
      <vt:variant>
        <vt:i4>630</vt:i4>
      </vt:variant>
      <vt:variant>
        <vt:i4>0</vt:i4>
      </vt:variant>
      <vt:variant>
        <vt:i4>5</vt:i4>
      </vt:variant>
      <vt:variant>
        <vt:lpwstr>consultantplus://offline/ref=E9C3F2B8717A17DF7A0575692F7FD3568BBD2B111053B409B68AF9A9DC580AA330552D03F3B350F939711135F755C550FC303FE42015r5J</vt:lpwstr>
      </vt:variant>
      <vt:variant>
        <vt:lpwstr/>
      </vt:variant>
      <vt:variant>
        <vt:i4>5636188</vt:i4>
      </vt:variant>
      <vt:variant>
        <vt:i4>627</vt:i4>
      </vt:variant>
      <vt:variant>
        <vt:i4>0</vt:i4>
      </vt:variant>
      <vt:variant>
        <vt:i4>5</vt:i4>
      </vt:variant>
      <vt:variant>
        <vt:lpwstr>https://login.consultant.ru/link/?req=doc&amp;base=LAW&amp;n=364484&amp;dst=101589&amp;field=134&amp;date=25.12.2024</vt:lpwstr>
      </vt:variant>
      <vt:variant>
        <vt:lpwstr/>
      </vt:variant>
      <vt:variant>
        <vt:i4>589914</vt:i4>
      </vt:variant>
      <vt:variant>
        <vt:i4>624</vt:i4>
      </vt:variant>
      <vt:variant>
        <vt:i4>0</vt:i4>
      </vt:variant>
      <vt:variant>
        <vt:i4>5</vt:i4>
      </vt:variant>
      <vt:variant>
        <vt:lpwstr>https://login.consultant.ru/link/?rnd=088B905CAA911540243360905A1936AD&amp;req=doc&amp;base=QSOV&amp;n=185383&amp;dst=100010&amp;fld=134&amp;REFFIELD=134&amp;REFDST=100873&amp;REFDOC=39704&amp;REFBASE=PKBO&amp;stat=refcode%3D10881%3Bdstident%3D100010%3Bindex%3D1313&amp;date=17.08.2021</vt:lpwstr>
      </vt:variant>
      <vt:variant>
        <vt:lpwstr/>
      </vt:variant>
      <vt:variant>
        <vt:i4>786458</vt:i4>
      </vt:variant>
      <vt:variant>
        <vt:i4>621</vt:i4>
      </vt:variant>
      <vt:variant>
        <vt:i4>0</vt:i4>
      </vt:variant>
      <vt:variant>
        <vt:i4>5</vt:i4>
      </vt:variant>
      <vt:variant>
        <vt:lpwstr>https://login.consultant.ru/link/?rnd=088B905CAA911540243360905A1936AD&amp;req=doc&amp;base=RZB&amp;n=389333&amp;dst=100051&amp;fld=134&amp;REFFIELD=134&amp;REFDST=100872&amp;REFDOC=39704&amp;REFBASE=PKBO&amp;stat=refcode%3D10881%3Bdstident%3D100051%3Bindex%3D1312&amp;date=17.08.2021</vt:lpwstr>
      </vt:variant>
      <vt:variant>
        <vt:lpwstr/>
      </vt:variant>
      <vt:variant>
        <vt:i4>786458</vt:i4>
      </vt:variant>
      <vt:variant>
        <vt:i4>618</vt:i4>
      </vt:variant>
      <vt:variant>
        <vt:i4>0</vt:i4>
      </vt:variant>
      <vt:variant>
        <vt:i4>5</vt:i4>
      </vt:variant>
      <vt:variant>
        <vt:lpwstr>https://login.consultant.ru/link/?rnd=088B905CAA911540243360905A1936AD&amp;req=doc&amp;base=RZB&amp;n=389333&amp;dst=100049&amp;fld=134&amp;REFFIELD=134&amp;REFDST=100871&amp;REFDOC=39704&amp;REFBASE=PKBO&amp;stat=refcode%3D10881%3Bdstident%3D100049%3Bindex%3D1311&amp;date=17.08.2021</vt:lpwstr>
      </vt:variant>
      <vt:variant>
        <vt:lpwstr/>
      </vt:variant>
      <vt:variant>
        <vt:i4>786457</vt:i4>
      </vt:variant>
      <vt:variant>
        <vt:i4>615</vt:i4>
      </vt:variant>
      <vt:variant>
        <vt:i4>0</vt:i4>
      </vt:variant>
      <vt:variant>
        <vt:i4>5</vt:i4>
      </vt:variant>
      <vt:variant>
        <vt:lpwstr>https://login.consultant.ru/link/?rnd=088B905CAA911540243360905A1936AD&amp;req=doc&amp;base=RZB&amp;n=389202&amp;dst=100362&amp;fld=134&amp;REFFIELD=134&amp;REFDST=100871&amp;REFDOC=39704&amp;REFBASE=PKBO&amp;stat=refcode%3D10881%3Bdstident%3D100362%3Bindex%3D1311&amp;date=17.08.2021</vt:lpwstr>
      </vt:variant>
      <vt:variant>
        <vt:lpwstr/>
      </vt:variant>
      <vt:variant>
        <vt:i4>1704002</vt:i4>
      </vt:variant>
      <vt:variant>
        <vt:i4>612</vt:i4>
      </vt:variant>
      <vt:variant>
        <vt:i4>0</vt:i4>
      </vt:variant>
      <vt:variant>
        <vt:i4>5</vt:i4>
      </vt:variant>
      <vt:variant>
        <vt:lpwstr>https://login.consultant.ru/link/?rnd=088B905CAA911540243360905A1936AD&amp;req=doc&amp;base=QSBO&amp;n=11474&amp;REFFIELD=134&amp;REFDST=100870&amp;REFDOC=39704&amp;REFBASE=PKBO&amp;stat=refcode%3D10881%3Bindex%3D1310&amp;date=17.08.2021</vt:lpwstr>
      </vt:variant>
      <vt:variant>
        <vt:lpwstr/>
      </vt:variant>
      <vt:variant>
        <vt:i4>720923</vt:i4>
      </vt:variant>
      <vt:variant>
        <vt:i4>609</vt:i4>
      </vt:variant>
      <vt:variant>
        <vt:i4>0</vt:i4>
      </vt:variant>
      <vt:variant>
        <vt:i4>5</vt:i4>
      </vt:variant>
      <vt:variant>
        <vt:lpwstr>https://login.consultant.ru/link/?rnd=088B905CAA911540243360905A1936AD&amp;req=doc&amp;base=RZB&amp;n=382295&amp;dst=100448&amp;fld=134&amp;REFFIELD=134&amp;REFDST=100870&amp;REFDOC=39704&amp;REFBASE=PKBO&amp;stat=refcode%3D10881%3Bdstident%3D100448%3Bindex%3D1310&amp;date=17.08.2021</vt:lpwstr>
      </vt:variant>
      <vt:variant>
        <vt:lpwstr/>
      </vt:variant>
      <vt:variant>
        <vt:i4>1704026</vt:i4>
      </vt:variant>
      <vt:variant>
        <vt:i4>606</vt:i4>
      </vt:variant>
      <vt:variant>
        <vt:i4>0</vt:i4>
      </vt:variant>
      <vt:variant>
        <vt:i4>5</vt:i4>
      </vt:variant>
      <vt:variant>
        <vt:lpwstr>https://login.consultant.ru/link/?rnd=088B905CAA911540243360905A1936AD&amp;req=doc&amp;base=QSBO&amp;n=17985&amp;dst=100010&amp;fld=134&amp;REFFIELD=134&amp;REFDST=100869&amp;REFDOC=39704&amp;REFBASE=PKBO&amp;stat=refcode%3D10881%3Bdstident%3D100010%3Bindex%3D1309&amp;date=17.08.2021</vt:lpwstr>
      </vt:variant>
      <vt:variant>
        <vt:lpwstr/>
      </vt:variant>
      <vt:variant>
        <vt:i4>2752614</vt:i4>
      </vt:variant>
      <vt:variant>
        <vt:i4>603</vt:i4>
      </vt:variant>
      <vt:variant>
        <vt:i4>0</vt:i4>
      </vt:variant>
      <vt:variant>
        <vt:i4>5</vt:i4>
      </vt:variant>
      <vt:variant>
        <vt:lpwstr>https://login.consultant.ru/link/?rnd=088B905CAA911540243360905A1936AD&amp;req=doc&amp;base=QSOV&amp;n=198666&amp;REFFIELD=134&amp;REFDST=100869&amp;REFDOC=39704&amp;REFBASE=PKBO&amp;stat=refcode%3D10881%3Bindex%3D1309&amp;date=17.08.2021</vt:lpwstr>
      </vt:variant>
      <vt:variant>
        <vt:lpwstr/>
      </vt:variant>
      <vt:variant>
        <vt:i4>1376345</vt:i4>
      </vt:variant>
      <vt:variant>
        <vt:i4>600</vt:i4>
      </vt:variant>
      <vt:variant>
        <vt:i4>0</vt:i4>
      </vt:variant>
      <vt:variant>
        <vt:i4>5</vt:i4>
      </vt:variant>
      <vt:variant>
        <vt:lpwstr>https://login.consultant.ru/link/?rnd=088B905CAA911540243360905A1936AD&amp;req=doc&amp;base=QSBO&amp;n=18241&amp;dst=100007&amp;fld=134&amp;REFFIELD=134&amp;REFDST=100869&amp;REFDOC=39704&amp;REFBASE=PKBO&amp;stat=refcode%3D10881%3Bdstident%3D100007%3Bindex%3D1309&amp;date=17.08.2021</vt:lpwstr>
      </vt:variant>
      <vt:variant>
        <vt:lpwstr/>
      </vt:variant>
      <vt:variant>
        <vt:i4>1310810</vt:i4>
      </vt:variant>
      <vt:variant>
        <vt:i4>597</vt:i4>
      </vt:variant>
      <vt:variant>
        <vt:i4>0</vt:i4>
      </vt:variant>
      <vt:variant>
        <vt:i4>5</vt:i4>
      </vt:variant>
      <vt:variant>
        <vt:lpwstr>https://login.consultant.ru/link/?rnd=088B905CAA911540243360905A1936AD&amp;req=doc&amp;base=QSBO&amp;n=19163&amp;dst=100007&amp;fld=134&amp;REFFIELD=134&amp;REFDST=100869&amp;REFDOC=39704&amp;REFBASE=PKBO&amp;stat=refcode%3D10881%3Bdstident%3D100007%3Bindex%3D1309&amp;date=17.08.2021</vt:lpwstr>
      </vt:variant>
      <vt:variant>
        <vt:lpwstr/>
      </vt:variant>
      <vt:variant>
        <vt:i4>1179732</vt:i4>
      </vt:variant>
      <vt:variant>
        <vt:i4>594</vt:i4>
      </vt:variant>
      <vt:variant>
        <vt:i4>0</vt:i4>
      </vt:variant>
      <vt:variant>
        <vt:i4>5</vt:i4>
      </vt:variant>
      <vt:variant>
        <vt:lpwstr>https://login.consultant.ru/link/?rnd=088B905CAA911540243360905A1936AD&amp;req=doc&amp;base=QSBO&amp;n=22235&amp;dst=100014&amp;fld=134&amp;REFFIELD=134&amp;REFDST=100869&amp;REFDOC=39704&amp;REFBASE=PKBO&amp;stat=refcode%3D10881%3Bdstident%3D100014%3Bindex%3D1309&amp;date=17.08.2021</vt:lpwstr>
      </vt:variant>
      <vt:variant>
        <vt:lpwstr/>
      </vt:variant>
      <vt:variant>
        <vt:i4>786458</vt:i4>
      </vt:variant>
      <vt:variant>
        <vt:i4>591</vt:i4>
      </vt:variant>
      <vt:variant>
        <vt:i4>0</vt:i4>
      </vt:variant>
      <vt:variant>
        <vt:i4>5</vt:i4>
      </vt:variant>
      <vt:variant>
        <vt:lpwstr>https://login.consultant.ru/link/?rnd=088B905CAA911540243360905A1936AD&amp;req=doc&amp;base=RZB&amp;n=389333&amp;dst=4230&amp;fld=134&amp;REFFIELD=134&amp;REFDST=100869&amp;REFDOC=39704&amp;REFBASE=PKBO&amp;stat=refcode%3D10881%3Bdstident%3D4230%3Bindex%3D1309&amp;date=17.08.2021</vt:lpwstr>
      </vt:variant>
      <vt:variant>
        <vt:lpwstr/>
      </vt:variant>
      <vt:variant>
        <vt:i4>786458</vt:i4>
      </vt:variant>
      <vt:variant>
        <vt:i4>588</vt:i4>
      </vt:variant>
      <vt:variant>
        <vt:i4>0</vt:i4>
      </vt:variant>
      <vt:variant>
        <vt:i4>5</vt:i4>
      </vt:variant>
      <vt:variant>
        <vt:lpwstr>https://login.consultant.ru/link/?rnd=088B905CAA911540243360905A1936AD&amp;req=doc&amp;base=RZB&amp;n=389333&amp;dst=3758&amp;fld=134&amp;REFFIELD=134&amp;REFDST=100867&amp;REFDOC=39704&amp;REFBASE=PKBO&amp;stat=refcode%3D10881%3Bdstident%3D3758%3Bindex%3D1307&amp;date=17.08.2021</vt:lpwstr>
      </vt:variant>
      <vt:variant>
        <vt:lpwstr/>
      </vt:variant>
      <vt:variant>
        <vt:i4>393233</vt:i4>
      </vt:variant>
      <vt:variant>
        <vt:i4>585</vt:i4>
      </vt:variant>
      <vt:variant>
        <vt:i4>0</vt:i4>
      </vt:variant>
      <vt:variant>
        <vt:i4>5</vt:i4>
      </vt:variant>
      <vt:variant>
        <vt:lpwstr>https://login.consultant.ru/link/?rnd=088B905CAA911540243360905A1936AD&amp;req=doc&amp;base=RZB&amp;n=371207&amp;dst=106643&amp;fld=134&amp;REFFIELD=134&amp;REFDST=100865&amp;REFDOC=39704&amp;REFBASE=PKBO&amp;stat=refcode%3D10881%3Bdstident%3D106643%3Bindex%3D1305&amp;date=17.08.2021</vt:lpwstr>
      </vt:variant>
      <vt:variant>
        <vt:lpwstr/>
      </vt:variant>
      <vt:variant>
        <vt:i4>393233</vt:i4>
      </vt:variant>
      <vt:variant>
        <vt:i4>582</vt:i4>
      </vt:variant>
      <vt:variant>
        <vt:i4>0</vt:i4>
      </vt:variant>
      <vt:variant>
        <vt:i4>5</vt:i4>
      </vt:variant>
      <vt:variant>
        <vt:lpwstr>https://login.consultant.ru/link/?rnd=088B905CAA911540243360905A1936AD&amp;req=doc&amp;base=RZB&amp;n=371207&amp;dst=102466&amp;fld=134&amp;REFFIELD=134&amp;REFDST=100865&amp;REFDOC=39704&amp;REFBASE=PKBO&amp;stat=refcode%3D10881%3Bdstident%3D102466%3Bindex%3D1305&amp;date=17.08.2021</vt:lpwstr>
      </vt:variant>
      <vt:variant>
        <vt:lpwstr/>
      </vt:variant>
      <vt:variant>
        <vt:i4>393233</vt:i4>
      </vt:variant>
      <vt:variant>
        <vt:i4>579</vt:i4>
      </vt:variant>
      <vt:variant>
        <vt:i4>0</vt:i4>
      </vt:variant>
      <vt:variant>
        <vt:i4>5</vt:i4>
      </vt:variant>
      <vt:variant>
        <vt:lpwstr>https://login.consultant.ru/link/?rnd=088B905CAA911540243360905A1936AD&amp;req=doc&amp;base=RZB&amp;n=371207&amp;dst=102313&amp;fld=134&amp;REFFIELD=134&amp;REFDST=100865&amp;REFDOC=39704&amp;REFBASE=PKBO&amp;stat=refcode%3D10881%3Bdstident%3D102313%3Bindex%3D1305&amp;date=17.08.2021</vt:lpwstr>
      </vt:variant>
      <vt:variant>
        <vt:lpwstr/>
      </vt:variant>
      <vt:variant>
        <vt:i4>1507419</vt:i4>
      </vt:variant>
      <vt:variant>
        <vt:i4>576</vt:i4>
      </vt:variant>
      <vt:variant>
        <vt:i4>0</vt:i4>
      </vt:variant>
      <vt:variant>
        <vt:i4>5</vt:i4>
      </vt:variant>
      <vt:variant>
        <vt:lpwstr>https://login.consultant.ru/link/?rnd=088B905CAA911540243360905A1936AD&amp;req=doc&amp;base=QSBO&amp;n=16786&amp;dst=100009&amp;fld=134&amp;REFFIELD=134&amp;REFDST=100865&amp;REFDOC=39704&amp;REFBASE=PKBO&amp;stat=refcode%3D10881%3Bdstident%3D100009%3Bindex%3D1305&amp;date=17.08.2021</vt:lpwstr>
      </vt:variant>
      <vt:variant>
        <vt:lpwstr/>
      </vt:variant>
      <vt:variant>
        <vt:i4>393233</vt:i4>
      </vt:variant>
      <vt:variant>
        <vt:i4>573</vt:i4>
      </vt:variant>
      <vt:variant>
        <vt:i4>0</vt:i4>
      </vt:variant>
      <vt:variant>
        <vt:i4>5</vt:i4>
      </vt:variant>
      <vt:variant>
        <vt:lpwstr>https://login.consultant.ru/link/?rnd=088B905CAA911540243360905A1936AD&amp;req=doc&amp;base=RZB&amp;n=371207&amp;dst=103292&amp;fld=134&amp;REFFIELD=134&amp;REFDST=100865&amp;REFDOC=39704&amp;REFBASE=PKBO&amp;stat=refcode%3D10881%3Bdstident%3D103292%3Bindex%3D1305&amp;date=17.08.2021</vt:lpwstr>
      </vt:variant>
      <vt:variant>
        <vt:lpwstr/>
      </vt:variant>
      <vt:variant>
        <vt:i4>393233</vt:i4>
      </vt:variant>
      <vt:variant>
        <vt:i4>570</vt:i4>
      </vt:variant>
      <vt:variant>
        <vt:i4>0</vt:i4>
      </vt:variant>
      <vt:variant>
        <vt:i4>5</vt:i4>
      </vt:variant>
      <vt:variant>
        <vt:lpwstr>https://login.consultant.ru/link/?rnd=088B905CAA911540243360905A1936AD&amp;req=doc&amp;base=RZB&amp;n=371207&amp;dst=103278&amp;fld=134&amp;REFFIELD=134&amp;REFDST=100865&amp;REFDOC=39704&amp;REFBASE=PKBO&amp;stat=refcode%3D10881%3Bdstident%3D103278%3Bindex%3D1305&amp;date=17.08.2021</vt:lpwstr>
      </vt:variant>
      <vt:variant>
        <vt:lpwstr/>
      </vt:variant>
      <vt:variant>
        <vt:i4>983062</vt:i4>
      </vt:variant>
      <vt:variant>
        <vt:i4>567</vt:i4>
      </vt:variant>
      <vt:variant>
        <vt:i4>0</vt:i4>
      </vt:variant>
      <vt:variant>
        <vt:i4>5</vt:i4>
      </vt:variant>
      <vt:variant>
        <vt:lpwstr>https://login.consultant.ru/link/?rnd=088B905CAA911540243360905A1936AD&amp;req=doc&amp;base=RZB&amp;n=371207&amp;dst=103278&amp;fld=134&amp;REFFIELD=134&amp;REFDST=100681&amp;REFDOC=39704&amp;REFBASE=PKBO&amp;stat=refcode%3D10881%3Bdstident%3D103278%3Bindex%3D1095&amp;date=17.08.2021</vt:lpwstr>
      </vt:variant>
      <vt:variant>
        <vt:lpwstr/>
      </vt:variant>
      <vt:variant>
        <vt:i4>393241</vt:i4>
      </vt:variant>
      <vt:variant>
        <vt:i4>564</vt:i4>
      </vt:variant>
      <vt:variant>
        <vt:i4>0</vt:i4>
      </vt:variant>
      <vt:variant>
        <vt:i4>5</vt:i4>
      </vt:variant>
      <vt:variant>
        <vt:lpwstr>https://login.consultant.ru/link/?rnd=088B905CAA911540243360905A1936AD&amp;req=doc&amp;base=RZB&amp;n=371207&amp;dst=103278&amp;fld=134&amp;REFFIELD=134&amp;REFDST=100679&amp;REFDOC=39704&amp;REFBASE=PKBO&amp;stat=refcode%3D10881%3Bdstident%3D103278%3Bindex%3D1094&amp;date=17.08.2021</vt:lpwstr>
      </vt:variant>
      <vt:variant>
        <vt:lpwstr/>
      </vt:variant>
      <vt:variant>
        <vt:i4>4063264</vt:i4>
      </vt:variant>
      <vt:variant>
        <vt:i4>561</vt:i4>
      </vt:variant>
      <vt:variant>
        <vt:i4>0</vt:i4>
      </vt:variant>
      <vt:variant>
        <vt:i4>5</vt:i4>
      </vt:variant>
      <vt:variant>
        <vt:lpwstr>https://login.consultant.ru/link/?rnd=088B905CAA911540243360905A1936AD&amp;req=doc&amp;base=RZB&amp;n=371207&amp;dst=25647&amp;fld=134&amp;REFFIELD=134&amp;REFDST=101269&amp;REFDOC=39704&amp;REFBASE=PKBO&amp;stat=refcode%3D10881%3Bdstident%3D25647%3Bindex%3D1091&amp;date=17.08.2021</vt:lpwstr>
      </vt:variant>
      <vt:variant>
        <vt:lpwstr/>
      </vt:variant>
      <vt:variant>
        <vt:i4>4128811</vt:i4>
      </vt:variant>
      <vt:variant>
        <vt:i4>558</vt:i4>
      </vt:variant>
      <vt:variant>
        <vt:i4>0</vt:i4>
      </vt:variant>
      <vt:variant>
        <vt:i4>5</vt:i4>
      </vt:variant>
      <vt:variant>
        <vt:lpwstr>https://login.consultant.ru/link/?rnd=088B905CAA911540243360905A1936AD&amp;req=doc&amp;base=RZB&amp;n=371207&amp;dst=741&amp;fld=134&amp;REFFIELD=134&amp;REFDST=100676&amp;REFDOC=39704&amp;REFBASE=PKBO&amp;stat=refcode%3D10881%3Bdstident%3D741%3Bindex%3D1090&amp;date=17.08.2021</vt:lpwstr>
      </vt:variant>
      <vt:variant>
        <vt:lpwstr/>
      </vt:variant>
      <vt:variant>
        <vt:i4>3866670</vt:i4>
      </vt:variant>
      <vt:variant>
        <vt:i4>555</vt:i4>
      </vt:variant>
      <vt:variant>
        <vt:i4>0</vt:i4>
      </vt:variant>
      <vt:variant>
        <vt:i4>5</vt:i4>
      </vt:variant>
      <vt:variant>
        <vt:lpwstr>https://login.consultant.ru/link/?rnd=088B905CAA911540243360905A1936AD&amp;req=doc&amp;base=RZB&amp;n=371207&amp;dst=102467&amp;fld=134&amp;REFFIELD=134&amp;REFDST=101163&amp;REFDOC=39704&amp;REFBASE=PKBO&amp;stat=refcode%3D10881%3Bdstident%3D102467%3Bindex%3D648&amp;date=17.08.2021</vt:lpwstr>
      </vt:variant>
      <vt:variant>
        <vt:lpwstr/>
      </vt:variant>
      <vt:variant>
        <vt:i4>3014706</vt:i4>
      </vt:variant>
      <vt:variant>
        <vt:i4>552</vt:i4>
      </vt:variant>
      <vt:variant>
        <vt:i4>0</vt:i4>
      </vt:variant>
      <vt:variant>
        <vt:i4>5</vt:i4>
      </vt:variant>
      <vt:variant>
        <vt:lpwstr>consultantplus://offline/ref=9D0FF7020FCA0A35F979B7B7CCFDC8C69619B597EA644010CB62D6314BE7A050DC7F459DAE8048C4E4DE82DD429FE655B270071CF348C3C1U0vFF</vt:lpwstr>
      </vt:variant>
      <vt:variant>
        <vt:lpwstr/>
      </vt:variant>
      <vt:variant>
        <vt:i4>3014759</vt:i4>
      </vt:variant>
      <vt:variant>
        <vt:i4>549</vt:i4>
      </vt:variant>
      <vt:variant>
        <vt:i4>0</vt:i4>
      </vt:variant>
      <vt:variant>
        <vt:i4>5</vt:i4>
      </vt:variant>
      <vt:variant>
        <vt:lpwstr>consultantplus://offline/ref=9D0FF7020FCA0A35F979B7B7CCFDC8C69619B597EA644010CB62D6314BE7A050DC7F459DAE8048CBE7DE82DD429FE655B270071CF348C3C1U0vFF</vt:lpwstr>
      </vt:variant>
      <vt:variant>
        <vt:lpwstr/>
      </vt:variant>
      <vt:variant>
        <vt:i4>3014753</vt:i4>
      </vt:variant>
      <vt:variant>
        <vt:i4>546</vt:i4>
      </vt:variant>
      <vt:variant>
        <vt:i4>0</vt:i4>
      </vt:variant>
      <vt:variant>
        <vt:i4>5</vt:i4>
      </vt:variant>
      <vt:variant>
        <vt:lpwstr>consultantplus://offline/ref=9D0FF7020FCA0A35F979B7B7CCFDC8C69619B597EA644010CB62D6314BE7A050DC7F459DAE8048CFE5DE82DD429FE655B270071CF348C3C1U0vFF</vt:lpwstr>
      </vt:variant>
      <vt:variant>
        <vt:lpwstr/>
      </vt:variant>
      <vt:variant>
        <vt:i4>3014712</vt:i4>
      </vt:variant>
      <vt:variant>
        <vt:i4>543</vt:i4>
      </vt:variant>
      <vt:variant>
        <vt:i4>0</vt:i4>
      </vt:variant>
      <vt:variant>
        <vt:i4>5</vt:i4>
      </vt:variant>
      <vt:variant>
        <vt:lpwstr>consultantplus://offline/ref=9D0FF7020FCA0A35F979B7B7CCFDC8C69619B597EA644010CB62D6314BE7A050DC7F459DAE804ACEE6DE82DD429FE655B270071CF348C3C1U0vFF</vt:lpwstr>
      </vt:variant>
      <vt:variant>
        <vt:lpwstr/>
      </vt:variant>
      <vt:variant>
        <vt:i4>524377</vt:i4>
      </vt:variant>
      <vt:variant>
        <vt:i4>540</vt:i4>
      </vt:variant>
      <vt:variant>
        <vt:i4>0</vt:i4>
      </vt:variant>
      <vt:variant>
        <vt:i4>5</vt:i4>
      </vt:variant>
      <vt:variant>
        <vt:lpwstr>consultantplus://offline/ref=C2C0672999AE6AC716B04609D8B807247A53041EA25E04D99AB78B36397C321DE2007217321680DE057B5F0E35774F9F8AECD625CD68BEr8mCF</vt:lpwstr>
      </vt:variant>
      <vt:variant>
        <vt:lpwstr/>
      </vt:variant>
      <vt:variant>
        <vt:i4>3604518</vt:i4>
      </vt:variant>
      <vt:variant>
        <vt:i4>537</vt:i4>
      </vt:variant>
      <vt:variant>
        <vt:i4>0</vt:i4>
      </vt:variant>
      <vt:variant>
        <vt:i4>5</vt:i4>
      </vt:variant>
      <vt:variant>
        <vt:lpwstr>https://login.consultant.ru/link/?req=doc&amp;base=RZB&amp;n=364484&amp;date=17.08.2021&amp;dst=100782&amp;fld=134</vt:lpwstr>
      </vt:variant>
      <vt:variant>
        <vt:lpwstr/>
      </vt:variant>
      <vt:variant>
        <vt:i4>7864421</vt:i4>
      </vt:variant>
      <vt:variant>
        <vt:i4>534</vt:i4>
      </vt:variant>
      <vt:variant>
        <vt:i4>0</vt:i4>
      </vt:variant>
      <vt:variant>
        <vt:i4>5</vt:i4>
      </vt:variant>
      <vt:variant>
        <vt:lpwstr>https://login.consultant.ru/link/?req=doc&amp;base=RZB&amp;n=364484&amp;date=17.08.2021&amp;dst=499&amp;fld=134</vt:lpwstr>
      </vt:variant>
      <vt:variant>
        <vt:lpwstr/>
      </vt:variant>
      <vt:variant>
        <vt:i4>8257592</vt:i4>
      </vt:variant>
      <vt:variant>
        <vt:i4>531</vt:i4>
      </vt:variant>
      <vt:variant>
        <vt:i4>0</vt:i4>
      </vt:variant>
      <vt:variant>
        <vt:i4>5</vt:i4>
      </vt:variant>
      <vt:variant>
        <vt:lpwstr>https://login.consultant.ru/link/?req=doc&amp;base=QSBO&amp;n=22151&amp;date=17.08.2021&amp;dst=100012&amp;fld=134</vt:lpwstr>
      </vt:variant>
      <vt:variant>
        <vt:lpwstr/>
      </vt:variant>
      <vt:variant>
        <vt:i4>7864426</vt:i4>
      </vt:variant>
      <vt:variant>
        <vt:i4>528</vt:i4>
      </vt:variant>
      <vt:variant>
        <vt:i4>0</vt:i4>
      </vt:variant>
      <vt:variant>
        <vt:i4>5</vt:i4>
      </vt:variant>
      <vt:variant>
        <vt:lpwstr>https://login.consultant.ru/link/?req=doc&amp;base=RZB&amp;n=371207&amp;date=17.08.2021&amp;dst=741&amp;fld=134</vt:lpwstr>
      </vt:variant>
      <vt:variant>
        <vt:lpwstr/>
      </vt:variant>
      <vt:variant>
        <vt:i4>3932206</vt:i4>
      </vt:variant>
      <vt:variant>
        <vt:i4>525</vt:i4>
      </vt:variant>
      <vt:variant>
        <vt:i4>0</vt:i4>
      </vt:variant>
      <vt:variant>
        <vt:i4>5</vt:i4>
      </vt:variant>
      <vt:variant>
        <vt:lpwstr>https://login.consultant.ru/link/?req=doc&amp;base=RZB&amp;n=371207&amp;date=17.08.2021&amp;dst=102467&amp;fld=134</vt:lpwstr>
      </vt:variant>
      <vt:variant>
        <vt:lpwstr/>
      </vt:variant>
      <vt:variant>
        <vt:i4>4522078</vt:i4>
      </vt:variant>
      <vt:variant>
        <vt:i4>522</vt:i4>
      </vt:variant>
      <vt:variant>
        <vt:i4>0</vt:i4>
      </vt:variant>
      <vt:variant>
        <vt:i4>5</vt:i4>
      </vt:variant>
      <vt:variant>
        <vt:lpwstr>https://login.consultant.ru/link/?req=doc&amp;base=RZB&amp;n=364484&amp;date=17.08.2021&amp;dst=11057&amp;fld=134</vt:lpwstr>
      </vt:variant>
      <vt:variant>
        <vt:lpwstr/>
      </vt:variant>
      <vt:variant>
        <vt:i4>3276840</vt:i4>
      </vt:variant>
      <vt:variant>
        <vt:i4>519</vt:i4>
      </vt:variant>
      <vt:variant>
        <vt:i4>0</vt:i4>
      </vt:variant>
      <vt:variant>
        <vt:i4>5</vt:i4>
      </vt:variant>
      <vt:variant>
        <vt:lpwstr>https://login.consultant.ru/link/?req=doc&amp;base=RZB&amp;n=364484&amp;date=17.08.2021&amp;dst=102141&amp;fld=134</vt:lpwstr>
      </vt:variant>
      <vt:variant>
        <vt:lpwstr/>
      </vt:variant>
      <vt:variant>
        <vt:i4>7733308</vt:i4>
      </vt:variant>
      <vt:variant>
        <vt:i4>516</vt:i4>
      </vt:variant>
      <vt:variant>
        <vt:i4>0</vt:i4>
      </vt:variant>
      <vt:variant>
        <vt:i4>5</vt:i4>
      </vt:variant>
      <vt:variant>
        <vt:lpwstr>https://login.consultant.ru/link/?req=doc&amp;base=QSBO&amp;n=19700&amp;date=17.08.2021&amp;dst=100014&amp;fld=134</vt:lpwstr>
      </vt:variant>
      <vt:variant>
        <vt:lpwstr/>
      </vt:variant>
      <vt:variant>
        <vt:i4>4849758</vt:i4>
      </vt:variant>
      <vt:variant>
        <vt:i4>513</vt:i4>
      </vt:variant>
      <vt:variant>
        <vt:i4>0</vt:i4>
      </vt:variant>
      <vt:variant>
        <vt:i4>5</vt:i4>
      </vt:variant>
      <vt:variant>
        <vt:lpwstr>https://login.consultant.ru/link/?req=doc&amp;base=RZB&amp;n=371207&amp;date=17.08.2021&amp;dst=25636&amp;fld=134</vt:lpwstr>
      </vt:variant>
      <vt:variant>
        <vt:lpwstr/>
      </vt:variant>
      <vt:variant>
        <vt:i4>2162746</vt:i4>
      </vt:variant>
      <vt:variant>
        <vt:i4>510</vt:i4>
      </vt:variant>
      <vt:variant>
        <vt:i4>0</vt:i4>
      </vt:variant>
      <vt:variant>
        <vt:i4>5</vt:i4>
      </vt:variant>
      <vt:variant>
        <vt:lpwstr>consultantplus://offline/ref=1981DF1681A7148EBD394BFB316AB1104B43F2805EBDB94C258911932EB3AE79149CEF8B2ABB812EE32482CC8D686DD84A4AC70FD5EC851Bn5DCI</vt:lpwstr>
      </vt:variant>
      <vt:variant>
        <vt:lpwstr/>
      </vt:variant>
      <vt:variant>
        <vt:i4>3538995</vt:i4>
      </vt:variant>
      <vt:variant>
        <vt:i4>507</vt:i4>
      </vt:variant>
      <vt:variant>
        <vt:i4>0</vt:i4>
      </vt:variant>
      <vt:variant>
        <vt:i4>5</vt:i4>
      </vt:variant>
      <vt:variant>
        <vt:lpwstr>consultantplus://offline/ref=3CAFAFDAD7D01E9AF01E5768DAC9DDCC78491945B85DEC8E178AFD2885E9DAEF7A756BA5ED7A0952948090F202B9D3CD1E6045F0BD06C2E0j6SAG</vt:lpwstr>
      </vt:variant>
      <vt:variant>
        <vt:lpwstr/>
      </vt:variant>
      <vt:variant>
        <vt:i4>3539003</vt:i4>
      </vt:variant>
      <vt:variant>
        <vt:i4>504</vt:i4>
      </vt:variant>
      <vt:variant>
        <vt:i4>0</vt:i4>
      </vt:variant>
      <vt:variant>
        <vt:i4>5</vt:i4>
      </vt:variant>
      <vt:variant>
        <vt:lpwstr>consultantplus://offline/ref=3CAFAFDAD7D01E9AF01E5768DAC9DDCC784C1D49B55FEC8E178AFD2885E9DAEF7A756BA5ED7A0356968090F202B9D3CD1E6045F0BD06C2E0j6SAG</vt:lpwstr>
      </vt:variant>
      <vt:variant>
        <vt:lpwstr/>
      </vt:variant>
      <vt:variant>
        <vt:i4>3539051</vt:i4>
      </vt:variant>
      <vt:variant>
        <vt:i4>501</vt:i4>
      </vt:variant>
      <vt:variant>
        <vt:i4>0</vt:i4>
      </vt:variant>
      <vt:variant>
        <vt:i4>5</vt:i4>
      </vt:variant>
      <vt:variant>
        <vt:lpwstr>consultantplus://offline/ref=3CAFAFDAD7D01E9AF01E5768DAC9DDCC784B1946B45DEC8E178AFD2885E9DAEF7A756BA5ED7A0057948090F202B9D3CD1E6045F0BD06C2E0j6SAG</vt:lpwstr>
      </vt:variant>
      <vt:variant>
        <vt:lpwstr/>
      </vt:variant>
      <vt:variant>
        <vt:i4>2228329</vt:i4>
      </vt:variant>
      <vt:variant>
        <vt:i4>498</vt:i4>
      </vt:variant>
      <vt:variant>
        <vt:i4>0</vt:i4>
      </vt:variant>
      <vt:variant>
        <vt:i4>5</vt:i4>
      </vt:variant>
      <vt:variant>
        <vt:lpwstr>consultantplus://offline/ref=358F54F27D117E0B12592B641C9AC027711490185276D70252EE89797BF982BB2EF79DA51D66207015B95257E71E03CDC3D1370B0B6AEF39kDF5I</vt:lpwstr>
      </vt:variant>
      <vt:variant>
        <vt:lpwstr/>
      </vt:variant>
      <vt:variant>
        <vt:i4>3539002</vt:i4>
      </vt:variant>
      <vt:variant>
        <vt:i4>495</vt:i4>
      </vt:variant>
      <vt:variant>
        <vt:i4>0</vt:i4>
      </vt:variant>
      <vt:variant>
        <vt:i4>5</vt:i4>
      </vt:variant>
      <vt:variant>
        <vt:lpwstr>consultantplus://offline/ref=3CAFAFDAD7D01E9AF01E5768DAC9DDCC784C1D49B55FEC8E178AFD2885E9DAEF7A756BA5ED7A0354958090F202B9D3CD1E6045F0BD06C2E0j6SAG</vt:lpwstr>
      </vt:variant>
      <vt:variant>
        <vt:lpwstr/>
      </vt:variant>
      <vt:variant>
        <vt:i4>3539052</vt:i4>
      </vt:variant>
      <vt:variant>
        <vt:i4>492</vt:i4>
      </vt:variant>
      <vt:variant>
        <vt:i4>0</vt:i4>
      </vt:variant>
      <vt:variant>
        <vt:i4>5</vt:i4>
      </vt:variant>
      <vt:variant>
        <vt:lpwstr>consultantplus://offline/ref=3CAFAFDAD7D01E9AF01E5768DAC9DDCC784B1946B45DEC8E178AFD2885E9DAEF7A756BA5ED7A0051958090F202B9D3CD1E6045F0BD06C2E0j6SAG</vt:lpwstr>
      </vt:variant>
      <vt:variant>
        <vt:lpwstr/>
      </vt:variant>
      <vt:variant>
        <vt:i4>917515</vt:i4>
      </vt:variant>
      <vt:variant>
        <vt:i4>489</vt:i4>
      </vt:variant>
      <vt:variant>
        <vt:i4>0</vt:i4>
      </vt:variant>
      <vt:variant>
        <vt:i4>5</vt:i4>
      </vt:variant>
      <vt:variant>
        <vt:lpwstr>consultantplus://offline/ref=3CAFAFDAD7D01E9AF01E4B62CFBD889F764C1B41B75EEC8E178AFD2885E9DAEF687533A9ED731F519C95C6A344jESDG</vt:lpwstr>
      </vt:variant>
      <vt:variant>
        <vt:lpwstr/>
      </vt:variant>
      <vt:variant>
        <vt:i4>3539051</vt:i4>
      </vt:variant>
      <vt:variant>
        <vt:i4>486</vt:i4>
      </vt:variant>
      <vt:variant>
        <vt:i4>0</vt:i4>
      </vt:variant>
      <vt:variant>
        <vt:i4>5</vt:i4>
      </vt:variant>
      <vt:variant>
        <vt:lpwstr>consultantplus://offline/ref=3CAFAFDAD7D01E9AF01E5768DAC9DDCC784C1D49B55FEC8E178AFD2885E9DAEF7A756BA5ED7A03549D8090F202B9D3CD1E6045F0BD06C2E0j6SAG</vt:lpwstr>
      </vt:variant>
      <vt:variant>
        <vt:lpwstr/>
      </vt:variant>
      <vt:variant>
        <vt:i4>3539006</vt:i4>
      </vt:variant>
      <vt:variant>
        <vt:i4>483</vt:i4>
      </vt:variant>
      <vt:variant>
        <vt:i4>0</vt:i4>
      </vt:variant>
      <vt:variant>
        <vt:i4>5</vt:i4>
      </vt:variant>
      <vt:variant>
        <vt:lpwstr>consultantplus://offline/ref=3CAFAFDAD7D01E9AF01E5768DAC9DDCC784B1946B45DEC8E178AFD2885E9DAEF7A756BA5ED7A00529D8090F202B9D3CD1E6045F0BD06C2E0j6SAG</vt:lpwstr>
      </vt:variant>
      <vt:variant>
        <vt:lpwstr/>
      </vt:variant>
      <vt:variant>
        <vt:i4>7274547</vt:i4>
      </vt:variant>
      <vt:variant>
        <vt:i4>480</vt:i4>
      </vt:variant>
      <vt:variant>
        <vt:i4>0</vt:i4>
      </vt:variant>
      <vt:variant>
        <vt:i4>5</vt:i4>
      </vt:variant>
      <vt:variant>
        <vt:lpwstr>consultantplus://offline/ref=8B9B87C61AE7DAE6F87B7365FC004F0857B89BD76D64C67D8F682ED9AFF93B84DBD29E796E150103615C5708705D05A61BF062E7E03354FAo2T7J</vt:lpwstr>
      </vt:variant>
      <vt:variant>
        <vt:lpwstr/>
      </vt:variant>
      <vt:variant>
        <vt:i4>6553699</vt:i4>
      </vt:variant>
      <vt:variant>
        <vt:i4>477</vt:i4>
      </vt:variant>
      <vt:variant>
        <vt:i4>0</vt:i4>
      </vt:variant>
      <vt:variant>
        <vt:i4>5</vt:i4>
      </vt:variant>
      <vt:variant>
        <vt:lpwstr>consultantplus://offline/ref=95DE6B81807D4DD652E31F926BB3997B3035BCDB7E8ECC9E82C1AF466D981C37C501B272ED16D95C024E7EB32490EAD858D4A104BA9BA2E9D1VAK</vt:lpwstr>
      </vt:variant>
      <vt:variant>
        <vt:lpwstr/>
      </vt:variant>
      <vt:variant>
        <vt:i4>6553657</vt:i4>
      </vt:variant>
      <vt:variant>
        <vt:i4>474</vt:i4>
      </vt:variant>
      <vt:variant>
        <vt:i4>0</vt:i4>
      </vt:variant>
      <vt:variant>
        <vt:i4>5</vt:i4>
      </vt:variant>
      <vt:variant>
        <vt:lpwstr>consultantplus://offline/ref=95DE6B81807D4DD652E31F926BB3997B313FB0D67E8FCC9E82C1AF466D981C37C501B272ED17D15D004E7EB32490EAD858D4A104BA9BA2E9D1VAK</vt:lpwstr>
      </vt:variant>
      <vt:variant>
        <vt:lpwstr/>
      </vt:variant>
      <vt:variant>
        <vt:i4>6619244</vt:i4>
      </vt:variant>
      <vt:variant>
        <vt:i4>471</vt:i4>
      </vt:variant>
      <vt:variant>
        <vt:i4>0</vt:i4>
      </vt:variant>
      <vt:variant>
        <vt:i4>5</vt:i4>
      </vt:variant>
      <vt:variant>
        <vt:lpwstr>consultantplus://offline/ref=3DFEAB5D3812C02357260E3FE1E723FFA22E5E32445A23E9614F9013AC13463B3E6F15E6B9600253AC7F56853ED057AA29C6D9724FB4700BoDU0L</vt:lpwstr>
      </vt:variant>
      <vt:variant>
        <vt:lpwstr/>
      </vt:variant>
      <vt:variant>
        <vt:i4>7077937</vt:i4>
      </vt:variant>
      <vt:variant>
        <vt:i4>468</vt:i4>
      </vt:variant>
      <vt:variant>
        <vt:i4>0</vt:i4>
      </vt:variant>
      <vt:variant>
        <vt:i4>5</vt:i4>
      </vt:variant>
      <vt:variant>
        <vt:lpwstr>consultantplus://offline/ref=F3735A494331753E0EFD51813A1FC65D1FBF65D55B1C24DF0A1D5E2CB7B6811752F043917D0F3EF1812BB15CACD42D7D8235C5E170F86DBAw6hAN</vt:lpwstr>
      </vt:variant>
      <vt:variant>
        <vt:lpwstr/>
      </vt:variant>
      <vt:variant>
        <vt:i4>7077992</vt:i4>
      </vt:variant>
      <vt:variant>
        <vt:i4>465</vt:i4>
      </vt:variant>
      <vt:variant>
        <vt:i4>0</vt:i4>
      </vt:variant>
      <vt:variant>
        <vt:i4>5</vt:i4>
      </vt:variant>
      <vt:variant>
        <vt:lpwstr>consultantplus://offline/ref=F3735A494331753E0EFD51813A1FC65D1FBF65D55B1C24DF0A1D5E2CB7B6811752F043917D0D38F5832BB15CACD42D7D8235C5E170F86DBAw6hAN</vt:lpwstr>
      </vt:variant>
      <vt:variant>
        <vt:lpwstr/>
      </vt:variant>
      <vt:variant>
        <vt:i4>2883683</vt:i4>
      </vt:variant>
      <vt:variant>
        <vt:i4>462</vt:i4>
      </vt:variant>
      <vt:variant>
        <vt:i4>0</vt:i4>
      </vt:variant>
      <vt:variant>
        <vt:i4>5</vt:i4>
      </vt:variant>
      <vt:variant>
        <vt:lpwstr>consultantplus://offline/ref=2BDE8192692E6FF9A39C79746254D958AF377257388E0963D06B9A63CC31A6369E7870A84510911384E9684A2792AAB5C2340C1F8F521FCDk9j5N</vt:lpwstr>
      </vt:variant>
      <vt:variant>
        <vt:lpwstr/>
      </vt:variant>
      <vt:variant>
        <vt:i4>3014767</vt:i4>
      </vt:variant>
      <vt:variant>
        <vt:i4>459</vt:i4>
      </vt:variant>
      <vt:variant>
        <vt:i4>0</vt:i4>
      </vt:variant>
      <vt:variant>
        <vt:i4>5</vt:i4>
      </vt:variant>
      <vt:variant>
        <vt:lpwstr>consultantplus://offline/ref=E84157374099D670D5E4A37C9E21A8C18863AFE4492553B6CFCEC9B0E13A8A111FB8D06F1C4091F1E1692BAA1C37EF13DDAF2B9C103A17E9LAL2M</vt:lpwstr>
      </vt:variant>
      <vt:variant>
        <vt:lpwstr/>
      </vt:variant>
      <vt:variant>
        <vt:i4>1966173</vt:i4>
      </vt:variant>
      <vt:variant>
        <vt:i4>456</vt:i4>
      </vt:variant>
      <vt:variant>
        <vt:i4>0</vt:i4>
      </vt:variant>
      <vt:variant>
        <vt:i4>5</vt:i4>
      </vt:variant>
      <vt:variant>
        <vt:lpwstr>http://ivo.garant.ru/document/redirect/73153968/1009</vt:lpwstr>
      </vt:variant>
      <vt:variant>
        <vt:lpwstr/>
      </vt:variant>
      <vt:variant>
        <vt:i4>1638487</vt:i4>
      </vt:variant>
      <vt:variant>
        <vt:i4>453</vt:i4>
      </vt:variant>
      <vt:variant>
        <vt:i4>0</vt:i4>
      </vt:variant>
      <vt:variant>
        <vt:i4>5</vt:i4>
      </vt:variant>
      <vt:variant>
        <vt:lpwstr>http://ivo.garant.ru/document/redirect/12180849/2059</vt:lpwstr>
      </vt:variant>
      <vt:variant>
        <vt:lpwstr/>
      </vt:variant>
      <vt:variant>
        <vt:i4>4063349</vt:i4>
      </vt:variant>
      <vt:variant>
        <vt:i4>450</vt:i4>
      </vt:variant>
      <vt:variant>
        <vt:i4>0</vt:i4>
      </vt:variant>
      <vt:variant>
        <vt:i4>5</vt:i4>
      </vt:variant>
      <vt:variant>
        <vt:lpwstr>https://login.consultant.ru/link/?req=doc&amp;base=LAW&amp;n=458061&amp;dst=101121</vt:lpwstr>
      </vt:variant>
      <vt:variant>
        <vt:lpwstr/>
      </vt:variant>
      <vt:variant>
        <vt:i4>5373954</vt:i4>
      </vt:variant>
      <vt:variant>
        <vt:i4>447</vt:i4>
      </vt:variant>
      <vt:variant>
        <vt:i4>0</vt:i4>
      </vt:variant>
      <vt:variant>
        <vt:i4>5</vt:i4>
      </vt:variant>
      <vt:variant>
        <vt:lpwstr/>
      </vt:variant>
      <vt:variant>
        <vt:lpwstr>Par34</vt:lpwstr>
      </vt:variant>
      <vt:variant>
        <vt:i4>5373954</vt:i4>
      </vt:variant>
      <vt:variant>
        <vt:i4>444</vt:i4>
      </vt:variant>
      <vt:variant>
        <vt:i4>0</vt:i4>
      </vt:variant>
      <vt:variant>
        <vt:i4>5</vt:i4>
      </vt:variant>
      <vt:variant>
        <vt:lpwstr/>
      </vt:variant>
      <vt:variant>
        <vt:lpwstr>Par35</vt:lpwstr>
      </vt:variant>
      <vt:variant>
        <vt:i4>5373954</vt:i4>
      </vt:variant>
      <vt:variant>
        <vt:i4>441</vt:i4>
      </vt:variant>
      <vt:variant>
        <vt:i4>0</vt:i4>
      </vt:variant>
      <vt:variant>
        <vt:i4>5</vt:i4>
      </vt:variant>
      <vt:variant>
        <vt:lpwstr/>
      </vt:variant>
      <vt:variant>
        <vt:lpwstr>Par34</vt:lpwstr>
      </vt:variant>
      <vt:variant>
        <vt:i4>5373954</vt:i4>
      </vt:variant>
      <vt:variant>
        <vt:i4>438</vt:i4>
      </vt:variant>
      <vt:variant>
        <vt:i4>0</vt:i4>
      </vt:variant>
      <vt:variant>
        <vt:i4>5</vt:i4>
      </vt:variant>
      <vt:variant>
        <vt:lpwstr/>
      </vt:variant>
      <vt:variant>
        <vt:lpwstr>Par35</vt:lpwstr>
      </vt:variant>
      <vt:variant>
        <vt:i4>5373954</vt:i4>
      </vt:variant>
      <vt:variant>
        <vt:i4>435</vt:i4>
      </vt:variant>
      <vt:variant>
        <vt:i4>0</vt:i4>
      </vt:variant>
      <vt:variant>
        <vt:i4>5</vt:i4>
      </vt:variant>
      <vt:variant>
        <vt:lpwstr/>
      </vt:variant>
      <vt:variant>
        <vt:lpwstr>Par34</vt:lpwstr>
      </vt:variant>
      <vt:variant>
        <vt:i4>5373954</vt:i4>
      </vt:variant>
      <vt:variant>
        <vt:i4>432</vt:i4>
      </vt:variant>
      <vt:variant>
        <vt:i4>0</vt:i4>
      </vt:variant>
      <vt:variant>
        <vt:i4>5</vt:i4>
      </vt:variant>
      <vt:variant>
        <vt:lpwstr/>
      </vt:variant>
      <vt:variant>
        <vt:lpwstr>Par34</vt:lpwstr>
      </vt:variant>
      <vt:variant>
        <vt:i4>5373954</vt:i4>
      </vt:variant>
      <vt:variant>
        <vt:i4>429</vt:i4>
      </vt:variant>
      <vt:variant>
        <vt:i4>0</vt:i4>
      </vt:variant>
      <vt:variant>
        <vt:i4>5</vt:i4>
      </vt:variant>
      <vt:variant>
        <vt:lpwstr/>
      </vt:variant>
      <vt:variant>
        <vt:lpwstr>Par34</vt:lpwstr>
      </vt:variant>
      <vt:variant>
        <vt:i4>3539070</vt:i4>
      </vt:variant>
      <vt:variant>
        <vt:i4>426</vt:i4>
      </vt:variant>
      <vt:variant>
        <vt:i4>0</vt:i4>
      </vt:variant>
      <vt:variant>
        <vt:i4>5</vt:i4>
      </vt:variant>
      <vt:variant>
        <vt:lpwstr>https://login.consultant.ru/link/?req=doc&amp;base=LAW&amp;n=448974&amp;dst=102178</vt:lpwstr>
      </vt:variant>
      <vt:variant>
        <vt:lpwstr/>
      </vt:variant>
      <vt:variant>
        <vt:i4>5373954</vt:i4>
      </vt:variant>
      <vt:variant>
        <vt:i4>423</vt:i4>
      </vt:variant>
      <vt:variant>
        <vt:i4>0</vt:i4>
      </vt:variant>
      <vt:variant>
        <vt:i4>5</vt:i4>
      </vt:variant>
      <vt:variant>
        <vt:lpwstr/>
      </vt:variant>
      <vt:variant>
        <vt:lpwstr>Par35</vt:lpwstr>
      </vt:variant>
      <vt:variant>
        <vt:i4>3670142</vt:i4>
      </vt:variant>
      <vt:variant>
        <vt:i4>420</vt:i4>
      </vt:variant>
      <vt:variant>
        <vt:i4>0</vt:i4>
      </vt:variant>
      <vt:variant>
        <vt:i4>5</vt:i4>
      </vt:variant>
      <vt:variant>
        <vt:lpwstr>https://login.consultant.ru/link/?req=doc&amp;base=LAW&amp;n=448974&amp;dst=479</vt:lpwstr>
      </vt:variant>
      <vt:variant>
        <vt:lpwstr/>
      </vt:variant>
      <vt:variant>
        <vt:i4>5373954</vt:i4>
      </vt:variant>
      <vt:variant>
        <vt:i4>417</vt:i4>
      </vt:variant>
      <vt:variant>
        <vt:i4>0</vt:i4>
      </vt:variant>
      <vt:variant>
        <vt:i4>5</vt:i4>
      </vt:variant>
      <vt:variant>
        <vt:lpwstr/>
      </vt:variant>
      <vt:variant>
        <vt:lpwstr>Par34</vt:lpwstr>
      </vt:variant>
      <vt:variant>
        <vt:i4>3539070</vt:i4>
      </vt:variant>
      <vt:variant>
        <vt:i4>414</vt:i4>
      </vt:variant>
      <vt:variant>
        <vt:i4>0</vt:i4>
      </vt:variant>
      <vt:variant>
        <vt:i4>5</vt:i4>
      </vt:variant>
      <vt:variant>
        <vt:lpwstr>https://login.consultant.ru/link/?req=doc&amp;base=LAW&amp;n=448974&amp;dst=102178</vt:lpwstr>
      </vt:variant>
      <vt:variant>
        <vt:lpwstr/>
      </vt:variant>
      <vt:variant>
        <vt:i4>5373954</vt:i4>
      </vt:variant>
      <vt:variant>
        <vt:i4>411</vt:i4>
      </vt:variant>
      <vt:variant>
        <vt:i4>0</vt:i4>
      </vt:variant>
      <vt:variant>
        <vt:i4>5</vt:i4>
      </vt:variant>
      <vt:variant>
        <vt:lpwstr/>
      </vt:variant>
      <vt:variant>
        <vt:lpwstr>Par35</vt:lpwstr>
      </vt:variant>
      <vt:variant>
        <vt:i4>3866737</vt:i4>
      </vt:variant>
      <vt:variant>
        <vt:i4>408</vt:i4>
      </vt:variant>
      <vt:variant>
        <vt:i4>0</vt:i4>
      </vt:variant>
      <vt:variant>
        <vt:i4>5</vt:i4>
      </vt:variant>
      <vt:variant>
        <vt:lpwstr>https://login.consultant.ru/link/?req=doc&amp;base=LAW&amp;n=448974&amp;dst=103094</vt:lpwstr>
      </vt:variant>
      <vt:variant>
        <vt:lpwstr/>
      </vt:variant>
      <vt:variant>
        <vt:i4>5373954</vt:i4>
      </vt:variant>
      <vt:variant>
        <vt:i4>405</vt:i4>
      </vt:variant>
      <vt:variant>
        <vt:i4>0</vt:i4>
      </vt:variant>
      <vt:variant>
        <vt:i4>5</vt:i4>
      </vt:variant>
      <vt:variant>
        <vt:lpwstr/>
      </vt:variant>
      <vt:variant>
        <vt:lpwstr>Par34</vt:lpwstr>
      </vt:variant>
      <vt:variant>
        <vt:i4>3539070</vt:i4>
      </vt:variant>
      <vt:variant>
        <vt:i4>402</vt:i4>
      </vt:variant>
      <vt:variant>
        <vt:i4>0</vt:i4>
      </vt:variant>
      <vt:variant>
        <vt:i4>5</vt:i4>
      </vt:variant>
      <vt:variant>
        <vt:lpwstr>https://login.consultant.ru/link/?req=doc&amp;base=LAW&amp;n=448974&amp;dst=102178</vt:lpwstr>
      </vt:variant>
      <vt:variant>
        <vt:lpwstr/>
      </vt:variant>
      <vt:variant>
        <vt:i4>5373954</vt:i4>
      </vt:variant>
      <vt:variant>
        <vt:i4>399</vt:i4>
      </vt:variant>
      <vt:variant>
        <vt:i4>0</vt:i4>
      </vt:variant>
      <vt:variant>
        <vt:i4>5</vt:i4>
      </vt:variant>
      <vt:variant>
        <vt:lpwstr/>
      </vt:variant>
      <vt:variant>
        <vt:lpwstr>Par34</vt:lpwstr>
      </vt:variant>
      <vt:variant>
        <vt:i4>4128888</vt:i4>
      </vt:variant>
      <vt:variant>
        <vt:i4>396</vt:i4>
      </vt:variant>
      <vt:variant>
        <vt:i4>0</vt:i4>
      </vt:variant>
      <vt:variant>
        <vt:i4>5</vt:i4>
      </vt:variant>
      <vt:variant>
        <vt:lpwstr>https://login.consultant.ru/link/?req=doc&amp;base=LAW&amp;n=448974&amp;dst=102313</vt:lpwstr>
      </vt:variant>
      <vt:variant>
        <vt:lpwstr/>
      </vt:variant>
      <vt:variant>
        <vt:i4>3670140</vt:i4>
      </vt:variant>
      <vt:variant>
        <vt:i4>393</vt:i4>
      </vt:variant>
      <vt:variant>
        <vt:i4>0</vt:i4>
      </vt:variant>
      <vt:variant>
        <vt:i4>5</vt:i4>
      </vt:variant>
      <vt:variant>
        <vt:lpwstr>https://login.consultant.ru/link/?req=doc&amp;base=LAW&amp;n=347882&amp;dst=10</vt:lpwstr>
      </vt:variant>
      <vt:variant>
        <vt:lpwstr/>
      </vt:variant>
      <vt:variant>
        <vt:i4>8192101</vt:i4>
      </vt:variant>
      <vt:variant>
        <vt:i4>390</vt:i4>
      </vt:variant>
      <vt:variant>
        <vt:i4>0</vt:i4>
      </vt:variant>
      <vt:variant>
        <vt:i4>5</vt:i4>
      </vt:variant>
      <vt:variant>
        <vt:lpwstr>https://login.consultant.ru/link/?req=doc&amp;base=PKBO&amp;n=43554&amp;dst=100023</vt:lpwstr>
      </vt:variant>
      <vt:variant>
        <vt:lpwstr/>
      </vt:variant>
      <vt:variant>
        <vt:i4>7733351</vt:i4>
      </vt:variant>
      <vt:variant>
        <vt:i4>387</vt:i4>
      </vt:variant>
      <vt:variant>
        <vt:i4>0</vt:i4>
      </vt:variant>
      <vt:variant>
        <vt:i4>5</vt:i4>
      </vt:variant>
      <vt:variant>
        <vt:lpwstr>https://login.consultant.ru/link/?req=doc&amp;base=PKBO&amp;n=43554&amp;dst=100008</vt:lpwstr>
      </vt:variant>
      <vt:variant>
        <vt:lpwstr/>
      </vt:variant>
      <vt:variant>
        <vt:i4>3997818</vt:i4>
      </vt:variant>
      <vt:variant>
        <vt:i4>384</vt:i4>
      </vt:variant>
      <vt:variant>
        <vt:i4>0</vt:i4>
      </vt:variant>
      <vt:variant>
        <vt:i4>5</vt:i4>
      </vt:variant>
      <vt:variant>
        <vt:lpwstr>https://login.consultant.ru/link/?req=doc&amp;base=LAW&amp;n=347882&amp;dst=100065</vt:lpwstr>
      </vt:variant>
      <vt:variant>
        <vt:lpwstr/>
      </vt:variant>
      <vt:variant>
        <vt:i4>4128890</vt:i4>
      </vt:variant>
      <vt:variant>
        <vt:i4>381</vt:i4>
      </vt:variant>
      <vt:variant>
        <vt:i4>0</vt:i4>
      </vt:variant>
      <vt:variant>
        <vt:i4>5</vt:i4>
      </vt:variant>
      <vt:variant>
        <vt:lpwstr>https://login.consultant.ru/link/?req=doc&amp;base=LAW&amp;n=347882&amp;dst=100067</vt:lpwstr>
      </vt:variant>
      <vt:variant>
        <vt:lpwstr/>
      </vt:variant>
      <vt:variant>
        <vt:i4>3932282</vt:i4>
      </vt:variant>
      <vt:variant>
        <vt:i4>378</vt:i4>
      </vt:variant>
      <vt:variant>
        <vt:i4>0</vt:i4>
      </vt:variant>
      <vt:variant>
        <vt:i4>5</vt:i4>
      </vt:variant>
      <vt:variant>
        <vt:lpwstr>https://login.consultant.ru/link/?req=doc&amp;base=LAW&amp;n=347882&amp;dst=100064</vt:lpwstr>
      </vt:variant>
      <vt:variant>
        <vt:lpwstr/>
      </vt:variant>
      <vt:variant>
        <vt:i4>3866746</vt:i4>
      </vt:variant>
      <vt:variant>
        <vt:i4>375</vt:i4>
      </vt:variant>
      <vt:variant>
        <vt:i4>0</vt:i4>
      </vt:variant>
      <vt:variant>
        <vt:i4>5</vt:i4>
      </vt:variant>
      <vt:variant>
        <vt:lpwstr>https://login.consultant.ru/link/?req=doc&amp;base=LAW&amp;n=347882&amp;dst=100063</vt:lpwstr>
      </vt:variant>
      <vt:variant>
        <vt:lpwstr/>
      </vt:variant>
      <vt:variant>
        <vt:i4>3801210</vt:i4>
      </vt:variant>
      <vt:variant>
        <vt:i4>372</vt:i4>
      </vt:variant>
      <vt:variant>
        <vt:i4>0</vt:i4>
      </vt:variant>
      <vt:variant>
        <vt:i4>5</vt:i4>
      </vt:variant>
      <vt:variant>
        <vt:lpwstr>https://login.consultant.ru/link/?req=doc&amp;base=LAW&amp;n=347882&amp;dst=100062</vt:lpwstr>
      </vt:variant>
      <vt:variant>
        <vt:lpwstr/>
      </vt:variant>
      <vt:variant>
        <vt:i4>3735679</vt:i4>
      </vt:variant>
      <vt:variant>
        <vt:i4>369</vt:i4>
      </vt:variant>
      <vt:variant>
        <vt:i4>0</vt:i4>
      </vt:variant>
      <vt:variant>
        <vt:i4>5</vt:i4>
      </vt:variant>
      <vt:variant>
        <vt:lpwstr>https://login.consultant.ru/link/?req=doc&amp;base=LAW&amp;n=347882&amp;dst=100031</vt:lpwstr>
      </vt:variant>
      <vt:variant>
        <vt:lpwstr/>
      </vt:variant>
      <vt:variant>
        <vt:i4>3539071</vt:i4>
      </vt:variant>
      <vt:variant>
        <vt:i4>366</vt:i4>
      </vt:variant>
      <vt:variant>
        <vt:i4>0</vt:i4>
      </vt:variant>
      <vt:variant>
        <vt:i4>5</vt:i4>
      </vt:variant>
      <vt:variant>
        <vt:lpwstr>https://login.consultant.ru/link/?req=doc&amp;base=LAW&amp;n=285110&amp;dst=100642</vt:lpwstr>
      </vt:variant>
      <vt:variant>
        <vt:lpwstr/>
      </vt:variant>
      <vt:variant>
        <vt:i4>3211377</vt:i4>
      </vt:variant>
      <vt:variant>
        <vt:i4>363</vt:i4>
      </vt:variant>
      <vt:variant>
        <vt:i4>0</vt:i4>
      </vt:variant>
      <vt:variant>
        <vt:i4>5</vt:i4>
      </vt:variant>
      <vt:variant>
        <vt:lpwstr>https://login.consultant.ru/link/?req=doc&amp;base=LAW&amp;n=362627&amp;dst=102365</vt:lpwstr>
      </vt:variant>
      <vt:variant>
        <vt:lpwstr/>
      </vt:variant>
      <vt:variant>
        <vt:i4>4063349</vt:i4>
      </vt:variant>
      <vt:variant>
        <vt:i4>360</vt:i4>
      </vt:variant>
      <vt:variant>
        <vt:i4>0</vt:i4>
      </vt:variant>
      <vt:variant>
        <vt:i4>5</vt:i4>
      </vt:variant>
      <vt:variant>
        <vt:lpwstr>https://login.consultant.ru/link/?req=doc&amp;base=LAW&amp;n=458061&amp;dst=101121</vt:lpwstr>
      </vt:variant>
      <vt:variant>
        <vt:lpwstr/>
      </vt:variant>
      <vt:variant>
        <vt:i4>5373954</vt:i4>
      </vt:variant>
      <vt:variant>
        <vt:i4>357</vt:i4>
      </vt:variant>
      <vt:variant>
        <vt:i4>0</vt:i4>
      </vt:variant>
      <vt:variant>
        <vt:i4>5</vt:i4>
      </vt:variant>
      <vt:variant>
        <vt:lpwstr/>
      </vt:variant>
      <vt:variant>
        <vt:lpwstr>Par32</vt:lpwstr>
      </vt:variant>
      <vt:variant>
        <vt:i4>5373954</vt:i4>
      </vt:variant>
      <vt:variant>
        <vt:i4>354</vt:i4>
      </vt:variant>
      <vt:variant>
        <vt:i4>0</vt:i4>
      </vt:variant>
      <vt:variant>
        <vt:i4>5</vt:i4>
      </vt:variant>
      <vt:variant>
        <vt:lpwstr/>
      </vt:variant>
      <vt:variant>
        <vt:lpwstr>Par32</vt:lpwstr>
      </vt:variant>
      <vt:variant>
        <vt:i4>5373954</vt:i4>
      </vt:variant>
      <vt:variant>
        <vt:i4>351</vt:i4>
      </vt:variant>
      <vt:variant>
        <vt:i4>0</vt:i4>
      </vt:variant>
      <vt:variant>
        <vt:i4>5</vt:i4>
      </vt:variant>
      <vt:variant>
        <vt:lpwstr/>
      </vt:variant>
      <vt:variant>
        <vt:lpwstr>Par31</vt:lpwstr>
      </vt:variant>
      <vt:variant>
        <vt:i4>5373954</vt:i4>
      </vt:variant>
      <vt:variant>
        <vt:i4>348</vt:i4>
      </vt:variant>
      <vt:variant>
        <vt:i4>0</vt:i4>
      </vt:variant>
      <vt:variant>
        <vt:i4>5</vt:i4>
      </vt:variant>
      <vt:variant>
        <vt:lpwstr/>
      </vt:variant>
      <vt:variant>
        <vt:lpwstr>Par31</vt:lpwstr>
      </vt:variant>
      <vt:variant>
        <vt:i4>589902</vt:i4>
      </vt:variant>
      <vt:variant>
        <vt:i4>345</vt:i4>
      </vt:variant>
      <vt:variant>
        <vt:i4>0</vt:i4>
      </vt:variant>
      <vt:variant>
        <vt:i4>5</vt:i4>
      </vt:variant>
      <vt:variant>
        <vt:lpwstr>https://login.consultant.ru/link/?req=doc&amp;base=LAW&amp;n=449159&amp;dst=13066</vt:lpwstr>
      </vt:variant>
      <vt:variant>
        <vt:lpwstr/>
      </vt:variant>
      <vt:variant>
        <vt:i4>3932276</vt:i4>
      </vt:variant>
      <vt:variant>
        <vt:i4>342</vt:i4>
      </vt:variant>
      <vt:variant>
        <vt:i4>0</vt:i4>
      </vt:variant>
      <vt:variant>
        <vt:i4>5</vt:i4>
      </vt:variant>
      <vt:variant>
        <vt:lpwstr>https://login.consultant.ru/link/?req=doc&amp;base=LAW&amp;n=449159&amp;dst=103090</vt:lpwstr>
      </vt:variant>
      <vt:variant>
        <vt:lpwstr/>
      </vt:variant>
      <vt:variant>
        <vt:i4>3342461</vt:i4>
      </vt:variant>
      <vt:variant>
        <vt:i4>339</vt:i4>
      </vt:variant>
      <vt:variant>
        <vt:i4>0</vt:i4>
      </vt:variant>
      <vt:variant>
        <vt:i4>5</vt:i4>
      </vt:variant>
      <vt:variant>
        <vt:lpwstr>https://login.consultant.ru/link/?req=doc&amp;base=LAW&amp;n=449159&amp;dst=100837</vt:lpwstr>
      </vt:variant>
      <vt:variant>
        <vt:lpwstr/>
      </vt:variant>
      <vt:variant>
        <vt:i4>3801203</vt:i4>
      </vt:variant>
      <vt:variant>
        <vt:i4>336</vt:i4>
      </vt:variant>
      <vt:variant>
        <vt:i4>0</vt:i4>
      </vt:variant>
      <vt:variant>
        <vt:i4>5</vt:i4>
      </vt:variant>
      <vt:variant>
        <vt:lpwstr>https://login.consultant.ru/link/?req=doc&amp;base=LAW&amp;n=449031&amp;dst=102060</vt:lpwstr>
      </vt:variant>
      <vt:variant>
        <vt:lpwstr/>
      </vt:variant>
      <vt:variant>
        <vt:i4>4063347</vt:i4>
      </vt:variant>
      <vt:variant>
        <vt:i4>333</vt:i4>
      </vt:variant>
      <vt:variant>
        <vt:i4>0</vt:i4>
      </vt:variant>
      <vt:variant>
        <vt:i4>5</vt:i4>
      </vt:variant>
      <vt:variant>
        <vt:lpwstr>https://login.consultant.ru/link/?req=doc&amp;base=LAW&amp;n=449031&amp;dst=101256</vt:lpwstr>
      </vt:variant>
      <vt:variant>
        <vt:lpwstr/>
      </vt:variant>
      <vt:variant>
        <vt:i4>3866747</vt:i4>
      </vt:variant>
      <vt:variant>
        <vt:i4>330</vt:i4>
      </vt:variant>
      <vt:variant>
        <vt:i4>0</vt:i4>
      </vt:variant>
      <vt:variant>
        <vt:i4>5</vt:i4>
      </vt:variant>
      <vt:variant>
        <vt:lpwstr>https://login.consultant.ru/link/?req=doc&amp;base=LAW&amp;n=448974&amp;dst=102420</vt:lpwstr>
      </vt:variant>
      <vt:variant>
        <vt:lpwstr/>
      </vt:variant>
      <vt:variant>
        <vt:i4>5373954</vt:i4>
      </vt:variant>
      <vt:variant>
        <vt:i4>327</vt:i4>
      </vt:variant>
      <vt:variant>
        <vt:i4>0</vt:i4>
      </vt:variant>
      <vt:variant>
        <vt:i4>5</vt:i4>
      </vt:variant>
      <vt:variant>
        <vt:lpwstr/>
      </vt:variant>
      <vt:variant>
        <vt:lpwstr>Par32</vt:lpwstr>
      </vt:variant>
      <vt:variant>
        <vt:i4>3539070</vt:i4>
      </vt:variant>
      <vt:variant>
        <vt:i4>324</vt:i4>
      </vt:variant>
      <vt:variant>
        <vt:i4>0</vt:i4>
      </vt:variant>
      <vt:variant>
        <vt:i4>5</vt:i4>
      </vt:variant>
      <vt:variant>
        <vt:lpwstr>https://login.consultant.ru/link/?req=doc&amp;base=LAW&amp;n=448974&amp;dst=102178</vt:lpwstr>
      </vt:variant>
      <vt:variant>
        <vt:lpwstr/>
      </vt:variant>
      <vt:variant>
        <vt:i4>5373954</vt:i4>
      </vt:variant>
      <vt:variant>
        <vt:i4>321</vt:i4>
      </vt:variant>
      <vt:variant>
        <vt:i4>0</vt:i4>
      </vt:variant>
      <vt:variant>
        <vt:i4>5</vt:i4>
      </vt:variant>
      <vt:variant>
        <vt:lpwstr/>
      </vt:variant>
      <vt:variant>
        <vt:lpwstr>Par32</vt:lpwstr>
      </vt:variant>
      <vt:variant>
        <vt:i4>5373954</vt:i4>
      </vt:variant>
      <vt:variant>
        <vt:i4>318</vt:i4>
      </vt:variant>
      <vt:variant>
        <vt:i4>0</vt:i4>
      </vt:variant>
      <vt:variant>
        <vt:i4>5</vt:i4>
      </vt:variant>
      <vt:variant>
        <vt:lpwstr/>
      </vt:variant>
      <vt:variant>
        <vt:lpwstr>Par31</vt:lpwstr>
      </vt:variant>
      <vt:variant>
        <vt:i4>3866737</vt:i4>
      </vt:variant>
      <vt:variant>
        <vt:i4>315</vt:i4>
      </vt:variant>
      <vt:variant>
        <vt:i4>0</vt:i4>
      </vt:variant>
      <vt:variant>
        <vt:i4>5</vt:i4>
      </vt:variant>
      <vt:variant>
        <vt:lpwstr>https://login.consultant.ru/link/?req=doc&amp;base=LAW&amp;n=448974&amp;dst=103094</vt:lpwstr>
      </vt:variant>
      <vt:variant>
        <vt:lpwstr/>
      </vt:variant>
      <vt:variant>
        <vt:i4>3866747</vt:i4>
      </vt:variant>
      <vt:variant>
        <vt:i4>312</vt:i4>
      </vt:variant>
      <vt:variant>
        <vt:i4>0</vt:i4>
      </vt:variant>
      <vt:variant>
        <vt:i4>5</vt:i4>
      </vt:variant>
      <vt:variant>
        <vt:lpwstr>https://login.consultant.ru/link/?req=doc&amp;base=LAW&amp;n=448974&amp;dst=102420</vt:lpwstr>
      </vt:variant>
      <vt:variant>
        <vt:lpwstr/>
      </vt:variant>
      <vt:variant>
        <vt:i4>5373954</vt:i4>
      </vt:variant>
      <vt:variant>
        <vt:i4>309</vt:i4>
      </vt:variant>
      <vt:variant>
        <vt:i4>0</vt:i4>
      </vt:variant>
      <vt:variant>
        <vt:i4>5</vt:i4>
      </vt:variant>
      <vt:variant>
        <vt:lpwstr/>
      </vt:variant>
      <vt:variant>
        <vt:lpwstr>Par31</vt:lpwstr>
      </vt:variant>
      <vt:variant>
        <vt:i4>3866737</vt:i4>
      </vt:variant>
      <vt:variant>
        <vt:i4>306</vt:i4>
      </vt:variant>
      <vt:variant>
        <vt:i4>0</vt:i4>
      </vt:variant>
      <vt:variant>
        <vt:i4>5</vt:i4>
      </vt:variant>
      <vt:variant>
        <vt:lpwstr>https://login.consultant.ru/link/?req=doc&amp;base=LAW&amp;n=448974&amp;dst=103094</vt:lpwstr>
      </vt:variant>
      <vt:variant>
        <vt:lpwstr/>
      </vt:variant>
      <vt:variant>
        <vt:i4>3866747</vt:i4>
      </vt:variant>
      <vt:variant>
        <vt:i4>303</vt:i4>
      </vt:variant>
      <vt:variant>
        <vt:i4>0</vt:i4>
      </vt:variant>
      <vt:variant>
        <vt:i4>5</vt:i4>
      </vt:variant>
      <vt:variant>
        <vt:lpwstr>https://login.consultant.ru/link/?req=doc&amp;base=LAW&amp;n=448974&amp;dst=102420</vt:lpwstr>
      </vt:variant>
      <vt:variant>
        <vt:lpwstr/>
      </vt:variant>
      <vt:variant>
        <vt:i4>3997821</vt:i4>
      </vt:variant>
      <vt:variant>
        <vt:i4>300</vt:i4>
      </vt:variant>
      <vt:variant>
        <vt:i4>0</vt:i4>
      </vt:variant>
      <vt:variant>
        <vt:i4>5</vt:i4>
      </vt:variant>
      <vt:variant>
        <vt:lpwstr>https://login.consultant.ru/link/?req=doc&amp;base=LAW&amp;n=448974&amp;dst=107416</vt:lpwstr>
      </vt:variant>
      <vt:variant>
        <vt:lpwstr/>
      </vt:variant>
      <vt:variant>
        <vt:i4>3866744</vt:i4>
      </vt:variant>
      <vt:variant>
        <vt:i4>297</vt:i4>
      </vt:variant>
      <vt:variant>
        <vt:i4>0</vt:i4>
      </vt:variant>
      <vt:variant>
        <vt:i4>5</vt:i4>
      </vt:variant>
      <vt:variant>
        <vt:lpwstr>https://login.consultant.ru/link/?req=doc&amp;base=LAW&amp;n=448974&amp;dst=102216</vt:lpwstr>
      </vt:variant>
      <vt:variant>
        <vt:lpwstr/>
      </vt:variant>
      <vt:variant>
        <vt:i4>3932286</vt:i4>
      </vt:variant>
      <vt:variant>
        <vt:i4>294</vt:i4>
      </vt:variant>
      <vt:variant>
        <vt:i4>0</vt:i4>
      </vt:variant>
      <vt:variant>
        <vt:i4>5</vt:i4>
      </vt:variant>
      <vt:variant>
        <vt:lpwstr>https://login.consultant.ru/link/?req=doc&amp;base=LAW&amp;n=347882&amp;dst=100024</vt:lpwstr>
      </vt:variant>
      <vt:variant>
        <vt:lpwstr/>
      </vt:variant>
      <vt:variant>
        <vt:i4>3932282</vt:i4>
      </vt:variant>
      <vt:variant>
        <vt:i4>291</vt:i4>
      </vt:variant>
      <vt:variant>
        <vt:i4>0</vt:i4>
      </vt:variant>
      <vt:variant>
        <vt:i4>5</vt:i4>
      </vt:variant>
      <vt:variant>
        <vt:lpwstr>https://login.consultant.ru/link/?req=doc&amp;base=LAW&amp;n=347882&amp;dst=100064</vt:lpwstr>
      </vt:variant>
      <vt:variant>
        <vt:lpwstr/>
      </vt:variant>
      <vt:variant>
        <vt:i4>3866746</vt:i4>
      </vt:variant>
      <vt:variant>
        <vt:i4>288</vt:i4>
      </vt:variant>
      <vt:variant>
        <vt:i4>0</vt:i4>
      </vt:variant>
      <vt:variant>
        <vt:i4>5</vt:i4>
      </vt:variant>
      <vt:variant>
        <vt:lpwstr>https://login.consultant.ru/link/?req=doc&amp;base=LAW&amp;n=347882&amp;dst=100063</vt:lpwstr>
      </vt:variant>
      <vt:variant>
        <vt:lpwstr/>
      </vt:variant>
      <vt:variant>
        <vt:i4>3932276</vt:i4>
      </vt:variant>
      <vt:variant>
        <vt:i4>285</vt:i4>
      </vt:variant>
      <vt:variant>
        <vt:i4>0</vt:i4>
      </vt:variant>
      <vt:variant>
        <vt:i4>5</vt:i4>
      </vt:variant>
      <vt:variant>
        <vt:lpwstr>https://login.consultant.ru/link/?req=doc&amp;base=LAW&amp;n=450185&amp;dst=102155</vt:lpwstr>
      </vt:variant>
      <vt:variant>
        <vt:lpwstr/>
      </vt:variant>
      <vt:variant>
        <vt:i4>2097250</vt:i4>
      </vt:variant>
      <vt:variant>
        <vt:i4>282</vt:i4>
      </vt:variant>
      <vt:variant>
        <vt:i4>0</vt:i4>
      </vt:variant>
      <vt:variant>
        <vt:i4>5</vt:i4>
      </vt:variant>
      <vt:variant>
        <vt:lpwstr>https://login.consultant.ru/link/?req=doc&amp;base=QSBO&amp;n=18893</vt:lpwstr>
      </vt:variant>
      <vt:variant>
        <vt:lpwstr/>
      </vt:variant>
      <vt:variant>
        <vt:i4>3801209</vt:i4>
      </vt:variant>
      <vt:variant>
        <vt:i4>279</vt:i4>
      </vt:variant>
      <vt:variant>
        <vt:i4>0</vt:i4>
      </vt:variant>
      <vt:variant>
        <vt:i4>5</vt:i4>
      </vt:variant>
      <vt:variant>
        <vt:lpwstr>https://login.consultant.ru/link/?req=doc&amp;base=LAW&amp;n=347882&amp;dst=100052</vt:lpwstr>
      </vt:variant>
      <vt:variant>
        <vt:lpwstr/>
      </vt:variant>
      <vt:variant>
        <vt:i4>3801208</vt:i4>
      </vt:variant>
      <vt:variant>
        <vt:i4>276</vt:i4>
      </vt:variant>
      <vt:variant>
        <vt:i4>0</vt:i4>
      </vt:variant>
      <vt:variant>
        <vt:i4>5</vt:i4>
      </vt:variant>
      <vt:variant>
        <vt:lpwstr>https://login.consultant.ru/link/?req=doc&amp;base=LAW&amp;n=347882&amp;dst=100042</vt:lpwstr>
      </vt:variant>
      <vt:variant>
        <vt:lpwstr/>
      </vt:variant>
      <vt:variant>
        <vt:i4>3342457</vt:i4>
      </vt:variant>
      <vt:variant>
        <vt:i4>273</vt:i4>
      </vt:variant>
      <vt:variant>
        <vt:i4>0</vt:i4>
      </vt:variant>
      <vt:variant>
        <vt:i4>5</vt:i4>
      </vt:variant>
      <vt:variant>
        <vt:lpwstr>https://login.consultant.ru/link/?req=doc&amp;base=LAW&amp;n=285110&amp;dst=100627</vt:lpwstr>
      </vt:variant>
      <vt:variant>
        <vt:lpwstr/>
      </vt:variant>
      <vt:variant>
        <vt:i4>3604605</vt:i4>
      </vt:variant>
      <vt:variant>
        <vt:i4>270</vt:i4>
      </vt:variant>
      <vt:variant>
        <vt:i4>0</vt:i4>
      </vt:variant>
      <vt:variant>
        <vt:i4>5</vt:i4>
      </vt:variant>
      <vt:variant>
        <vt:lpwstr>https://login.consultant.ru/link/?req=doc&amp;base=LAW&amp;n=216359&amp;dst=100042</vt:lpwstr>
      </vt:variant>
      <vt:variant>
        <vt:lpwstr/>
      </vt:variant>
      <vt:variant>
        <vt:i4>2555967</vt:i4>
      </vt:variant>
      <vt:variant>
        <vt:i4>267</vt:i4>
      </vt:variant>
      <vt:variant>
        <vt:i4>0</vt:i4>
      </vt:variant>
      <vt:variant>
        <vt:i4>5</vt:i4>
      </vt:variant>
      <vt:variant>
        <vt:lpwstr>consultantplus://offline/ref=2B6D3E0E9AD8A44E48377644F4A18045C4A54AB8CDD28A1A04CEC0055BD70A2C8A7C536325C66258DFE079341AD57591C49AE0D33D33CE93uBpEN</vt:lpwstr>
      </vt:variant>
      <vt:variant>
        <vt:lpwstr/>
      </vt:variant>
      <vt:variant>
        <vt:i4>2490421</vt:i4>
      </vt:variant>
      <vt:variant>
        <vt:i4>264</vt:i4>
      </vt:variant>
      <vt:variant>
        <vt:i4>0</vt:i4>
      </vt:variant>
      <vt:variant>
        <vt:i4>5</vt:i4>
      </vt:variant>
      <vt:variant>
        <vt:lpwstr>consultantplus://offline/ref=A4A8443E3C4A2DAD12CB44E6AFD309FDBF3A36AAD26742E62101CA14355B36D15576CB845CEA88DDB0E73C972C49E6D5368E6522229DFD17K4HAO</vt:lpwstr>
      </vt:variant>
      <vt:variant>
        <vt:lpwstr/>
      </vt:variant>
      <vt:variant>
        <vt:i4>6684734</vt:i4>
      </vt:variant>
      <vt:variant>
        <vt:i4>261</vt:i4>
      </vt:variant>
      <vt:variant>
        <vt:i4>0</vt:i4>
      </vt:variant>
      <vt:variant>
        <vt:i4>5</vt:i4>
      </vt:variant>
      <vt:variant>
        <vt:lpwstr>consultantplus://offline/ref=4EE0589D9A6C477C5DB6C0F4DDC1C73F11823B5201CC55C6D8D2B5D58B15B1954EB83B713218F3478E79995521C5A18505A2E6C6XFA8O</vt:lpwstr>
      </vt:variant>
      <vt:variant>
        <vt:lpwstr/>
      </vt:variant>
      <vt:variant>
        <vt:i4>3538997</vt:i4>
      </vt:variant>
      <vt:variant>
        <vt:i4>258</vt:i4>
      </vt:variant>
      <vt:variant>
        <vt:i4>0</vt:i4>
      </vt:variant>
      <vt:variant>
        <vt:i4>5</vt:i4>
      </vt:variant>
      <vt:variant>
        <vt:lpwstr>consultantplus://offline/ref=9582A7D30E23B816DB59F0894153A71F58A15426A10901CAB1387AE3C1AEE03665007539FD2FA794CEE94B642A1FCB3115D10BA1BF24BADBq5n1K</vt:lpwstr>
      </vt:variant>
      <vt:variant>
        <vt:lpwstr/>
      </vt:variant>
      <vt:variant>
        <vt:i4>7602272</vt:i4>
      </vt:variant>
      <vt:variant>
        <vt:i4>255</vt:i4>
      </vt:variant>
      <vt:variant>
        <vt:i4>0</vt:i4>
      </vt:variant>
      <vt:variant>
        <vt:i4>5</vt:i4>
      </vt:variant>
      <vt:variant>
        <vt:lpwstr>consultantplus://offline/ref=83B69193054D061190A226FBE43D6EA1610C673042D4210604B74979B9763E249D7E37CDFE516A0A44D05347660EDCB2791998931CF4E3B132cCJ</vt:lpwstr>
      </vt:variant>
      <vt:variant>
        <vt:lpwstr/>
      </vt:variant>
      <vt:variant>
        <vt:i4>7602231</vt:i4>
      </vt:variant>
      <vt:variant>
        <vt:i4>252</vt:i4>
      </vt:variant>
      <vt:variant>
        <vt:i4>0</vt:i4>
      </vt:variant>
      <vt:variant>
        <vt:i4>5</vt:i4>
      </vt:variant>
      <vt:variant>
        <vt:lpwstr>consultantplus://offline/ref=83B69193054D061190A226FBE43D6EA1610D643440D4210604B74979B9763E249D7E37CDFE536D0344D05347660EDCB2791998931CF4E3B132cCJ</vt:lpwstr>
      </vt:variant>
      <vt:variant>
        <vt:lpwstr/>
      </vt:variant>
      <vt:variant>
        <vt:i4>7602226</vt:i4>
      </vt:variant>
      <vt:variant>
        <vt:i4>249</vt:i4>
      </vt:variant>
      <vt:variant>
        <vt:i4>0</vt:i4>
      </vt:variant>
      <vt:variant>
        <vt:i4>5</vt:i4>
      </vt:variant>
      <vt:variant>
        <vt:lpwstr>consultantplus://offline/ref=83B69193054D061190A226FBE43D6EA1610E613145D7210604B74979B9763E249D7E37CDFE546F0B4BD05347660EDCB2791998931CF4E3B132cCJ</vt:lpwstr>
      </vt:variant>
      <vt:variant>
        <vt:lpwstr/>
      </vt:variant>
      <vt:variant>
        <vt:i4>7602227</vt:i4>
      </vt:variant>
      <vt:variant>
        <vt:i4>246</vt:i4>
      </vt:variant>
      <vt:variant>
        <vt:i4>0</vt:i4>
      </vt:variant>
      <vt:variant>
        <vt:i4>5</vt:i4>
      </vt:variant>
      <vt:variant>
        <vt:lpwstr>consultantplus://offline/ref=83B69193054D061190A226FBE43D6EA1610C613248D7210604B74979B9763E249D7E37CDFE566C0749D05347660EDCB2791998931CF4E3B132cCJ</vt:lpwstr>
      </vt:variant>
      <vt:variant>
        <vt:lpwstr/>
      </vt:variant>
      <vt:variant>
        <vt:i4>7340086</vt:i4>
      </vt:variant>
      <vt:variant>
        <vt:i4>243</vt:i4>
      </vt:variant>
      <vt:variant>
        <vt:i4>0</vt:i4>
      </vt:variant>
      <vt:variant>
        <vt:i4>5</vt:i4>
      </vt:variant>
      <vt:variant>
        <vt:lpwstr>consultantplus://offline/ref=69627AFA972DD40CA9D70FCD8FCBCC5C182645876CC356DFE10C1704971611A9A5173F3E79136A5D4CDFDA190A4903AA26229FA71E49BF3FkEN1J</vt:lpwstr>
      </vt:variant>
      <vt:variant>
        <vt:lpwstr/>
      </vt:variant>
      <vt:variant>
        <vt:i4>7340081</vt:i4>
      </vt:variant>
      <vt:variant>
        <vt:i4>240</vt:i4>
      </vt:variant>
      <vt:variant>
        <vt:i4>0</vt:i4>
      </vt:variant>
      <vt:variant>
        <vt:i4>5</vt:i4>
      </vt:variant>
      <vt:variant>
        <vt:lpwstr>consultantplus://offline/ref=69627AFA972DD40CA9D70FCD8FCBCC5C182645876CC356DFE10C1704971611A9A5173F3E79136A5D4DDFDA190A4903AA26229FA71E49BF3FkEN1J</vt:lpwstr>
      </vt:variant>
      <vt:variant>
        <vt:lpwstr/>
      </vt:variant>
      <vt:variant>
        <vt:i4>7340090</vt:i4>
      </vt:variant>
      <vt:variant>
        <vt:i4>237</vt:i4>
      </vt:variant>
      <vt:variant>
        <vt:i4>0</vt:i4>
      </vt:variant>
      <vt:variant>
        <vt:i4>5</vt:i4>
      </vt:variant>
      <vt:variant>
        <vt:lpwstr>consultantplus://offline/ref=69627AFA972DD40CA9D70FCD8FCBCC5C1821418B68C356DFE10C1704971611A9A5173F3E79136B5C4FDFDA190A4903AA26229FA71E49BF3FkEN1J</vt:lpwstr>
      </vt:variant>
      <vt:variant>
        <vt:lpwstr/>
      </vt:variant>
      <vt:variant>
        <vt:i4>7340090</vt:i4>
      </vt:variant>
      <vt:variant>
        <vt:i4>234</vt:i4>
      </vt:variant>
      <vt:variant>
        <vt:i4>0</vt:i4>
      </vt:variant>
      <vt:variant>
        <vt:i4>5</vt:i4>
      </vt:variant>
      <vt:variant>
        <vt:lpwstr>consultantplus://offline/ref=69627AFA972DD40CA9D70FCD8FCBCC5C1821418B68C356DFE10C1704971611A9A5173F3E79136B5C4FDFDA190A4903AA26229FA71E49BF3FkEN1J</vt:lpwstr>
      </vt:variant>
      <vt:variant>
        <vt:lpwstr/>
      </vt:variant>
      <vt:variant>
        <vt:i4>5046360</vt:i4>
      </vt:variant>
      <vt:variant>
        <vt:i4>231</vt:i4>
      </vt:variant>
      <vt:variant>
        <vt:i4>0</vt:i4>
      </vt:variant>
      <vt:variant>
        <vt:i4>5</vt:i4>
      </vt:variant>
      <vt:variant>
        <vt:lpwstr>consultantplus://offline/ref=A332B6757C9515C0617E4267A28CC92D7681A26465D30693CF3FB11FF77D479CDED14E9426DA2D95F1DC608D20646D6A7E74171235A0f2I</vt:lpwstr>
      </vt:variant>
      <vt:variant>
        <vt:lpwstr/>
      </vt:variant>
      <vt:variant>
        <vt:i4>3080290</vt:i4>
      </vt:variant>
      <vt:variant>
        <vt:i4>228</vt:i4>
      </vt:variant>
      <vt:variant>
        <vt:i4>0</vt:i4>
      </vt:variant>
      <vt:variant>
        <vt:i4>5</vt:i4>
      </vt:variant>
      <vt:variant>
        <vt:lpwstr>consultantplus://offline/ref=7234143AD9F313B0DED8FAA99A8305C2337394313AF7ADA88BBB8B05D38AAF79AA3C8E5A948F72B65E566B5482B49E9192CCFAD7C87D41C0rCyBH</vt:lpwstr>
      </vt:variant>
      <vt:variant>
        <vt:lpwstr/>
      </vt:variant>
      <vt:variant>
        <vt:i4>3080302</vt:i4>
      </vt:variant>
      <vt:variant>
        <vt:i4>225</vt:i4>
      </vt:variant>
      <vt:variant>
        <vt:i4>0</vt:i4>
      </vt:variant>
      <vt:variant>
        <vt:i4>5</vt:i4>
      </vt:variant>
      <vt:variant>
        <vt:lpwstr>consultantplus://offline/ref=7234143AD9F313B0DED8FAA99A8305C2337394313AF7ADA88BBB8B05D38AAF79AA3C8E5A948870B655566B5482B49E9192CCFAD7C87D41C0rCyBH</vt:lpwstr>
      </vt:variant>
      <vt:variant>
        <vt:lpwstr/>
      </vt:variant>
      <vt:variant>
        <vt:i4>3080302</vt:i4>
      </vt:variant>
      <vt:variant>
        <vt:i4>222</vt:i4>
      </vt:variant>
      <vt:variant>
        <vt:i4>0</vt:i4>
      </vt:variant>
      <vt:variant>
        <vt:i4>5</vt:i4>
      </vt:variant>
      <vt:variant>
        <vt:lpwstr>consultantplus://offline/ref=7234143AD9F313B0DED8FAA99A8305C2337394313AF7ADA88BBB8B05D38AAF79AA3C8E5A948870B655566B5482B49E9192CCFAD7C87D41C0rCyBH</vt:lpwstr>
      </vt:variant>
      <vt:variant>
        <vt:lpwstr/>
      </vt:variant>
      <vt:variant>
        <vt:i4>7995494</vt:i4>
      </vt:variant>
      <vt:variant>
        <vt:i4>219</vt:i4>
      </vt:variant>
      <vt:variant>
        <vt:i4>0</vt:i4>
      </vt:variant>
      <vt:variant>
        <vt:i4>5</vt:i4>
      </vt:variant>
      <vt:variant>
        <vt:lpwstr>https://login.consultant.ru/link/?rnd=C41B3F5045A1B94EE42D9D746DE38649&amp;req=doc&amp;base=RZB&amp;n=344754&amp;dst=100067&amp;fld=134&amp;date=24.06.2021</vt:lpwstr>
      </vt:variant>
      <vt:variant>
        <vt:lpwstr/>
      </vt:variant>
      <vt:variant>
        <vt:i4>8323132</vt:i4>
      </vt:variant>
      <vt:variant>
        <vt:i4>216</vt:i4>
      </vt:variant>
      <vt:variant>
        <vt:i4>0</vt:i4>
      </vt:variant>
      <vt:variant>
        <vt:i4>5</vt:i4>
      </vt:variant>
      <vt:variant>
        <vt:lpwstr>consultantplus://offline/ref=5E8E2B50BABA1C6F1B9C9FF185DF4E73E66F8431FD31E7E97E82897E23BE359A646C0BE0C5AFA12880A20167564722410B3C64A2C53FF11E3621G</vt:lpwstr>
      </vt:variant>
      <vt:variant>
        <vt:lpwstr/>
      </vt:variant>
      <vt:variant>
        <vt:i4>8323128</vt:i4>
      </vt:variant>
      <vt:variant>
        <vt:i4>213</vt:i4>
      </vt:variant>
      <vt:variant>
        <vt:i4>0</vt:i4>
      </vt:variant>
      <vt:variant>
        <vt:i4>5</vt:i4>
      </vt:variant>
      <vt:variant>
        <vt:lpwstr>consultantplus://offline/ref=5E8E2B50BABA1C6F1B9C9FF185DF4E73E66F8431FD31E7E97E82897E23BE359A646C0BE0C5A8A72A85A20167564722410B3C64A2C53FF11E3621G</vt:lpwstr>
      </vt:variant>
      <vt:variant>
        <vt:lpwstr/>
      </vt:variant>
      <vt:variant>
        <vt:i4>393283</vt:i4>
      </vt:variant>
      <vt:variant>
        <vt:i4>210</vt:i4>
      </vt:variant>
      <vt:variant>
        <vt:i4>0</vt:i4>
      </vt:variant>
      <vt:variant>
        <vt:i4>5</vt:i4>
      </vt:variant>
      <vt:variant>
        <vt:lpwstr>https://login.consultant.ru/link/?req=doc&amp;base=LAW&amp;n=424146&amp;dst=1244</vt:lpwstr>
      </vt:variant>
      <vt:variant>
        <vt:lpwstr/>
      </vt:variant>
      <vt:variant>
        <vt:i4>393283</vt:i4>
      </vt:variant>
      <vt:variant>
        <vt:i4>207</vt:i4>
      </vt:variant>
      <vt:variant>
        <vt:i4>0</vt:i4>
      </vt:variant>
      <vt:variant>
        <vt:i4>5</vt:i4>
      </vt:variant>
      <vt:variant>
        <vt:lpwstr>https://login.consultant.ru/link/?req=doc&amp;base=LAW&amp;n=424146&amp;dst=1244</vt:lpwstr>
      </vt:variant>
      <vt:variant>
        <vt:lpwstr/>
      </vt:variant>
      <vt:variant>
        <vt:i4>7274598</vt:i4>
      </vt:variant>
      <vt:variant>
        <vt:i4>204</vt:i4>
      </vt:variant>
      <vt:variant>
        <vt:i4>0</vt:i4>
      </vt:variant>
      <vt:variant>
        <vt:i4>5</vt:i4>
      </vt:variant>
      <vt:variant>
        <vt:lpwstr>https://login.consultant.ru/link/?req=doc&amp;base=LAW&amp;n=422758</vt:lpwstr>
      </vt:variant>
      <vt:variant>
        <vt:lpwstr/>
      </vt:variant>
      <vt:variant>
        <vt:i4>393283</vt:i4>
      </vt:variant>
      <vt:variant>
        <vt:i4>201</vt:i4>
      </vt:variant>
      <vt:variant>
        <vt:i4>0</vt:i4>
      </vt:variant>
      <vt:variant>
        <vt:i4>5</vt:i4>
      </vt:variant>
      <vt:variant>
        <vt:lpwstr>https://login.consultant.ru/link/?req=doc&amp;base=LAW&amp;n=424146&amp;dst=1244</vt:lpwstr>
      </vt:variant>
      <vt:variant>
        <vt:lpwstr/>
      </vt:variant>
      <vt:variant>
        <vt:i4>7340137</vt:i4>
      </vt:variant>
      <vt:variant>
        <vt:i4>198</vt:i4>
      </vt:variant>
      <vt:variant>
        <vt:i4>0</vt:i4>
      </vt:variant>
      <vt:variant>
        <vt:i4>5</vt:i4>
      </vt:variant>
      <vt:variant>
        <vt:lpwstr>consultantplus://offline/ref=26F143990D994E81E73CC4E4253C6E01629447DFEDFA3CAD73A26B53EF8721B09140D44A78C32F8A7661815C0533638B2D25E31DD0DF76DDD4ECM</vt:lpwstr>
      </vt:variant>
      <vt:variant>
        <vt:lpwstr/>
      </vt:variant>
      <vt:variant>
        <vt:i4>7340138</vt:i4>
      </vt:variant>
      <vt:variant>
        <vt:i4>195</vt:i4>
      </vt:variant>
      <vt:variant>
        <vt:i4>0</vt:i4>
      </vt:variant>
      <vt:variant>
        <vt:i4>5</vt:i4>
      </vt:variant>
      <vt:variant>
        <vt:lpwstr>consultantplus://offline/ref=26F143990D994E81E73CC4E4253C6E01629447DFEDFA3CAD73A26B53EF8721B09140D44A78C32F8B7661815C0533638B2D25E31DD0DF76DDD4ECM</vt:lpwstr>
      </vt:variant>
      <vt:variant>
        <vt:lpwstr/>
      </vt:variant>
      <vt:variant>
        <vt:i4>4849744</vt:i4>
      </vt:variant>
      <vt:variant>
        <vt:i4>192</vt:i4>
      </vt:variant>
      <vt:variant>
        <vt:i4>0</vt:i4>
      </vt:variant>
      <vt:variant>
        <vt:i4>5</vt:i4>
      </vt:variant>
      <vt:variant>
        <vt:lpwstr>consultantplus://offline/ref=01C49B16EBA8B72A11825801D2DBB32303361C7AAE168FEB146139169Fh9J3K</vt:lpwstr>
      </vt:variant>
      <vt:variant>
        <vt:lpwstr/>
      </vt:variant>
      <vt:variant>
        <vt:i4>720977</vt:i4>
      </vt:variant>
      <vt:variant>
        <vt:i4>189</vt:i4>
      </vt:variant>
      <vt:variant>
        <vt:i4>0</vt:i4>
      </vt:variant>
      <vt:variant>
        <vt:i4>5</vt:i4>
      </vt:variant>
      <vt:variant>
        <vt:lpwstr>consultantplus://offline/ref=4840AF2449BE09034F96DB90C70406187BFE2A9685A8ABE2683B179611521E799B6BD241F19F8E016B8B682586E3W2H</vt:lpwstr>
      </vt:variant>
      <vt:variant>
        <vt:lpwstr/>
      </vt:variant>
      <vt:variant>
        <vt:i4>6619234</vt:i4>
      </vt:variant>
      <vt:variant>
        <vt:i4>186</vt:i4>
      </vt:variant>
      <vt:variant>
        <vt:i4>0</vt:i4>
      </vt:variant>
      <vt:variant>
        <vt:i4>5</vt:i4>
      </vt:variant>
      <vt:variant>
        <vt:lpwstr>consultantplus://offline/ref=4840AF2449BE09034F96DB90C70406187CF628958AAAABE2683B179611521E79896B8A4DF39A9402629E3E74C065BC2BC1E5B3F7FBA79C27EDWAH</vt:lpwstr>
      </vt:variant>
      <vt:variant>
        <vt:lpwstr/>
      </vt:variant>
      <vt:variant>
        <vt:i4>6619232</vt:i4>
      </vt:variant>
      <vt:variant>
        <vt:i4>183</vt:i4>
      </vt:variant>
      <vt:variant>
        <vt:i4>0</vt:i4>
      </vt:variant>
      <vt:variant>
        <vt:i4>5</vt:i4>
      </vt:variant>
      <vt:variant>
        <vt:lpwstr>consultantplus://offline/ref=4840AF2449BE09034F96DB90C70406187CF628958AAAABE2683B179611521E79896B8A4DF39A9005639E3E74C065BC2BC1E5B3F7FBA79C27EDWAH</vt:lpwstr>
      </vt:variant>
      <vt:variant>
        <vt:lpwstr/>
      </vt:variant>
      <vt:variant>
        <vt:i4>6619234</vt:i4>
      </vt:variant>
      <vt:variant>
        <vt:i4>180</vt:i4>
      </vt:variant>
      <vt:variant>
        <vt:i4>0</vt:i4>
      </vt:variant>
      <vt:variant>
        <vt:i4>5</vt:i4>
      </vt:variant>
      <vt:variant>
        <vt:lpwstr>consultantplus://offline/ref=4840AF2449BE09034F96DB90C70406187CF628958AAAABE2683B179611521E79896B8A4DF39B9307639E3E74C065BC2BC1E5B3F7FBA79C27EDWAH</vt:lpwstr>
      </vt:variant>
      <vt:variant>
        <vt:lpwstr/>
      </vt:variant>
      <vt:variant>
        <vt:i4>6619189</vt:i4>
      </vt:variant>
      <vt:variant>
        <vt:i4>177</vt:i4>
      </vt:variant>
      <vt:variant>
        <vt:i4>0</vt:i4>
      </vt:variant>
      <vt:variant>
        <vt:i4>5</vt:i4>
      </vt:variant>
      <vt:variant>
        <vt:lpwstr>consultantplus://offline/ref=4840AF2449BE09034F96DB90C70406187CF628958AAAABE2683B179611521E79896B8A4DF39B90066F9E3E74C065BC2BC1E5B3F7FBA79C27EDWAH</vt:lpwstr>
      </vt:variant>
      <vt:variant>
        <vt:lpwstr/>
      </vt:variant>
      <vt:variant>
        <vt:i4>8323134</vt:i4>
      </vt:variant>
      <vt:variant>
        <vt:i4>174</vt:i4>
      </vt:variant>
      <vt:variant>
        <vt:i4>0</vt:i4>
      </vt:variant>
      <vt:variant>
        <vt:i4>5</vt:i4>
      </vt:variant>
      <vt:variant>
        <vt:lpwstr>consultantplus://offline/ref=0C3FFB7679D6D3975DA2FDE9E20D594678E63B61050EA19AB9B2FE05C9CE9F3CE200277731DAF7806814C1F492FCE3FC838E5D1552FB373FNBa1H</vt:lpwstr>
      </vt:variant>
      <vt:variant>
        <vt:lpwstr/>
      </vt:variant>
      <vt:variant>
        <vt:i4>8323120</vt:i4>
      </vt:variant>
      <vt:variant>
        <vt:i4>171</vt:i4>
      </vt:variant>
      <vt:variant>
        <vt:i4>0</vt:i4>
      </vt:variant>
      <vt:variant>
        <vt:i4>5</vt:i4>
      </vt:variant>
      <vt:variant>
        <vt:lpwstr>consultantplus://offline/ref=0C3FFB7679D6D3975DA2FDE9E20D594678E63B61050EA19AB9B2FE05C9CE9F3CE200277731DAF78E6C14C1F492FCE3FC838E5D1552FB373FNBa1H</vt:lpwstr>
      </vt:variant>
      <vt:variant>
        <vt:lpwstr/>
      </vt:variant>
      <vt:variant>
        <vt:i4>4128821</vt:i4>
      </vt:variant>
      <vt:variant>
        <vt:i4>168</vt:i4>
      </vt:variant>
      <vt:variant>
        <vt:i4>0</vt:i4>
      </vt:variant>
      <vt:variant>
        <vt:i4>5</vt:i4>
      </vt:variant>
      <vt:variant>
        <vt:lpwstr>consultantplus://offline/ref=39350EEA7E7AC1FE46CAB3F0D3FE985358B13964EBE210CB4AD119FEC7D1BFB1B76BA5407D54D797781DF96D88C2510D0ADCDF59FA596E3CUElFJ</vt:lpwstr>
      </vt:variant>
      <vt:variant>
        <vt:lpwstr/>
      </vt:variant>
      <vt:variant>
        <vt:i4>7274604</vt:i4>
      </vt:variant>
      <vt:variant>
        <vt:i4>165</vt:i4>
      </vt:variant>
      <vt:variant>
        <vt:i4>0</vt:i4>
      </vt:variant>
      <vt:variant>
        <vt:i4>5</vt:i4>
      </vt:variant>
      <vt:variant>
        <vt:lpwstr>consultantplus://offline/ref=92B5697670B4C672C95EA7CEE0783E7DABB470DE80A522C47A1E4F8AD3B31BBF2A6285C7DBBCD8C3F63486A4B7F66DF0F4BD4DE9E34EKAu1I</vt:lpwstr>
      </vt:variant>
      <vt:variant>
        <vt:lpwstr/>
      </vt:variant>
      <vt:variant>
        <vt:i4>3473465</vt:i4>
      </vt:variant>
      <vt:variant>
        <vt:i4>162</vt:i4>
      </vt:variant>
      <vt:variant>
        <vt:i4>0</vt:i4>
      </vt:variant>
      <vt:variant>
        <vt:i4>5</vt:i4>
      </vt:variant>
      <vt:variant>
        <vt:lpwstr>consultantplus://offline/ref=92B5697670B4C672C95EA7CEE0783E7DACB271D984A622C47A1E4F8AD3B31BBF2A6285C7D8BCDEC8A56E96A0FEA161ECF4A152E9FD4EA397K4u5I</vt:lpwstr>
      </vt:variant>
      <vt:variant>
        <vt:lpwstr/>
      </vt:variant>
      <vt:variant>
        <vt:i4>3473465</vt:i4>
      </vt:variant>
      <vt:variant>
        <vt:i4>159</vt:i4>
      </vt:variant>
      <vt:variant>
        <vt:i4>0</vt:i4>
      </vt:variant>
      <vt:variant>
        <vt:i4>5</vt:i4>
      </vt:variant>
      <vt:variant>
        <vt:lpwstr>consultantplus://offline/ref=92B5697670B4C672C95EA7CEE0783E7DACB271D984A622C47A1E4F8AD3B31BBF2A6285C7D8BCDEC8A56E96A0FEA161ECF4A152E9FD4EA397K4u5I</vt:lpwstr>
      </vt:variant>
      <vt:variant>
        <vt:lpwstr/>
      </vt:variant>
      <vt:variant>
        <vt:i4>2621496</vt:i4>
      </vt:variant>
      <vt:variant>
        <vt:i4>156</vt:i4>
      </vt:variant>
      <vt:variant>
        <vt:i4>0</vt:i4>
      </vt:variant>
      <vt:variant>
        <vt:i4>5</vt:i4>
      </vt:variant>
      <vt:variant>
        <vt:lpwstr>consultantplus://offline/ref=E91F7DEE5B0F7B4A6600C115F631F7BE8C7D2DB1745C11E4221EE2CEFF19C47B81F8E08690F4A44C97DD3B4B0E776133A77C1D759C4BD3G6I</vt:lpwstr>
      </vt:variant>
      <vt:variant>
        <vt:lpwstr/>
      </vt:variant>
      <vt:variant>
        <vt:i4>3211364</vt:i4>
      </vt:variant>
      <vt:variant>
        <vt:i4>153</vt:i4>
      </vt:variant>
      <vt:variant>
        <vt:i4>0</vt:i4>
      </vt:variant>
      <vt:variant>
        <vt:i4>5</vt:i4>
      </vt:variant>
      <vt:variant>
        <vt:lpwstr>consultantplus://offline/ref=2CA21132755C380D2C53909A46868D5AA9AAFE94EA63F4CDD7ADD035CA76572219050BAEA071C26E7D1637EAA585281F64DA335E9FA7u0B3I</vt:lpwstr>
      </vt:variant>
      <vt:variant>
        <vt:lpwstr/>
      </vt:variant>
      <vt:variant>
        <vt:i4>3211318</vt:i4>
      </vt:variant>
      <vt:variant>
        <vt:i4>150</vt:i4>
      </vt:variant>
      <vt:variant>
        <vt:i4>0</vt:i4>
      </vt:variant>
      <vt:variant>
        <vt:i4>5</vt:i4>
      </vt:variant>
      <vt:variant>
        <vt:lpwstr>consultantplus://offline/ref=2CA21132755C380D2C53909A46868D5AA9AAFE94EA63F4CDD7ADD035CA76572219050BAEAB72C16E7D1637EAA585281F64DA335E9FA7u0B3I</vt:lpwstr>
      </vt:variant>
      <vt:variant>
        <vt:lpwstr/>
      </vt:variant>
      <vt:variant>
        <vt:i4>589907</vt:i4>
      </vt:variant>
      <vt:variant>
        <vt:i4>147</vt:i4>
      </vt:variant>
      <vt:variant>
        <vt:i4>0</vt:i4>
      </vt:variant>
      <vt:variant>
        <vt:i4>5</vt:i4>
      </vt:variant>
      <vt:variant>
        <vt:lpwstr>consultantplus://offline/ref=2CA21132755C380D2C538C9944F3D809A7AAF499BE38AB968AFAD93F9D31187B5B4106AFA374C831780326B2AA86370067C62F5C9DuAB7I</vt:lpwstr>
      </vt:variant>
      <vt:variant>
        <vt:lpwstr/>
      </vt:variant>
      <vt:variant>
        <vt:i4>3407931</vt:i4>
      </vt:variant>
      <vt:variant>
        <vt:i4>144</vt:i4>
      </vt:variant>
      <vt:variant>
        <vt:i4>0</vt:i4>
      </vt:variant>
      <vt:variant>
        <vt:i4>5</vt:i4>
      </vt:variant>
      <vt:variant>
        <vt:lpwstr>consultantplus://offline/ref=2CA21132755C380D2C538C9944F3D809A7A5F7C4B430F29A88FDD6608A3651775A4106AFA17B97346D127EBDA99928037BDA2D5Eu9BDI</vt:lpwstr>
      </vt:variant>
      <vt:variant>
        <vt:lpwstr/>
      </vt:variant>
      <vt:variant>
        <vt:i4>3211318</vt:i4>
      </vt:variant>
      <vt:variant>
        <vt:i4>141</vt:i4>
      </vt:variant>
      <vt:variant>
        <vt:i4>0</vt:i4>
      </vt:variant>
      <vt:variant>
        <vt:i4>5</vt:i4>
      </vt:variant>
      <vt:variant>
        <vt:lpwstr>consultantplus://offline/ref=2CA21132755C380D2C53909A46868D5AA9AAFE94EA63F4CDD7ADD035CA76572219050BAEAB72C16E7D1637EAA585281F64DA335E9FA7u0B3I</vt:lpwstr>
      </vt:variant>
      <vt:variant>
        <vt:lpwstr/>
      </vt:variant>
      <vt:variant>
        <vt:i4>3014753</vt:i4>
      </vt:variant>
      <vt:variant>
        <vt:i4>138</vt:i4>
      </vt:variant>
      <vt:variant>
        <vt:i4>0</vt:i4>
      </vt:variant>
      <vt:variant>
        <vt:i4>5</vt:i4>
      </vt:variant>
      <vt:variant>
        <vt:lpwstr>consultantplus://offline/ref=4FB65E2373BF89A3E47A3AE9003C35C2DCE8F23928AAF1A2A00D88520A23E20809C3FFBC0728144B639A988CF9CEECF6CEA6A39779C7C203v7p5H</vt:lpwstr>
      </vt:variant>
      <vt:variant>
        <vt:lpwstr/>
      </vt:variant>
      <vt:variant>
        <vt:i4>2359350</vt:i4>
      </vt:variant>
      <vt:variant>
        <vt:i4>135</vt:i4>
      </vt:variant>
      <vt:variant>
        <vt:i4>0</vt:i4>
      </vt:variant>
      <vt:variant>
        <vt:i4>5</vt:i4>
      </vt:variant>
      <vt:variant>
        <vt:lpwstr>consultantplus://offline/ref=4FB65E2373BF89A3E47A27FB15486091D2ECF23F22A4F1A2A00D88520A23E20809C3FFBC002E154030C08888B099E0EACEBABC9767C7vCp0H</vt:lpwstr>
      </vt:variant>
      <vt:variant>
        <vt:lpwstr/>
      </vt:variant>
      <vt:variant>
        <vt:i4>1835016</vt:i4>
      </vt:variant>
      <vt:variant>
        <vt:i4>132</vt:i4>
      </vt:variant>
      <vt:variant>
        <vt:i4>0</vt:i4>
      </vt:variant>
      <vt:variant>
        <vt:i4>5</vt:i4>
      </vt:variant>
      <vt:variant>
        <vt:lpwstr>consultantplus://offline/ref=4FB65E2373BF89A3E47A27FB15486091D3EDF23F21A8ACA8A85484500D2CBD1F0E8AF3BD0729174E6FC59D99E896E3F5D1B9A08B65C5C0v0p3H</vt:lpwstr>
      </vt:variant>
      <vt:variant>
        <vt:lpwstr/>
      </vt:variant>
      <vt:variant>
        <vt:i4>1835102</vt:i4>
      </vt:variant>
      <vt:variant>
        <vt:i4>129</vt:i4>
      </vt:variant>
      <vt:variant>
        <vt:i4>0</vt:i4>
      </vt:variant>
      <vt:variant>
        <vt:i4>5</vt:i4>
      </vt:variant>
      <vt:variant>
        <vt:lpwstr>consultantplus://offline/ref=4FB65E2373BF89A3E47A27FB15486091D3EDF23F21A8ACA8A85484500D2CBD1F0E8AF3BD07281D4A6FC59D99E896E3F5D1B9A08B65C5C0v0p3H</vt:lpwstr>
      </vt:variant>
      <vt:variant>
        <vt:lpwstr/>
      </vt:variant>
      <vt:variant>
        <vt:i4>1835102</vt:i4>
      </vt:variant>
      <vt:variant>
        <vt:i4>126</vt:i4>
      </vt:variant>
      <vt:variant>
        <vt:i4>0</vt:i4>
      </vt:variant>
      <vt:variant>
        <vt:i4>5</vt:i4>
      </vt:variant>
      <vt:variant>
        <vt:lpwstr>consultantplus://offline/ref=4FB65E2373BF89A3E47A27FB15486091D3EDF23F21A8ACA8A85484500D2CBD1F0E8AF3BD07281D4A6FC59D99E896E3F5D1B9A08B65C5C0v0p3H</vt:lpwstr>
      </vt:variant>
      <vt:variant>
        <vt:lpwstr/>
      </vt:variant>
      <vt:variant>
        <vt:i4>1835016</vt:i4>
      </vt:variant>
      <vt:variant>
        <vt:i4>123</vt:i4>
      </vt:variant>
      <vt:variant>
        <vt:i4>0</vt:i4>
      </vt:variant>
      <vt:variant>
        <vt:i4>5</vt:i4>
      </vt:variant>
      <vt:variant>
        <vt:lpwstr>consultantplus://offline/ref=4FB65E2373BF89A3E47A27FB15486091D3EDF23F21A8ACA8A85484500D2CBD1F0E8AF3BD0729174E6FC59D99E896E3F5D1B9A08B65C5C0v0p3H</vt:lpwstr>
      </vt:variant>
      <vt:variant>
        <vt:lpwstr/>
      </vt:variant>
      <vt:variant>
        <vt:i4>1835102</vt:i4>
      </vt:variant>
      <vt:variant>
        <vt:i4>120</vt:i4>
      </vt:variant>
      <vt:variant>
        <vt:i4>0</vt:i4>
      </vt:variant>
      <vt:variant>
        <vt:i4>5</vt:i4>
      </vt:variant>
      <vt:variant>
        <vt:lpwstr>consultantplus://offline/ref=4FB65E2373BF89A3E47A27FB15486091D3EDF23F21A8ACA8A85484500D2CBD1F0E8AF3BD07281D4A6FC59D99E896E3F5D1B9A08B65C5C0v0p3H</vt:lpwstr>
      </vt:variant>
      <vt:variant>
        <vt:lpwstr/>
      </vt:variant>
      <vt:variant>
        <vt:i4>1835016</vt:i4>
      </vt:variant>
      <vt:variant>
        <vt:i4>117</vt:i4>
      </vt:variant>
      <vt:variant>
        <vt:i4>0</vt:i4>
      </vt:variant>
      <vt:variant>
        <vt:i4>5</vt:i4>
      </vt:variant>
      <vt:variant>
        <vt:lpwstr>consultantplus://offline/ref=4FB65E2373BF89A3E47A27FB15486091D3EDF23F21A8ACA8A85484500D2CBD1F0E8AF3BD0729174E6FC59D99E896E3F5D1B9A08B65C5C0v0p3H</vt:lpwstr>
      </vt:variant>
      <vt:variant>
        <vt:lpwstr/>
      </vt:variant>
      <vt:variant>
        <vt:i4>1835102</vt:i4>
      </vt:variant>
      <vt:variant>
        <vt:i4>114</vt:i4>
      </vt:variant>
      <vt:variant>
        <vt:i4>0</vt:i4>
      </vt:variant>
      <vt:variant>
        <vt:i4>5</vt:i4>
      </vt:variant>
      <vt:variant>
        <vt:lpwstr>consultantplus://offline/ref=4FB65E2373BF89A3E47A27FB15486091D3EDF23F21A8ACA8A85484500D2CBD1F0E8AF3BD07281D4A6FC59D99E896E3F5D1B9A08B65C5C0v0p3H</vt:lpwstr>
      </vt:variant>
      <vt:variant>
        <vt:lpwstr/>
      </vt:variant>
      <vt:variant>
        <vt:i4>2359350</vt:i4>
      </vt:variant>
      <vt:variant>
        <vt:i4>111</vt:i4>
      </vt:variant>
      <vt:variant>
        <vt:i4>0</vt:i4>
      </vt:variant>
      <vt:variant>
        <vt:i4>5</vt:i4>
      </vt:variant>
      <vt:variant>
        <vt:lpwstr>consultantplus://offline/ref=4FB65E2373BF89A3E47A27FB15486091D2ECF23F22A4F1A2A00D88520A23E20809C3FFBC002E154030C08888B099E0EACEBABC9767C7vCp0H</vt:lpwstr>
      </vt:variant>
      <vt:variant>
        <vt:lpwstr/>
      </vt:variant>
      <vt:variant>
        <vt:i4>4390927</vt:i4>
      </vt:variant>
      <vt:variant>
        <vt:i4>108</vt:i4>
      </vt:variant>
      <vt:variant>
        <vt:i4>0</vt:i4>
      </vt:variant>
      <vt:variant>
        <vt:i4>5</vt:i4>
      </vt:variant>
      <vt:variant>
        <vt:lpwstr>consultantplus://offline/ref=4FB65E2373BF89A3E47A27FB15486091D2ECF43D28A7F1A2A00D88520A23E20809C3FFBC072E1C4A6FC59D99E896E3F5D1B9A08B65C5C0v0p3H</vt:lpwstr>
      </vt:variant>
      <vt:variant>
        <vt:lpwstr/>
      </vt:variant>
      <vt:variant>
        <vt:i4>2359350</vt:i4>
      </vt:variant>
      <vt:variant>
        <vt:i4>105</vt:i4>
      </vt:variant>
      <vt:variant>
        <vt:i4>0</vt:i4>
      </vt:variant>
      <vt:variant>
        <vt:i4>5</vt:i4>
      </vt:variant>
      <vt:variant>
        <vt:lpwstr>consultantplus://offline/ref=4FB65E2373BF89A3E47A27FB15486091D2ECF23F22A4F1A2A00D88520A23E20809C3FFBC002E154030C08888B099E0EACEBABC9767C7vCp0H</vt:lpwstr>
      </vt:variant>
      <vt:variant>
        <vt:lpwstr/>
      </vt:variant>
      <vt:variant>
        <vt:i4>2490426</vt:i4>
      </vt:variant>
      <vt:variant>
        <vt:i4>102</vt:i4>
      </vt:variant>
      <vt:variant>
        <vt:i4>0</vt:i4>
      </vt:variant>
      <vt:variant>
        <vt:i4>5</vt:i4>
      </vt:variant>
      <vt:variant>
        <vt:lpwstr>consultantplus://offline/ref=8BF3C02650D204E211B964DCCCE3F81E893619E22669867A397716FC4B3EB74B6A0323D48C7E4627E0B73727B61CE4BF18E813EB2329E6B1yBqCK</vt:lpwstr>
      </vt:variant>
      <vt:variant>
        <vt:lpwstr/>
      </vt:variant>
      <vt:variant>
        <vt:i4>2752563</vt:i4>
      </vt:variant>
      <vt:variant>
        <vt:i4>99</vt:i4>
      </vt:variant>
      <vt:variant>
        <vt:i4>0</vt:i4>
      </vt:variant>
      <vt:variant>
        <vt:i4>5</vt:i4>
      </vt:variant>
      <vt:variant>
        <vt:lpwstr>consultantplus://offline/ref=FE72DC2D361A43B7D6D610B0A427773F9F81B45932030F2B46C1D8BFDE3629B9946C6D6393EB2FE1BEB6C3A6975E341E35CB38958A3FDC3803m0K</vt:lpwstr>
      </vt:variant>
      <vt:variant>
        <vt:lpwstr/>
      </vt:variant>
      <vt:variant>
        <vt:i4>1376259</vt:i4>
      </vt:variant>
      <vt:variant>
        <vt:i4>96</vt:i4>
      </vt:variant>
      <vt:variant>
        <vt:i4>0</vt:i4>
      </vt:variant>
      <vt:variant>
        <vt:i4>5</vt:i4>
      </vt:variant>
      <vt:variant>
        <vt:lpwstr>consultantplus://offline/ref=FE72DC2D361A43B7D6D610B0A427773F9F81B25F3C050F2B46C1D8BFDE3629B9946C6D6390EE24BDE8F9C2FAD208271F3ECB3A9D9603mCK</vt:lpwstr>
      </vt:variant>
      <vt:variant>
        <vt:lpwstr/>
      </vt:variant>
      <vt:variant>
        <vt:i4>4259846</vt:i4>
      </vt:variant>
      <vt:variant>
        <vt:i4>93</vt:i4>
      </vt:variant>
      <vt:variant>
        <vt:i4>0</vt:i4>
      </vt:variant>
      <vt:variant>
        <vt:i4>5</vt:i4>
      </vt:variant>
      <vt:variant>
        <vt:lpwstr>consultantplus://offline/ref=EF0873E31E2A8AF04DC50D7CEFDC0600744005D4974F05FD4CC847D49A534FA8D11C58F420EC452AB1D0463FEDj5l1I</vt:lpwstr>
      </vt:variant>
      <vt:variant>
        <vt:lpwstr/>
      </vt:variant>
      <vt:variant>
        <vt:i4>3145841</vt:i4>
      </vt:variant>
      <vt:variant>
        <vt:i4>90</vt:i4>
      </vt:variant>
      <vt:variant>
        <vt:i4>0</vt:i4>
      </vt:variant>
      <vt:variant>
        <vt:i4>5</vt:i4>
      </vt:variant>
      <vt:variant>
        <vt:lpwstr>https://login.consultant.ru/link/?req=doc&amp;base=LAW&amp;n=460116&amp;dst=31</vt:lpwstr>
      </vt:variant>
      <vt:variant>
        <vt:lpwstr/>
      </vt:variant>
      <vt:variant>
        <vt:i4>2621549</vt:i4>
      </vt:variant>
      <vt:variant>
        <vt:i4>87</vt:i4>
      </vt:variant>
      <vt:variant>
        <vt:i4>0</vt:i4>
      </vt:variant>
      <vt:variant>
        <vt:i4>5</vt:i4>
      </vt:variant>
      <vt:variant>
        <vt:lpwstr>consultantplus://offline/ref=AF7BF1ACA41719CE1929357765ACA0B3EA5D10329E1C93CB0C131E9E4F7E8834E4ACF88D6A8325747A3F8494021D3E7431313233507AE76BM</vt:lpwstr>
      </vt:variant>
      <vt:variant>
        <vt:lpwstr/>
      </vt:variant>
      <vt:variant>
        <vt:i4>7995491</vt:i4>
      </vt:variant>
      <vt:variant>
        <vt:i4>84</vt:i4>
      </vt:variant>
      <vt:variant>
        <vt:i4>0</vt:i4>
      </vt:variant>
      <vt:variant>
        <vt:i4>5</vt:i4>
      </vt:variant>
      <vt:variant>
        <vt:lpwstr>consultantplus://offline/ref=AF7BF1ACA41719CE1929357765ACA0B3EA5D10329E1C93CB0C131E9E4F7E8834E4ACF88D638226792B6594904B49316B33272C394E7A7AE1EB6EM</vt:lpwstr>
      </vt:variant>
      <vt:variant>
        <vt:lpwstr/>
      </vt:variant>
      <vt:variant>
        <vt:i4>3539056</vt:i4>
      </vt:variant>
      <vt:variant>
        <vt:i4>81</vt:i4>
      </vt:variant>
      <vt:variant>
        <vt:i4>0</vt:i4>
      </vt:variant>
      <vt:variant>
        <vt:i4>5</vt:i4>
      </vt:variant>
      <vt:variant>
        <vt:lpwstr>https://login.consultant.ru/link/?req=doc&amp;base=LAW&amp;n=424146&amp;dst=101761</vt:lpwstr>
      </vt:variant>
      <vt:variant>
        <vt:lpwstr/>
      </vt:variant>
      <vt:variant>
        <vt:i4>3145843</vt:i4>
      </vt:variant>
      <vt:variant>
        <vt:i4>78</vt:i4>
      </vt:variant>
      <vt:variant>
        <vt:i4>0</vt:i4>
      </vt:variant>
      <vt:variant>
        <vt:i4>5</vt:i4>
      </vt:variant>
      <vt:variant>
        <vt:lpwstr>https://login.consultant.ru/link/?req=doc&amp;base=LAW&amp;n=362627&amp;dst=105235</vt:lpwstr>
      </vt:variant>
      <vt:variant>
        <vt:lpwstr/>
      </vt:variant>
      <vt:variant>
        <vt:i4>7471160</vt:i4>
      </vt:variant>
      <vt:variant>
        <vt:i4>75</vt:i4>
      </vt:variant>
      <vt:variant>
        <vt:i4>0</vt:i4>
      </vt:variant>
      <vt:variant>
        <vt:i4>5</vt:i4>
      </vt:variant>
      <vt:variant>
        <vt:lpwstr>consultantplus://offline/ref=BF4D36CA409CF5095AA6DDFAB47AF76198E6E5E1E077561E160FEA886A275FEBE252C13CDF3FCAcDM</vt:lpwstr>
      </vt:variant>
      <vt:variant>
        <vt:lpwstr/>
      </vt:variant>
      <vt:variant>
        <vt:i4>6619240</vt:i4>
      </vt:variant>
      <vt:variant>
        <vt:i4>72</vt:i4>
      </vt:variant>
      <vt:variant>
        <vt:i4>0</vt:i4>
      </vt:variant>
      <vt:variant>
        <vt:i4>5</vt:i4>
      </vt:variant>
      <vt:variant>
        <vt:lpwstr>https://login.consultant.ru/link/?req=doc&amp;base=LAW&amp;n=435887</vt:lpwstr>
      </vt:variant>
      <vt:variant>
        <vt:lpwstr/>
      </vt:variant>
      <vt:variant>
        <vt:i4>3276917</vt:i4>
      </vt:variant>
      <vt:variant>
        <vt:i4>69</vt:i4>
      </vt:variant>
      <vt:variant>
        <vt:i4>0</vt:i4>
      </vt:variant>
      <vt:variant>
        <vt:i4>5</vt:i4>
      </vt:variant>
      <vt:variant>
        <vt:lpwstr>https://login.consultant.ru/link/?req=doc&amp;base=LAW&amp;n=362262&amp;dst=100011</vt:lpwstr>
      </vt:variant>
      <vt:variant>
        <vt:lpwstr/>
      </vt:variant>
      <vt:variant>
        <vt:i4>3604598</vt:i4>
      </vt:variant>
      <vt:variant>
        <vt:i4>66</vt:i4>
      </vt:variant>
      <vt:variant>
        <vt:i4>0</vt:i4>
      </vt:variant>
      <vt:variant>
        <vt:i4>5</vt:i4>
      </vt:variant>
      <vt:variant>
        <vt:lpwstr>https://login.consultant.ru/link/?req=doc&amp;base=LAW&amp;n=362262&amp;dst=34</vt:lpwstr>
      </vt:variant>
      <vt:variant>
        <vt:lpwstr/>
      </vt:variant>
      <vt:variant>
        <vt:i4>3997822</vt:i4>
      </vt:variant>
      <vt:variant>
        <vt:i4>63</vt:i4>
      </vt:variant>
      <vt:variant>
        <vt:i4>0</vt:i4>
      </vt:variant>
      <vt:variant>
        <vt:i4>5</vt:i4>
      </vt:variant>
      <vt:variant>
        <vt:lpwstr>https://login.consultant.ru/link/?req=doc&amp;base=LAW&amp;n=435887&amp;dst=102</vt:lpwstr>
      </vt:variant>
      <vt:variant>
        <vt:lpwstr/>
      </vt:variant>
      <vt:variant>
        <vt:i4>4128895</vt:i4>
      </vt:variant>
      <vt:variant>
        <vt:i4>60</vt:i4>
      </vt:variant>
      <vt:variant>
        <vt:i4>0</vt:i4>
      </vt:variant>
      <vt:variant>
        <vt:i4>5</vt:i4>
      </vt:variant>
      <vt:variant>
        <vt:lpwstr>https://login.consultant.ru/link/?req=doc&amp;base=LAW&amp;n=435887&amp;dst=100012</vt:lpwstr>
      </vt:variant>
      <vt:variant>
        <vt:lpwstr/>
      </vt:variant>
      <vt:variant>
        <vt:i4>3997818</vt:i4>
      </vt:variant>
      <vt:variant>
        <vt:i4>57</vt:i4>
      </vt:variant>
      <vt:variant>
        <vt:i4>0</vt:i4>
      </vt:variant>
      <vt:variant>
        <vt:i4>5</vt:i4>
      </vt:variant>
      <vt:variant>
        <vt:lpwstr>https://login.consultant.ru/link/?req=doc&amp;base=LAW&amp;n=421052&amp;dst=100188</vt:lpwstr>
      </vt:variant>
      <vt:variant>
        <vt:lpwstr/>
      </vt:variant>
      <vt:variant>
        <vt:i4>3407985</vt:i4>
      </vt:variant>
      <vt:variant>
        <vt:i4>54</vt:i4>
      </vt:variant>
      <vt:variant>
        <vt:i4>0</vt:i4>
      </vt:variant>
      <vt:variant>
        <vt:i4>5</vt:i4>
      </vt:variant>
      <vt:variant>
        <vt:lpwstr>https://login.consultant.ru/link/?req=doc&amp;base=LAW&amp;n=454305&amp;dst=102</vt:lpwstr>
      </vt:variant>
      <vt:variant>
        <vt:lpwstr/>
      </vt:variant>
      <vt:variant>
        <vt:i4>3407985</vt:i4>
      </vt:variant>
      <vt:variant>
        <vt:i4>51</vt:i4>
      </vt:variant>
      <vt:variant>
        <vt:i4>0</vt:i4>
      </vt:variant>
      <vt:variant>
        <vt:i4>5</vt:i4>
      </vt:variant>
      <vt:variant>
        <vt:lpwstr>https://login.consultant.ru/link/?req=doc&amp;base=LAW&amp;n=454305&amp;dst=10</vt:lpwstr>
      </vt:variant>
      <vt:variant>
        <vt:lpwstr/>
      </vt:variant>
      <vt:variant>
        <vt:i4>4849744</vt:i4>
      </vt:variant>
      <vt:variant>
        <vt:i4>48</vt:i4>
      </vt:variant>
      <vt:variant>
        <vt:i4>0</vt:i4>
      </vt:variant>
      <vt:variant>
        <vt:i4>5</vt:i4>
      </vt:variant>
      <vt:variant>
        <vt:lpwstr>consultantplus://offline/ref=01C49B16EBA8B72A11825801D2DBB32303361C7AAE168FEB146139169Fh9J3K</vt:lpwstr>
      </vt:variant>
      <vt:variant>
        <vt:lpwstr/>
      </vt:variant>
      <vt:variant>
        <vt:i4>4849669</vt:i4>
      </vt:variant>
      <vt:variant>
        <vt:i4>45</vt:i4>
      </vt:variant>
      <vt:variant>
        <vt:i4>0</vt:i4>
      </vt:variant>
      <vt:variant>
        <vt:i4>5</vt:i4>
      </vt:variant>
      <vt:variant>
        <vt:lpwstr>consultantplus://offline/ref=01C49B16EBA8B72A11825801D2DBB32303351E71AE168FEB146139169Fh9J3K</vt:lpwstr>
      </vt:variant>
      <vt:variant>
        <vt:lpwstr/>
      </vt:variant>
      <vt:variant>
        <vt:i4>4849757</vt:i4>
      </vt:variant>
      <vt:variant>
        <vt:i4>42</vt:i4>
      </vt:variant>
      <vt:variant>
        <vt:i4>0</vt:i4>
      </vt:variant>
      <vt:variant>
        <vt:i4>5</vt:i4>
      </vt:variant>
      <vt:variant>
        <vt:lpwstr>consultantplus://offline/ref=01C49B16EBA8B72A11825801D2DBB32303351E76A8148FEB146139169Fh9J3K</vt:lpwstr>
      </vt:variant>
      <vt:variant>
        <vt:lpwstr/>
      </vt:variant>
      <vt:variant>
        <vt:i4>5570654</vt:i4>
      </vt:variant>
      <vt:variant>
        <vt:i4>39</vt:i4>
      </vt:variant>
      <vt:variant>
        <vt:i4>0</vt:i4>
      </vt:variant>
      <vt:variant>
        <vt:i4>5</vt:i4>
      </vt:variant>
      <vt:variant>
        <vt:lpwstr>consultantplus://offline/ref=E1FB5344DD6A30D214B55939DFF8F77DA2B5542D4E497F791BDEE9A288MEZEJ</vt:lpwstr>
      </vt:variant>
      <vt:variant>
        <vt:lpwstr/>
      </vt:variant>
      <vt:variant>
        <vt:i4>5570573</vt:i4>
      </vt:variant>
      <vt:variant>
        <vt:i4>36</vt:i4>
      </vt:variant>
      <vt:variant>
        <vt:i4>0</vt:i4>
      </vt:variant>
      <vt:variant>
        <vt:i4>5</vt:i4>
      </vt:variant>
      <vt:variant>
        <vt:lpwstr>consultantplus://offline/ref=E1FB5344DD6A30D214B55939DFF8F77DA2B656264E497F791BDEE9A288MEZEJ</vt:lpwstr>
      </vt:variant>
      <vt:variant>
        <vt:lpwstr/>
      </vt:variant>
      <vt:variant>
        <vt:i4>7143534</vt:i4>
      </vt:variant>
      <vt:variant>
        <vt:i4>33</vt:i4>
      </vt:variant>
      <vt:variant>
        <vt:i4>0</vt:i4>
      </vt:variant>
      <vt:variant>
        <vt:i4>5</vt:i4>
      </vt:variant>
      <vt:variant>
        <vt:lpwstr>consultantplus://offline/ref=9D8161AA42813FF2C5CEF20345109A18045E915A4D486592BF0D91A3DD55F1698951AD87C989255BD5FBE09DC10190654393C4422B6702763792395C742FD69E8FDD4C4BBB23d1R3M</vt:lpwstr>
      </vt:variant>
      <vt:variant>
        <vt:lpwstr/>
      </vt:variant>
      <vt:variant>
        <vt:i4>7143534</vt:i4>
      </vt:variant>
      <vt:variant>
        <vt:i4>30</vt:i4>
      </vt:variant>
      <vt:variant>
        <vt:i4>0</vt:i4>
      </vt:variant>
      <vt:variant>
        <vt:i4>5</vt:i4>
      </vt:variant>
      <vt:variant>
        <vt:lpwstr>consultantplus://offline/ref=9D8161AA42813FF2C5CEF20345109A18045E915A4D486592BF0D91A3DD55F1698951AD87C989255BD5FBE09DC10190654393C4422B6702763792395C742FD69E8FDD4C4BBB23d1R3M</vt:lpwstr>
      </vt:variant>
      <vt:variant>
        <vt:lpwstr/>
      </vt:variant>
      <vt:variant>
        <vt:i4>7143485</vt:i4>
      </vt:variant>
      <vt:variant>
        <vt:i4>27</vt:i4>
      </vt:variant>
      <vt:variant>
        <vt:i4>0</vt:i4>
      </vt:variant>
      <vt:variant>
        <vt:i4>5</vt:i4>
      </vt:variant>
      <vt:variant>
        <vt:lpwstr>consultantplus://offline/ref=9D8161AA42813FF2C5CEF20345109A18045E915A4D486592BF0D91A3DD55F1698951AD87C989255BD5FBE091C30D9A654393C4422B6702763792395C742FD69E8FDD4C4BBB23d1R3M</vt:lpwstr>
      </vt:variant>
      <vt:variant>
        <vt:lpwstr/>
      </vt:variant>
      <vt:variant>
        <vt:i4>7143485</vt:i4>
      </vt:variant>
      <vt:variant>
        <vt:i4>24</vt:i4>
      </vt:variant>
      <vt:variant>
        <vt:i4>0</vt:i4>
      </vt:variant>
      <vt:variant>
        <vt:i4>5</vt:i4>
      </vt:variant>
      <vt:variant>
        <vt:lpwstr>consultantplus://offline/ref=9D8161AA42813FF2C5CEF20345109A18045E915A4D486592BF0D91A3DD55F1698951AD87C989255BD5FBE091C30D9A654393C4422B6702763792395C742FD69E8FDD4C4BBB23d1R3M</vt:lpwstr>
      </vt:variant>
      <vt:variant>
        <vt:lpwstr/>
      </vt:variant>
      <vt:variant>
        <vt:i4>7143485</vt:i4>
      </vt:variant>
      <vt:variant>
        <vt:i4>21</vt:i4>
      </vt:variant>
      <vt:variant>
        <vt:i4>0</vt:i4>
      </vt:variant>
      <vt:variant>
        <vt:i4>5</vt:i4>
      </vt:variant>
      <vt:variant>
        <vt:lpwstr>consultantplus://offline/ref=9D8161AA42813FF2C5CEF20345109A18045E915A4D486592BF0D91A3DD55F1698951AD87C989255BD5FBE091C30D9A654393C4422B6702763792395C742FD69E8FDD4C4BBB23d1R3M</vt:lpwstr>
      </vt:variant>
      <vt:variant>
        <vt:lpwstr/>
      </vt:variant>
      <vt:variant>
        <vt:i4>7143485</vt:i4>
      </vt:variant>
      <vt:variant>
        <vt:i4>18</vt:i4>
      </vt:variant>
      <vt:variant>
        <vt:i4>0</vt:i4>
      </vt:variant>
      <vt:variant>
        <vt:i4>5</vt:i4>
      </vt:variant>
      <vt:variant>
        <vt:lpwstr>consultantplus://offline/ref=9D8161AA42813FF2C5CEF20345109A18045E915A4D486592BF0D91A3DD55F1698951AD87C989255BD5FBE091C30D9A654393C4422B6702763792395C742FD69E8FDD4C4BBB23d1R3M</vt:lpwstr>
      </vt:variant>
      <vt:variant>
        <vt:lpwstr/>
      </vt:variant>
      <vt:variant>
        <vt:i4>7143484</vt:i4>
      </vt:variant>
      <vt:variant>
        <vt:i4>15</vt:i4>
      </vt:variant>
      <vt:variant>
        <vt:i4>0</vt:i4>
      </vt:variant>
      <vt:variant>
        <vt:i4>5</vt:i4>
      </vt:variant>
      <vt:variant>
        <vt:lpwstr>consultantplus://offline/ref=9D8161AA42813FF2C5CEF20345109A18045E915A4D486592BF0D91A3DD55F1698951AD87C989255BD5FBE09DC1029A654393C4422B6702763792395C742FD69E8FDD4C4BBB23d1R3M</vt:lpwstr>
      </vt:variant>
      <vt:variant>
        <vt:lpwstr/>
      </vt:variant>
      <vt:variant>
        <vt:i4>7143484</vt:i4>
      </vt:variant>
      <vt:variant>
        <vt:i4>12</vt:i4>
      </vt:variant>
      <vt:variant>
        <vt:i4>0</vt:i4>
      </vt:variant>
      <vt:variant>
        <vt:i4>5</vt:i4>
      </vt:variant>
      <vt:variant>
        <vt:lpwstr>consultantplus://offline/ref=9D8161AA42813FF2C5CEF20345109A18045E915A4D486592BF0D91A3DD55F1698951AD87C989255BD5FBE09DC1029A654393C4422B6702763792395C742FD69E8FDD4C4BBB23d1R3M</vt:lpwstr>
      </vt:variant>
      <vt:variant>
        <vt:lpwstr/>
      </vt:variant>
      <vt:variant>
        <vt:i4>6619240</vt:i4>
      </vt:variant>
      <vt:variant>
        <vt:i4>9</vt:i4>
      </vt:variant>
      <vt:variant>
        <vt:i4>0</vt:i4>
      </vt:variant>
      <vt:variant>
        <vt:i4>5</vt:i4>
      </vt:variant>
      <vt:variant>
        <vt:lpwstr>https://login.consultant.ru/link/?req=doc&amp;base=LAW&amp;n=435887</vt:lpwstr>
      </vt:variant>
      <vt:variant>
        <vt:lpwstr/>
      </vt:variant>
      <vt:variant>
        <vt:i4>6684770</vt:i4>
      </vt:variant>
      <vt:variant>
        <vt:i4>6</vt:i4>
      </vt:variant>
      <vt:variant>
        <vt:i4>0</vt:i4>
      </vt:variant>
      <vt:variant>
        <vt:i4>5</vt:i4>
      </vt:variant>
      <vt:variant>
        <vt:lpwstr>consultantplus://offline/ref=6DC8740410FD791297C1CEB7F87E30254667F91AE0542F26615D7E10F6A8DAD1D93700C0B3767BFAA02417C7B7D5F8433DE71622477995DFaFU6G</vt:lpwstr>
      </vt:variant>
      <vt:variant>
        <vt:lpwstr/>
      </vt:variant>
      <vt:variant>
        <vt:i4>7667768</vt:i4>
      </vt:variant>
      <vt:variant>
        <vt:i4>3</vt:i4>
      </vt:variant>
      <vt:variant>
        <vt:i4>0</vt:i4>
      </vt:variant>
      <vt:variant>
        <vt:i4>5</vt:i4>
      </vt:variant>
      <vt:variant>
        <vt:lpwstr>consultantplus://offline/ref=6643E18962648BFD07BD5D92EC22CD60BFC429164D13218FC87762EE3F9AF1EED8532C3BEF470609191089FB404A4BA7C5CCDFBA28CF50ABl8BEH</vt:lpwstr>
      </vt:variant>
      <vt:variant>
        <vt:lpwstr/>
      </vt:variant>
      <vt:variant>
        <vt:i4>7667812</vt:i4>
      </vt:variant>
      <vt:variant>
        <vt:i4>0</vt:i4>
      </vt:variant>
      <vt:variant>
        <vt:i4>0</vt:i4>
      </vt:variant>
      <vt:variant>
        <vt:i4>5</vt:i4>
      </vt:variant>
      <vt:variant>
        <vt:lpwstr>consultantplus://offline/ref=6643E18962648BFD07BD5D92EC22CD60BFC62E164D11218FC87762EE3F9AF1EED8532C3BEF47020F1B1089FB404A4BA7C5CCDFBA28CF50ABl8BEH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Сергей</dc:creator>
  <cp:keywords/>
  <cp:lastModifiedBy>Никулина Ирина Евгеньевна</cp:lastModifiedBy>
  <cp:revision>4</cp:revision>
  <cp:lastPrinted>2024-12-27T16:04:00Z</cp:lastPrinted>
  <dcterms:created xsi:type="dcterms:W3CDTF">2024-12-28T06:30:00Z</dcterms:created>
  <dcterms:modified xsi:type="dcterms:W3CDTF">2024-12-28T06:37:00Z</dcterms:modified>
</cp:coreProperties>
</file>